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6AE468C" w14:textId="77777777" w:rsidR="003E45CF" w:rsidRDefault="003E45CF">
      <w:pPr>
        <w:spacing w:line="360" w:lineRule="auto"/>
        <w:ind w:firstLineChars="50" w:firstLine="300"/>
        <w:rPr>
          <w:rFonts w:ascii="仿宋" w:eastAsia="仿宋" w:hAnsi="仿宋" w:cs="Arial" w:hint="eastAsia"/>
          <w:sz w:val="60"/>
          <w:szCs w:val="60"/>
        </w:rPr>
      </w:pPr>
      <w:bookmarkStart w:id="0" w:name="_Hlk153286658"/>
    </w:p>
    <w:p w14:paraId="36D537E9" w14:textId="77777777" w:rsidR="003E45CF"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北京市政府采购项目</w:t>
      </w:r>
    </w:p>
    <w:p w14:paraId="2CCEB153" w14:textId="77777777" w:rsidR="003E45CF"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公开招标文件</w:t>
      </w:r>
    </w:p>
    <w:p w14:paraId="1075822A" w14:textId="77777777" w:rsidR="003E45CF" w:rsidRDefault="003E45CF">
      <w:pPr>
        <w:spacing w:line="360" w:lineRule="auto"/>
        <w:jc w:val="center"/>
        <w:rPr>
          <w:rFonts w:ascii="仿宋" w:eastAsia="仿宋" w:hAnsi="仿宋" w:cs="Arial" w:hint="eastAsia"/>
          <w:b/>
          <w:bCs/>
          <w:sz w:val="60"/>
          <w:szCs w:val="60"/>
        </w:rPr>
      </w:pPr>
    </w:p>
    <w:p w14:paraId="070F43E7" w14:textId="77777777" w:rsidR="003E45CF" w:rsidRDefault="003E45CF">
      <w:pPr>
        <w:spacing w:line="360" w:lineRule="auto"/>
        <w:jc w:val="center"/>
        <w:rPr>
          <w:rFonts w:ascii="仿宋" w:eastAsia="仿宋" w:hAnsi="仿宋" w:cs="Arial" w:hint="eastAsia"/>
          <w:sz w:val="60"/>
          <w:szCs w:val="60"/>
        </w:rPr>
      </w:pPr>
    </w:p>
    <w:p w14:paraId="6FACA2B2" w14:textId="77777777" w:rsidR="003E45CF" w:rsidRDefault="003E45CF">
      <w:pPr>
        <w:spacing w:line="360" w:lineRule="auto"/>
        <w:jc w:val="center"/>
        <w:rPr>
          <w:rFonts w:ascii="仿宋" w:eastAsia="仿宋" w:hAnsi="仿宋" w:cs="Arial" w:hint="eastAsia"/>
          <w:sz w:val="60"/>
          <w:szCs w:val="60"/>
        </w:rPr>
      </w:pPr>
    </w:p>
    <w:p w14:paraId="4CEA8631" w14:textId="77777777" w:rsidR="003E45CF" w:rsidRDefault="00000000">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Pr>
          <w:rFonts w:ascii="仿宋" w:eastAsia="仿宋" w:hAnsi="仿宋" w:cs="Arial"/>
          <w:bCs/>
          <w:sz w:val="36"/>
          <w:szCs w:val="36"/>
        </w:rPr>
        <w:t>项目名称：北京胸科医院口腔科开科设备采购项目</w:t>
      </w:r>
    </w:p>
    <w:p w14:paraId="5C2AE5A2" w14:textId="649DA905" w:rsidR="003E45CF"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 xml:space="preserve">项目编号/包号：TC250V0JN </w:t>
      </w:r>
      <w:r w:rsidR="00201DDE">
        <w:rPr>
          <w:rFonts w:ascii="仿宋" w:eastAsia="仿宋" w:hAnsi="仿宋" w:cs="Arial" w:hint="eastAsia"/>
          <w:bCs/>
          <w:sz w:val="36"/>
          <w:szCs w:val="36"/>
        </w:rPr>
        <w:t>/05</w:t>
      </w:r>
    </w:p>
    <w:p w14:paraId="74B85DE7" w14:textId="77777777" w:rsidR="003E45CF" w:rsidRDefault="003E45CF">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5FF74FE4" w14:textId="77777777" w:rsidR="003E45CF" w:rsidRDefault="003E45CF">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2DC0CA1A" w14:textId="77777777" w:rsidR="003E45CF" w:rsidRDefault="003E45CF">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58160CFA" w14:textId="77777777" w:rsidR="003E45CF"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采 购 人：首都医科大学附属北京胸科医院</w:t>
      </w:r>
    </w:p>
    <w:p w14:paraId="60FCC23D" w14:textId="77777777" w:rsidR="003E45CF" w:rsidRDefault="00000000">
      <w:pPr>
        <w:tabs>
          <w:tab w:val="left" w:pos="3240"/>
          <w:tab w:val="left" w:pos="3420"/>
        </w:tabs>
        <w:spacing w:line="360" w:lineRule="auto"/>
        <w:ind w:leftChars="444" w:left="2833" w:hangingChars="528" w:hanging="1901"/>
        <w:jc w:val="left"/>
        <w:rPr>
          <w:rFonts w:ascii="仿宋" w:eastAsia="仿宋" w:hAnsi="仿宋" w:cs="Arial" w:hint="eastAsia"/>
          <w:i/>
        </w:rPr>
      </w:pPr>
      <w:r>
        <w:rPr>
          <w:rFonts w:ascii="仿宋" w:eastAsia="仿宋" w:hAnsi="仿宋" w:cs="Arial"/>
          <w:bCs/>
          <w:sz w:val="36"/>
          <w:szCs w:val="36"/>
        </w:rPr>
        <w:t xml:space="preserve">采购代理机构：中招国际招标有限公司 </w:t>
      </w:r>
    </w:p>
    <w:p w14:paraId="5BB47BD2" w14:textId="77777777" w:rsidR="003E45CF" w:rsidRDefault="003E45CF">
      <w:pPr>
        <w:spacing w:line="360" w:lineRule="auto"/>
        <w:jc w:val="center"/>
        <w:rPr>
          <w:rFonts w:ascii="仿宋" w:eastAsia="仿宋" w:hAnsi="仿宋" w:cs="Arial" w:hint="eastAsia"/>
          <w:b/>
          <w:sz w:val="44"/>
          <w:szCs w:val="44"/>
        </w:rPr>
      </w:pPr>
    </w:p>
    <w:p w14:paraId="35FF0314" w14:textId="77777777" w:rsidR="003E45CF" w:rsidRDefault="003E45CF">
      <w:pPr>
        <w:spacing w:line="360" w:lineRule="auto"/>
        <w:ind w:firstLineChars="1000" w:firstLine="7228"/>
        <w:rPr>
          <w:rFonts w:ascii="仿宋" w:eastAsia="仿宋" w:hAnsi="仿宋" w:cs="Arial" w:hint="eastAsia"/>
          <w:b/>
          <w:sz w:val="72"/>
        </w:rPr>
        <w:sectPr w:rsidR="003E45CF">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1325DD4D" w14:textId="77777777" w:rsidR="003E45CF" w:rsidRDefault="00000000">
      <w:pPr>
        <w:spacing w:line="360" w:lineRule="auto"/>
        <w:jc w:val="center"/>
        <w:outlineLvl w:val="0"/>
        <w:rPr>
          <w:rFonts w:ascii="仿宋" w:eastAsia="仿宋" w:hAnsi="仿宋" w:cs="Arial" w:hint="eastAsia"/>
          <w:b/>
          <w:sz w:val="36"/>
          <w:szCs w:val="36"/>
        </w:rPr>
      </w:pPr>
      <w:bookmarkStart w:id="1" w:name="_Toc167887003"/>
      <w:bookmarkStart w:id="2" w:name="_Toc118791517"/>
      <w:bookmarkStart w:id="3" w:name="_Toc99301418"/>
      <w:bookmarkStart w:id="4" w:name="_Toc146541083"/>
      <w:r>
        <w:rPr>
          <w:rFonts w:ascii="仿宋" w:eastAsia="仿宋" w:hAnsi="仿宋" w:cs="Arial"/>
          <w:b/>
          <w:sz w:val="36"/>
          <w:szCs w:val="36"/>
        </w:rPr>
        <w:lastRenderedPageBreak/>
        <w:t>目      录</w:t>
      </w:r>
      <w:bookmarkEnd w:id="1"/>
      <w:bookmarkEnd w:id="2"/>
      <w:bookmarkEnd w:id="3"/>
      <w:bookmarkEnd w:id="4"/>
    </w:p>
    <w:p w14:paraId="2EA78DF1" w14:textId="77777777" w:rsidR="003E45CF" w:rsidRDefault="00000000">
      <w:pPr>
        <w:pStyle w:val="TOC1"/>
        <w:rPr>
          <w:rFonts w:ascii="仿宋" w:eastAsia="仿宋" w:hAnsi="仿宋" w:cstheme="minorBidi" w:hint="eastAsia"/>
          <w:b w:val="0"/>
          <w:sz w:val="21"/>
          <w:szCs w:val="22"/>
          <w14:ligatures w14:val="standardContextual"/>
        </w:rPr>
      </w:pPr>
      <w:r>
        <w:rPr>
          <w:rFonts w:ascii="仿宋" w:eastAsia="仿宋" w:hAnsi="仿宋" w:cs="Arial"/>
          <w:b w:val="0"/>
        </w:rPr>
        <w:fldChar w:fldCharType="begin"/>
      </w:r>
      <w:r>
        <w:rPr>
          <w:rFonts w:ascii="仿宋" w:eastAsia="仿宋" w:hAnsi="仿宋" w:cs="Arial"/>
          <w:b w:val="0"/>
        </w:rPr>
        <w:instrText xml:space="preserve"> TOC \o "1-1" \h \z \u </w:instrText>
      </w:r>
      <w:r>
        <w:rPr>
          <w:rFonts w:ascii="仿宋" w:eastAsia="仿宋" w:hAnsi="仿宋" w:cs="Arial"/>
          <w:b w:val="0"/>
        </w:rPr>
        <w:fldChar w:fldCharType="separate"/>
      </w:r>
    </w:p>
    <w:p w14:paraId="6CFD2E84" w14:textId="77777777" w:rsidR="003E45CF" w:rsidRDefault="00000000">
      <w:pPr>
        <w:pStyle w:val="TOC1"/>
        <w:rPr>
          <w:rFonts w:ascii="仿宋" w:eastAsia="仿宋" w:hAnsi="仿宋" w:cstheme="minorBidi" w:hint="eastAsia"/>
          <w:b w:val="0"/>
          <w:sz w:val="21"/>
          <w:szCs w:val="22"/>
          <w14:ligatures w14:val="standardContextual"/>
        </w:rPr>
      </w:pPr>
      <w:hyperlink w:anchor="_Toc167887004" w:history="1">
        <w:r>
          <w:rPr>
            <w:rStyle w:val="affc"/>
            <w:rFonts w:ascii="仿宋" w:eastAsia="仿宋" w:hAnsi="仿宋" w:cs="Arial"/>
            <w:color w:val="auto"/>
          </w:rPr>
          <w:t>第一章   投标邀请</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_Toc167887004 \h </w:instrText>
        </w:r>
        <w:r>
          <w:rPr>
            <w:rFonts w:ascii="仿宋" w:eastAsia="仿宋" w:hAnsi="仿宋"/>
          </w:rPr>
        </w:r>
        <w:r>
          <w:rPr>
            <w:rFonts w:ascii="仿宋" w:eastAsia="仿宋" w:hAnsi="仿宋"/>
          </w:rPr>
          <w:fldChar w:fldCharType="separate"/>
        </w:r>
        <w:r>
          <w:rPr>
            <w:rFonts w:ascii="仿宋" w:eastAsia="仿宋" w:hAnsi="仿宋" w:hint="eastAsia"/>
          </w:rPr>
          <w:t>1</w:t>
        </w:r>
        <w:r>
          <w:rPr>
            <w:rFonts w:ascii="仿宋" w:eastAsia="仿宋" w:hAnsi="仿宋"/>
          </w:rPr>
          <w:fldChar w:fldCharType="end"/>
        </w:r>
      </w:hyperlink>
    </w:p>
    <w:p w14:paraId="47EE613C" w14:textId="77777777" w:rsidR="003E45CF" w:rsidRDefault="00000000">
      <w:pPr>
        <w:pStyle w:val="TOC1"/>
        <w:rPr>
          <w:rFonts w:ascii="仿宋" w:eastAsia="仿宋" w:hAnsi="仿宋" w:cstheme="minorBidi" w:hint="eastAsia"/>
          <w:b w:val="0"/>
          <w:sz w:val="21"/>
          <w:szCs w:val="22"/>
          <w14:ligatures w14:val="standardContextual"/>
        </w:rPr>
      </w:pPr>
      <w:hyperlink w:anchor="_Toc167887005" w:history="1">
        <w:r>
          <w:rPr>
            <w:rStyle w:val="affc"/>
            <w:rFonts w:ascii="仿宋" w:eastAsia="仿宋" w:hAnsi="仿宋" w:cs="Arial"/>
            <w:color w:val="auto"/>
          </w:rPr>
          <w:t>第二章   投标人须知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_Toc167887005 \h </w:instrText>
        </w:r>
        <w:r>
          <w:rPr>
            <w:rFonts w:ascii="仿宋" w:eastAsia="仿宋" w:hAnsi="仿宋"/>
          </w:rPr>
        </w:r>
        <w:r>
          <w:rPr>
            <w:rFonts w:ascii="仿宋" w:eastAsia="仿宋" w:hAnsi="仿宋"/>
          </w:rPr>
          <w:fldChar w:fldCharType="separate"/>
        </w:r>
        <w:r>
          <w:rPr>
            <w:rFonts w:ascii="仿宋" w:eastAsia="仿宋" w:hAnsi="仿宋" w:hint="eastAsia"/>
          </w:rPr>
          <w:t>5</w:t>
        </w:r>
        <w:r>
          <w:rPr>
            <w:rFonts w:ascii="仿宋" w:eastAsia="仿宋" w:hAnsi="仿宋"/>
          </w:rPr>
          <w:fldChar w:fldCharType="end"/>
        </w:r>
      </w:hyperlink>
    </w:p>
    <w:p w14:paraId="1F150833" w14:textId="77777777" w:rsidR="003E45CF" w:rsidRDefault="00000000">
      <w:pPr>
        <w:pStyle w:val="TOC1"/>
        <w:rPr>
          <w:rFonts w:ascii="仿宋" w:eastAsia="仿宋" w:hAnsi="仿宋" w:cstheme="minorBidi" w:hint="eastAsia"/>
          <w:b w:val="0"/>
          <w:sz w:val="21"/>
          <w:szCs w:val="22"/>
          <w14:ligatures w14:val="standardContextual"/>
        </w:rPr>
      </w:pPr>
      <w:hyperlink w:anchor="_Toc167887006" w:history="1">
        <w:r>
          <w:rPr>
            <w:rStyle w:val="affc"/>
            <w:rFonts w:ascii="仿宋" w:eastAsia="仿宋" w:hAnsi="仿宋" w:cs="Arial"/>
            <w:color w:val="auto"/>
          </w:rPr>
          <w:t>第三章   资格审查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_Toc167887006 \h </w:instrText>
        </w:r>
        <w:r>
          <w:rPr>
            <w:rFonts w:ascii="仿宋" w:eastAsia="仿宋" w:hAnsi="仿宋"/>
          </w:rPr>
        </w:r>
        <w:r>
          <w:rPr>
            <w:rFonts w:ascii="仿宋" w:eastAsia="仿宋" w:hAnsi="仿宋"/>
          </w:rPr>
          <w:fldChar w:fldCharType="separate"/>
        </w:r>
        <w:r>
          <w:rPr>
            <w:rFonts w:ascii="仿宋" w:eastAsia="仿宋" w:hAnsi="仿宋" w:hint="eastAsia"/>
          </w:rPr>
          <w:t>23</w:t>
        </w:r>
        <w:r>
          <w:rPr>
            <w:rFonts w:ascii="仿宋" w:eastAsia="仿宋" w:hAnsi="仿宋"/>
          </w:rPr>
          <w:fldChar w:fldCharType="end"/>
        </w:r>
      </w:hyperlink>
    </w:p>
    <w:p w14:paraId="04E8585C" w14:textId="77777777" w:rsidR="003E45CF" w:rsidRDefault="00000000">
      <w:pPr>
        <w:pStyle w:val="TOC1"/>
        <w:rPr>
          <w:rFonts w:ascii="仿宋" w:eastAsia="仿宋" w:hAnsi="仿宋" w:cstheme="minorBidi" w:hint="eastAsia"/>
          <w:b w:val="0"/>
          <w:sz w:val="21"/>
          <w:szCs w:val="22"/>
          <w14:ligatures w14:val="standardContextual"/>
        </w:rPr>
      </w:pPr>
      <w:hyperlink w:anchor="_Toc167887007" w:history="1">
        <w:r>
          <w:rPr>
            <w:rStyle w:val="affc"/>
            <w:rFonts w:ascii="仿宋" w:eastAsia="仿宋" w:hAnsi="仿宋" w:cs="Arial"/>
            <w:color w:val="auto"/>
          </w:rPr>
          <w:t>第四章   评标程序、评标方法和评标标准</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_Toc167887007 \h </w:instrText>
        </w:r>
        <w:r>
          <w:rPr>
            <w:rFonts w:ascii="仿宋" w:eastAsia="仿宋" w:hAnsi="仿宋"/>
          </w:rPr>
        </w:r>
        <w:r>
          <w:rPr>
            <w:rFonts w:ascii="仿宋" w:eastAsia="仿宋" w:hAnsi="仿宋"/>
          </w:rPr>
          <w:fldChar w:fldCharType="separate"/>
        </w:r>
        <w:r>
          <w:rPr>
            <w:rFonts w:ascii="仿宋" w:eastAsia="仿宋" w:hAnsi="仿宋" w:hint="eastAsia"/>
          </w:rPr>
          <w:t>30</w:t>
        </w:r>
        <w:r>
          <w:rPr>
            <w:rFonts w:ascii="仿宋" w:eastAsia="仿宋" w:hAnsi="仿宋"/>
          </w:rPr>
          <w:fldChar w:fldCharType="end"/>
        </w:r>
      </w:hyperlink>
    </w:p>
    <w:p w14:paraId="60926E01" w14:textId="77777777" w:rsidR="003E45CF" w:rsidRDefault="00000000">
      <w:pPr>
        <w:pStyle w:val="TOC1"/>
        <w:rPr>
          <w:rFonts w:ascii="仿宋" w:eastAsia="仿宋" w:hAnsi="仿宋" w:cstheme="minorBidi" w:hint="eastAsia"/>
          <w:b w:val="0"/>
          <w:sz w:val="21"/>
          <w:szCs w:val="22"/>
          <w14:ligatures w14:val="standardContextual"/>
        </w:rPr>
      </w:pPr>
      <w:hyperlink w:anchor="_Toc167887008" w:history="1">
        <w:r>
          <w:rPr>
            <w:rStyle w:val="affc"/>
            <w:rFonts w:ascii="仿宋" w:eastAsia="仿宋" w:hAnsi="仿宋" w:cs="Arial"/>
            <w:color w:val="auto"/>
          </w:rPr>
          <w:t>第五章  采购需求</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_Toc167887008 \h </w:instrText>
        </w:r>
        <w:r>
          <w:rPr>
            <w:rFonts w:ascii="仿宋" w:eastAsia="仿宋" w:hAnsi="仿宋"/>
          </w:rPr>
        </w:r>
        <w:r>
          <w:rPr>
            <w:rFonts w:ascii="仿宋" w:eastAsia="仿宋" w:hAnsi="仿宋"/>
          </w:rPr>
          <w:fldChar w:fldCharType="separate"/>
        </w:r>
        <w:r>
          <w:rPr>
            <w:rFonts w:ascii="仿宋" w:eastAsia="仿宋" w:hAnsi="仿宋" w:hint="eastAsia"/>
          </w:rPr>
          <w:t>40</w:t>
        </w:r>
        <w:r>
          <w:rPr>
            <w:rFonts w:ascii="仿宋" w:eastAsia="仿宋" w:hAnsi="仿宋"/>
          </w:rPr>
          <w:fldChar w:fldCharType="end"/>
        </w:r>
      </w:hyperlink>
    </w:p>
    <w:p w14:paraId="6C92F91F" w14:textId="77777777" w:rsidR="003E45CF" w:rsidRDefault="00000000">
      <w:pPr>
        <w:pStyle w:val="TOC1"/>
        <w:rPr>
          <w:rFonts w:ascii="仿宋" w:eastAsia="仿宋" w:hAnsi="仿宋" w:cstheme="minorBidi" w:hint="eastAsia"/>
          <w:b w:val="0"/>
          <w:sz w:val="21"/>
          <w:szCs w:val="22"/>
          <w14:ligatures w14:val="standardContextual"/>
        </w:rPr>
      </w:pPr>
      <w:hyperlink w:anchor="_Toc167887009" w:history="1">
        <w:r>
          <w:rPr>
            <w:rStyle w:val="affc"/>
            <w:rFonts w:ascii="仿宋" w:eastAsia="仿宋" w:hAnsi="仿宋" w:cs="Arial"/>
            <w:color w:val="auto"/>
          </w:rPr>
          <w:t>第六章   拟签订的合同文本</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_Toc167887009 \h </w:instrText>
        </w:r>
        <w:r>
          <w:rPr>
            <w:rFonts w:ascii="仿宋" w:eastAsia="仿宋" w:hAnsi="仿宋"/>
          </w:rPr>
        </w:r>
        <w:r>
          <w:rPr>
            <w:rFonts w:ascii="仿宋" w:eastAsia="仿宋" w:hAnsi="仿宋"/>
          </w:rPr>
          <w:fldChar w:fldCharType="separate"/>
        </w:r>
        <w:r>
          <w:rPr>
            <w:rFonts w:ascii="仿宋" w:eastAsia="仿宋" w:hAnsi="仿宋" w:hint="eastAsia"/>
          </w:rPr>
          <w:t>108</w:t>
        </w:r>
        <w:r>
          <w:rPr>
            <w:rFonts w:ascii="仿宋" w:eastAsia="仿宋" w:hAnsi="仿宋"/>
          </w:rPr>
          <w:fldChar w:fldCharType="end"/>
        </w:r>
      </w:hyperlink>
    </w:p>
    <w:p w14:paraId="5D6C1584" w14:textId="77777777" w:rsidR="003E45CF" w:rsidRDefault="00000000">
      <w:pPr>
        <w:pStyle w:val="TOC1"/>
        <w:rPr>
          <w:rFonts w:ascii="仿宋" w:eastAsia="仿宋" w:hAnsi="仿宋" w:cstheme="minorBidi" w:hint="eastAsia"/>
          <w:b w:val="0"/>
          <w:sz w:val="21"/>
          <w:szCs w:val="22"/>
          <w14:ligatures w14:val="standardContextual"/>
        </w:rPr>
      </w:pPr>
      <w:hyperlink w:anchor="_Toc167887010" w:history="1">
        <w:r>
          <w:rPr>
            <w:rStyle w:val="affc"/>
            <w:rFonts w:ascii="仿宋" w:eastAsia="仿宋" w:hAnsi="仿宋" w:cs="Arial"/>
            <w:color w:val="auto"/>
          </w:rPr>
          <w:t>第七章   投标文件格式</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_Toc167887010 \h </w:instrText>
        </w:r>
        <w:r>
          <w:rPr>
            <w:rFonts w:ascii="仿宋" w:eastAsia="仿宋" w:hAnsi="仿宋"/>
          </w:rPr>
        </w:r>
        <w:r>
          <w:rPr>
            <w:rFonts w:ascii="仿宋" w:eastAsia="仿宋" w:hAnsi="仿宋"/>
          </w:rPr>
          <w:fldChar w:fldCharType="separate"/>
        </w:r>
        <w:r>
          <w:rPr>
            <w:rFonts w:ascii="仿宋" w:eastAsia="仿宋" w:hAnsi="仿宋" w:hint="eastAsia"/>
          </w:rPr>
          <w:t>123</w:t>
        </w:r>
        <w:r>
          <w:rPr>
            <w:rFonts w:ascii="仿宋" w:eastAsia="仿宋" w:hAnsi="仿宋"/>
          </w:rPr>
          <w:fldChar w:fldCharType="end"/>
        </w:r>
      </w:hyperlink>
    </w:p>
    <w:p w14:paraId="16826184" w14:textId="77777777" w:rsidR="003E45CF" w:rsidRDefault="00000000">
      <w:pPr>
        <w:pStyle w:val="TOC1"/>
        <w:spacing w:line="360" w:lineRule="auto"/>
        <w:rPr>
          <w:rFonts w:ascii="仿宋" w:eastAsia="仿宋" w:hAnsi="仿宋" w:cs="Arial" w:hint="eastAsia"/>
          <w:b w:val="0"/>
        </w:rPr>
      </w:pPr>
      <w:r>
        <w:rPr>
          <w:rFonts w:ascii="仿宋" w:eastAsia="仿宋" w:hAnsi="仿宋" w:cs="Arial"/>
          <w:b w:val="0"/>
        </w:rPr>
        <w:fldChar w:fldCharType="end"/>
      </w:r>
    </w:p>
    <w:p w14:paraId="22E3C265" w14:textId="77777777" w:rsidR="003E45CF" w:rsidRDefault="00000000">
      <w:pPr>
        <w:spacing w:line="360" w:lineRule="auto"/>
        <w:jc w:val="center"/>
        <w:outlineLvl w:val="0"/>
        <w:rPr>
          <w:rFonts w:ascii="仿宋" w:eastAsia="仿宋" w:hAnsi="仿宋" w:cs="Arial" w:hint="eastAsia"/>
          <w:b/>
          <w:sz w:val="36"/>
          <w:szCs w:val="36"/>
        </w:rPr>
      </w:pPr>
      <w:r>
        <w:rPr>
          <w:rFonts w:ascii="仿宋" w:eastAsia="仿宋" w:hAnsi="仿宋" w:cs="Arial"/>
          <w:sz w:val="24"/>
        </w:rPr>
        <w:br w:type="page"/>
      </w:r>
      <w:bookmarkStart w:id="5" w:name="_Toc167887004"/>
      <w:r>
        <w:rPr>
          <w:rFonts w:ascii="仿宋" w:eastAsia="仿宋" w:hAnsi="仿宋" w:cs="Arial"/>
          <w:b/>
          <w:sz w:val="36"/>
          <w:szCs w:val="36"/>
        </w:rPr>
        <w:lastRenderedPageBreak/>
        <w:t>第一章   投标邀请</w:t>
      </w:r>
      <w:bookmarkEnd w:id="5"/>
    </w:p>
    <w:p w14:paraId="16A5746F" w14:textId="77777777" w:rsidR="003E45CF" w:rsidRDefault="00000000">
      <w:pPr>
        <w:pStyle w:val="21"/>
        <w:spacing w:before="0" w:line="360" w:lineRule="auto"/>
        <w:ind w:firstLine="482"/>
        <w:jc w:val="left"/>
        <w:rPr>
          <w:rFonts w:ascii="仿宋" w:eastAsia="仿宋" w:hAnsi="仿宋" w:cs="Arial" w:hint="eastAsia"/>
          <w:sz w:val="24"/>
          <w:szCs w:val="24"/>
        </w:rPr>
      </w:pPr>
      <w:bookmarkStart w:id="6" w:name="_Toc35393790"/>
      <w:bookmarkStart w:id="7" w:name="_Toc28359079"/>
      <w:bookmarkStart w:id="8" w:name="_Toc35393621"/>
      <w:bookmarkStart w:id="9" w:name="_Toc28359002"/>
      <w:bookmarkStart w:id="10" w:name="_Hlk24379207"/>
      <w:r>
        <w:rPr>
          <w:rFonts w:ascii="仿宋" w:eastAsia="仿宋" w:hAnsi="仿宋" w:cs="Arial"/>
          <w:sz w:val="24"/>
          <w:szCs w:val="24"/>
        </w:rPr>
        <w:t>一、项目基本情况</w:t>
      </w:r>
      <w:bookmarkEnd w:id="6"/>
      <w:bookmarkEnd w:id="7"/>
      <w:bookmarkEnd w:id="8"/>
      <w:bookmarkEnd w:id="9"/>
    </w:p>
    <w:p w14:paraId="647094B3"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1.项目编号：TC250V0JN </w:t>
      </w:r>
    </w:p>
    <w:p w14:paraId="4E0570B7"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2.项目名称：北京胸科医院口腔科开科设备采购项目</w:t>
      </w:r>
    </w:p>
    <w:bookmarkEnd w:id="10"/>
    <w:p w14:paraId="41C20694"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3.项目预算/最高限价：</w:t>
      </w:r>
      <w:bookmarkStart w:id="11" w:name="_Hlk146111240"/>
      <w:r>
        <w:rPr>
          <w:rFonts w:ascii="仿宋" w:eastAsia="仿宋" w:hAnsi="仿宋" w:cs="Arial"/>
          <w:sz w:val="24"/>
        </w:rPr>
        <w:t>372.465</w:t>
      </w:r>
      <w:r>
        <w:rPr>
          <w:rFonts w:ascii="仿宋" w:eastAsia="仿宋" w:hAnsi="仿宋" w:cs="Arial" w:hint="eastAsia"/>
          <w:sz w:val="24"/>
        </w:rPr>
        <w:t>万元（</w:t>
      </w:r>
      <w:r>
        <w:rPr>
          <w:rFonts w:ascii="仿宋" w:eastAsia="仿宋" w:hAnsi="仿宋" w:cs="Arial"/>
          <w:sz w:val="24"/>
        </w:rPr>
        <w:t>详见采购需求</w:t>
      </w:r>
      <w:bookmarkEnd w:id="11"/>
      <w:r>
        <w:rPr>
          <w:rFonts w:ascii="仿宋" w:eastAsia="仿宋" w:hAnsi="仿宋" w:cs="Arial" w:hint="eastAsia"/>
          <w:sz w:val="24"/>
        </w:rPr>
        <w:t>）</w:t>
      </w:r>
    </w:p>
    <w:p w14:paraId="4B833D66"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718"/>
        <w:gridCol w:w="2865"/>
        <w:gridCol w:w="645"/>
        <w:gridCol w:w="1011"/>
        <w:gridCol w:w="950"/>
        <w:gridCol w:w="718"/>
        <w:gridCol w:w="718"/>
        <w:gridCol w:w="718"/>
      </w:tblGrid>
      <w:tr w:rsidR="003E45CF" w14:paraId="6F3A9132" w14:textId="77777777">
        <w:trPr>
          <w:trHeight w:val="1089"/>
        </w:trPr>
        <w:tc>
          <w:tcPr>
            <w:tcW w:w="396" w:type="pct"/>
            <w:shd w:val="clear" w:color="000000" w:fill="FFFFFF"/>
            <w:vAlign w:val="center"/>
          </w:tcPr>
          <w:p w14:paraId="04D73F89"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包号</w:t>
            </w:r>
          </w:p>
        </w:tc>
        <w:tc>
          <w:tcPr>
            <w:tcW w:w="396" w:type="pct"/>
            <w:shd w:val="clear" w:color="000000" w:fill="FFFFFF"/>
            <w:vAlign w:val="center"/>
          </w:tcPr>
          <w:p w14:paraId="50AD1734"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579" w:type="pct"/>
            <w:shd w:val="clear" w:color="000000" w:fill="FFFFFF"/>
            <w:vAlign w:val="center"/>
          </w:tcPr>
          <w:p w14:paraId="1B5FF4B8"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356" w:type="pct"/>
            <w:shd w:val="clear" w:color="000000" w:fill="FFFFFF"/>
            <w:vAlign w:val="center"/>
          </w:tcPr>
          <w:p w14:paraId="4B3BED9E"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557" w:type="pct"/>
            <w:shd w:val="clear" w:color="000000" w:fill="FFFFFF"/>
            <w:vAlign w:val="center"/>
          </w:tcPr>
          <w:p w14:paraId="551797C5" w14:textId="77777777" w:rsidR="003E45CF"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523" w:type="pct"/>
            <w:shd w:val="clear" w:color="000000" w:fill="FFFFFF"/>
            <w:vAlign w:val="center"/>
          </w:tcPr>
          <w:p w14:paraId="05264473" w14:textId="77777777" w:rsidR="003E45CF"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396" w:type="pct"/>
            <w:shd w:val="clear" w:color="000000" w:fill="FFFFFF"/>
            <w:vAlign w:val="center"/>
          </w:tcPr>
          <w:p w14:paraId="281CA820"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396" w:type="pct"/>
            <w:shd w:val="clear" w:color="000000" w:fill="FFFFFF"/>
            <w:vAlign w:val="center"/>
          </w:tcPr>
          <w:p w14:paraId="6E6A9DE0"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6" w:type="pct"/>
            <w:shd w:val="clear" w:color="000000" w:fill="FFFFFF"/>
            <w:vAlign w:val="center"/>
          </w:tcPr>
          <w:p w14:paraId="0B379ACE"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3E45CF" w14:paraId="4DF7F82C" w14:textId="77777777">
        <w:trPr>
          <w:trHeight w:val="20"/>
        </w:trPr>
        <w:tc>
          <w:tcPr>
            <w:tcW w:w="396" w:type="pct"/>
            <w:vMerge w:val="restart"/>
            <w:shd w:val="clear" w:color="000000" w:fill="FFFFFF"/>
            <w:vAlign w:val="center"/>
          </w:tcPr>
          <w:p w14:paraId="34E12C7E"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5</w:t>
            </w:r>
          </w:p>
        </w:tc>
        <w:tc>
          <w:tcPr>
            <w:tcW w:w="396" w:type="pct"/>
            <w:shd w:val="clear" w:color="000000" w:fill="FFFFFF"/>
            <w:vAlign w:val="center"/>
          </w:tcPr>
          <w:p w14:paraId="3D74A508"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5-1</w:t>
            </w:r>
          </w:p>
        </w:tc>
        <w:tc>
          <w:tcPr>
            <w:tcW w:w="1579" w:type="pct"/>
            <w:shd w:val="clear" w:color="000000" w:fill="FFFFFF"/>
            <w:vAlign w:val="center"/>
          </w:tcPr>
          <w:p w14:paraId="3EEBF3C8"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半导体激光</w:t>
            </w:r>
          </w:p>
        </w:tc>
        <w:tc>
          <w:tcPr>
            <w:tcW w:w="356" w:type="pct"/>
            <w:shd w:val="clear" w:color="000000" w:fill="FFFFFF"/>
            <w:vAlign w:val="center"/>
          </w:tcPr>
          <w:p w14:paraId="7CF40B41"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3960C762"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9.5</w:t>
            </w:r>
          </w:p>
        </w:tc>
        <w:tc>
          <w:tcPr>
            <w:tcW w:w="523" w:type="pct"/>
            <w:shd w:val="clear" w:color="000000" w:fill="FFFFFF"/>
            <w:vAlign w:val="center"/>
          </w:tcPr>
          <w:p w14:paraId="50CDBD5D"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9.5</w:t>
            </w:r>
          </w:p>
        </w:tc>
        <w:tc>
          <w:tcPr>
            <w:tcW w:w="396" w:type="pct"/>
            <w:shd w:val="clear" w:color="000000" w:fill="FFFFFF"/>
            <w:vAlign w:val="center"/>
          </w:tcPr>
          <w:p w14:paraId="7FE66C8D"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45DF6046"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6" w:type="pct"/>
            <w:shd w:val="clear" w:color="000000" w:fill="FFFFFF"/>
            <w:vAlign w:val="center"/>
          </w:tcPr>
          <w:p w14:paraId="257D2B6F"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3E45CF" w14:paraId="60A19A58" w14:textId="77777777">
        <w:trPr>
          <w:trHeight w:val="20"/>
        </w:trPr>
        <w:tc>
          <w:tcPr>
            <w:tcW w:w="396" w:type="pct"/>
            <w:vMerge/>
            <w:shd w:val="clear" w:color="000000" w:fill="FFFFFF"/>
            <w:vAlign w:val="center"/>
          </w:tcPr>
          <w:p w14:paraId="3CF88853"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2592B7EA"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5-2</w:t>
            </w:r>
          </w:p>
        </w:tc>
        <w:tc>
          <w:tcPr>
            <w:tcW w:w="1579" w:type="pct"/>
            <w:shd w:val="clear" w:color="000000" w:fill="FFFFFF"/>
            <w:vAlign w:val="center"/>
          </w:tcPr>
          <w:p w14:paraId="08A644BB"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超声骨刀</w:t>
            </w:r>
          </w:p>
        </w:tc>
        <w:tc>
          <w:tcPr>
            <w:tcW w:w="356" w:type="pct"/>
            <w:shd w:val="clear" w:color="000000" w:fill="FFFFFF"/>
            <w:vAlign w:val="center"/>
          </w:tcPr>
          <w:p w14:paraId="6DA780AA"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4DFFE594"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5</w:t>
            </w:r>
          </w:p>
        </w:tc>
        <w:tc>
          <w:tcPr>
            <w:tcW w:w="523" w:type="pct"/>
            <w:shd w:val="clear" w:color="000000" w:fill="FFFFFF"/>
            <w:vAlign w:val="center"/>
          </w:tcPr>
          <w:p w14:paraId="6D17474A"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10</w:t>
            </w:r>
          </w:p>
        </w:tc>
        <w:tc>
          <w:tcPr>
            <w:tcW w:w="396" w:type="pct"/>
            <w:shd w:val="clear" w:color="000000" w:fill="FFFFFF"/>
            <w:vAlign w:val="center"/>
          </w:tcPr>
          <w:p w14:paraId="3116CAA2"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5268804B"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0E0E961D"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3E45CF" w14:paraId="4D678A68" w14:textId="77777777">
        <w:trPr>
          <w:trHeight w:val="20"/>
        </w:trPr>
        <w:tc>
          <w:tcPr>
            <w:tcW w:w="396" w:type="pct"/>
            <w:vMerge/>
            <w:shd w:val="clear" w:color="000000" w:fill="FFFFFF"/>
            <w:vAlign w:val="center"/>
          </w:tcPr>
          <w:p w14:paraId="32AB0A92"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66C14C64"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5-3</w:t>
            </w:r>
          </w:p>
        </w:tc>
        <w:tc>
          <w:tcPr>
            <w:tcW w:w="1579" w:type="pct"/>
            <w:shd w:val="clear" w:color="000000" w:fill="FFFFFF"/>
            <w:vAlign w:val="center"/>
          </w:tcPr>
          <w:p w14:paraId="209C91DD"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超声喷砂牙周治疗仪</w:t>
            </w:r>
          </w:p>
        </w:tc>
        <w:tc>
          <w:tcPr>
            <w:tcW w:w="356" w:type="pct"/>
            <w:shd w:val="clear" w:color="000000" w:fill="FFFFFF"/>
            <w:vAlign w:val="center"/>
          </w:tcPr>
          <w:p w14:paraId="31949697"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2C61E763"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3.8</w:t>
            </w:r>
          </w:p>
        </w:tc>
        <w:tc>
          <w:tcPr>
            <w:tcW w:w="523" w:type="pct"/>
            <w:shd w:val="clear" w:color="000000" w:fill="FFFFFF"/>
            <w:vAlign w:val="center"/>
          </w:tcPr>
          <w:p w14:paraId="42F69436"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7.6</w:t>
            </w:r>
          </w:p>
        </w:tc>
        <w:tc>
          <w:tcPr>
            <w:tcW w:w="396" w:type="pct"/>
            <w:shd w:val="clear" w:color="000000" w:fill="FFFFFF"/>
            <w:vAlign w:val="center"/>
          </w:tcPr>
          <w:p w14:paraId="08A0ADE4"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173BC83E"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6B7D9FC7"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3E45CF" w14:paraId="759B807D" w14:textId="77777777">
        <w:trPr>
          <w:trHeight w:val="20"/>
        </w:trPr>
        <w:tc>
          <w:tcPr>
            <w:tcW w:w="396" w:type="pct"/>
            <w:vMerge/>
            <w:shd w:val="clear" w:color="000000" w:fill="FFFFFF"/>
            <w:vAlign w:val="center"/>
          </w:tcPr>
          <w:p w14:paraId="18358E07"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599658A4"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5-4</w:t>
            </w:r>
          </w:p>
        </w:tc>
        <w:tc>
          <w:tcPr>
            <w:tcW w:w="1579" w:type="pct"/>
            <w:shd w:val="clear" w:color="000000" w:fill="FFFFFF"/>
            <w:vAlign w:val="center"/>
          </w:tcPr>
          <w:p w14:paraId="77D36AF5"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超声喷砂牙周治疗仪超声手柄</w:t>
            </w:r>
          </w:p>
        </w:tc>
        <w:tc>
          <w:tcPr>
            <w:tcW w:w="356" w:type="pct"/>
            <w:shd w:val="clear" w:color="000000" w:fill="FFFFFF"/>
            <w:vAlign w:val="center"/>
          </w:tcPr>
          <w:p w14:paraId="04BB41FA"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1EDEC8CC"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0.25</w:t>
            </w:r>
          </w:p>
        </w:tc>
        <w:tc>
          <w:tcPr>
            <w:tcW w:w="523" w:type="pct"/>
            <w:shd w:val="clear" w:color="000000" w:fill="FFFFFF"/>
            <w:vAlign w:val="center"/>
          </w:tcPr>
          <w:p w14:paraId="63C9FDB1"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0.5</w:t>
            </w:r>
          </w:p>
        </w:tc>
        <w:tc>
          <w:tcPr>
            <w:tcW w:w="396" w:type="pct"/>
            <w:shd w:val="clear" w:color="000000" w:fill="FFFFFF"/>
            <w:vAlign w:val="center"/>
          </w:tcPr>
          <w:p w14:paraId="5716695C"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11D4C425"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2A756B20"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3E45CF" w14:paraId="6A8D0D1E" w14:textId="77777777">
        <w:trPr>
          <w:trHeight w:val="20"/>
        </w:trPr>
        <w:tc>
          <w:tcPr>
            <w:tcW w:w="396" w:type="pct"/>
            <w:vMerge/>
            <w:shd w:val="clear" w:color="000000" w:fill="FFFFFF"/>
            <w:vAlign w:val="center"/>
          </w:tcPr>
          <w:p w14:paraId="699D41C1"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50F07D2D"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5-5</w:t>
            </w:r>
          </w:p>
        </w:tc>
        <w:tc>
          <w:tcPr>
            <w:tcW w:w="1579" w:type="pct"/>
            <w:shd w:val="clear" w:color="000000" w:fill="FFFFFF"/>
            <w:vAlign w:val="center"/>
          </w:tcPr>
          <w:p w14:paraId="34FF0F0D"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超声喷砂牙周治疗仪龈上喷砂手柄</w:t>
            </w:r>
          </w:p>
        </w:tc>
        <w:tc>
          <w:tcPr>
            <w:tcW w:w="356" w:type="pct"/>
            <w:shd w:val="clear" w:color="000000" w:fill="FFFFFF"/>
            <w:vAlign w:val="center"/>
          </w:tcPr>
          <w:p w14:paraId="37F1282F"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3</w:t>
            </w:r>
          </w:p>
        </w:tc>
        <w:tc>
          <w:tcPr>
            <w:tcW w:w="557" w:type="pct"/>
            <w:shd w:val="clear" w:color="000000" w:fill="FFFFFF"/>
            <w:vAlign w:val="center"/>
          </w:tcPr>
          <w:p w14:paraId="399F7156"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0.25</w:t>
            </w:r>
          </w:p>
        </w:tc>
        <w:tc>
          <w:tcPr>
            <w:tcW w:w="523" w:type="pct"/>
            <w:shd w:val="clear" w:color="000000" w:fill="FFFFFF"/>
            <w:vAlign w:val="center"/>
          </w:tcPr>
          <w:p w14:paraId="34CBB70D"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0.75</w:t>
            </w:r>
          </w:p>
        </w:tc>
        <w:tc>
          <w:tcPr>
            <w:tcW w:w="396" w:type="pct"/>
            <w:shd w:val="clear" w:color="000000" w:fill="FFFFFF"/>
            <w:vAlign w:val="center"/>
          </w:tcPr>
          <w:p w14:paraId="063A3A27"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02D5A823"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59A00282"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3</w:t>
            </w:r>
          </w:p>
        </w:tc>
      </w:tr>
      <w:tr w:rsidR="003E45CF" w14:paraId="1442C79A" w14:textId="77777777">
        <w:trPr>
          <w:trHeight w:val="20"/>
        </w:trPr>
        <w:tc>
          <w:tcPr>
            <w:tcW w:w="396" w:type="pct"/>
            <w:vMerge/>
            <w:shd w:val="clear" w:color="000000" w:fill="FFFFFF"/>
            <w:vAlign w:val="center"/>
          </w:tcPr>
          <w:p w14:paraId="403D2B37"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05AFA55D"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5-6</w:t>
            </w:r>
          </w:p>
        </w:tc>
        <w:tc>
          <w:tcPr>
            <w:tcW w:w="1579" w:type="pct"/>
            <w:shd w:val="clear" w:color="000000" w:fill="FFFFFF"/>
            <w:vAlign w:val="center"/>
          </w:tcPr>
          <w:p w14:paraId="3E67A618"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超声喷砂牙周治疗仪龈下喷砂手柄</w:t>
            </w:r>
          </w:p>
        </w:tc>
        <w:tc>
          <w:tcPr>
            <w:tcW w:w="356" w:type="pct"/>
            <w:shd w:val="clear" w:color="000000" w:fill="FFFFFF"/>
            <w:vAlign w:val="center"/>
          </w:tcPr>
          <w:p w14:paraId="295BC13C"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3</w:t>
            </w:r>
          </w:p>
        </w:tc>
        <w:tc>
          <w:tcPr>
            <w:tcW w:w="557" w:type="pct"/>
            <w:shd w:val="clear" w:color="000000" w:fill="FFFFFF"/>
            <w:vAlign w:val="center"/>
          </w:tcPr>
          <w:p w14:paraId="4010DE75"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0.3</w:t>
            </w:r>
          </w:p>
        </w:tc>
        <w:tc>
          <w:tcPr>
            <w:tcW w:w="523" w:type="pct"/>
            <w:shd w:val="clear" w:color="000000" w:fill="FFFFFF"/>
            <w:vAlign w:val="center"/>
          </w:tcPr>
          <w:p w14:paraId="6233092A"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0.9</w:t>
            </w:r>
          </w:p>
        </w:tc>
        <w:tc>
          <w:tcPr>
            <w:tcW w:w="396" w:type="pct"/>
            <w:shd w:val="clear" w:color="000000" w:fill="FFFFFF"/>
            <w:vAlign w:val="center"/>
          </w:tcPr>
          <w:p w14:paraId="5AF38837"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4BBD9EC4"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4480978D"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3</w:t>
            </w:r>
          </w:p>
        </w:tc>
      </w:tr>
      <w:tr w:rsidR="003E45CF" w14:paraId="141CED5F" w14:textId="77777777">
        <w:trPr>
          <w:trHeight w:val="20"/>
        </w:trPr>
        <w:tc>
          <w:tcPr>
            <w:tcW w:w="396" w:type="pct"/>
            <w:vMerge/>
            <w:shd w:val="clear" w:color="000000" w:fill="FFFFFF"/>
            <w:vAlign w:val="center"/>
          </w:tcPr>
          <w:p w14:paraId="60F02E71"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79329A89"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5-7</w:t>
            </w:r>
          </w:p>
        </w:tc>
        <w:tc>
          <w:tcPr>
            <w:tcW w:w="1579" w:type="pct"/>
            <w:shd w:val="clear" w:color="000000" w:fill="FFFFFF"/>
            <w:vAlign w:val="center"/>
          </w:tcPr>
          <w:p w14:paraId="255F72C8"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洁牙机手柄</w:t>
            </w:r>
          </w:p>
        </w:tc>
        <w:tc>
          <w:tcPr>
            <w:tcW w:w="356" w:type="pct"/>
            <w:shd w:val="clear" w:color="000000" w:fill="FFFFFF"/>
            <w:vAlign w:val="center"/>
          </w:tcPr>
          <w:p w14:paraId="59C3239E"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6</w:t>
            </w:r>
          </w:p>
        </w:tc>
        <w:tc>
          <w:tcPr>
            <w:tcW w:w="557" w:type="pct"/>
            <w:shd w:val="clear" w:color="000000" w:fill="FFFFFF"/>
            <w:vAlign w:val="center"/>
          </w:tcPr>
          <w:p w14:paraId="2E3A50BF"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0.08</w:t>
            </w:r>
          </w:p>
        </w:tc>
        <w:tc>
          <w:tcPr>
            <w:tcW w:w="523" w:type="pct"/>
            <w:shd w:val="clear" w:color="000000" w:fill="FFFFFF"/>
            <w:vAlign w:val="center"/>
          </w:tcPr>
          <w:p w14:paraId="0E387BE4"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0.48</w:t>
            </w:r>
          </w:p>
        </w:tc>
        <w:tc>
          <w:tcPr>
            <w:tcW w:w="396" w:type="pct"/>
            <w:shd w:val="clear" w:color="000000" w:fill="FFFFFF"/>
            <w:vAlign w:val="center"/>
          </w:tcPr>
          <w:p w14:paraId="27F59EC4"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14D87CE1" w14:textId="77777777" w:rsidR="003E45CF" w:rsidRDefault="003E45CF">
            <w:pPr>
              <w:widowControl/>
              <w:jc w:val="center"/>
              <w:rPr>
                <w:rFonts w:ascii="仿宋" w:eastAsia="仿宋" w:hAnsi="仿宋" w:cs="Arial" w:hint="eastAsia"/>
                <w:kern w:val="0"/>
                <w:sz w:val="24"/>
              </w:rPr>
            </w:pPr>
          </w:p>
        </w:tc>
        <w:tc>
          <w:tcPr>
            <w:tcW w:w="396" w:type="pct"/>
            <w:shd w:val="clear" w:color="000000" w:fill="FFFFFF"/>
            <w:vAlign w:val="center"/>
          </w:tcPr>
          <w:p w14:paraId="503B75A4"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3</w:t>
            </w:r>
          </w:p>
        </w:tc>
      </w:tr>
    </w:tbl>
    <w:p w14:paraId="34CB125B"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5.合同履行期限：</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6D8BF36A"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6.本项目是否接受联合体投标：□是  </w:t>
      </w:r>
      <w:bookmarkStart w:id="12" w:name="_Hlk146111307"/>
      <w:r>
        <w:rPr>
          <w:rFonts w:ascii="仿宋" w:eastAsia="仿宋" w:hAnsi="仿宋" w:cs="Arial"/>
          <w:sz w:val="24"/>
        </w:rPr>
        <w:t>■</w:t>
      </w:r>
      <w:bookmarkEnd w:id="12"/>
      <w:r>
        <w:rPr>
          <w:rFonts w:ascii="仿宋" w:eastAsia="仿宋" w:hAnsi="仿宋" w:cs="Arial"/>
          <w:sz w:val="24"/>
        </w:rPr>
        <w:t>否。</w:t>
      </w:r>
    </w:p>
    <w:p w14:paraId="2D0618DA" w14:textId="77777777" w:rsidR="003E45CF" w:rsidRDefault="003E45CF">
      <w:pPr>
        <w:spacing w:line="360" w:lineRule="auto"/>
        <w:ind w:firstLineChars="200" w:firstLine="480"/>
        <w:rPr>
          <w:rFonts w:ascii="仿宋" w:eastAsia="仿宋" w:hAnsi="仿宋" w:cs="Arial" w:hint="eastAsia"/>
          <w:sz w:val="24"/>
        </w:rPr>
      </w:pPr>
    </w:p>
    <w:p w14:paraId="5DF43A09" w14:textId="77777777" w:rsidR="003E45CF" w:rsidRDefault="00000000">
      <w:pPr>
        <w:pStyle w:val="21"/>
        <w:spacing w:before="0" w:line="360" w:lineRule="auto"/>
        <w:ind w:firstLine="482"/>
        <w:jc w:val="left"/>
        <w:rPr>
          <w:rFonts w:ascii="仿宋" w:eastAsia="仿宋" w:hAnsi="仿宋" w:cs="Arial" w:hint="eastAsia"/>
          <w:sz w:val="24"/>
          <w:szCs w:val="24"/>
        </w:rPr>
      </w:pPr>
      <w:bookmarkStart w:id="13" w:name="_Toc35393791"/>
      <w:bookmarkStart w:id="14" w:name="_Toc28359003"/>
      <w:bookmarkStart w:id="15" w:name="_Toc35393622"/>
      <w:bookmarkStart w:id="16" w:name="_Toc28359080"/>
      <w:r>
        <w:rPr>
          <w:rFonts w:ascii="仿宋" w:eastAsia="仿宋" w:hAnsi="仿宋" w:cs="Arial"/>
          <w:sz w:val="24"/>
          <w:szCs w:val="24"/>
        </w:rPr>
        <w:t>二、申请人的资格要求（须同时满足）</w:t>
      </w:r>
      <w:bookmarkEnd w:id="13"/>
      <w:bookmarkEnd w:id="14"/>
      <w:bookmarkEnd w:id="15"/>
      <w:bookmarkEnd w:id="16"/>
    </w:p>
    <w:p w14:paraId="7D63591C"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1.满足《中华人民共和国政府采购法》第二十二条规定；</w:t>
      </w:r>
    </w:p>
    <w:p w14:paraId="675E9250" w14:textId="77777777" w:rsidR="003E45CF" w:rsidRDefault="00000000">
      <w:pPr>
        <w:spacing w:line="360" w:lineRule="auto"/>
        <w:ind w:firstLineChars="200" w:firstLine="480"/>
        <w:rPr>
          <w:rFonts w:ascii="仿宋" w:eastAsia="仿宋" w:hAnsi="仿宋" w:cs="Arial" w:hint="eastAsia"/>
          <w:sz w:val="24"/>
        </w:rPr>
      </w:pPr>
      <w:bookmarkStart w:id="17" w:name="_Toc28359004"/>
      <w:bookmarkStart w:id="18" w:name="_Toc28359081"/>
      <w:r>
        <w:rPr>
          <w:rFonts w:ascii="仿宋" w:eastAsia="仿宋" w:hAnsi="仿宋" w:cs="Arial"/>
          <w:sz w:val="24"/>
        </w:rPr>
        <w:t>2.落实政府采购政策需满足的资格要求：</w:t>
      </w:r>
    </w:p>
    <w:p w14:paraId="321FECBE"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2.1 中小企业政策</w:t>
      </w:r>
    </w:p>
    <w:p w14:paraId="0DC9FB29"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□本项目不专门面向中小企业预留采购份额。</w:t>
      </w:r>
    </w:p>
    <w:p w14:paraId="18B507F9" w14:textId="77777777" w:rsidR="003E45CF" w:rsidRDefault="00000000">
      <w:pPr>
        <w:spacing w:line="360" w:lineRule="auto"/>
        <w:ind w:firstLineChars="200" w:firstLine="480"/>
        <w:rPr>
          <w:rFonts w:ascii="仿宋" w:eastAsia="仿宋" w:hAnsi="仿宋" w:cs="Arial" w:hint="eastAsia"/>
          <w:sz w:val="24"/>
        </w:rPr>
      </w:pPr>
      <w:bookmarkStart w:id="19" w:name="OLE_LINK9"/>
      <w:r>
        <w:rPr>
          <w:rFonts w:ascii="仿宋" w:eastAsia="仿宋" w:hAnsi="仿宋" w:cs="Arial"/>
          <w:sz w:val="24"/>
        </w:rPr>
        <w:t>□</w:t>
      </w:r>
      <w:bookmarkEnd w:id="19"/>
      <w:r>
        <w:rPr>
          <w:rFonts w:ascii="仿宋" w:eastAsia="仿宋" w:hAnsi="仿宋" w:cs="Arial"/>
          <w:sz w:val="24"/>
        </w:rPr>
        <w:t>本项目专门面向  中小/小微企业  采购。即：提供的货物全部由符合政策要求的中小/小微企业制造。</w:t>
      </w:r>
    </w:p>
    <w:p w14:paraId="73FF9825"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w:t>
      </w:r>
    </w:p>
    <w:p w14:paraId="2F7CC897"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预留中小企业份额323.605万元，占总</w:t>
      </w:r>
      <w:r>
        <w:rPr>
          <w:rFonts w:ascii="仿宋" w:eastAsia="仿宋" w:hAnsi="仿宋" w:cs="Arial" w:hint="eastAsia"/>
          <w:sz w:val="24"/>
        </w:rPr>
        <w:t>金额</w:t>
      </w:r>
      <w:r>
        <w:rPr>
          <w:rFonts w:ascii="仿宋" w:eastAsia="仿宋" w:hAnsi="仿宋" w:cs="Arial"/>
          <w:sz w:val="24"/>
        </w:rPr>
        <w:t>86.88%</w:t>
      </w:r>
      <w:r>
        <w:rPr>
          <w:rFonts w:ascii="仿宋" w:eastAsia="仿宋" w:hAnsi="仿宋" w:cs="Arial" w:hint="eastAsia"/>
          <w:sz w:val="24"/>
        </w:rPr>
        <w:t xml:space="preserve"> ；</w:t>
      </w:r>
      <w:r>
        <w:rPr>
          <w:rFonts w:ascii="仿宋" w:eastAsia="仿宋" w:hAnsi="仿宋" w:cs="Arial"/>
          <w:sz w:val="24"/>
        </w:rPr>
        <w:t>其中预留小微企业份额</w:t>
      </w:r>
      <w:r>
        <w:rPr>
          <w:rFonts w:ascii="仿宋" w:eastAsia="仿宋" w:hAnsi="仿宋" w:cs="Arial" w:hint="eastAsia"/>
          <w:sz w:val="24"/>
        </w:rPr>
        <w:t>0</w:t>
      </w:r>
      <w:r>
        <w:rPr>
          <w:rFonts w:ascii="仿宋" w:eastAsia="仿宋" w:hAnsi="仿宋" w:cs="Arial"/>
          <w:sz w:val="24"/>
        </w:rPr>
        <w:t xml:space="preserve"> 万</w:t>
      </w:r>
      <w:r>
        <w:rPr>
          <w:rFonts w:ascii="仿宋" w:eastAsia="仿宋" w:hAnsi="仿宋" w:cs="Arial"/>
          <w:sz w:val="24"/>
        </w:rPr>
        <w:lastRenderedPageBreak/>
        <w:t>元，占预留中小企业份额</w:t>
      </w:r>
      <w:r>
        <w:rPr>
          <w:rFonts w:ascii="仿宋" w:eastAsia="仿宋" w:hAnsi="仿宋" w:cs="Arial" w:hint="eastAsia"/>
          <w:sz w:val="24"/>
        </w:rPr>
        <w:t>0</w:t>
      </w:r>
      <w:r>
        <w:rPr>
          <w:rFonts w:ascii="仿宋" w:eastAsia="仿宋" w:hAnsi="仿宋" w:cs="Arial"/>
          <w:sz w:val="24"/>
        </w:rPr>
        <w:t>%</w:t>
      </w:r>
      <w:r>
        <w:rPr>
          <w:rFonts w:ascii="仿宋" w:eastAsia="仿宋" w:hAnsi="仿宋" w:cs="Arial" w:hint="eastAsia"/>
          <w:sz w:val="24"/>
        </w:rPr>
        <w:t xml:space="preserve"> 。（本项目第1、2、3、5包专门面向中小企业）</w:t>
      </w:r>
      <w:r>
        <w:rPr>
          <w:rFonts w:ascii="仿宋" w:eastAsia="仿宋" w:hAnsi="仿宋" w:cs="Arial"/>
          <w:sz w:val="24"/>
        </w:rPr>
        <w:t>。</w:t>
      </w:r>
    </w:p>
    <w:p w14:paraId="61281A27"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2.2 其它落实政府采购政策的资格要求（如有）：无。</w:t>
      </w:r>
    </w:p>
    <w:p w14:paraId="5A802714"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3.本项目的特定资格要求：无。</w:t>
      </w:r>
    </w:p>
    <w:p w14:paraId="01680D1A"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3.1 本项目是否属于政府购买服务：</w:t>
      </w:r>
    </w:p>
    <w:p w14:paraId="0FCB41F7" w14:textId="77777777" w:rsidR="003E45CF" w:rsidRDefault="00000000">
      <w:pPr>
        <w:spacing w:line="360" w:lineRule="auto"/>
        <w:ind w:firstLineChars="200" w:firstLine="480"/>
        <w:rPr>
          <w:rFonts w:ascii="仿宋" w:eastAsia="仿宋" w:hAnsi="仿宋" w:cs="Arial" w:hint="eastAsia"/>
          <w:sz w:val="24"/>
        </w:rPr>
      </w:pPr>
      <w:bookmarkStart w:id="20" w:name="_Hlk146112825"/>
      <w:r>
        <w:rPr>
          <w:rFonts w:ascii="仿宋" w:eastAsia="仿宋" w:hAnsi="仿宋" w:cs="Arial"/>
          <w:sz w:val="24"/>
        </w:rPr>
        <w:t>■否</w:t>
      </w:r>
    </w:p>
    <w:p w14:paraId="03AE57F5"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□是， 公益一类事业单位、使用事业编制且由财政拨款保障的群团组织，不得作为承接主体；</w:t>
      </w:r>
    </w:p>
    <w:bookmarkEnd w:id="20"/>
    <w:p w14:paraId="52710BF6"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3.2 其他特定资格要求： ___/____。</w:t>
      </w:r>
    </w:p>
    <w:p w14:paraId="55E4B62B" w14:textId="77777777" w:rsidR="003E45CF" w:rsidRDefault="003E45CF">
      <w:pPr>
        <w:spacing w:line="360" w:lineRule="auto"/>
        <w:ind w:firstLineChars="200" w:firstLine="480"/>
        <w:rPr>
          <w:rFonts w:ascii="仿宋" w:eastAsia="仿宋" w:hAnsi="仿宋" w:cs="Arial" w:hint="eastAsia"/>
          <w:i/>
          <w:iCs/>
          <w:sz w:val="24"/>
          <w:u w:val="single"/>
        </w:rPr>
      </w:pPr>
    </w:p>
    <w:p w14:paraId="422D7107" w14:textId="77777777" w:rsidR="003E45CF" w:rsidRDefault="00000000">
      <w:pPr>
        <w:pStyle w:val="21"/>
        <w:widowControl/>
        <w:spacing w:before="0" w:line="360" w:lineRule="auto"/>
        <w:ind w:firstLine="482"/>
        <w:jc w:val="left"/>
        <w:rPr>
          <w:rFonts w:ascii="仿宋" w:eastAsia="仿宋" w:hAnsi="仿宋" w:cs="Arial" w:hint="eastAsia"/>
          <w:sz w:val="24"/>
          <w:szCs w:val="24"/>
        </w:rPr>
      </w:pPr>
      <w:bookmarkStart w:id="21" w:name="_Toc35393792"/>
      <w:bookmarkStart w:id="22" w:name="_Toc35393623"/>
      <w:bookmarkEnd w:id="17"/>
      <w:bookmarkEnd w:id="18"/>
      <w:r>
        <w:rPr>
          <w:rFonts w:ascii="仿宋" w:eastAsia="仿宋" w:hAnsi="仿宋" w:cs="Arial"/>
          <w:sz w:val="24"/>
          <w:szCs w:val="24"/>
        </w:rPr>
        <w:t>三、获取招标文件</w:t>
      </w:r>
      <w:bookmarkEnd w:id="21"/>
      <w:bookmarkEnd w:id="22"/>
    </w:p>
    <w:p w14:paraId="6455F87A" w14:textId="77777777" w:rsidR="003E45CF" w:rsidRDefault="00000000">
      <w:pPr>
        <w:adjustRightInd w:val="0"/>
        <w:snapToGrid w:val="0"/>
        <w:spacing w:line="360" w:lineRule="auto"/>
        <w:ind w:firstLineChars="200" w:firstLine="480"/>
        <w:rPr>
          <w:rFonts w:ascii="仿宋" w:eastAsia="仿宋" w:hAnsi="仿宋" w:cs="Arial" w:hint="eastAsia"/>
          <w:sz w:val="24"/>
          <w:lang w:bidi="ar"/>
        </w:rPr>
      </w:pPr>
      <w:r>
        <w:rPr>
          <w:rFonts w:ascii="仿宋" w:eastAsia="仿宋" w:hAnsi="仿宋" w:cs="Arial"/>
          <w:sz w:val="24"/>
          <w:lang w:bidi="ar"/>
        </w:rPr>
        <w:t>1.时间：</w:t>
      </w:r>
      <w:bookmarkStart w:id="23" w:name="_Hlk146111848"/>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24</w:t>
      </w:r>
      <w:r>
        <w:rPr>
          <w:rFonts w:ascii="仿宋" w:eastAsia="仿宋" w:hAnsi="仿宋" w:cs="Arial"/>
          <w:sz w:val="24"/>
          <w:lang w:bidi="ar"/>
        </w:rPr>
        <w:t>日至202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31</w:t>
      </w:r>
      <w:r>
        <w:rPr>
          <w:rFonts w:ascii="仿宋" w:eastAsia="仿宋" w:hAnsi="仿宋" w:cs="Arial"/>
          <w:sz w:val="24"/>
          <w:lang w:bidi="ar"/>
        </w:rPr>
        <w:t>日，每天上午9:00至11:00，下午1:30至5:00（北京时间，法定节假日除外）</w:t>
      </w:r>
      <w:bookmarkEnd w:id="23"/>
      <w:r>
        <w:rPr>
          <w:rFonts w:ascii="仿宋" w:eastAsia="仿宋" w:hAnsi="仿宋" w:cs="Arial"/>
          <w:sz w:val="24"/>
          <w:lang w:bidi="ar"/>
        </w:rPr>
        <w:t>。</w:t>
      </w:r>
    </w:p>
    <w:p w14:paraId="512A3F7B" w14:textId="77777777" w:rsidR="003E45CF" w:rsidRDefault="00000000">
      <w:pPr>
        <w:adjustRightInd w:val="0"/>
        <w:snapToGrid w:val="0"/>
        <w:spacing w:line="360" w:lineRule="auto"/>
        <w:ind w:firstLineChars="200" w:firstLine="480"/>
        <w:rPr>
          <w:rFonts w:ascii="仿宋" w:eastAsia="仿宋" w:hAnsi="仿宋" w:cs="Arial" w:hint="eastAsia"/>
          <w:sz w:val="24"/>
        </w:rPr>
      </w:pPr>
      <w:r>
        <w:rPr>
          <w:rFonts w:ascii="仿宋" w:eastAsia="仿宋" w:hAnsi="仿宋" w:cs="Arial"/>
          <w:sz w:val="24"/>
          <w:lang w:bidi="ar"/>
        </w:rPr>
        <w:t>2.地点：北京市政府采购电子交易平台</w:t>
      </w:r>
    </w:p>
    <w:p w14:paraId="5CD21F62" w14:textId="77777777" w:rsidR="003E45CF" w:rsidRDefault="00000000">
      <w:pPr>
        <w:widowControl/>
        <w:adjustRightInd w:val="0"/>
        <w:snapToGrid w:val="0"/>
        <w:spacing w:line="360" w:lineRule="auto"/>
        <w:ind w:firstLineChars="200" w:firstLine="480"/>
        <w:jc w:val="left"/>
        <w:rPr>
          <w:rFonts w:ascii="仿宋" w:eastAsia="仿宋" w:hAnsi="仿宋" w:cs="Arial" w:hint="eastAsia"/>
          <w:sz w:val="24"/>
          <w:lang w:bidi="ar"/>
        </w:rPr>
      </w:pPr>
      <w:r>
        <w:rPr>
          <w:rFonts w:ascii="仿宋" w:eastAsia="仿宋" w:hAnsi="仿宋" w:cs="Arial"/>
          <w:sz w:val="24"/>
          <w:lang w:bidi="ar"/>
        </w:rPr>
        <w:t>3.方式：供应商持CA数字认证证书登录北京市政府采购电子交易平台（</w:t>
      </w:r>
      <w:hyperlink r:id="rId14" w:history="1">
        <w:r>
          <w:rPr>
            <w:rStyle w:val="affc"/>
            <w:rFonts w:ascii="仿宋" w:eastAsia="仿宋" w:hAnsi="仿宋" w:cs="Arial"/>
            <w:sz w:val="24"/>
            <w:lang w:bidi="ar"/>
          </w:rPr>
          <w:t>http://zbcg</w:t>
        </w:r>
      </w:hyperlink>
      <w:r>
        <w:rPr>
          <w:rFonts w:ascii="仿宋" w:eastAsia="仿宋" w:hAnsi="仿宋" w:cs="Arial"/>
          <w:sz w:val="24"/>
          <w:lang w:bidi="ar"/>
        </w:rPr>
        <w:t>-bjzc.zhongcy.com/bjczj-portal-site/index.html#/home）获取电子版招标文件。</w:t>
      </w:r>
    </w:p>
    <w:p w14:paraId="040ADA4E" w14:textId="77777777" w:rsidR="003E45CF" w:rsidRDefault="00000000">
      <w:pPr>
        <w:widowControl/>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lang w:bidi="ar"/>
        </w:rPr>
        <w:t>4.售价：0元。</w:t>
      </w:r>
    </w:p>
    <w:p w14:paraId="2F65A4CC" w14:textId="77777777" w:rsidR="003E45CF" w:rsidRDefault="003E45CF">
      <w:pPr>
        <w:tabs>
          <w:tab w:val="left" w:pos="900"/>
          <w:tab w:val="left" w:pos="1980"/>
        </w:tabs>
        <w:snapToGrid w:val="0"/>
        <w:spacing w:line="360" w:lineRule="auto"/>
        <w:ind w:left="840"/>
        <w:rPr>
          <w:rFonts w:ascii="仿宋" w:eastAsia="仿宋" w:hAnsi="仿宋" w:cs="Arial" w:hint="eastAsia"/>
          <w:sz w:val="24"/>
        </w:rPr>
      </w:pPr>
    </w:p>
    <w:p w14:paraId="6970045E" w14:textId="77777777" w:rsidR="003E45CF" w:rsidRDefault="00000000">
      <w:pPr>
        <w:pStyle w:val="21"/>
        <w:widowControl/>
        <w:spacing w:before="0" w:line="360" w:lineRule="auto"/>
        <w:ind w:firstLine="482"/>
        <w:jc w:val="left"/>
        <w:rPr>
          <w:rFonts w:ascii="仿宋" w:eastAsia="仿宋" w:hAnsi="仿宋" w:cs="Arial" w:hint="eastAsia"/>
          <w:sz w:val="24"/>
          <w:szCs w:val="24"/>
        </w:rPr>
      </w:pPr>
      <w:bookmarkStart w:id="24" w:name="_Toc28359005"/>
      <w:bookmarkStart w:id="25" w:name="_Toc28359082"/>
      <w:bookmarkStart w:id="26" w:name="_Toc35393624"/>
      <w:bookmarkStart w:id="27" w:name="_Toc35393793"/>
      <w:r>
        <w:rPr>
          <w:rFonts w:ascii="仿宋" w:eastAsia="仿宋" w:hAnsi="仿宋" w:cs="Arial"/>
          <w:sz w:val="24"/>
          <w:szCs w:val="24"/>
        </w:rPr>
        <w:t>四、提交投标文件</w:t>
      </w:r>
      <w:bookmarkEnd w:id="24"/>
      <w:bookmarkEnd w:id="25"/>
      <w:r>
        <w:rPr>
          <w:rFonts w:ascii="仿宋" w:eastAsia="仿宋" w:hAnsi="仿宋" w:cs="Arial"/>
          <w:sz w:val="24"/>
          <w:szCs w:val="24"/>
        </w:rPr>
        <w:t>截止时间、开标时间和地点</w:t>
      </w:r>
      <w:bookmarkEnd w:id="26"/>
      <w:bookmarkEnd w:id="27"/>
    </w:p>
    <w:p w14:paraId="09647753" w14:textId="77777777" w:rsidR="003E45CF" w:rsidRDefault="00000000">
      <w:pPr>
        <w:spacing w:line="360" w:lineRule="auto"/>
        <w:ind w:firstLineChars="200" w:firstLine="480"/>
        <w:rPr>
          <w:rFonts w:ascii="仿宋" w:eastAsia="仿宋" w:hAnsi="仿宋" w:cs="Arial" w:hint="eastAsia"/>
          <w:bCs/>
          <w:sz w:val="24"/>
          <w:u w:val="single"/>
        </w:rPr>
      </w:pPr>
      <w:r>
        <w:rPr>
          <w:rFonts w:ascii="仿宋" w:eastAsia="仿宋" w:hAnsi="仿宋" w:cs="Arial"/>
          <w:sz w:val="24"/>
          <w:lang w:bidi="ar"/>
        </w:rPr>
        <w:t>投标截止时间、开标时间：</w:t>
      </w:r>
      <w:bookmarkStart w:id="28" w:name="_Hlk146111873"/>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8</w:t>
      </w:r>
      <w:r>
        <w:rPr>
          <w:rFonts w:ascii="仿宋" w:eastAsia="仿宋" w:hAnsi="仿宋" w:cs="Arial"/>
          <w:sz w:val="24"/>
          <w:lang w:bidi="ar"/>
        </w:rPr>
        <w:t>月</w:t>
      </w:r>
      <w:r>
        <w:rPr>
          <w:rFonts w:ascii="仿宋" w:eastAsia="仿宋" w:hAnsi="仿宋" w:cs="Arial" w:hint="eastAsia"/>
          <w:sz w:val="24"/>
          <w:lang w:bidi="ar"/>
        </w:rPr>
        <w:t>15</w:t>
      </w:r>
      <w:r>
        <w:rPr>
          <w:rFonts w:ascii="仿宋" w:eastAsia="仿宋" w:hAnsi="仿宋" w:cs="Arial"/>
          <w:sz w:val="24"/>
          <w:lang w:bidi="ar"/>
        </w:rPr>
        <w:t>日</w:t>
      </w:r>
      <w:r>
        <w:rPr>
          <w:rFonts w:ascii="仿宋" w:eastAsia="仿宋" w:hAnsi="仿宋" w:cs="Arial" w:hint="eastAsia"/>
          <w:sz w:val="24"/>
          <w:lang w:bidi="ar"/>
        </w:rPr>
        <w:t>09</w:t>
      </w:r>
      <w:r>
        <w:rPr>
          <w:rFonts w:ascii="仿宋" w:eastAsia="仿宋" w:hAnsi="仿宋" w:cs="Arial"/>
          <w:sz w:val="24"/>
          <w:lang w:bidi="ar"/>
        </w:rPr>
        <w:t>点</w:t>
      </w:r>
      <w:r>
        <w:rPr>
          <w:rFonts w:ascii="仿宋" w:eastAsia="仿宋" w:hAnsi="仿宋" w:cs="Arial" w:hint="eastAsia"/>
          <w:sz w:val="24"/>
          <w:lang w:bidi="ar"/>
        </w:rPr>
        <w:t>30</w:t>
      </w:r>
      <w:r>
        <w:rPr>
          <w:rFonts w:ascii="仿宋" w:eastAsia="仿宋" w:hAnsi="仿宋" w:cs="Arial"/>
          <w:sz w:val="24"/>
          <w:lang w:bidi="ar"/>
        </w:rPr>
        <w:t>分</w:t>
      </w:r>
      <w:r>
        <w:rPr>
          <w:rFonts w:ascii="仿宋" w:eastAsia="仿宋" w:hAnsi="仿宋" w:cs="Arial"/>
          <w:bCs/>
          <w:sz w:val="24"/>
          <w:lang w:bidi="ar"/>
        </w:rPr>
        <w:t>（北京时间）</w:t>
      </w:r>
      <w:bookmarkEnd w:id="28"/>
      <w:r>
        <w:rPr>
          <w:rFonts w:ascii="仿宋" w:eastAsia="仿宋" w:hAnsi="仿宋" w:cs="Arial"/>
          <w:iCs/>
          <w:sz w:val="24"/>
          <w:lang w:bidi="ar"/>
        </w:rPr>
        <w:t>。</w:t>
      </w:r>
    </w:p>
    <w:p w14:paraId="6E425137" w14:textId="77777777" w:rsidR="003E45CF" w:rsidRDefault="00000000">
      <w:pPr>
        <w:spacing w:line="360" w:lineRule="auto"/>
        <w:ind w:firstLineChars="200" w:firstLine="480"/>
        <w:rPr>
          <w:rFonts w:ascii="仿宋" w:eastAsia="仿宋" w:hAnsi="仿宋" w:cs="Arial" w:hint="eastAsia"/>
          <w:b/>
          <w:bCs/>
          <w:sz w:val="24"/>
          <w:lang w:val="zh-TW" w:bidi="ar"/>
        </w:rPr>
      </w:pPr>
      <w:r>
        <w:rPr>
          <w:rFonts w:ascii="仿宋" w:eastAsia="仿宋" w:hAnsi="仿宋" w:cs="Arial"/>
          <w:sz w:val="24"/>
          <w:lang w:bidi="ar"/>
        </w:rPr>
        <w:t>地点：</w:t>
      </w:r>
      <w:bookmarkStart w:id="29" w:name="_Hlk146111879"/>
      <w:r>
        <w:rPr>
          <w:rFonts w:ascii="仿宋" w:eastAsia="仿宋" w:hAnsi="仿宋" w:cs="仿宋" w:hint="eastAsia"/>
          <w:spacing w:val="-3"/>
          <w:sz w:val="23"/>
          <w:szCs w:val="23"/>
        </w:rPr>
        <w:t>中招国际招标有限公司六层会议室</w:t>
      </w:r>
      <w:r>
        <w:rPr>
          <w:rFonts w:ascii="仿宋" w:eastAsia="仿宋" w:hAnsi="仿宋" w:cs="仿宋"/>
          <w:spacing w:val="-3"/>
          <w:sz w:val="23"/>
          <w:szCs w:val="23"/>
        </w:rPr>
        <w:t>（北京市海淀区学院南路62号中关村资本大厦</w:t>
      </w:r>
      <w:r>
        <w:rPr>
          <w:rFonts w:ascii="仿宋" w:eastAsia="仿宋" w:hAnsi="仿宋" w:cs="仿宋" w:hint="eastAsia"/>
          <w:spacing w:val="-3"/>
          <w:sz w:val="23"/>
          <w:szCs w:val="23"/>
        </w:rPr>
        <w:t>六层</w:t>
      </w:r>
      <w:r>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仿宋" w:eastAsia="仿宋" w:hAnsi="仿宋" w:cs="Arial"/>
          <w:b/>
          <w:bCs/>
          <w:sz w:val="24"/>
          <w:lang w:val="zh-TW" w:bidi="ar"/>
        </w:rPr>
        <w:t>。</w:t>
      </w:r>
    </w:p>
    <w:bookmarkEnd w:id="29"/>
    <w:p w14:paraId="01328F50" w14:textId="77777777" w:rsidR="003E45CF" w:rsidRDefault="003E45CF">
      <w:pPr>
        <w:spacing w:line="360" w:lineRule="auto"/>
        <w:ind w:firstLineChars="200" w:firstLine="480"/>
        <w:rPr>
          <w:rFonts w:ascii="仿宋" w:eastAsia="仿宋" w:hAnsi="仿宋" w:cs="Arial" w:hint="eastAsia"/>
          <w:sz w:val="24"/>
          <w:lang w:val="zh-TW" w:eastAsia="zh-TW" w:bidi="ar"/>
        </w:rPr>
      </w:pPr>
    </w:p>
    <w:p w14:paraId="0BB0ABEF" w14:textId="77777777" w:rsidR="003E45CF" w:rsidRDefault="00000000">
      <w:pPr>
        <w:pStyle w:val="21"/>
        <w:spacing w:before="0" w:line="360" w:lineRule="auto"/>
        <w:ind w:firstLine="482"/>
        <w:jc w:val="left"/>
        <w:rPr>
          <w:rFonts w:ascii="仿宋" w:eastAsia="仿宋" w:hAnsi="仿宋" w:cs="Arial" w:hint="eastAsia"/>
          <w:sz w:val="24"/>
          <w:szCs w:val="24"/>
        </w:rPr>
      </w:pPr>
      <w:bookmarkStart w:id="30" w:name="_Toc35393794"/>
      <w:bookmarkStart w:id="31" w:name="_Toc35393625"/>
      <w:bookmarkStart w:id="32" w:name="_Toc28359007"/>
      <w:bookmarkStart w:id="33" w:name="_Toc28359084"/>
      <w:r>
        <w:rPr>
          <w:rFonts w:ascii="仿宋" w:eastAsia="仿宋" w:hAnsi="仿宋" w:cs="Arial"/>
          <w:sz w:val="24"/>
          <w:szCs w:val="24"/>
        </w:rPr>
        <w:t>五、公告期限</w:t>
      </w:r>
      <w:bookmarkEnd w:id="30"/>
      <w:bookmarkEnd w:id="31"/>
      <w:bookmarkEnd w:id="32"/>
      <w:bookmarkEnd w:id="33"/>
    </w:p>
    <w:p w14:paraId="13C0A853" w14:textId="77777777" w:rsidR="003E45CF" w:rsidRDefault="00000000">
      <w:pPr>
        <w:spacing w:line="360" w:lineRule="auto"/>
        <w:ind w:firstLineChars="200" w:firstLine="480"/>
        <w:rPr>
          <w:rFonts w:ascii="仿宋" w:eastAsia="仿宋" w:hAnsi="仿宋" w:cs="Arial" w:hint="eastAsia"/>
          <w:kern w:val="0"/>
          <w:sz w:val="24"/>
        </w:rPr>
      </w:pPr>
      <w:r>
        <w:rPr>
          <w:rFonts w:ascii="仿宋" w:eastAsia="仿宋" w:hAnsi="仿宋" w:cs="Arial"/>
          <w:kern w:val="0"/>
          <w:sz w:val="24"/>
        </w:rPr>
        <w:t>自本公告发布之日起5个工作日。</w:t>
      </w:r>
    </w:p>
    <w:p w14:paraId="6106357B" w14:textId="77777777" w:rsidR="003E45CF" w:rsidRDefault="003E45CF">
      <w:pPr>
        <w:spacing w:line="360" w:lineRule="auto"/>
        <w:ind w:firstLineChars="200" w:firstLine="480"/>
        <w:rPr>
          <w:rFonts w:ascii="仿宋" w:eastAsia="仿宋" w:hAnsi="仿宋" w:cs="Arial" w:hint="eastAsia"/>
          <w:kern w:val="0"/>
          <w:sz w:val="24"/>
        </w:rPr>
      </w:pPr>
    </w:p>
    <w:p w14:paraId="463E9027" w14:textId="77777777" w:rsidR="003E45CF" w:rsidRDefault="00000000">
      <w:pPr>
        <w:pStyle w:val="21"/>
        <w:spacing w:before="0" w:line="360" w:lineRule="auto"/>
        <w:ind w:firstLine="482"/>
        <w:jc w:val="left"/>
        <w:rPr>
          <w:rFonts w:ascii="仿宋" w:eastAsia="仿宋" w:hAnsi="仿宋" w:cs="Arial" w:hint="eastAsia"/>
          <w:sz w:val="24"/>
          <w:szCs w:val="24"/>
        </w:rPr>
      </w:pPr>
      <w:bookmarkStart w:id="34" w:name="_Toc35393795"/>
      <w:bookmarkStart w:id="35" w:name="_Toc35393626"/>
      <w:r>
        <w:rPr>
          <w:rFonts w:ascii="仿宋" w:eastAsia="仿宋" w:hAnsi="仿宋" w:cs="Arial"/>
          <w:sz w:val="24"/>
          <w:szCs w:val="24"/>
        </w:rPr>
        <w:t>六、其他补充事宜</w:t>
      </w:r>
      <w:bookmarkEnd w:id="34"/>
      <w:bookmarkEnd w:id="35"/>
    </w:p>
    <w:p w14:paraId="692D0FDE" w14:textId="77777777" w:rsidR="003E45CF"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1.本项目需要落实的政府采购政策</w:t>
      </w:r>
    </w:p>
    <w:p w14:paraId="00C6A07A" w14:textId="77777777" w:rsidR="003E45CF" w:rsidRDefault="00000000">
      <w:pPr>
        <w:spacing w:line="360" w:lineRule="auto"/>
        <w:ind w:firstLineChars="200" w:firstLine="480"/>
        <w:jc w:val="left"/>
        <w:rPr>
          <w:rFonts w:ascii="仿宋" w:eastAsia="仿宋" w:hAnsi="仿宋" w:cs="Arial" w:hint="eastAsia"/>
          <w:sz w:val="24"/>
        </w:rPr>
      </w:pPr>
      <w:bookmarkStart w:id="36" w:name="_Hlk146111921"/>
      <w:r>
        <w:rPr>
          <w:rFonts w:ascii="仿宋" w:eastAsia="仿宋" w:hAnsi="仿宋" w:cs="Arial"/>
          <w:sz w:val="24"/>
        </w:rPr>
        <w:lastRenderedPageBreak/>
        <w:t>1.1</w:t>
      </w:r>
      <w:r>
        <w:rPr>
          <w:rFonts w:ascii="仿宋" w:eastAsia="仿宋" w:hAnsi="仿宋" w:cs="Arial"/>
          <w:sz w:val="24"/>
        </w:rPr>
        <w:tab/>
        <w:t>中小企业、监狱企业及残疾人福利性单位；</w:t>
      </w:r>
    </w:p>
    <w:p w14:paraId="5F072037" w14:textId="77777777" w:rsidR="003E45CF"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1.2</w:t>
      </w:r>
      <w:r>
        <w:rPr>
          <w:rFonts w:ascii="仿宋" w:eastAsia="仿宋" w:hAnsi="仿宋" w:cs="Arial"/>
          <w:sz w:val="24"/>
        </w:rPr>
        <w:tab/>
        <w:t>政府采购节能产品、环境标志产品；</w:t>
      </w:r>
    </w:p>
    <w:p w14:paraId="2F6BCB27" w14:textId="77777777" w:rsidR="003E45CF" w:rsidRDefault="00000000">
      <w:pPr>
        <w:spacing w:line="360" w:lineRule="auto"/>
        <w:ind w:firstLineChars="200" w:firstLine="480"/>
        <w:jc w:val="left"/>
        <w:rPr>
          <w:rFonts w:ascii="仿宋" w:eastAsia="仿宋" w:hAnsi="仿宋" w:cs="Arial" w:hint="eastAsia"/>
          <w:sz w:val="24"/>
        </w:rPr>
      </w:pPr>
      <w:bookmarkStart w:id="37" w:name="_Hlk146111924"/>
      <w:bookmarkEnd w:id="36"/>
      <w:r>
        <w:rPr>
          <w:rFonts w:ascii="仿宋" w:eastAsia="仿宋" w:hAnsi="仿宋" w:cs="Arial"/>
          <w:sz w:val="24"/>
          <w:lang w:bidi="ar"/>
        </w:rPr>
        <w:t>具体详见投标人须知</w:t>
      </w:r>
      <w:r>
        <w:rPr>
          <w:rFonts w:ascii="仿宋" w:eastAsia="仿宋" w:hAnsi="仿宋" w:cs="Arial"/>
          <w:sz w:val="24"/>
        </w:rPr>
        <w:t xml:space="preserve"> </w:t>
      </w:r>
    </w:p>
    <w:bookmarkEnd w:id="37"/>
    <w:p w14:paraId="555D6F0F" w14:textId="77777777" w:rsidR="003E45CF"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2.本项目采用电子化与线下流程结合招标方式进行采购，请投标人在北京市政府采购电子交易平台</w:t>
      </w:r>
      <w:hyperlink r:id="rId15" w:history="1">
        <w:r>
          <w:rPr>
            <w:rStyle w:val="affc"/>
            <w:rFonts w:ascii="仿宋" w:eastAsia="仿宋" w:hAnsi="仿宋" w:cs="Arial"/>
            <w:sz w:val="24"/>
          </w:rPr>
          <w:t>http://zbcg</w:t>
        </w:r>
      </w:hyperlink>
      <w:r>
        <w:rPr>
          <w:rFonts w:ascii="仿宋" w:eastAsia="仿宋" w:hAnsi="仿宋" w:cs="Arial"/>
          <w:sz w:val="24"/>
        </w:rPr>
        <w:t>-bjzc.zhongcy.com/bjczj-portal-site/index.html#/home免费领取招标文件后按招标文件要求制作纸质版投标文件进行现场递交。</w:t>
      </w:r>
    </w:p>
    <w:p w14:paraId="7C7A6EC2" w14:textId="77777777" w:rsidR="003E45CF" w:rsidRDefault="003E45CF">
      <w:pPr>
        <w:spacing w:line="360" w:lineRule="auto"/>
        <w:ind w:firstLineChars="200" w:firstLine="480"/>
        <w:jc w:val="left"/>
        <w:rPr>
          <w:rFonts w:ascii="仿宋" w:eastAsia="仿宋" w:hAnsi="仿宋" w:cs="Arial" w:hint="eastAsia"/>
          <w:sz w:val="24"/>
        </w:rPr>
      </w:pPr>
    </w:p>
    <w:p w14:paraId="7FF80049" w14:textId="77777777" w:rsidR="003E45CF" w:rsidRDefault="00000000">
      <w:pPr>
        <w:pStyle w:val="21"/>
        <w:spacing w:before="0" w:line="360" w:lineRule="auto"/>
        <w:ind w:firstLine="482"/>
        <w:jc w:val="left"/>
        <w:rPr>
          <w:rFonts w:ascii="仿宋" w:eastAsia="仿宋" w:hAnsi="仿宋" w:cs="Arial" w:hint="eastAsia"/>
          <w:sz w:val="24"/>
          <w:szCs w:val="24"/>
        </w:rPr>
      </w:pPr>
      <w:bookmarkStart w:id="38" w:name="_Toc35393796"/>
      <w:bookmarkStart w:id="39" w:name="_Toc35393627"/>
      <w:bookmarkStart w:id="40" w:name="_Toc28359085"/>
      <w:bookmarkStart w:id="41" w:name="_Toc28359008"/>
      <w:r>
        <w:rPr>
          <w:rFonts w:ascii="仿宋" w:eastAsia="仿宋" w:hAnsi="仿宋" w:cs="Arial"/>
          <w:sz w:val="24"/>
          <w:szCs w:val="24"/>
        </w:rPr>
        <w:t>七、对本次招标提出询问，请按以下方式联系。</w:t>
      </w:r>
      <w:bookmarkEnd w:id="38"/>
      <w:bookmarkEnd w:id="39"/>
      <w:bookmarkEnd w:id="40"/>
      <w:bookmarkEnd w:id="41"/>
    </w:p>
    <w:p w14:paraId="682FDB71" w14:textId="77777777" w:rsidR="003E45CF" w:rsidRDefault="00000000">
      <w:pPr>
        <w:widowControl/>
        <w:spacing w:line="360" w:lineRule="auto"/>
        <w:jc w:val="left"/>
        <w:rPr>
          <w:rFonts w:ascii="仿宋" w:eastAsia="仿宋" w:hAnsi="仿宋" w:cs="Arial" w:hint="eastAsia"/>
          <w:b/>
          <w:sz w:val="24"/>
        </w:rPr>
      </w:pPr>
      <w:bookmarkStart w:id="42" w:name="_Hlk146112053"/>
      <w:r>
        <w:rPr>
          <w:rFonts w:ascii="仿宋" w:eastAsia="仿宋" w:hAnsi="仿宋" w:cs="Arial"/>
          <w:sz w:val="24"/>
        </w:rPr>
        <w:t xml:space="preserve">　　　</w:t>
      </w:r>
      <w:r>
        <w:rPr>
          <w:rFonts w:ascii="仿宋" w:eastAsia="仿宋" w:hAnsi="仿宋" w:cs="Arial"/>
          <w:b/>
          <w:sz w:val="24"/>
        </w:rPr>
        <w:t>1.采购人信息</w:t>
      </w:r>
    </w:p>
    <w:p w14:paraId="0F025FB0" w14:textId="77777777" w:rsidR="003E45CF" w:rsidRDefault="00000000">
      <w:pPr>
        <w:spacing w:line="360" w:lineRule="auto"/>
        <w:ind w:leftChars="371" w:left="1079" w:hangingChars="125" w:hanging="300"/>
        <w:jc w:val="left"/>
        <w:rPr>
          <w:rFonts w:ascii="仿宋" w:eastAsia="仿宋" w:hAnsi="仿宋" w:cs="Arial" w:hint="eastAsia"/>
          <w:sz w:val="24"/>
        </w:rPr>
      </w:pPr>
      <w:bookmarkStart w:id="43" w:name="_Toc28359086"/>
      <w:bookmarkStart w:id="44" w:name="_Toc28359009"/>
      <w:r>
        <w:rPr>
          <w:rFonts w:ascii="仿宋" w:eastAsia="仿宋" w:hAnsi="仿宋" w:cs="Arial"/>
          <w:sz w:val="24"/>
        </w:rPr>
        <w:t>名    称：首都医科大学附属北京胸科医院</w:t>
      </w:r>
    </w:p>
    <w:p w14:paraId="691D8A0C" w14:textId="77777777" w:rsidR="003E45C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址：北京市通州区北关大街9号院</w:t>
      </w:r>
    </w:p>
    <w:p w14:paraId="2D45E785" w14:textId="77777777" w:rsidR="003E45CF"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联系方式：010-89509596</w:t>
      </w:r>
    </w:p>
    <w:p w14:paraId="6DCFA823" w14:textId="77777777" w:rsidR="003E45CF" w:rsidRDefault="00000000">
      <w:pPr>
        <w:spacing w:line="360" w:lineRule="auto"/>
        <w:ind w:leftChars="371" w:left="1080" w:hangingChars="125" w:hanging="301"/>
        <w:jc w:val="left"/>
        <w:rPr>
          <w:rFonts w:ascii="仿宋" w:eastAsia="仿宋" w:hAnsi="仿宋" w:cs="Arial" w:hint="eastAsia"/>
          <w:b/>
          <w:sz w:val="24"/>
        </w:rPr>
      </w:pPr>
      <w:r>
        <w:rPr>
          <w:rFonts w:ascii="仿宋" w:eastAsia="仿宋" w:hAnsi="仿宋" w:cs="Arial"/>
          <w:b/>
          <w:sz w:val="24"/>
        </w:rPr>
        <w:t>2.采购代理机构信息</w:t>
      </w:r>
      <w:bookmarkEnd w:id="43"/>
      <w:bookmarkEnd w:id="44"/>
    </w:p>
    <w:p w14:paraId="52724A37" w14:textId="77777777" w:rsidR="003E45CF" w:rsidRDefault="00000000">
      <w:pPr>
        <w:spacing w:line="360" w:lineRule="auto"/>
        <w:ind w:leftChars="371" w:left="1079" w:hangingChars="125" w:hanging="300"/>
        <w:jc w:val="left"/>
        <w:rPr>
          <w:rFonts w:ascii="仿宋" w:eastAsia="仿宋" w:hAnsi="仿宋" w:cs="Arial" w:hint="eastAsia"/>
          <w:sz w:val="24"/>
        </w:rPr>
      </w:pPr>
      <w:bookmarkStart w:id="45" w:name="_Toc28359010"/>
      <w:bookmarkStart w:id="46" w:name="_Toc28359087"/>
      <w:r>
        <w:rPr>
          <w:rFonts w:ascii="仿宋" w:eastAsia="仿宋" w:hAnsi="仿宋" w:cs="Arial"/>
          <w:sz w:val="24"/>
        </w:rPr>
        <w:t>名    称：中招国际招标有限公司</w:t>
      </w:r>
    </w:p>
    <w:p w14:paraId="0595F16E" w14:textId="77777777" w:rsidR="003E45C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址：北京市海淀区学院南路62号院1号楼6层(601-615室)、9层(903-915室)</w:t>
      </w:r>
    </w:p>
    <w:p w14:paraId="645BCD72" w14:textId="77777777" w:rsidR="003E45CF"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联系方式：010-62108225</w:t>
      </w:r>
    </w:p>
    <w:p w14:paraId="30E56901" w14:textId="77777777" w:rsidR="003E45CF" w:rsidRDefault="00000000">
      <w:pPr>
        <w:spacing w:line="360" w:lineRule="auto"/>
        <w:ind w:firstLineChars="300" w:firstLine="723"/>
        <w:rPr>
          <w:rFonts w:ascii="仿宋" w:eastAsia="仿宋" w:hAnsi="仿宋" w:cs="Arial" w:hint="eastAsia"/>
          <w:b/>
          <w:sz w:val="24"/>
          <w:u w:val="single"/>
        </w:rPr>
      </w:pPr>
      <w:r>
        <w:rPr>
          <w:rFonts w:ascii="仿宋" w:eastAsia="仿宋" w:hAnsi="仿宋" w:cs="Arial"/>
          <w:b/>
          <w:sz w:val="24"/>
        </w:rPr>
        <w:t>3.项目联系方式</w:t>
      </w:r>
      <w:bookmarkEnd w:id="45"/>
      <w:bookmarkEnd w:id="46"/>
    </w:p>
    <w:p w14:paraId="6BFA15FD" w14:textId="77777777" w:rsidR="003E45C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项目联系人：</w:t>
      </w:r>
      <w:r>
        <w:rPr>
          <w:rFonts w:ascii="仿宋" w:eastAsia="仿宋" w:hAnsi="仿宋" w:cs="Arial" w:hint="eastAsia"/>
          <w:sz w:val="24"/>
        </w:rPr>
        <w:t>梅建伟</w:t>
      </w:r>
      <w:r>
        <w:rPr>
          <w:rFonts w:ascii="仿宋" w:eastAsia="仿宋" w:hAnsi="仿宋" w:cs="Arial"/>
          <w:sz w:val="24"/>
        </w:rPr>
        <w:t>、</w:t>
      </w:r>
      <w:r>
        <w:rPr>
          <w:rFonts w:ascii="仿宋" w:eastAsia="仿宋" w:hAnsi="仿宋" w:cs="Arial" w:hint="eastAsia"/>
          <w:sz w:val="24"/>
        </w:rPr>
        <w:t>曹武宁、卢燕、张文浩</w:t>
      </w:r>
    </w:p>
    <w:p w14:paraId="742A87D0" w14:textId="77777777" w:rsidR="003E45C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      话：010-621082</w:t>
      </w:r>
      <w:r>
        <w:rPr>
          <w:rFonts w:ascii="仿宋" w:eastAsia="仿宋" w:hAnsi="仿宋" w:cs="Arial" w:hint="eastAsia"/>
          <w:sz w:val="24"/>
        </w:rPr>
        <w:t>74</w:t>
      </w:r>
      <w:r>
        <w:rPr>
          <w:rFonts w:ascii="仿宋" w:eastAsia="仿宋" w:hAnsi="仿宋" w:cs="Arial"/>
          <w:sz w:val="24"/>
        </w:rPr>
        <w:t xml:space="preserve"> </w:t>
      </w:r>
    </w:p>
    <w:p w14:paraId="1EA92EFA" w14:textId="77777777" w:rsidR="003E45C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w:t>
      </w:r>
      <w:r>
        <w:rPr>
          <w:rFonts w:ascii="仿宋" w:eastAsia="仿宋" w:hAnsi="仿宋" w:cs="Arial" w:hint="eastAsia"/>
          <w:sz w:val="24"/>
        </w:rPr>
        <w:t xml:space="preserve"> </w:t>
      </w:r>
      <w:r>
        <w:rPr>
          <w:rFonts w:ascii="仿宋" w:eastAsia="仿宋" w:hAnsi="仿宋" w:cs="Arial"/>
          <w:sz w:val="24"/>
        </w:rPr>
        <w:t>子邮</w:t>
      </w:r>
      <w:r>
        <w:rPr>
          <w:rFonts w:ascii="仿宋" w:eastAsia="仿宋" w:hAnsi="仿宋" w:cs="Arial" w:hint="eastAsia"/>
          <w:sz w:val="24"/>
        </w:rPr>
        <w:t xml:space="preserve"> </w:t>
      </w:r>
      <w:r>
        <w:rPr>
          <w:rFonts w:ascii="仿宋" w:eastAsia="仿宋" w:hAnsi="仿宋" w:cs="Arial"/>
          <w:sz w:val="24"/>
        </w:rPr>
        <w:t>箱：</w:t>
      </w:r>
      <w:r>
        <w:rPr>
          <w:rFonts w:ascii="仿宋" w:eastAsia="仿宋" w:hAnsi="仿宋" w:cs="Arial" w:hint="eastAsia"/>
          <w:sz w:val="24"/>
        </w:rPr>
        <w:t>meijianwei</w:t>
      </w:r>
      <w:r>
        <w:rPr>
          <w:rFonts w:ascii="仿宋" w:eastAsia="仿宋" w:hAnsi="仿宋" w:cs="Arial"/>
          <w:sz w:val="24"/>
        </w:rPr>
        <w:t>@cntcitc.com.cn</w:t>
      </w:r>
    </w:p>
    <w:bookmarkEnd w:id="42"/>
    <w:p w14:paraId="5B7BDC66" w14:textId="77777777" w:rsidR="003E45CF" w:rsidRDefault="00000000">
      <w:pPr>
        <w:spacing w:line="360" w:lineRule="auto"/>
        <w:jc w:val="center"/>
        <w:outlineLvl w:val="0"/>
        <w:rPr>
          <w:rFonts w:ascii="仿宋" w:eastAsia="仿宋" w:hAnsi="仿宋" w:cs="Arial" w:hint="eastAsia"/>
          <w:b/>
          <w:sz w:val="32"/>
          <w:szCs w:val="32"/>
        </w:rPr>
      </w:pPr>
      <w:r>
        <w:rPr>
          <w:rFonts w:ascii="仿宋" w:eastAsia="仿宋" w:hAnsi="仿宋" w:cs="Arial"/>
          <w:sz w:val="24"/>
        </w:rPr>
        <w:br w:type="page"/>
      </w:r>
      <w:bookmarkStart w:id="47" w:name="_Toc226965856"/>
      <w:bookmarkStart w:id="48" w:name="_Toc512937850"/>
      <w:bookmarkStart w:id="49" w:name="_Toc353825548"/>
      <w:bookmarkStart w:id="50" w:name="_Toc265228423"/>
      <w:bookmarkStart w:id="51" w:name="_Toc264969275"/>
      <w:bookmarkStart w:id="52" w:name="_Toc353873938"/>
      <w:bookmarkStart w:id="53" w:name="_Toc150774783"/>
      <w:bookmarkStart w:id="54" w:name="_Toc167887005"/>
      <w:bookmarkStart w:id="55" w:name="_Toc305158854"/>
      <w:bookmarkStart w:id="56" w:name="_Toc127151777"/>
      <w:bookmarkStart w:id="57" w:name="_Toc305158928"/>
      <w:bookmarkStart w:id="58" w:name="_Toc195842950"/>
      <w:bookmarkStart w:id="59" w:name="_Toc127161488"/>
      <w:r>
        <w:rPr>
          <w:rFonts w:ascii="仿宋" w:eastAsia="仿宋" w:hAnsi="仿宋" w:cs="Arial"/>
          <w:b/>
          <w:sz w:val="36"/>
          <w:szCs w:val="36"/>
        </w:rPr>
        <w:lastRenderedPageBreak/>
        <w:t>第二章   投标人须知</w:t>
      </w:r>
      <w:bookmarkEnd w:id="47"/>
      <w:bookmarkEnd w:id="48"/>
      <w:bookmarkEnd w:id="49"/>
      <w:bookmarkEnd w:id="50"/>
      <w:bookmarkEnd w:id="51"/>
      <w:bookmarkEnd w:id="52"/>
      <w:bookmarkEnd w:id="53"/>
      <w:bookmarkEnd w:id="54"/>
      <w:bookmarkEnd w:id="55"/>
      <w:bookmarkEnd w:id="56"/>
      <w:bookmarkEnd w:id="57"/>
      <w:bookmarkEnd w:id="58"/>
      <w:bookmarkEnd w:id="59"/>
    </w:p>
    <w:p w14:paraId="39C31C02" w14:textId="77777777" w:rsidR="003E45CF" w:rsidRDefault="00000000">
      <w:pPr>
        <w:pStyle w:val="21"/>
        <w:tabs>
          <w:tab w:val="center" w:pos="4592"/>
          <w:tab w:val="left" w:pos="7860"/>
        </w:tabs>
        <w:spacing w:before="0" w:line="360" w:lineRule="auto"/>
        <w:ind w:firstLine="562"/>
        <w:rPr>
          <w:rFonts w:ascii="仿宋" w:eastAsia="仿宋" w:hAnsi="仿宋" w:cs="Arial" w:hint="eastAsia"/>
          <w:sz w:val="28"/>
        </w:rPr>
      </w:pPr>
      <w:bookmarkStart w:id="60" w:name="_Toc151193689"/>
      <w:bookmarkStart w:id="61" w:name="_Toc151193907"/>
      <w:bookmarkStart w:id="62" w:name="_Toc149720812"/>
      <w:bookmarkStart w:id="63" w:name="_Toc150509270"/>
      <w:bookmarkStart w:id="64" w:name="_Toc127151519"/>
      <w:bookmarkStart w:id="65" w:name="_Toc226309763"/>
      <w:bookmarkStart w:id="66" w:name="_Toc164229214"/>
      <w:bookmarkStart w:id="67" w:name="_Toc142311021"/>
      <w:bookmarkStart w:id="68" w:name="_Toc226965709"/>
      <w:bookmarkStart w:id="69" w:name="_Toc151190146"/>
      <w:bookmarkStart w:id="70" w:name="_Toc195842884"/>
      <w:bookmarkStart w:id="71" w:name="_Toc226337215"/>
      <w:bookmarkStart w:id="72" w:name="_Toc164229360"/>
      <w:bookmarkStart w:id="73" w:name="_Toc164351613"/>
      <w:bookmarkStart w:id="74" w:name="_Toc164608788"/>
      <w:bookmarkStart w:id="75" w:name="_Toc151193617"/>
      <w:bookmarkStart w:id="76" w:name="_Toc150774724"/>
      <w:bookmarkStart w:id="77" w:name="_Toc151193761"/>
      <w:bookmarkStart w:id="78" w:name="_Toc151193833"/>
      <w:bookmarkStart w:id="79" w:name="_Toc520356144"/>
      <w:bookmarkStart w:id="80" w:name="_Toc150774619"/>
      <w:bookmarkStart w:id="81" w:name="_Toc127151720"/>
      <w:bookmarkStart w:id="82" w:name="_Toc150480757"/>
      <w:bookmarkStart w:id="83" w:name="_Toc164608633"/>
      <w:bookmarkStart w:id="84" w:name="_Toc127161433"/>
      <w:bookmarkStart w:id="85" w:name="_Toc226965792"/>
      <w:r>
        <w:rPr>
          <w:rFonts w:ascii="仿宋" w:eastAsia="仿宋" w:hAnsi="仿宋" w:cs="Arial"/>
          <w:sz w:val="28"/>
        </w:rPr>
        <w:t>投标人须知资料表</w:t>
      </w:r>
    </w:p>
    <w:p w14:paraId="0D16423C" w14:textId="77777777" w:rsidR="003E45CF" w:rsidRDefault="00000000">
      <w:pPr>
        <w:spacing w:line="360" w:lineRule="auto"/>
        <w:ind w:firstLine="480"/>
        <w:rPr>
          <w:rFonts w:ascii="仿宋" w:eastAsia="仿宋" w:hAnsi="仿宋" w:cs="Arial" w:hint="eastAsia"/>
          <w:sz w:val="24"/>
        </w:rPr>
      </w:pPr>
      <w:r>
        <w:rPr>
          <w:rFonts w:ascii="仿宋" w:eastAsia="仿宋" w:hAnsi="仿宋" w:cs="Arial"/>
          <w:sz w:val="24"/>
        </w:rPr>
        <w:t>本表是对投标人须知的具体补充和修改，如有矛盾，均以本资料表为准。标记“</w:t>
      </w:r>
      <w:r>
        <w:rPr>
          <w:rFonts w:ascii="仿宋" w:eastAsia="仿宋" w:hAnsi="仿宋" w:cs="Arial"/>
          <w:b/>
          <w:sz w:val="24"/>
        </w:rPr>
        <w:t>■</w:t>
      </w:r>
      <w:r>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3E45CF" w14:paraId="586EA7A2" w14:textId="77777777">
        <w:trPr>
          <w:trHeight w:val="594"/>
          <w:tblHeader/>
          <w:jc w:val="center"/>
        </w:trPr>
        <w:tc>
          <w:tcPr>
            <w:tcW w:w="1129" w:type="dxa"/>
            <w:vAlign w:val="center"/>
          </w:tcPr>
          <w:p w14:paraId="29F7B28B" w14:textId="77777777" w:rsidR="003E45CF" w:rsidRDefault="00000000">
            <w:pPr>
              <w:spacing w:line="360" w:lineRule="auto"/>
              <w:jc w:val="center"/>
              <w:rPr>
                <w:rFonts w:ascii="仿宋" w:eastAsia="仿宋" w:hAnsi="仿宋" w:cs="Arial" w:hint="eastAsia"/>
                <w:b/>
                <w:bCs/>
                <w:sz w:val="24"/>
              </w:rPr>
            </w:pPr>
            <w:r>
              <w:rPr>
                <w:rFonts w:ascii="仿宋" w:eastAsia="仿宋" w:hAnsi="仿宋" w:cs="Arial"/>
                <w:b/>
                <w:sz w:val="24"/>
              </w:rPr>
              <w:t>条款号</w:t>
            </w:r>
          </w:p>
        </w:tc>
        <w:tc>
          <w:tcPr>
            <w:tcW w:w="1490" w:type="dxa"/>
            <w:vAlign w:val="center"/>
          </w:tcPr>
          <w:p w14:paraId="1E89418F" w14:textId="77777777" w:rsidR="003E45CF" w:rsidRDefault="00000000">
            <w:pPr>
              <w:spacing w:line="360" w:lineRule="auto"/>
              <w:jc w:val="center"/>
              <w:rPr>
                <w:rFonts w:ascii="仿宋" w:eastAsia="仿宋" w:hAnsi="仿宋" w:cs="Arial" w:hint="eastAsia"/>
                <w:b/>
                <w:bCs/>
                <w:sz w:val="24"/>
              </w:rPr>
            </w:pPr>
            <w:r>
              <w:rPr>
                <w:rFonts w:ascii="仿宋" w:eastAsia="仿宋" w:hAnsi="仿宋" w:cs="Arial"/>
                <w:b/>
                <w:bCs/>
                <w:sz w:val="24"/>
              </w:rPr>
              <w:t>条目</w:t>
            </w:r>
          </w:p>
        </w:tc>
        <w:tc>
          <w:tcPr>
            <w:tcW w:w="6443" w:type="dxa"/>
            <w:vAlign w:val="center"/>
          </w:tcPr>
          <w:p w14:paraId="12A4D43B" w14:textId="77777777" w:rsidR="003E45CF" w:rsidRDefault="00000000">
            <w:pPr>
              <w:spacing w:line="360" w:lineRule="auto"/>
              <w:jc w:val="center"/>
              <w:rPr>
                <w:rFonts w:ascii="仿宋" w:eastAsia="仿宋" w:hAnsi="仿宋" w:cs="Arial" w:hint="eastAsia"/>
                <w:b/>
                <w:bCs/>
                <w:sz w:val="24"/>
              </w:rPr>
            </w:pPr>
            <w:r>
              <w:rPr>
                <w:rFonts w:ascii="仿宋" w:eastAsia="仿宋" w:hAnsi="仿宋" w:cs="Arial"/>
                <w:b/>
                <w:bCs/>
                <w:sz w:val="24"/>
              </w:rPr>
              <w:t>内容</w:t>
            </w:r>
          </w:p>
        </w:tc>
      </w:tr>
      <w:tr w:rsidR="003E45CF" w14:paraId="3688FFF9" w14:textId="77777777">
        <w:trPr>
          <w:trHeight w:val="20"/>
          <w:jc w:val="center"/>
        </w:trPr>
        <w:tc>
          <w:tcPr>
            <w:tcW w:w="1129" w:type="dxa"/>
            <w:vAlign w:val="center"/>
          </w:tcPr>
          <w:p w14:paraId="2821E7A4"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2.2</w:t>
            </w:r>
          </w:p>
        </w:tc>
        <w:tc>
          <w:tcPr>
            <w:tcW w:w="1490" w:type="dxa"/>
            <w:vAlign w:val="center"/>
          </w:tcPr>
          <w:p w14:paraId="37C046BC"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项目属性</w:t>
            </w:r>
          </w:p>
        </w:tc>
        <w:tc>
          <w:tcPr>
            <w:tcW w:w="6443" w:type="dxa"/>
            <w:vAlign w:val="center"/>
          </w:tcPr>
          <w:p w14:paraId="66667110"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项目属性：</w:t>
            </w:r>
          </w:p>
          <w:p w14:paraId="030C59B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□服务</w:t>
            </w:r>
          </w:p>
          <w:p w14:paraId="0BD99DD7" w14:textId="77777777" w:rsidR="003E45CF" w:rsidRDefault="00000000">
            <w:pPr>
              <w:spacing w:line="360" w:lineRule="auto"/>
              <w:jc w:val="left"/>
              <w:rPr>
                <w:rFonts w:ascii="仿宋" w:eastAsia="仿宋" w:hAnsi="仿宋" w:cs="Arial" w:hint="eastAsia"/>
                <w:sz w:val="24"/>
                <w:u w:val="single"/>
              </w:rPr>
            </w:pPr>
            <w:r>
              <w:rPr>
                <w:rFonts w:ascii="仿宋" w:eastAsia="仿宋" w:hAnsi="仿宋" w:cs="Arial"/>
                <w:b/>
                <w:sz w:val="24"/>
              </w:rPr>
              <w:t>■</w:t>
            </w:r>
            <w:r>
              <w:rPr>
                <w:rFonts w:ascii="仿宋" w:eastAsia="仿宋" w:hAnsi="仿宋" w:cs="Arial"/>
                <w:sz w:val="24"/>
              </w:rPr>
              <w:t>货物</w:t>
            </w:r>
          </w:p>
        </w:tc>
      </w:tr>
      <w:tr w:rsidR="003E45CF" w14:paraId="2EC03580" w14:textId="77777777">
        <w:trPr>
          <w:trHeight w:val="20"/>
          <w:jc w:val="center"/>
        </w:trPr>
        <w:tc>
          <w:tcPr>
            <w:tcW w:w="1129" w:type="dxa"/>
            <w:vAlign w:val="center"/>
          </w:tcPr>
          <w:p w14:paraId="40D0CD23"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2.3</w:t>
            </w:r>
          </w:p>
        </w:tc>
        <w:tc>
          <w:tcPr>
            <w:tcW w:w="1490" w:type="dxa"/>
            <w:vAlign w:val="center"/>
          </w:tcPr>
          <w:p w14:paraId="255A9288"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科研仪器设备</w:t>
            </w:r>
          </w:p>
        </w:tc>
        <w:tc>
          <w:tcPr>
            <w:tcW w:w="6443" w:type="dxa"/>
            <w:vAlign w:val="center"/>
          </w:tcPr>
          <w:p w14:paraId="1EB42494"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是否属于科研仪器设备采购项目：</w:t>
            </w:r>
          </w:p>
          <w:p w14:paraId="7FEC0BF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□是</w:t>
            </w:r>
          </w:p>
          <w:p w14:paraId="1D931603"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否</w:t>
            </w:r>
          </w:p>
        </w:tc>
      </w:tr>
      <w:tr w:rsidR="003E45CF" w14:paraId="6686A178" w14:textId="77777777">
        <w:trPr>
          <w:trHeight w:val="20"/>
          <w:jc w:val="center"/>
        </w:trPr>
        <w:tc>
          <w:tcPr>
            <w:tcW w:w="1129" w:type="dxa"/>
            <w:vAlign w:val="center"/>
          </w:tcPr>
          <w:p w14:paraId="1ED1431F"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2.4</w:t>
            </w:r>
          </w:p>
        </w:tc>
        <w:tc>
          <w:tcPr>
            <w:tcW w:w="1490" w:type="dxa"/>
            <w:vAlign w:val="center"/>
          </w:tcPr>
          <w:p w14:paraId="5D08CB03"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核心产品</w:t>
            </w:r>
          </w:p>
        </w:tc>
        <w:tc>
          <w:tcPr>
            <w:tcW w:w="6443" w:type="dxa"/>
            <w:vAlign w:val="center"/>
          </w:tcPr>
          <w:p w14:paraId="35610842"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详见采购需求</w:t>
            </w:r>
          </w:p>
        </w:tc>
      </w:tr>
      <w:tr w:rsidR="003E45CF" w14:paraId="649480B2" w14:textId="77777777">
        <w:trPr>
          <w:trHeight w:val="20"/>
          <w:jc w:val="center"/>
        </w:trPr>
        <w:tc>
          <w:tcPr>
            <w:tcW w:w="1129" w:type="dxa"/>
            <w:vMerge w:val="restart"/>
            <w:vAlign w:val="center"/>
          </w:tcPr>
          <w:p w14:paraId="55ED5C19"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3.1</w:t>
            </w:r>
          </w:p>
        </w:tc>
        <w:tc>
          <w:tcPr>
            <w:tcW w:w="1490" w:type="dxa"/>
            <w:vAlign w:val="center"/>
          </w:tcPr>
          <w:p w14:paraId="0DF30D51"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现场考察</w:t>
            </w:r>
          </w:p>
        </w:tc>
        <w:tc>
          <w:tcPr>
            <w:tcW w:w="6443" w:type="dxa"/>
            <w:vAlign w:val="center"/>
          </w:tcPr>
          <w:p w14:paraId="405294EC"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不组织</w:t>
            </w:r>
          </w:p>
          <w:p w14:paraId="3B27F9ED" w14:textId="77777777" w:rsidR="003E45CF" w:rsidRDefault="00000000">
            <w:pPr>
              <w:spacing w:line="360" w:lineRule="auto"/>
              <w:jc w:val="left"/>
              <w:rPr>
                <w:rFonts w:ascii="仿宋" w:eastAsia="仿宋" w:hAnsi="仿宋" w:cs="Arial" w:hint="eastAsia"/>
                <w:bCs/>
                <w:sz w:val="24"/>
              </w:rPr>
            </w:pPr>
            <w:r>
              <w:rPr>
                <w:rFonts w:ascii="仿宋" w:eastAsia="仿宋" w:hAnsi="仿宋" w:cs="Arial"/>
                <w:sz w:val="24"/>
              </w:rPr>
              <w:t>□组织，考察时间：__年_月_日_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07ABCAEC"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考察地点：____________。</w:t>
            </w:r>
          </w:p>
        </w:tc>
      </w:tr>
      <w:tr w:rsidR="003E45CF" w14:paraId="09934453" w14:textId="77777777">
        <w:trPr>
          <w:trHeight w:val="20"/>
          <w:jc w:val="center"/>
        </w:trPr>
        <w:tc>
          <w:tcPr>
            <w:tcW w:w="1129" w:type="dxa"/>
            <w:vMerge/>
            <w:vAlign w:val="center"/>
          </w:tcPr>
          <w:p w14:paraId="301A1903" w14:textId="77777777" w:rsidR="003E45CF" w:rsidRDefault="003E45CF">
            <w:pPr>
              <w:pStyle w:val="af5"/>
              <w:rPr>
                <w:rFonts w:ascii="仿宋" w:eastAsia="仿宋" w:hAnsi="仿宋" w:cs="Arial"/>
                <w:sz w:val="24"/>
                <w:szCs w:val="24"/>
              </w:rPr>
            </w:pPr>
          </w:p>
        </w:tc>
        <w:tc>
          <w:tcPr>
            <w:tcW w:w="1490" w:type="dxa"/>
            <w:vAlign w:val="center"/>
          </w:tcPr>
          <w:p w14:paraId="743E5497"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开标前答疑会</w:t>
            </w:r>
          </w:p>
        </w:tc>
        <w:tc>
          <w:tcPr>
            <w:tcW w:w="6443" w:type="dxa"/>
            <w:vAlign w:val="center"/>
          </w:tcPr>
          <w:p w14:paraId="16401028"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不召开</w:t>
            </w:r>
          </w:p>
          <w:p w14:paraId="32B88634"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□召开，召开时间：__年_月_日_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6C015127"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召开地点：____________。</w:t>
            </w:r>
          </w:p>
        </w:tc>
      </w:tr>
      <w:tr w:rsidR="003E45CF" w14:paraId="03A4D689" w14:textId="77777777">
        <w:trPr>
          <w:trHeight w:val="20"/>
          <w:jc w:val="center"/>
        </w:trPr>
        <w:tc>
          <w:tcPr>
            <w:tcW w:w="1129" w:type="dxa"/>
            <w:vAlign w:val="center"/>
          </w:tcPr>
          <w:p w14:paraId="71B0E111"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4.1</w:t>
            </w:r>
          </w:p>
        </w:tc>
        <w:tc>
          <w:tcPr>
            <w:tcW w:w="1490" w:type="dxa"/>
            <w:vAlign w:val="center"/>
          </w:tcPr>
          <w:p w14:paraId="29B73CDE"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样品</w:t>
            </w:r>
          </w:p>
        </w:tc>
        <w:tc>
          <w:tcPr>
            <w:tcW w:w="6443" w:type="dxa"/>
            <w:vAlign w:val="center"/>
          </w:tcPr>
          <w:p w14:paraId="75A6D58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投标样品递交：</w:t>
            </w:r>
          </w:p>
          <w:p w14:paraId="1C59B34C"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384020C9"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 xml:space="preserve">□需要，具体要求如下： </w:t>
            </w:r>
          </w:p>
          <w:p w14:paraId="0F367F03"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 xml:space="preserve">（1）样品制作的标准和要求： </w:t>
            </w:r>
          </w:p>
          <w:p w14:paraId="38B34E36"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（2）是否需要随样品提交相关检测报告：</w:t>
            </w:r>
          </w:p>
          <w:p w14:paraId="51CC4954" w14:textId="77777777" w:rsidR="003E45CF" w:rsidRDefault="00000000">
            <w:pPr>
              <w:spacing w:line="360" w:lineRule="auto"/>
              <w:ind w:firstLineChars="250" w:firstLine="602"/>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252601F2" w14:textId="77777777" w:rsidR="003E45CF" w:rsidRDefault="00000000">
            <w:pPr>
              <w:spacing w:line="360" w:lineRule="auto"/>
              <w:ind w:firstLineChars="250" w:firstLine="600"/>
              <w:jc w:val="left"/>
              <w:rPr>
                <w:rFonts w:ascii="仿宋" w:eastAsia="仿宋" w:hAnsi="仿宋" w:cs="Arial" w:hint="eastAsia"/>
                <w:sz w:val="24"/>
              </w:rPr>
            </w:pPr>
            <w:r>
              <w:rPr>
                <w:rFonts w:ascii="仿宋" w:eastAsia="仿宋" w:hAnsi="仿宋" w:cs="Arial"/>
                <w:sz w:val="24"/>
              </w:rPr>
              <w:t xml:space="preserve">□需要： </w:t>
            </w:r>
          </w:p>
          <w:p w14:paraId="3E25600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 xml:space="preserve">（3）样品递交要求： </w:t>
            </w:r>
          </w:p>
          <w:p w14:paraId="3AE0DDF5"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 xml:space="preserve">（4）未中标人样品退还： </w:t>
            </w:r>
          </w:p>
          <w:p w14:paraId="5FAFC07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（5）中标人样品保管、封存及退还：</w:t>
            </w:r>
          </w:p>
          <w:p w14:paraId="747690FB"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lastRenderedPageBreak/>
              <w:t>（6）其他要求（如有）：无。</w:t>
            </w:r>
          </w:p>
        </w:tc>
      </w:tr>
      <w:tr w:rsidR="003E45CF" w14:paraId="3C54FA62" w14:textId="77777777">
        <w:trPr>
          <w:trHeight w:val="274"/>
          <w:jc w:val="center"/>
        </w:trPr>
        <w:tc>
          <w:tcPr>
            <w:tcW w:w="1129" w:type="dxa"/>
            <w:vAlign w:val="center"/>
          </w:tcPr>
          <w:p w14:paraId="65C7083B"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lastRenderedPageBreak/>
              <w:t>5.2.5</w:t>
            </w:r>
          </w:p>
        </w:tc>
        <w:tc>
          <w:tcPr>
            <w:tcW w:w="1490" w:type="dxa"/>
            <w:vAlign w:val="center"/>
          </w:tcPr>
          <w:p w14:paraId="1F939DB2"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标的所属行业</w:t>
            </w:r>
          </w:p>
        </w:tc>
        <w:tc>
          <w:tcPr>
            <w:tcW w:w="6443" w:type="dxa"/>
            <w:vAlign w:val="center"/>
          </w:tcPr>
          <w:p w14:paraId="7D157C78"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本项目采购标的对应的中小企业划分标准所属行业：工业</w:t>
            </w:r>
          </w:p>
        </w:tc>
      </w:tr>
      <w:tr w:rsidR="003E45CF" w14:paraId="33F02F98" w14:textId="77777777">
        <w:trPr>
          <w:trHeight w:val="841"/>
          <w:jc w:val="center"/>
        </w:trPr>
        <w:tc>
          <w:tcPr>
            <w:tcW w:w="1129" w:type="dxa"/>
            <w:vAlign w:val="center"/>
          </w:tcPr>
          <w:p w14:paraId="231665EF"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br w:type="page"/>
              <w:t>11.2</w:t>
            </w:r>
          </w:p>
        </w:tc>
        <w:tc>
          <w:tcPr>
            <w:tcW w:w="1490" w:type="dxa"/>
            <w:vAlign w:val="center"/>
          </w:tcPr>
          <w:p w14:paraId="2D513D9E"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投标报价</w:t>
            </w:r>
          </w:p>
        </w:tc>
        <w:tc>
          <w:tcPr>
            <w:tcW w:w="6443" w:type="dxa"/>
            <w:vAlign w:val="center"/>
          </w:tcPr>
          <w:p w14:paraId="20B5AE4B"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投标报价的特殊规定：</w:t>
            </w:r>
          </w:p>
          <w:p w14:paraId="74EC2931"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w:t>
            </w:r>
          </w:p>
          <w:p w14:paraId="22F5349D"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□有，具体情形：_____。</w:t>
            </w:r>
          </w:p>
        </w:tc>
      </w:tr>
      <w:tr w:rsidR="003E45CF" w14:paraId="52DA7E32" w14:textId="77777777">
        <w:trPr>
          <w:trHeight w:val="807"/>
          <w:jc w:val="center"/>
        </w:trPr>
        <w:tc>
          <w:tcPr>
            <w:tcW w:w="1129" w:type="dxa"/>
            <w:vAlign w:val="center"/>
          </w:tcPr>
          <w:p w14:paraId="205EBBC7"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12.1</w:t>
            </w:r>
          </w:p>
        </w:tc>
        <w:tc>
          <w:tcPr>
            <w:tcW w:w="1490" w:type="dxa"/>
            <w:vMerge w:val="restart"/>
            <w:vAlign w:val="center"/>
          </w:tcPr>
          <w:p w14:paraId="6D5687CC"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投标保证金</w:t>
            </w:r>
          </w:p>
        </w:tc>
        <w:tc>
          <w:tcPr>
            <w:tcW w:w="6443" w:type="dxa"/>
            <w:vAlign w:val="center"/>
          </w:tcPr>
          <w:p w14:paraId="2BA49A64" w14:textId="77777777" w:rsidR="003E45CF" w:rsidRDefault="00000000">
            <w:pPr>
              <w:pStyle w:val="af5"/>
              <w:spacing w:line="360" w:lineRule="auto"/>
              <w:rPr>
                <w:rFonts w:ascii="仿宋" w:eastAsia="仿宋" w:hAnsi="仿宋" w:cs="Arial"/>
                <w:sz w:val="24"/>
                <w:szCs w:val="24"/>
              </w:rPr>
            </w:pPr>
            <w:r>
              <w:rPr>
                <w:rFonts w:ascii="仿宋" w:eastAsia="仿宋" w:hAnsi="仿宋" w:cs="Arial" w:hint="default"/>
                <w:sz w:val="24"/>
                <w:szCs w:val="24"/>
              </w:rPr>
              <w:t>投标保证金金额：</w:t>
            </w:r>
          </w:p>
          <w:p w14:paraId="64C3BCC7" w14:textId="77777777" w:rsidR="003E45CF" w:rsidRDefault="00000000">
            <w:pPr>
              <w:pStyle w:val="af5"/>
              <w:spacing w:line="360" w:lineRule="auto"/>
              <w:rPr>
                <w:rFonts w:ascii="仿宋" w:eastAsia="仿宋" w:hAnsi="仿宋" w:cs="Arial"/>
                <w:sz w:val="24"/>
                <w:szCs w:val="24"/>
              </w:rPr>
            </w:pPr>
            <w:r>
              <w:rPr>
                <w:rFonts w:ascii="仿宋" w:eastAsia="仿宋" w:hAnsi="仿宋" w:cs="Arial"/>
                <w:sz w:val="24"/>
                <w:szCs w:val="24"/>
              </w:rPr>
              <w:t>分包预算的1.5%-2%</w:t>
            </w:r>
          </w:p>
          <w:p w14:paraId="442DFEF3"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 xml:space="preserve">投标保证金收受人信息： </w:t>
            </w:r>
          </w:p>
          <w:p w14:paraId="339A964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电汇或银行转账按照以下方式获取账户信息：</w:t>
            </w:r>
          </w:p>
          <w:p w14:paraId="4C831D9E"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（一）</w:t>
            </w:r>
            <w:r>
              <w:rPr>
                <w:rFonts w:ascii="仿宋" w:eastAsia="仿宋" w:hAnsi="仿宋" w:cs="Arial"/>
                <w:sz w:val="24"/>
              </w:rPr>
              <w:tab/>
              <w:t>网上注册：登录中招联合招标采购平台（</w:t>
            </w:r>
            <w:hyperlink r:id="rId16" w:history="1">
              <w:r>
                <w:rPr>
                  <w:rStyle w:val="affc"/>
                  <w:rFonts w:ascii="仿宋" w:eastAsia="仿宋" w:hAnsi="仿宋" w:cs="Arial"/>
                  <w:color w:val="auto"/>
                  <w:sz w:val="24"/>
                </w:rPr>
                <w:t>http://www</w:t>
              </w:r>
            </w:hyperlink>
            <w:r>
              <w:rPr>
                <w:rFonts w:ascii="仿宋" w:eastAsia="仿宋" w:hAnsi="仿宋" w:cs="Arial"/>
                <w:sz w:val="24"/>
              </w:rPr>
              <w:t>.365trade.com.cn；以下简称“交易平台”）进行</w:t>
            </w:r>
            <w:r>
              <w:rPr>
                <w:rFonts w:ascii="仿宋" w:eastAsia="仿宋" w:hAnsi="仿宋" w:cs="Arial"/>
                <w:b/>
                <w:bCs/>
                <w:sz w:val="24"/>
              </w:rPr>
              <w:t>免费</w:t>
            </w:r>
            <w:r>
              <w:rPr>
                <w:rFonts w:ascii="仿宋" w:eastAsia="仿宋" w:hAnsi="仿宋" w:cs="Arial"/>
                <w:sz w:val="24"/>
              </w:rPr>
              <w:t>注册；</w:t>
            </w:r>
          </w:p>
          <w:p w14:paraId="5D1426B7"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（二）</w:t>
            </w:r>
            <w:r>
              <w:rPr>
                <w:rFonts w:ascii="仿宋" w:eastAsia="仿宋" w:hAnsi="仿宋" w:cs="Arial"/>
                <w:sz w:val="24"/>
              </w:rPr>
              <w:tab/>
              <w:t>获取招标文件：经办人凭注册时的用户名、密码验证身份登录，进入中招联合电子招标采购平台在线</w:t>
            </w:r>
            <w:r>
              <w:rPr>
                <w:rFonts w:ascii="仿宋" w:eastAsia="仿宋" w:hAnsi="仿宋" w:cs="Arial"/>
                <w:b/>
                <w:bCs/>
                <w:sz w:val="24"/>
              </w:rPr>
              <w:t>免费</w:t>
            </w:r>
            <w:r>
              <w:rPr>
                <w:rFonts w:ascii="仿宋" w:eastAsia="仿宋" w:hAnsi="仿宋" w:cs="Arial"/>
                <w:sz w:val="24"/>
              </w:rPr>
              <w:t>购买招标文件</w:t>
            </w:r>
            <w:r>
              <w:rPr>
                <w:rFonts w:ascii="仿宋" w:eastAsia="仿宋" w:hAnsi="仿宋" w:cs="Arial"/>
                <w:b/>
                <w:bCs/>
                <w:sz w:val="24"/>
              </w:rPr>
              <w:t>（可选择电汇或者现金方式支付0元标书款，无需缴纳平台服务费）</w:t>
            </w:r>
          </w:p>
          <w:p w14:paraId="691E1F08"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（三）</w:t>
            </w:r>
            <w:r>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43996CF8" w14:textId="77777777" w:rsidR="003E45CF" w:rsidRDefault="00000000">
            <w:pPr>
              <w:spacing w:line="360" w:lineRule="auto"/>
              <w:jc w:val="left"/>
              <w:rPr>
                <w:rFonts w:ascii="仿宋" w:eastAsia="仿宋" w:hAnsi="仿宋" w:cs="Arial" w:hint="eastAsia"/>
                <w:b/>
                <w:bCs/>
                <w:sz w:val="24"/>
              </w:rPr>
            </w:pPr>
            <w:r>
              <w:rPr>
                <w:rFonts w:ascii="仿宋" w:eastAsia="仿宋" w:hAnsi="仿宋" w:cs="Segoe UI Symbol"/>
                <w:b/>
                <w:bCs/>
                <w:sz w:val="24"/>
              </w:rPr>
              <w:t>★</w:t>
            </w:r>
            <w:r>
              <w:rPr>
                <w:rFonts w:ascii="仿宋" w:eastAsia="仿宋" w:hAnsi="仿宋" w:cs="Arial"/>
                <w:b/>
                <w:bCs/>
                <w:sz w:val="24"/>
              </w:rPr>
              <w:t>特别注意：该账号为虚拟账号，仅针对本投标人本项目分包有效，对于其他投标人、其他项目或分包无效。</w:t>
            </w:r>
          </w:p>
          <w:p w14:paraId="6FF6319E"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3E45CF" w14:paraId="0D126BAF" w14:textId="77777777">
        <w:trPr>
          <w:trHeight w:val="20"/>
          <w:jc w:val="center"/>
        </w:trPr>
        <w:tc>
          <w:tcPr>
            <w:tcW w:w="1129" w:type="dxa"/>
            <w:vAlign w:val="center"/>
          </w:tcPr>
          <w:p w14:paraId="2328317D"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12.7.2</w:t>
            </w:r>
          </w:p>
        </w:tc>
        <w:tc>
          <w:tcPr>
            <w:tcW w:w="1490" w:type="dxa"/>
            <w:vMerge/>
            <w:vAlign w:val="center"/>
          </w:tcPr>
          <w:p w14:paraId="57FF3C69" w14:textId="77777777" w:rsidR="003E45CF" w:rsidRDefault="003E45CF">
            <w:pPr>
              <w:spacing w:line="360" w:lineRule="auto"/>
              <w:jc w:val="center"/>
              <w:rPr>
                <w:rFonts w:ascii="仿宋" w:eastAsia="仿宋" w:hAnsi="仿宋" w:cs="Arial" w:hint="eastAsia"/>
                <w:sz w:val="24"/>
              </w:rPr>
            </w:pPr>
          </w:p>
        </w:tc>
        <w:tc>
          <w:tcPr>
            <w:tcW w:w="6443" w:type="dxa"/>
            <w:vAlign w:val="center"/>
          </w:tcPr>
          <w:p w14:paraId="75BD643A"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投标保证金可以不予退还的其他情形：</w:t>
            </w:r>
          </w:p>
          <w:p w14:paraId="7DBB0E56"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无</w:t>
            </w:r>
          </w:p>
          <w:p w14:paraId="0C21F075"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□有，具体情形：_____。</w:t>
            </w:r>
          </w:p>
        </w:tc>
      </w:tr>
      <w:tr w:rsidR="003E45CF" w14:paraId="202D1624" w14:textId="77777777">
        <w:trPr>
          <w:trHeight w:val="20"/>
          <w:jc w:val="center"/>
        </w:trPr>
        <w:tc>
          <w:tcPr>
            <w:tcW w:w="1129" w:type="dxa"/>
            <w:vAlign w:val="center"/>
          </w:tcPr>
          <w:p w14:paraId="16B9CE60"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lastRenderedPageBreak/>
              <w:t>13.1</w:t>
            </w:r>
          </w:p>
        </w:tc>
        <w:tc>
          <w:tcPr>
            <w:tcW w:w="1490" w:type="dxa"/>
            <w:vAlign w:val="center"/>
          </w:tcPr>
          <w:p w14:paraId="712EFC62"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投标有效期</w:t>
            </w:r>
          </w:p>
        </w:tc>
        <w:tc>
          <w:tcPr>
            <w:tcW w:w="6443" w:type="dxa"/>
            <w:vAlign w:val="center"/>
          </w:tcPr>
          <w:p w14:paraId="32952EB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自提交投标文件的截止之日起算</w:t>
            </w:r>
            <w:r>
              <w:rPr>
                <w:rFonts w:ascii="仿宋" w:eastAsia="仿宋" w:hAnsi="仿宋" w:cs="Arial"/>
                <w:sz w:val="24"/>
                <w:u w:val="single"/>
              </w:rPr>
              <w:t>90</w:t>
            </w:r>
            <w:r>
              <w:rPr>
                <w:rFonts w:ascii="仿宋" w:eastAsia="仿宋" w:hAnsi="仿宋" w:cs="Arial"/>
                <w:sz w:val="24"/>
              </w:rPr>
              <w:t>日历天。</w:t>
            </w:r>
          </w:p>
        </w:tc>
      </w:tr>
      <w:tr w:rsidR="003E45CF" w14:paraId="4418F1BA" w14:textId="77777777">
        <w:trPr>
          <w:trHeight w:val="20"/>
          <w:jc w:val="center"/>
        </w:trPr>
        <w:tc>
          <w:tcPr>
            <w:tcW w:w="1129" w:type="dxa"/>
            <w:vAlign w:val="center"/>
          </w:tcPr>
          <w:p w14:paraId="7CB734BF"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14.1</w:t>
            </w:r>
          </w:p>
        </w:tc>
        <w:tc>
          <w:tcPr>
            <w:tcW w:w="1490" w:type="dxa"/>
            <w:vAlign w:val="center"/>
          </w:tcPr>
          <w:p w14:paraId="1B6F8324"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投标文件数量</w:t>
            </w:r>
          </w:p>
        </w:tc>
        <w:tc>
          <w:tcPr>
            <w:tcW w:w="6443" w:type="dxa"/>
            <w:vAlign w:val="center"/>
          </w:tcPr>
          <w:p w14:paraId="2006CA6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第一部分投标文件：正本：1份、副本：</w:t>
            </w:r>
            <w:r>
              <w:rPr>
                <w:rFonts w:ascii="仿宋" w:eastAsia="仿宋" w:hAnsi="仿宋" w:cs="Arial" w:hint="eastAsia"/>
                <w:sz w:val="24"/>
              </w:rPr>
              <w:t>3</w:t>
            </w:r>
            <w:r>
              <w:rPr>
                <w:rFonts w:ascii="仿宋" w:eastAsia="仿宋" w:hAnsi="仿宋" w:cs="Arial"/>
                <w:sz w:val="24"/>
              </w:rPr>
              <w:t>份；</w:t>
            </w:r>
          </w:p>
          <w:p w14:paraId="3F8EBDF6"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第二部分投标文件：正本：1份、副本：</w:t>
            </w:r>
            <w:r>
              <w:rPr>
                <w:rFonts w:ascii="仿宋" w:eastAsia="仿宋" w:hAnsi="仿宋" w:cs="Arial" w:hint="eastAsia"/>
                <w:sz w:val="24"/>
              </w:rPr>
              <w:t>3</w:t>
            </w:r>
            <w:r>
              <w:rPr>
                <w:rFonts w:ascii="仿宋" w:eastAsia="仿宋" w:hAnsi="仿宋" w:cs="Arial"/>
                <w:sz w:val="24"/>
              </w:rPr>
              <w:t>份；</w:t>
            </w:r>
          </w:p>
          <w:p w14:paraId="621A4E39"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除上述文件外，还须密封递交投标文件电子文档1份。</w:t>
            </w:r>
          </w:p>
          <w:p w14:paraId="2637C1F7"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电子文档要求为加盖公章的正本PDF格式扫描件，单独密封于一信封，并在信封上标明 “投标电子版”字样，在投标时单独递交。</w:t>
            </w:r>
          </w:p>
        </w:tc>
      </w:tr>
      <w:tr w:rsidR="003E45CF" w14:paraId="2DFE1A4D" w14:textId="77777777">
        <w:trPr>
          <w:trHeight w:val="20"/>
          <w:jc w:val="center"/>
        </w:trPr>
        <w:tc>
          <w:tcPr>
            <w:tcW w:w="1129" w:type="dxa"/>
            <w:vAlign w:val="center"/>
          </w:tcPr>
          <w:p w14:paraId="0BFE53FA"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22.1</w:t>
            </w:r>
          </w:p>
        </w:tc>
        <w:tc>
          <w:tcPr>
            <w:tcW w:w="1490" w:type="dxa"/>
            <w:vAlign w:val="center"/>
          </w:tcPr>
          <w:p w14:paraId="36E84469"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确定中标人</w:t>
            </w:r>
          </w:p>
        </w:tc>
        <w:tc>
          <w:tcPr>
            <w:tcW w:w="6443" w:type="dxa"/>
            <w:vAlign w:val="center"/>
          </w:tcPr>
          <w:p w14:paraId="07953887"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中标候选人并列的，采购人是否委托评标委员会确定中标人：</w:t>
            </w:r>
          </w:p>
          <w:p w14:paraId="02A6585B" w14:textId="77777777" w:rsidR="003E45CF"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否</w:t>
            </w:r>
          </w:p>
          <w:p w14:paraId="42984F35"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□是</w:t>
            </w:r>
          </w:p>
          <w:p w14:paraId="68238E47"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 xml:space="preserve">中标候选人并列的，按照以下方式确定中标人： </w:t>
            </w:r>
          </w:p>
          <w:p w14:paraId="37162B76" w14:textId="77777777" w:rsidR="003E45CF"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得分且投标报价均相同的，以</w:t>
            </w:r>
            <w:r>
              <w:rPr>
                <w:rFonts w:ascii="仿宋" w:eastAsia="仿宋" w:hAnsi="仿宋" w:cs="Arial" w:hint="default"/>
                <w:sz w:val="24"/>
                <w:szCs w:val="24"/>
                <w:u w:val="single"/>
              </w:rPr>
              <w:t>评审因素的量化指标评审</w:t>
            </w:r>
            <w:r>
              <w:rPr>
                <w:rFonts w:ascii="仿宋" w:eastAsia="仿宋" w:hAnsi="仿宋" w:cs="Arial" w:hint="default"/>
                <w:sz w:val="24"/>
                <w:szCs w:val="24"/>
              </w:rPr>
              <w:t>得分高者为中标人。</w:t>
            </w:r>
          </w:p>
          <w:p w14:paraId="688E1665" w14:textId="77777777" w:rsidR="003E45CF" w:rsidRDefault="00000000">
            <w:pPr>
              <w:spacing w:line="360" w:lineRule="auto"/>
              <w:jc w:val="left"/>
              <w:rPr>
                <w:rFonts w:ascii="仿宋" w:eastAsia="仿宋" w:hAnsi="仿宋" w:cs="Arial" w:hint="eastAsia"/>
                <w:sz w:val="24"/>
                <w:u w:val="single"/>
              </w:rPr>
            </w:pPr>
            <w:r>
              <w:rPr>
                <w:rFonts w:ascii="仿宋" w:eastAsia="仿宋" w:hAnsi="仿宋" w:cs="Arial"/>
                <w:sz w:val="24"/>
              </w:rPr>
              <w:t>□随机抽取</w:t>
            </w:r>
          </w:p>
        </w:tc>
      </w:tr>
      <w:tr w:rsidR="003E45CF" w14:paraId="4C65EA06" w14:textId="77777777">
        <w:trPr>
          <w:trHeight w:val="20"/>
          <w:jc w:val="center"/>
        </w:trPr>
        <w:tc>
          <w:tcPr>
            <w:tcW w:w="1129" w:type="dxa"/>
            <w:vAlign w:val="center"/>
          </w:tcPr>
          <w:p w14:paraId="0843CE3F"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25.5</w:t>
            </w:r>
          </w:p>
        </w:tc>
        <w:tc>
          <w:tcPr>
            <w:tcW w:w="1490" w:type="dxa"/>
            <w:vAlign w:val="center"/>
          </w:tcPr>
          <w:p w14:paraId="2C4C0B4C"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分包</w:t>
            </w:r>
          </w:p>
        </w:tc>
        <w:tc>
          <w:tcPr>
            <w:tcW w:w="6443" w:type="dxa"/>
            <w:vAlign w:val="center"/>
          </w:tcPr>
          <w:p w14:paraId="7C5A363A"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 xml:space="preserve">本项目的非主体、非关键性工作是否允许分包： </w:t>
            </w:r>
          </w:p>
          <w:p w14:paraId="2BDF442F"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不允许</w:t>
            </w:r>
          </w:p>
          <w:p w14:paraId="2F47955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□允许，具体要求：</w:t>
            </w:r>
          </w:p>
          <w:p w14:paraId="683820E3"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（1）可以分包履行的具体内容：_____；</w:t>
            </w:r>
          </w:p>
          <w:p w14:paraId="4C5283D9"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（2）允许分包的金额或者比例：_____；</w:t>
            </w:r>
          </w:p>
          <w:p w14:paraId="1498FE71" w14:textId="77777777" w:rsidR="003E45CF" w:rsidRDefault="00000000">
            <w:pPr>
              <w:spacing w:line="360" w:lineRule="auto"/>
              <w:jc w:val="left"/>
              <w:rPr>
                <w:rFonts w:ascii="仿宋" w:eastAsia="仿宋" w:hAnsi="仿宋" w:cs="Arial" w:hint="eastAsia"/>
                <w:sz w:val="24"/>
                <w:u w:val="single"/>
              </w:rPr>
            </w:pPr>
            <w:r>
              <w:rPr>
                <w:rFonts w:ascii="仿宋" w:eastAsia="仿宋" w:hAnsi="仿宋" w:cs="Arial"/>
                <w:sz w:val="24"/>
              </w:rPr>
              <w:t>（3）其他要求：_____。</w:t>
            </w:r>
          </w:p>
        </w:tc>
      </w:tr>
      <w:tr w:rsidR="003E45CF" w14:paraId="71C2C0B8" w14:textId="77777777">
        <w:trPr>
          <w:trHeight w:val="20"/>
          <w:jc w:val="center"/>
        </w:trPr>
        <w:tc>
          <w:tcPr>
            <w:tcW w:w="1129" w:type="dxa"/>
            <w:vAlign w:val="center"/>
          </w:tcPr>
          <w:p w14:paraId="7CCFD220"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26.1.1</w:t>
            </w:r>
          </w:p>
        </w:tc>
        <w:tc>
          <w:tcPr>
            <w:tcW w:w="1490" w:type="dxa"/>
            <w:vAlign w:val="center"/>
          </w:tcPr>
          <w:p w14:paraId="4BBD0FAF"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询问</w:t>
            </w:r>
          </w:p>
        </w:tc>
        <w:tc>
          <w:tcPr>
            <w:tcW w:w="6443" w:type="dxa"/>
            <w:vAlign w:val="center"/>
          </w:tcPr>
          <w:p w14:paraId="2F0F825E"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询问送达形式：</w:t>
            </w:r>
          </w:p>
          <w:p w14:paraId="0109292B"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 xml:space="preserve">口头询问：请致电010-62108225  </w:t>
            </w:r>
          </w:p>
          <w:p w14:paraId="577D0201"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书面询问：请将书面文件递交至：中招国际招标有限公司611C室</w:t>
            </w:r>
          </w:p>
        </w:tc>
      </w:tr>
      <w:tr w:rsidR="003E45CF" w14:paraId="56E6A16D" w14:textId="77777777">
        <w:trPr>
          <w:trHeight w:val="20"/>
          <w:jc w:val="center"/>
        </w:trPr>
        <w:tc>
          <w:tcPr>
            <w:tcW w:w="1129" w:type="dxa"/>
            <w:vAlign w:val="center"/>
          </w:tcPr>
          <w:p w14:paraId="57684EC6"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lastRenderedPageBreak/>
              <w:t>26.3</w:t>
            </w:r>
          </w:p>
        </w:tc>
        <w:tc>
          <w:tcPr>
            <w:tcW w:w="1490" w:type="dxa"/>
            <w:vAlign w:val="center"/>
          </w:tcPr>
          <w:p w14:paraId="57A2EC8D"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联系方式</w:t>
            </w:r>
          </w:p>
        </w:tc>
        <w:tc>
          <w:tcPr>
            <w:tcW w:w="6443" w:type="dxa"/>
            <w:vAlign w:val="center"/>
          </w:tcPr>
          <w:p w14:paraId="2059C946"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接收询问和质疑的联系方式</w:t>
            </w:r>
          </w:p>
          <w:p w14:paraId="2F8B330F"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联系部门：中招国际招标有限公司综合发展部；</w:t>
            </w:r>
          </w:p>
          <w:p w14:paraId="0A329BDF"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联系电话： 010-621082</w:t>
            </w:r>
            <w:r>
              <w:rPr>
                <w:rFonts w:ascii="仿宋" w:eastAsia="仿宋" w:hAnsi="仿宋" w:cs="Arial" w:hint="eastAsia"/>
                <w:sz w:val="24"/>
              </w:rPr>
              <w:t>74</w:t>
            </w:r>
            <w:r>
              <w:rPr>
                <w:rFonts w:ascii="仿宋" w:eastAsia="仿宋" w:hAnsi="仿宋" w:cs="Arial"/>
                <w:sz w:val="24"/>
              </w:rPr>
              <w:t>；010-62108058；</w:t>
            </w:r>
          </w:p>
          <w:p w14:paraId="5292702F"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通讯地址：北京市海淀区学院南路62号院中关村资本大厦。</w:t>
            </w:r>
          </w:p>
        </w:tc>
      </w:tr>
      <w:tr w:rsidR="003E45CF" w14:paraId="22A7DAD5"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8CBB114"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69554E57"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08AB4609"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收费对象：</w:t>
            </w:r>
          </w:p>
          <w:p w14:paraId="2DAA865C"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□采购人</w:t>
            </w:r>
          </w:p>
          <w:p w14:paraId="01F14F04" w14:textId="77777777" w:rsidR="003E45C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中标人</w:t>
            </w:r>
          </w:p>
          <w:p w14:paraId="21710CE5"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收费标准：参照原国家计委计价格【2002】1980号文和国家发改委发改办价格【2003】857号文的计算方法收取；</w:t>
            </w:r>
          </w:p>
          <w:p w14:paraId="090868C4"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缴纳时间：领取中标通知书的同时。</w:t>
            </w:r>
          </w:p>
        </w:tc>
      </w:tr>
      <w:tr w:rsidR="003E45CF" w14:paraId="7E5B877D"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1C82D6A0" w14:textId="77777777" w:rsidR="003E45CF" w:rsidRDefault="00000000">
            <w:pPr>
              <w:pStyle w:val="af5"/>
              <w:rPr>
                <w:rFonts w:ascii="仿宋" w:eastAsia="仿宋" w:hAnsi="仿宋" w:cs="Arial"/>
                <w:sz w:val="24"/>
                <w:szCs w:val="24"/>
              </w:rPr>
            </w:pPr>
            <w:r>
              <w:rPr>
                <w:rFonts w:ascii="仿宋" w:eastAsia="仿宋" w:hAnsi="仿宋"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62708945"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124F1168"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在公告中标结果的同时，中招国际招标有限公司将在中招联合招标采购平台向中标人发出中标通知书，向未中标的投标人发出招标结果通知书。</w:t>
            </w:r>
          </w:p>
        </w:tc>
      </w:tr>
    </w:tbl>
    <w:p w14:paraId="1869B5E8" w14:textId="77777777" w:rsidR="003E45CF" w:rsidRDefault="003E45CF">
      <w:pPr>
        <w:tabs>
          <w:tab w:val="left" w:pos="5580"/>
        </w:tabs>
        <w:adjustRightInd w:val="0"/>
        <w:spacing w:line="360" w:lineRule="auto"/>
        <w:jc w:val="distribute"/>
        <w:rPr>
          <w:rFonts w:ascii="仿宋" w:eastAsia="仿宋" w:hAnsi="仿宋" w:cs="Arial" w:hint="eastAsia"/>
          <w:sz w:val="24"/>
        </w:rPr>
        <w:sectPr w:rsidR="003E45CF">
          <w:footerReference w:type="default" r:id="rId17"/>
          <w:headerReference w:type="first" r:id="rId18"/>
          <w:type w:val="nextColumn"/>
          <w:pgSz w:w="11907" w:h="16840"/>
          <w:pgMar w:top="1418" w:right="1134" w:bottom="1418" w:left="1701" w:header="851" w:footer="851" w:gutter="0"/>
          <w:pgNumType w:start="0"/>
          <w:cols w:space="720"/>
          <w:titlePg/>
          <w:docGrid w:linePitch="462"/>
        </w:sectPr>
      </w:pPr>
    </w:p>
    <w:p w14:paraId="2A74438C" w14:textId="77777777" w:rsidR="003E45CF" w:rsidRDefault="00000000">
      <w:pPr>
        <w:spacing w:beforeLines="100" w:before="240" w:afterLines="100" w:after="240" w:line="360" w:lineRule="auto"/>
        <w:jc w:val="center"/>
        <w:rPr>
          <w:rFonts w:ascii="仿宋" w:eastAsia="仿宋" w:hAnsi="仿宋" w:cs="Arial" w:hint="eastAsia"/>
          <w:b/>
          <w:sz w:val="28"/>
          <w:szCs w:val="28"/>
        </w:rPr>
      </w:pPr>
      <w:bookmarkStart w:id="86" w:name="_Toc127151517"/>
      <w:bookmarkStart w:id="87" w:name="_Toc353873932"/>
      <w:bookmarkStart w:id="88" w:name="_Toc353873662"/>
      <w:bookmarkStart w:id="89" w:name="_Toc150774722"/>
      <w:bookmarkStart w:id="90" w:name="_Toc305158859"/>
      <w:bookmarkStart w:id="91" w:name="_Toc226965790"/>
      <w:bookmarkStart w:id="92" w:name="_Toc150480755"/>
      <w:bookmarkStart w:id="93" w:name="_Toc195842882"/>
      <w:bookmarkStart w:id="94" w:name="_Toc264969207"/>
      <w:bookmarkStart w:id="95" w:name="_Toc265228355"/>
      <w:bookmarkStart w:id="96" w:name="_Toc226337213"/>
      <w:bookmarkStart w:id="97" w:name="_Toc305158785"/>
      <w:bookmarkStart w:id="98" w:name="_Toc142311019"/>
      <w:bookmarkStart w:id="99" w:name="_Toc353825542"/>
      <w:r>
        <w:rPr>
          <w:rFonts w:ascii="仿宋" w:eastAsia="仿宋" w:hAnsi="仿宋" w:cs="Arial"/>
          <w:b/>
          <w:sz w:val="28"/>
          <w:szCs w:val="28"/>
        </w:rPr>
        <w:lastRenderedPageBreak/>
        <w:t>投标人须知</w:t>
      </w:r>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49502986" w14:textId="77777777" w:rsidR="003E45CF" w:rsidRDefault="00000000">
      <w:pPr>
        <w:pStyle w:val="21"/>
        <w:tabs>
          <w:tab w:val="center" w:pos="4592"/>
          <w:tab w:val="left" w:pos="7860"/>
        </w:tabs>
        <w:spacing w:before="0" w:line="360" w:lineRule="auto"/>
        <w:ind w:firstLine="562"/>
        <w:jc w:val="left"/>
        <w:rPr>
          <w:rFonts w:ascii="仿宋" w:eastAsia="仿宋" w:hAnsi="仿宋" w:cs="Arial" w:hint="eastAsia"/>
          <w:sz w:val="28"/>
        </w:rPr>
      </w:pPr>
      <w:bookmarkStart w:id="100" w:name="_Toc520356143"/>
      <w:bookmarkStart w:id="101" w:name="_Toc127151518"/>
      <w:r>
        <w:rPr>
          <w:rFonts w:ascii="仿宋" w:eastAsia="仿宋" w:hAnsi="仿宋" w:cs="Arial"/>
          <w:sz w:val="28"/>
        </w:rPr>
        <w:tab/>
      </w:r>
      <w:bookmarkStart w:id="102" w:name="_Toc226337214"/>
      <w:bookmarkStart w:id="103" w:name="_Toc305158786"/>
      <w:bookmarkStart w:id="104" w:name="_Toc151193760"/>
      <w:bookmarkStart w:id="105" w:name="_Toc226965708"/>
      <w:bookmarkStart w:id="106" w:name="_Toc305158860"/>
      <w:bookmarkStart w:id="107" w:name="_Toc150774723"/>
      <w:bookmarkStart w:id="108" w:name="_Toc150509269"/>
      <w:bookmarkStart w:id="109" w:name="_Toc226309762"/>
      <w:bookmarkStart w:id="110" w:name="_Toc226965791"/>
      <w:bookmarkStart w:id="111" w:name="_Toc142311020"/>
      <w:bookmarkStart w:id="112" w:name="_Toc265228356"/>
      <w:bookmarkStart w:id="113" w:name="_Toc150480756"/>
      <w:bookmarkStart w:id="114" w:name="_Toc151193906"/>
      <w:bookmarkStart w:id="115" w:name="_Toc151193832"/>
      <w:bookmarkStart w:id="116" w:name="_Toc151193616"/>
      <w:bookmarkStart w:id="117" w:name="_Toc195842883"/>
      <w:bookmarkStart w:id="118" w:name="_Toc151193688"/>
      <w:bookmarkStart w:id="119" w:name="_Toc150774618"/>
      <w:bookmarkStart w:id="120" w:name="_Toc264969208"/>
      <w:bookmarkStart w:id="121" w:name="_Toc151190145"/>
      <w:r>
        <w:rPr>
          <w:rFonts w:ascii="仿宋" w:eastAsia="仿宋" w:hAnsi="仿宋" w:cs="Arial"/>
          <w:sz w:val="28"/>
        </w:rPr>
        <w:t>一   说  明</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仿宋" w:eastAsia="仿宋" w:hAnsi="仿宋" w:cs="Arial"/>
          <w:sz w:val="28"/>
        </w:rPr>
        <w:tab/>
      </w:r>
    </w:p>
    <w:p w14:paraId="2355E774" w14:textId="77777777" w:rsidR="003E45CF"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2" w:name="_Toc305158861"/>
      <w:bookmarkStart w:id="123" w:name="_Toc305158787"/>
      <w:bookmarkStart w:id="124" w:name="_Toc265228357"/>
      <w:bookmarkStart w:id="125" w:name="_Toc264969209"/>
      <w:r>
        <w:rPr>
          <w:rFonts w:ascii="仿宋" w:eastAsia="仿宋" w:hAnsi="仿宋" w:cs="Arial"/>
          <w:sz w:val="24"/>
        </w:rPr>
        <w:t>采购人、采购代理机构、投标人</w:t>
      </w:r>
      <w:bookmarkEnd w:id="122"/>
      <w:bookmarkEnd w:id="123"/>
      <w:bookmarkEnd w:id="124"/>
      <w:bookmarkEnd w:id="125"/>
      <w:r>
        <w:rPr>
          <w:rFonts w:ascii="仿宋" w:eastAsia="仿宋" w:hAnsi="仿宋" w:cs="Arial"/>
          <w:sz w:val="24"/>
        </w:rPr>
        <w:t>、联合体</w:t>
      </w:r>
    </w:p>
    <w:p w14:paraId="319D0497" w14:textId="77777777" w:rsidR="003E45C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6FC5D837" w14:textId="77777777" w:rsidR="003E45C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投标人（也称“供应商”、“申请人”）：指向采购人提供货物、工程或者服务的法人、其他组织或者自然人。</w:t>
      </w:r>
    </w:p>
    <w:p w14:paraId="14049B23" w14:textId="77777777" w:rsidR="003E45C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联合体：指两个以上的自然人、法人或者其他组织组成一个联合体，以一个供应商的身份共同参加政府采购。</w:t>
      </w:r>
    </w:p>
    <w:p w14:paraId="0FC04996" w14:textId="77777777" w:rsidR="003E45CF"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6" w:name="_Toc151193908"/>
      <w:bookmarkStart w:id="127" w:name="_Toc226965710"/>
      <w:bookmarkStart w:id="128" w:name="_Toc127151721"/>
      <w:bookmarkStart w:id="129" w:name="_Toc127151520"/>
      <w:bookmarkStart w:id="130" w:name="_Toc142311022"/>
      <w:bookmarkStart w:id="131" w:name="_Toc164608789"/>
      <w:bookmarkStart w:id="132" w:name="_Toc226965793"/>
      <w:bookmarkStart w:id="133" w:name="_Toc149720813"/>
      <w:bookmarkStart w:id="134" w:name="_Toc151193618"/>
      <w:bookmarkStart w:id="135" w:name="_Toc151193762"/>
      <w:bookmarkStart w:id="136" w:name="_Toc226337216"/>
      <w:bookmarkStart w:id="137" w:name="_Toc150480758"/>
      <w:bookmarkStart w:id="138" w:name="_Toc305158788"/>
      <w:bookmarkStart w:id="139" w:name="_Toc265228358"/>
      <w:bookmarkStart w:id="140" w:name="_Toc305158862"/>
      <w:bookmarkStart w:id="141" w:name="_Toc164229215"/>
      <w:bookmarkStart w:id="142" w:name="_Toc226309764"/>
      <w:bookmarkStart w:id="143" w:name="_Toc164229361"/>
      <w:bookmarkStart w:id="144" w:name="_Toc150509271"/>
      <w:bookmarkStart w:id="145" w:name="_Toc150774725"/>
      <w:bookmarkStart w:id="146" w:name="_Toc151193690"/>
      <w:bookmarkStart w:id="147" w:name="_Toc195842885"/>
      <w:bookmarkStart w:id="148" w:name="_Toc150774620"/>
      <w:bookmarkStart w:id="149" w:name="_Toc164351614"/>
      <w:bookmarkStart w:id="150" w:name="_Toc264969210"/>
      <w:bookmarkStart w:id="151" w:name="_Toc151190147"/>
      <w:bookmarkStart w:id="152" w:name="_Toc127161434"/>
      <w:bookmarkStart w:id="153" w:name="_Toc164608634"/>
      <w:bookmarkStart w:id="154" w:name="_Toc151193834"/>
      <w:r>
        <w:rPr>
          <w:rFonts w:ascii="仿宋" w:eastAsia="仿宋" w:hAnsi="仿宋" w:cs="Arial"/>
          <w:sz w:val="24"/>
        </w:rPr>
        <w:t>资金来源</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ascii="仿宋" w:eastAsia="仿宋" w:hAnsi="仿宋" w:cs="Arial"/>
          <w:sz w:val="24"/>
        </w:rPr>
        <w:t>、项目属性、科研仪器设备采购、核心产品</w:t>
      </w:r>
    </w:p>
    <w:p w14:paraId="5ED3B7FD"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资金来源为财政性资金和/或本项目采购中无法与财政性资金分割的非财政性资金。</w:t>
      </w:r>
    </w:p>
    <w:p w14:paraId="7B463D19"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项目属性见《投标人须知资料表》。</w:t>
      </w:r>
    </w:p>
    <w:p w14:paraId="50A2E044"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是否属于科研仪器设备采购见《投标人须知资料表》。</w:t>
      </w:r>
    </w:p>
    <w:p w14:paraId="13827808" w14:textId="77777777" w:rsidR="003E45C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核心产品见《投标人须知资料表》。</w:t>
      </w:r>
    </w:p>
    <w:p w14:paraId="0F4390E4"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现场考察、开标前答疑会</w:t>
      </w:r>
    </w:p>
    <w:p w14:paraId="2E1A4755"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Pr>
          <w:rFonts w:ascii="仿宋" w:eastAsia="仿宋" w:hAnsi="仿宋" w:cs="Arial"/>
          <w:sz w:val="24"/>
        </w:rPr>
        <w:t>若《投标人须知资料表》中规定了组织现场考察、召开开标前答疑会，则投标人应按要求在规定的时间和地点参加。</w:t>
      </w:r>
      <w:bookmarkStart w:id="155" w:name="_Toc264969212"/>
      <w:bookmarkStart w:id="156" w:name="_Toc305158864"/>
      <w:bookmarkStart w:id="157" w:name="_Toc226965795"/>
      <w:bookmarkStart w:id="158" w:name="_Toc226965712"/>
      <w:bookmarkStart w:id="159" w:name="_Toc151193764"/>
      <w:bookmarkStart w:id="160" w:name="_Toc226309766"/>
      <w:bookmarkStart w:id="161" w:name="_Toc151193910"/>
      <w:bookmarkStart w:id="162" w:name="_Toc151193620"/>
      <w:bookmarkStart w:id="163" w:name="_Toc127151522"/>
      <w:bookmarkStart w:id="164" w:name="_Toc150509273"/>
      <w:bookmarkStart w:id="165" w:name="_Toc151190149"/>
      <w:bookmarkStart w:id="166" w:name="_Toc226337218"/>
      <w:bookmarkStart w:id="167" w:name="_Toc151193692"/>
      <w:bookmarkStart w:id="168" w:name="_Toc150774727"/>
      <w:bookmarkStart w:id="169" w:name="_Toc151193836"/>
      <w:bookmarkStart w:id="170" w:name="_Toc520356146"/>
      <w:bookmarkStart w:id="171" w:name="_Toc142311024"/>
      <w:bookmarkStart w:id="172" w:name="_Toc265228360"/>
      <w:bookmarkStart w:id="173" w:name="_Toc195842887"/>
      <w:bookmarkStart w:id="174" w:name="_Toc150480760"/>
      <w:bookmarkStart w:id="175" w:name="_Toc305158790"/>
      <w:bookmarkStart w:id="176" w:name="_Toc150774622"/>
    </w:p>
    <w:p w14:paraId="412F4CD0"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4EA2A599"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样品</w:t>
      </w:r>
    </w:p>
    <w:p w14:paraId="50B7B6D9"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32EE7BA0"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样品的评审方法以及评审标准等内容见第四章《评标方法和评标标准》。</w:t>
      </w:r>
    </w:p>
    <w:p w14:paraId="020965F9" w14:textId="77777777" w:rsidR="003E45CF"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7" w:name="_Hlk101965021"/>
      <w:r>
        <w:rPr>
          <w:rFonts w:ascii="仿宋" w:eastAsia="仿宋" w:hAnsi="仿宋" w:cs="Arial"/>
          <w:sz w:val="24"/>
        </w:rPr>
        <w:t>政府采购政策（包括但不限于下列具体政策要求）</w:t>
      </w:r>
    </w:p>
    <w:p w14:paraId="3D99A174"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进口产品</w:t>
      </w:r>
    </w:p>
    <w:p w14:paraId="49D3A81F" w14:textId="77777777" w:rsidR="003E45C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lastRenderedPageBreak/>
        <w:t>政府采购应当采购本国货物、工程和服务。但有《中华人民共和国政 府采购法》第十条规定情形的除外。</w:t>
      </w:r>
    </w:p>
    <w:p w14:paraId="57E59AF5" w14:textId="77777777" w:rsidR="003E45C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本项目如接受非本国货物、工程、服务参与投标， 则具体要求见第五章《采购需求》。</w:t>
      </w:r>
    </w:p>
    <w:p w14:paraId="1E767FD9" w14:textId="77777777" w:rsidR="003E45C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43136F50"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中小企业、监狱企业及残疾人福利性单位</w:t>
      </w:r>
    </w:p>
    <w:p w14:paraId="5BA234D7"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中小企业定义：</w:t>
      </w:r>
    </w:p>
    <w:p w14:paraId="78D201B5" w14:textId="77777777" w:rsidR="003E45CF" w:rsidRDefault="003E45C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B986249" w14:textId="77777777" w:rsidR="003E45CF" w:rsidRDefault="003E45C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FFF42CB" w14:textId="77777777" w:rsidR="003E45CF" w:rsidRDefault="003E45C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4EB22908" w14:textId="77777777" w:rsidR="003E45CF" w:rsidRDefault="003E45C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3DCF618" w14:textId="77777777" w:rsidR="003E45CF" w:rsidRDefault="003E45C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6ED9B68E" w14:textId="77777777" w:rsidR="003E45CF" w:rsidRDefault="003E45CF">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13D5C80" w14:textId="77777777" w:rsidR="003E45CF" w:rsidRDefault="003E45CF">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A12582B" w14:textId="77777777" w:rsidR="003E45CF" w:rsidRDefault="003E45CF">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4CCD2FE7"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76B3994A"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供应商提供的货物、工程或者服务符合下列情形的，享受中小企业扶持政策：</w:t>
      </w:r>
    </w:p>
    <w:p w14:paraId="630CAD0F" w14:textId="77777777" w:rsidR="003E45CF"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（1）在货物采购项目中，货物由中小企业制造，即货物由中小企业生产且使用该中小企业商号或者注册商标；</w:t>
      </w:r>
    </w:p>
    <w:p w14:paraId="7857F7FB" w14:textId="77777777" w:rsidR="003E45CF"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（2）在工程采购项目中，工程由中小企业承建，即工程施工单位为中小企业；</w:t>
      </w:r>
    </w:p>
    <w:p w14:paraId="61D148B9" w14:textId="77777777" w:rsidR="003E45CF"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（3）在服务采购项目中，服务由中小企业承接，即提供服务的人员为中小企业依照《中华人民共和国劳动合同法》订立劳动合同的从业人员。</w:t>
      </w:r>
    </w:p>
    <w:p w14:paraId="34DFDAD1"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lastRenderedPageBreak/>
        <w:t>在货物采购项目中，供应商提供的货物既有中小企业制造货物，也有大型企业制造货物的，不享受中小企业扶持政策。</w:t>
      </w:r>
    </w:p>
    <w:p w14:paraId="0ADA5633"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以联合体形式参加政府采购活动，联合体各方均为中小企业的，联合体视同中小企业。其中，联合体各方均为小微企业的，联合体视同小微企业。</w:t>
      </w:r>
    </w:p>
    <w:p w14:paraId="7529A6EF"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在政府采购活动中，监狱企业视同小型、微型企业，享受预留份额、</w:t>
      </w:r>
      <w:r>
        <w:rPr>
          <w:rFonts w:ascii="仿宋" w:eastAsia="仿宋" w:hAnsi="仿宋" w:cs="Arial"/>
          <w:sz w:val="24"/>
        </w:rPr>
        <w:cr/>
        <w:t>评审中价格扣除等政府采购促进中小企业发展的政府采购政策。监狱</w:t>
      </w:r>
      <w:r>
        <w:rPr>
          <w:rFonts w:ascii="仿宋" w:eastAsia="仿宋" w:hAnsi="仿宋" w:cs="Arial"/>
          <w:sz w:val="24"/>
        </w:rPr>
        <w:cr/>
        <w:t>企业定义：是指由司法部认定的为罪犯、戒毒人员提供生产项目和劳</w:t>
      </w:r>
      <w:r>
        <w:rPr>
          <w:rFonts w:ascii="仿宋" w:eastAsia="仿宋" w:hAnsi="仿宋" w:cs="Arial"/>
          <w:sz w:val="24"/>
        </w:rPr>
        <w:cr/>
        <w:t>动对象，且全部产权属于司法部监狱管理局、戒毒管理局、直属煤矿</w:t>
      </w:r>
      <w:r>
        <w:rPr>
          <w:rFonts w:ascii="仿宋" w:eastAsia="仿宋" w:hAnsi="仿宋" w:cs="Arial"/>
          <w:sz w:val="24"/>
        </w:rPr>
        <w:cr/>
        <w:t>管理局，各省、自治区、直辖市监狱管理局、戒毒管理局，各地（设</w:t>
      </w:r>
      <w:r>
        <w:rPr>
          <w:rFonts w:ascii="仿宋" w:eastAsia="仿宋" w:hAnsi="仿宋" w:cs="Arial"/>
          <w:sz w:val="24"/>
        </w:rPr>
        <w:cr/>
        <w:t>区的市）监狱、强制隔离戒毒所、戒毒康复所，以及新疆生产建设兵</w:t>
      </w:r>
      <w:r>
        <w:rPr>
          <w:rFonts w:ascii="仿宋" w:eastAsia="仿宋" w:hAnsi="仿宋" w:cs="Arial"/>
          <w:sz w:val="24"/>
        </w:rPr>
        <w:cr/>
        <w:t>团监狱管理局、戒毒管理局的企业。</w:t>
      </w:r>
    </w:p>
    <w:p w14:paraId="59F618CE"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在政府采购活动中，残疾人福利性单位视同小型、微型企业，享受预</w:t>
      </w:r>
      <w:r>
        <w:rPr>
          <w:rFonts w:ascii="仿宋" w:eastAsia="仿宋" w:hAnsi="仿宋" w:cs="Arial"/>
          <w:sz w:val="24"/>
        </w:rPr>
        <w:cr/>
        <w:t>留份额、评审中价格扣除等促进中小企业发展的政府采购政策。残疾</w:t>
      </w:r>
      <w:r>
        <w:rPr>
          <w:rFonts w:ascii="仿宋" w:eastAsia="仿宋" w:hAnsi="仿宋" w:cs="Arial"/>
          <w:sz w:val="24"/>
        </w:rPr>
        <w:cr/>
        <w:t>人福利性单位定义：享受政府采购支持政策的残疾人福利性单位应当</w:t>
      </w:r>
      <w:r>
        <w:rPr>
          <w:rFonts w:ascii="仿宋" w:eastAsia="仿宋" w:hAnsi="仿宋" w:cs="Arial"/>
          <w:sz w:val="24"/>
        </w:rPr>
        <w:cr/>
        <w:t>同时满足以下条件：</w:t>
      </w:r>
    </w:p>
    <w:p w14:paraId="51228BF3" w14:textId="77777777" w:rsidR="003E45CF" w:rsidRDefault="003E45CF">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355FBF72" w14:textId="77777777" w:rsidR="003E45CF" w:rsidRDefault="003E45CF">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35404DE9"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安置的残疾人占本单位在职职工人数的比例不低于 25%（含 25%），并且安置的残疾人人数不少于 10 人（含 10人）；</w:t>
      </w:r>
    </w:p>
    <w:p w14:paraId="7EF9A0C8"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依法与安置的每位残疾人签订了一年以上（含一年）的劳动合同或服务协议；</w:t>
      </w:r>
    </w:p>
    <w:p w14:paraId="499A2140"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为安置的每位残疾人按月足额缴纳了基本养老保险、基本医疗保险、失业保险、工伤保险和生育保险等社会保险费；</w:t>
      </w:r>
    </w:p>
    <w:p w14:paraId="38FA732F"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通过银行等金融机构向安置的每位残疾人，按月支付了不低于单位所在区县适用的经省级人民政府批准的月最低工资标准的工资；</w:t>
      </w:r>
    </w:p>
    <w:p w14:paraId="7B21B13B"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5699187F" w14:textId="77777777" w:rsidR="003E45C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前款所称残疾人是指法定劳动年龄内，持有《中华人民共和国残疾人证》或者《中华人民共和国残疾军人证（1 至8 级）》</w:t>
      </w:r>
      <w:r>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4A4DA7E9"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本项目是否专门面向中小企业预留采购份额见第一章《投标邀请》。</w:t>
      </w:r>
    </w:p>
    <w:p w14:paraId="202F8571"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采购标的对应的中小企业划分标准所属行业见《投标人须知资料表》。</w:t>
      </w:r>
    </w:p>
    <w:p w14:paraId="5A1EF3D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小微企业价格评审优惠的政策调整：见第四章《评标方法和评标标准》。</w:t>
      </w:r>
    </w:p>
    <w:p w14:paraId="707CD332"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政府采购节能产品、环境标志产品</w:t>
      </w:r>
    </w:p>
    <w:p w14:paraId="7FBF146E"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607FB61F"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1E7AAE56"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w:t>
      </w:r>
    </w:p>
    <w:p w14:paraId="637EE25F"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15BF3B25"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正版软件</w:t>
      </w:r>
    </w:p>
    <w:p w14:paraId="644CABBE"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仿宋" w:eastAsia="仿宋" w:hAnsi="仿宋" w:cs="Arial"/>
          <w:sz w:val="24"/>
        </w:rPr>
        <w:lastRenderedPageBreak/>
        <w:t>息安全要求的项目必须采购认证产品，</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6C6585CA"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0DCA9A8F"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网络安全专用产品</w:t>
      </w:r>
    </w:p>
    <w:p w14:paraId="30982350" w14:textId="77777777" w:rsidR="003E45C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仿宋" w:eastAsia="仿宋" w:hAnsi="仿宋" w:cs="Arial"/>
          <w:sz w:val="24"/>
        </w:rPr>
        <w:cr/>
        <w:t>网络关键设备和网络安全专用产品清单中。</w:t>
      </w:r>
    </w:p>
    <w:p w14:paraId="578F72DA"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推广使用低挥发性有机化合物（VOCs）</w:t>
      </w:r>
    </w:p>
    <w:p w14:paraId="3535F747" w14:textId="77777777" w:rsidR="003E45C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；属于推荐性标准的，优先采购，具体见第四章《评标方法和评标标准》。</w:t>
      </w:r>
    </w:p>
    <w:p w14:paraId="725C2FB6"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采购需求标准</w:t>
      </w:r>
    </w:p>
    <w:p w14:paraId="559F5FEA" w14:textId="77777777" w:rsidR="003E45C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商品包装、快递包装政府采购需求标准（试行）为助力打好污染防治</w:t>
      </w:r>
      <w:r>
        <w:rPr>
          <w:rFonts w:ascii="仿宋" w:eastAsia="仿宋" w:hAnsi="仿宋"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5E2F6527" w14:textId="77777777" w:rsidR="003E45C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绿色数据中心政府采购需求标准（试行）</w:t>
      </w:r>
    </w:p>
    <w:p w14:paraId="5B487E81" w14:textId="77777777" w:rsidR="003E45CF" w:rsidRDefault="00000000">
      <w:pPr>
        <w:tabs>
          <w:tab w:val="left" w:pos="1980"/>
          <w:tab w:val="left" w:pos="2014"/>
        </w:tabs>
        <w:snapToGrid w:val="0"/>
        <w:spacing w:line="360" w:lineRule="auto"/>
        <w:ind w:left="1980"/>
        <w:rPr>
          <w:rFonts w:ascii="仿宋" w:eastAsia="仿宋" w:hAnsi="仿宋" w:cs="Arial" w:hint="eastAsia"/>
          <w:sz w:val="24"/>
        </w:rPr>
      </w:pPr>
      <w:r>
        <w:rPr>
          <w:rFonts w:ascii="仿宋" w:eastAsia="仿宋" w:hAnsi="仿宋"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7"/>
    <w:p w14:paraId="072A05F1"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投标费用</w:t>
      </w:r>
    </w:p>
    <w:p w14:paraId="72329151"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18FDB50F" w14:textId="77777777" w:rsidR="003E45CF" w:rsidRDefault="003E45CF">
      <w:pPr>
        <w:tabs>
          <w:tab w:val="left" w:pos="1080"/>
        </w:tabs>
        <w:snapToGrid w:val="0"/>
        <w:spacing w:line="360" w:lineRule="auto"/>
        <w:ind w:left="1080"/>
        <w:rPr>
          <w:rFonts w:ascii="仿宋" w:eastAsia="仿宋" w:hAnsi="仿宋" w:cs="Arial" w:hint="eastAsia"/>
          <w:sz w:val="28"/>
        </w:rPr>
      </w:pPr>
      <w:bookmarkStart w:id="178" w:name="_1.8_计量单位"/>
      <w:bookmarkEnd w:id="178"/>
    </w:p>
    <w:p w14:paraId="5817B1D3" w14:textId="77777777" w:rsidR="003E45CF"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二   招标文件</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200DE065"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79" w:name="_Toc150774623"/>
      <w:bookmarkStart w:id="180" w:name="_Toc195842888"/>
      <w:bookmarkStart w:id="181" w:name="_Toc226309767"/>
      <w:bookmarkStart w:id="182" w:name="_Toc151193621"/>
      <w:bookmarkStart w:id="183" w:name="_Toc264969213"/>
      <w:bookmarkStart w:id="184" w:name="_Toc127151724"/>
      <w:bookmarkStart w:id="185" w:name="_Toc127151523"/>
      <w:bookmarkStart w:id="186" w:name="_Toc150509274"/>
      <w:bookmarkStart w:id="187" w:name="_Toc164608792"/>
      <w:bookmarkStart w:id="188" w:name="_Toc226337219"/>
      <w:bookmarkStart w:id="189" w:name="_Toc149720816"/>
      <w:bookmarkStart w:id="190" w:name="_Toc151190150"/>
      <w:bookmarkStart w:id="191" w:name="_Toc520356147"/>
      <w:bookmarkStart w:id="192" w:name="_Toc150774728"/>
      <w:bookmarkStart w:id="193" w:name="_Toc151193765"/>
      <w:bookmarkStart w:id="194" w:name="_Toc151193911"/>
      <w:bookmarkStart w:id="195" w:name="_Toc127161437"/>
      <w:bookmarkStart w:id="196" w:name="_Toc142311025"/>
      <w:bookmarkStart w:id="197" w:name="_Toc226965796"/>
      <w:bookmarkStart w:id="198" w:name="_Toc164229218"/>
      <w:bookmarkStart w:id="199" w:name="_Toc164608637"/>
      <w:bookmarkStart w:id="200" w:name="_Toc164229364"/>
      <w:bookmarkStart w:id="201" w:name="_Toc305158865"/>
      <w:bookmarkStart w:id="202" w:name="_Toc151193837"/>
      <w:bookmarkStart w:id="203" w:name="_Toc150480761"/>
      <w:bookmarkStart w:id="204" w:name="_Toc164351617"/>
      <w:bookmarkStart w:id="205" w:name="_Toc226965713"/>
      <w:bookmarkStart w:id="206" w:name="_Toc151193693"/>
      <w:bookmarkStart w:id="207" w:name="_Toc265228361"/>
      <w:bookmarkStart w:id="208" w:name="_Toc305158791"/>
      <w:r>
        <w:rPr>
          <w:rFonts w:ascii="仿宋" w:eastAsia="仿宋" w:hAnsi="仿宋" w:cs="Arial"/>
          <w:sz w:val="24"/>
        </w:rPr>
        <w:t>招标文件构</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ascii="仿宋" w:eastAsia="仿宋" w:hAnsi="仿宋" w:cs="Arial"/>
          <w:sz w:val="24"/>
        </w:rPr>
        <w:t>成</w:t>
      </w:r>
    </w:p>
    <w:p w14:paraId="4F663604"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招标文件包括以下部分：</w:t>
      </w:r>
    </w:p>
    <w:p w14:paraId="1F33218E" w14:textId="77777777" w:rsidR="003E45C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投标邀请</w:t>
      </w:r>
    </w:p>
    <w:p w14:paraId="079AFFDC" w14:textId="77777777" w:rsidR="003E45C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投标人须知</w:t>
      </w:r>
    </w:p>
    <w:p w14:paraId="60564208" w14:textId="77777777" w:rsidR="003E45C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资格审查</w:t>
      </w:r>
    </w:p>
    <w:p w14:paraId="68302610" w14:textId="77777777" w:rsidR="003E45C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评标程序、评标方法和评标标准</w:t>
      </w:r>
    </w:p>
    <w:p w14:paraId="1A312901" w14:textId="77777777" w:rsidR="003E45C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采购需求</w:t>
      </w:r>
    </w:p>
    <w:p w14:paraId="6AFEC222" w14:textId="77777777" w:rsidR="003E45C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拟签订的合同文本</w:t>
      </w:r>
    </w:p>
    <w:p w14:paraId="4A6A8A16" w14:textId="77777777" w:rsidR="003E45C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投标文件格式</w:t>
      </w:r>
    </w:p>
    <w:p w14:paraId="74405205"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Pr>
          <w:rFonts w:ascii="仿宋" w:eastAsia="仿宋" w:hAnsi="仿宋" w:cs="Arial"/>
          <w:b/>
          <w:sz w:val="24"/>
        </w:rPr>
        <w:t>投标无效</w:t>
      </w:r>
      <w:r>
        <w:rPr>
          <w:rFonts w:ascii="仿宋" w:eastAsia="仿宋" w:hAnsi="仿宋" w:cs="Arial"/>
          <w:sz w:val="24"/>
        </w:rPr>
        <w:t>。</w:t>
      </w:r>
    </w:p>
    <w:p w14:paraId="62977676" w14:textId="77777777" w:rsidR="003E45CF" w:rsidRDefault="00000000">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对招标文件的澄清或修改</w:t>
      </w:r>
    </w:p>
    <w:p w14:paraId="67A87564" w14:textId="77777777" w:rsidR="003E45CF"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Pr>
          <w:rFonts w:ascii="仿宋" w:eastAsia="仿宋" w:hAnsi="仿宋" w:cs="Arial"/>
          <w:sz w:val="24"/>
        </w:rPr>
        <w:lastRenderedPageBreak/>
        <w:t>在投标人。</w:t>
      </w:r>
    </w:p>
    <w:p w14:paraId="44AC6614" w14:textId="77777777" w:rsidR="003E45CF"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24D4E48F" w14:textId="77777777" w:rsidR="003E45CF"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16510CE1" w14:textId="77777777" w:rsidR="003E45CF" w:rsidRDefault="003E45CF">
      <w:pPr>
        <w:tabs>
          <w:tab w:val="left" w:pos="1080"/>
          <w:tab w:val="left" w:pos="1561"/>
        </w:tabs>
        <w:snapToGrid w:val="0"/>
        <w:spacing w:line="360" w:lineRule="auto"/>
        <w:ind w:left="1080"/>
        <w:rPr>
          <w:rFonts w:ascii="仿宋" w:eastAsia="仿宋" w:hAnsi="仿宋" w:cs="Arial" w:hint="eastAsia"/>
          <w:sz w:val="28"/>
        </w:rPr>
      </w:pPr>
      <w:bookmarkStart w:id="209" w:name="_Toc516367020"/>
      <w:bookmarkStart w:id="210" w:name="_Toc151193768"/>
      <w:bookmarkStart w:id="211" w:name="_Toc150480764"/>
      <w:bookmarkStart w:id="212" w:name="_Toc226965799"/>
      <w:bookmarkStart w:id="213" w:name="_Toc151193624"/>
      <w:bookmarkStart w:id="214" w:name="_Toc150774626"/>
      <w:bookmarkStart w:id="215" w:name="_Toc305158868"/>
      <w:bookmarkStart w:id="216" w:name="_Toc226337222"/>
      <w:bookmarkStart w:id="217" w:name="_Toc520356150"/>
      <w:bookmarkStart w:id="218" w:name="_Toc151193840"/>
      <w:bookmarkStart w:id="219" w:name="_Toc151193696"/>
      <w:bookmarkStart w:id="220" w:name="_Toc226309770"/>
      <w:bookmarkStart w:id="221" w:name="_Toc226965716"/>
      <w:bookmarkStart w:id="222" w:name="_Toc264969216"/>
      <w:bookmarkStart w:id="223" w:name="_Toc195842891"/>
      <w:bookmarkStart w:id="224" w:name="_Toc150774731"/>
      <w:bookmarkStart w:id="225" w:name="_Toc142311028"/>
      <w:bookmarkStart w:id="226" w:name="_Toc305158794"/>
      <w:bookmarkStart w:id="227" w:name="_Toc150509277"/>
      <w:bookmarkStart w:id="228" w:name="_Toc151193914"/>
      <w:bookmarkStart w:id="229" w:name="_Toc151190153"/>
      <w:bookmarkStart w:id="230" w:name="_Toc127151526"/>
      <w:bookmarkStart w:id="231" w:name="_Toc265228364"/>
    </w:p>
    <w:p w14:paraId="3E67DFCA" w14:textId="77777777" w:rsidR="003E45CF"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三   投标文件</w:t>
      </w:r>
      <w:bookmarkEnd w:id="209"/>
      <w:r>
        <w:rPr>
          <w:rFonts w:ascii="仿宋" w:eastAsia="仿宋" w:hAnsi="仿宋" w:cs="Arial"/>
          <w:sz w:val="28"/>
        </w:rPr>
        <w:t>的编制</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3201303C"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32" w:name="_Toc127161441"/>
      <w:bookmarkStart w:id="233" w:name="_Toc164229368"/>
      <w:bookmarkStart w:id="234" w:name="_Toc149720820"/>
      <w:bookmarkStart w:id="235" w:name="_Toc264969217"/>
      <w:bookmarkStart w:id="236" w:name="_Toc305158869"/>
      <w:bookmarkStart w:id="237" w:name="_Toc151193769"/>
      <w:bookmarkStart w:id="238" w:name="_Toc305158795"/>
      <w:bookmarkStart w:id="239" w:name="_Toc265228365"/>
      <w:bookmarkStart w:id="240" w:name="_Toc151190154"/>
      <w:bookmarkStart w:id="241" w:name="_Toc151193697"/>
      <w:bookmarkStart w:id="242" w:name="_Toc164608641"/>
      <w:bookmarkStart w:id="243" w:name="_Toc164608796"/>
      <w:bookmarkStart w:id="244" w:name="_Toc226965800"/>
      <w:bookmarkStart w:id="245" w:name="_Toc520356151"/>
      <w:bookmarkStart w:id="246" w:name="_Toc164351621"/>
      <w:bookmarkStart w:id="247" w:name="_Toc151193625"/>
      <w:bookmarkStart w:id="248" w:name="_Toc151193841"/>
      <w:bookmarkStart w:id="249" w:name="_Toc164229222"/>
      <w:bookmarkStart w:id="250" w:name="_Toc226337223"/>
      <w:bookmarkStart w:id="251" w:name="_Toc150480765"/>
      <w:bookmarkStart w:id="252" w:name="_Toc142311029"/>
      <w:bookmarkStart w:id="253" w:name="_Toc127151527"/>
      <w:bookmarkStart w:id="254" w:name="_Toc150774627"/>
      <w:bookmarkStart w:id="255" w:name="_Toc195842892"/>
      <w:bookmarkStart w:id="256" w:name="_Toc150509278"/>
      <w:bookmarkStart w:id="257" w:name="_Toc150774732"/>
      <w:bookmarkStart w:id="258" w:name="_Toc226965717"/>
      <w:bookmarkStart w:id="259" w:name="_Toc516367021"/>
      <w:bookmarkStart w:id="260" w:name="_Toc127151728"/>
      <w:bookmarkStart w:id="261" w:name="_Toc226309771"/>
      <w:bookmarkStart w:id="262" w:name="_Toc151193915"/>
      <w:r>
        <w:rPr>
          <w:rFonts w:ascii="仿宋" w:eastAsia="仿宋" w:hAnsi="仿宋" w:cs="Arial"/>
          <w:sz w:val="24"/>
        </w:rPr>
        <w:t>投标范围、投标文件中计量单位的使用</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Pr>
          <w:rFonts w:ascii="仿宋" w:eastAsia="仿宋" w:hAnsi="仿宋" w:cs="Arial"/>
          <w:sz w:val="24"/>
        </w:rPr>
        <w:t>及投标语言</w:t>
      </w:r>
    </w:p>
    <w:p w14:paraId="72A43E31"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仿宋" w:eastAsia="仿宋" w:hAnsi="仿宋" w:cs="Arial"/>
          <w:b/>
          <w:sz w:val="24"/>
        </w:rPr>
        <w:t>无效投标</w:t>
      </w:r>
      <w:r>
        <w:rPr>
          <w:rFonts w:ascii="仿宋" w:eastAsia="仿宋" w:hAnsi="仿宋" w:cs="Arial"/>
          <w:sz w:val="24"/>
        </w:rPr>
        <w:t>。</w:t>
      </w:r>
    </w:p>
    <w:p w14:paraId="21F2DA2F"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除招标文件有特殊要求外，本项目投标所使用的计量单位，应采用中华人民共和国法定计量单位。</w:t>
      </w:r>
    </w:p>
    <w:p w14:paraId="7CA904A1" w14:textId="77777777" w:rsidR="003E45C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7B23803B"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63" w:name="_Ref467306195"/>
      <w:bookmarkStart w:id="264" w:name="_Ref467306676"/>
      <w:bookmarkStart w:id="265" w:name="_Toc516367022"/>
      <w:bookmarkStart w:id="266" w:name="_Toc164608797"/>
      <w:bookmarkStart w:id="267" w:name="_Toc150480766"/>
      <w:bookmarkStart w:id="268" w:name="_Toc127151729"/>
      <w:bookmarkStart w:id="269" w:name="_Toc520356152"/>
      <w:bookmarkStart w:id="270" w:name="_Toc226309772"/>
      <w:bookmarkStart w:id="271" w:name="_Toc151193916"/>
      <w:bookmarkStart w:id="272" w:name="_Toc264969218"/>
      <w:bookmarkStart w:id="273" w:name="_Toc142311030"/>
      <w:bookmarkStart w:id="274" w:name="_Toc305158796"/>
      <w:bookmarkStart w:id="275" w:name="_Toc127151528"/>
      <w:bookmarkStart w:id="276" w:name="_Toc226965801"/>
      <w:bookmarkStart w:id="277" w:name="_Toc164608642"/>
      <w:bookmarkStart w:id="278" w:name="_Toc226965718"/>
      <w:bookmarkStart w:id="279" w:name="_Toc150509279"/>
      <w:bookmarkStart w:id="280" w:name="_Toc150774733"/>
      <w:bookmarkStart w:id="281" w:name="_Toc151193698"/>
      <w:bookmarkStart w:id="282" w:name="_Toc164229369"/>
      <w:bookmarkStart w:id="283" w:name="_Toc164229223"/>
      <w:bookmarkStart w:id="284" w:name="_Toc195842893"/>
      <w:bookmarkStart w:id="285" w:name="_Toc151190155"/>
      <w:bookmarkStart w:id="286" w:name="_Toc265228366"/>
      <w:bookmarkStart w:id="287" w:name="_Toc151193626"/>
      <w:bookmarkStart w:id="288" w:name="_Toc305158870"/>
      <w:bookmarkStart w:id="289" w:name="_Toc149720821"/>
      <w:bookmarkStart w:id="290" w:name="_Toc127161442"/>
      <w:bookmarkStart w:id="291" w:name="_Toc151193770"/>
      <w:bookmarkStart w:id="292" w:name="_Toc164351622"/>
      <w:bookmarkStart w:id="293" w:name="_Toc151193842"/>
      <w:bookmarkStart w:id="294" w:name="_Toc150774628"/>
      <w:bookmarkStart w:id="295" w:name="_Toc226337224"/>
      <w:r>
        <w:rPr>
          <w:rFonts w:ascii="仿宋" w:eastAsia="仿宋" w:hAnsi="仿宋" w:cs="Arial"/>
          <w:sz w:val="24"/>
        </w:rPr>
        <w:t>投标文件</w:t>
      </w:r>
      <w:bookmarkEnd w:id="263"/>
      <w:bookmarkEnd w:id="264"/>
      <w:bookmarkEnd w:id="265"/>
      <w:r>
        <w:rPr>
          <w:rFonts w:ascii="仿宋" w:eastAsia="仿宋" w:hAnsi="仿宋" w:cs="Arial"/>
          <w:sz w:val="24"/>
        </w:rPr>
        <w:t>构成</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1BFB5F6E"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6" w:name="_Ref467052588"/>
      <w:r>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1588CC84"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仿宋" w:eastAsia="仿宋" w:hAnsi="仿宋" w:cs="Arial"/>
          <w:sz w:val="24"/>
        </w:rPr>
        <w:lastRenderedPageBreak/>
        <w:t>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3C1A975B"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第四章《评标程序、评标方法和评标标准》中涉及的证明文件。</w:t>
      </w:r>
    </w:p>
    <w:p w14:paraId="632D48C3"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B4D3E59"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投标人认为应附的其他材料。</w:t>
      </w:r>
      <w:bookmarkEnd w:id="296"/>
    </w:p>
    <w:p w14:paraId="3D5DD08C"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7" w:name="_Toc151190157"/>
      <w:bookmarkStart w:id="298" w:name="_Toc151193700"/>
      <w:bookmarkStart w:id="299" w:name="_Toc164608644"/>
      <w:bookmarkStart w:id="300" w:name="_Toc127151731"/>
      <w:bookmarkStart w:id="301" w:name="_Toc164608799"/>
      <w:bookmarkStart w:id="302" w:name="_Toc164229225"/>
      <w:bookmarkStart w:id="303" w:name="_Toc195842895"/>
      <w:bookmarkStart w:id="304" w:name="_Toc151193772"/>
      <w:bookmarkStart w:id="305" w:name="_Toc150480768"/>
      <w:bookmarkStart w:id="306" w:name="_Toc151193628"/>
      <w:bookmarkStart w:id="307" w:name="_Toc127151530"/>
      <w:bookmarkStart w:id="308" w:name="_Toc151193918"/>
      <w:bookmarkStart w:id="309" w:name="_Toc149720823"/>
      <w:bookmarkStart w:id="310" w:name="_Toc164351624"/>
      <w:bookmarkStart w:id="311" w:name="_Toc151193844"/>
      <w:bookmarkStart w:id="312" w:name="_Toc520356155"/>
      <w:bookmarkStart w:id="313" w:name="_Toc127161444"/>
      <w:bookmarkStart w:id="314" w:name="_Toc150774735"/>
      <w:bookmarkStart w:id="315" w:name="_Toc150774630"/>
      <w:bookmarkStart w:id="316" w:name="_Toc142311032"/>
      <w:bookmarkStart w:id="317" w:name="_Toc164229371"/>
      <w:bookmarkStart w:id="318" w:name="_Toc150509281"/>
      <w:r>
        <w:rPr>
          <w:rFonts w:ascii="仿宋" w:eastAsia="仿宋" w:hAnsi="仿宋" w:cs="Arial"/>
          <w:sz w:val="24"/>
        </w:rPr>
        <w:t>投标报价</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53165A22"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所有投标均以人民币报价。</w:t>
      </w:r>
    </w:p>
    <w:p w14:paraId="1B8CAAF0"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7E8671D4"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06C9DE8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按照招标文件要求完成本项目的全部相关服务费用。 </w:t>
      </w:r>
    </w:p>
    <w:p w14:paraId="0969EAE2"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采购人不得向供应商索要或者接受其给予的赠品、回扣或者与采购无关的其他商品、服务。</w:t>
      </w:r>
    </w:p>
    <w:p w14:paraId="3F64A8C8"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投标人不能提供任何有选择性或可调整的报价（招标文件另有规定的除外），否则其</w:t>
      </w:r>
      <w:r>
        <w:rPr>
          <w:rFonts w:ascii="仿宋" w:eastAsia="仿宋" w:hAnsi="仿宋" w:cs="Arial"/>
          <w:b/>
          <w:bCs/>
          <w:sz w:val="24"/>
        </w:rPr>
        <w:t>投标无效</w:t>
      </w:r>
      <w:r>
        <w:rPr>
          <w:rFonts w:ascii="仿宋" w:eastAsia="仿宋" w:hAnsi="仿宋" w:cs="Arial"/>
          <w:sz w:val="24"/>
        </w:rPr>
        <w:t>。</w:t>
      </w:r>
    </w:p>
    <w:p w14:paraId="13ABE1D7"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19" w:name="_Toc151193845"/>
      <w:bookmarkStart w:id="320" w:name="_Toc150509282"/>
      <w:bookmarkStart w:id="321" w:name="_Toc226337227"/>
      <w:bookmarkStart w:id="322" w:name="_Toc151193773"/>
      <w:bookmarkStart w:id="323" w:name="_Toc127151732"/>
      <w:bookmarkStart w:id="324" w:name="_Toc520356156"/>
      <w:bookmarkStart w:id="325" w:name="_Toc127151531"/>
      <w:bookmarkStart w:id="326" w:name="_Toc226965804"/>
      <w:bookmarkStart w:id="327" w:name="_Toc265228369"/>
      <w:bookmarkStart w:id="328" w:name="_Toc151193701"/>
      <w:bookmarkStart w:id="329" w:name="_Toc305158799"/>
      <w:bookmarkStart w:id="330" w:name="_Toc305158873"/>
      <w:bookmarkStart w:id="331" w:name="_Toc150774736"/>
      <w:bookmarkStart w:id="332" w:name="_Toc150774631"/>
      <w:bookmarkStart w:id="333" w:name="_Toc127161445"/>
      <w:bookmarkStart w:id="334" w:name="_Toc164351625"/>
      <w:bookmarkStart w:id="335" w:name="_Ref467306513"/>
      <w:bookmarkStart w:id="336" w:name="_Toc226309775"/>
      <w:bookmarkStart w:id="337" w:name="_Toc142311033"/>
      <w:bookmarkStart w:id="338" w:name="_Toc151193629"/>
      <w:bookmarkStart w:id="339" w:name="_Toc164229372"/>
      <w:bookmarkStart w:id="340" w:name="_Toc164608645"/>
      <w:bookmarkStart w:id="341" w:name="_Toc151193919"/>
      <w:bookmarkStart w:id="342" w:name="_Toc264969221"/>
      <w:bookmarkStart w:id="343" w:name="_Toc164608800"/>
      <w:bookmarkStart w:id="344" w:name="_Toc149720824"/>
      <w:bookmarkStart w:id="345" w:name="_Toc164229226"/>
      <w:bookmarkStart w:id="346" w:name="_Toc195842896"/>
      <w:bookmarkStart w:id="347" w:name="_Toc226965721"/>
      <w:bookmarkStart w:id="348" w:name="_Toc150480769"/>
      <w:bookmarkStart w:id="349" w:name="_Toc151190158"/>
      <w:r>
        <w:rPr>
          <w:rFonts w:ascii="仿宋" w:eastAsia="仿宋" w:hAnsi="仿宋" w:cs="Arial"/>
          <w:sz w:val="24"/>
        </w:rPr>
        <w:t>投标保证金</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4403BF22"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50" w:name="_Ref467306302"/>
      <w:r>
        <w:rPr>
          <w:rFonts w:ascii="仿宋" w:eastAsia="仿宋" w:hAnsi="仿宋" w:cs="Arial"/>
          <w:sz w:val="24"/>
        </w:rPr>
        <w:t>投标人应按《投标人须知资料表》中规定的金额及要求交纳投标保证金</w:t>
      </w:r>
      <w:bookmarkEnd w:id="350"/>
      <w:r>
        <w:rPr>
          <w:rFonts w:ascii="仿宋" w:eastAsia="仿宋" w:hAnsi="仿宋" w:cs="Arial"/>
          <w:sz w:val="24"/>
        </w:rPr>
        <w:t>。</w:t>
      </w:r>
    </w:p>
    <w:p w14:paraId="5EC866DF"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交纳投标保证金可采用的形式：政府采购法律法规接受的支票、汇票、本票、网上银行支付或者金融机构、担保机构出具的保函等非现金形式。</w:t>
      </w:r>
    </w:p>
    <w:p w14:paraId="491F6BF4"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仿宋" w:eastAsia="仿宋" w:hAnsi="仿宋" w:cs="Arial"/>
          <w:sz w:val="24"/>
        </w:rPr>
        <w:lastRenderedPageBreak/>
        <w:t>错误、印鉴不清等原因导致不能到账的，其</w:t>
      </w:r>
      <w:r>
        <w:rPr>
          <w:rFonts w:ascii="仿宋" w:eastAsia="仿宋" w:hAnsi="仿宋" w:cs="Arial"/>
          <w:b/>
          <w:sz w:val="24"/>
        </w:rPr>
        <w:t>投标无效</w:t>
      </w:r>
      <w:r>
        <w:rPr>
          <w:rFonts w:ascii="仿宋" w:eastAsia="仿宋" w:hAnsi="仿宋" w:cs="Arial"/>
          <w:sz w:val="24"/>
        </w:rPr>
        <w:t>。</w:t>
      </w:r>
    </w:p>
    <w:p w14:paraId="557D3B8B"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投标保证金有效期同投标有效期。</w:t>
      </w:r>
    </w:p>
    <w:p w14:paraId="40621D69"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投标人为联合体的，可以由联合体中的一方或者多方共同交纳投标保证金，其交纳的投标保证金对联合体各方均具有约束力。</w:t>
      </w:r>
    </w:p>
    <w:p w14:paraId="0F0F1DCA"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1F67D4A"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投标人在投标截止时间前撤回已提交的投标文件的，自收到投标人书面撤回通知之日起5个工作日内退还已收取的投标保证金；</w:t>
      </w:r>
    </w:p>
    <w:p w14:paraId="78314E7B"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中标人的投标保证金，自采购合同签订之日起5个工作日内退还中标人；</w:t>
      </w:r>
    </w:p>
    <w:p w14:paraId="169CB348"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未中标投标人的投标保证金，自中标通知书发出之日起5个工作日内退还未中标人；</w:t>
      </w:r>
    </w:p>
    <w:p w14:paraId="14968888"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终止招标项目已经收取投标保证金的，自终止采购活动后5个工作日内退还已收取的投标保证金及其在银行产生的孳息。</w:t>
      </w:r>
    </w:p>
    <w:p w14:paraId="6E0085C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有下列情形之一的，采购人或采购代理机构可以不予退还投标保证金：</w:t>
      </w:r>
    </w:p>
    <w:p w14:paraId="2519CC6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投标有效期内投标人撤销投标文件的；</w:t>
      </w:r>
    </w:p>
    <w:p w14:paraId="69C2AD61" w14:textId="77777777" w:rsidR="003E45CF"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《投标人须知资料表》中规定的其他情形。</w:t>
      </w:r>
    </w:p>
    <w:p w14:paraId="6C826403"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51" w:name="_Toc142311034"/>
      <w:bookmarkStart w:id="352" w:name="_Toc164229373"/>
      <w:bookmarkStart w:id="353" w:name="_Toc151193774"/>
      <w:bookmarkStart w:id="354" w:name="_Toc150480770"/>
      <w:bookmarkStart w:id="355" w:name="_Toc127151733"/>
      <w:bookmarkStart w:id="356" w:name="_Toc150774737"/>
      <w:bookmarkStart w:id="357" w:name="_Toc520356157"/>
      <w:bookmarkStart w:id="358" w:name="_Toc195842897"/>
      <w:bookmarkStart w:id="359" w:name="_Toc151193920"/>
      <w:bookmarkStart w:id="360" w:name="_Toc150509283"/>
      <w:bookmarkStart w:id="361" w:name="_Toc164608801"/>
      <w:bookmarkStart w:id="362" w:name="_Toc150774632"/>
      <w:bookmarkStart w:id="363" w:name="_Toc151193630"/>
      <w:bookmarkStart w:id="364" w:name="_Toc151190159"/>
      <w:bookmarkStart w:id="365" w:name="_Toc127151532"/>
      <w:bookmarkStart w:id="366" w:name="_Toc226965722"/>
      <w:bookmarkStart w:id="367" w:name="_Toc305158874"/>
      <w:bookmarkStart w:id="368" w:name="_Toc151193846"/>
      <w:bookmarkStart w:id="369" w:name="_Toc226337228"/>
      <w:bookmarkStart w:id="370" w:name="_Toc164229227"/>
      <w:bookmarkStart w:id="371" w:name="_Toc127161446"/>
      <w:bookmarkStart w:id="372" w:name="_Toc164608646"/>
      <w:bookmarkStart w:id="373" w:name="_Toc265228370"/>
      <w:bookmarkStart w:id="374" w:name="_Toc164351626"/>
      <w:bookmarkStart w:id="375" w:name="_Toc264969222"/>
      <w:bookmarkStart w:id="376" w:name="_Toc151193702"/>
      <w:bookmarkStart w:id="377" w:name="_Toc226309776"/>
      <w:bookmarkStart w:id="378" w:name="_Toc305158800"/>
      <w:bookmarkStart w:id="379" w:name="_Toc149720825"/>
      <w:bookmarkStart w:id="380" w:name="_Toc226965805"/>
      <w:r>
        <w:rPr>
          <w:rFonts w:ascii="仿宋" w:eastAsia="仿宋" w:hAnsi="仿宋" w:cs="Arial"/>
          <w:sz w:val="24"/>
        </w:rPr>
        <w:t>投标有效期</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143B801"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投标文件应在本招标文件《投标人须知资料表》中规定的投标有效期内保持有效，投标有效期少于招标文件规定期限的，其</w:t>
      </w:r>
      <w:r>
        <w:rPr>
          <w:rFonts w:ascii="仿宋" w:eastAsia="仿宋" w:hAnsi="仿宋" w:cs="Arial"/>
          <w:b/>
          <w:sz w:val="24"/>
        </w:rPr>
        <w:t>投标无效</w:t>
      </w:r>
      <w:r>
        <w:rPr>
          <w:rFonts w:ascii="仿宋" w:eastAsia="仿宋" w:hAnsi="仿宋" w:cs="Arial"/>
          <w:sz w:val="24"/>
        </w:rPr>
        <w:t>。</w:t>
      </w:r>
    </w:p>
    <w:p w14:paraId="7DF6F45F"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81" w:name="_Toc151190160"/>
      <w:bookmarkStart w:id="382" w:name="_Toc226309777"/>
      <w:bookmarkStart w:id="383" w:name="_Toc151193921"/>
      <w:bookmarkStart w:id="384" w:name="_Toc164229228"/>
      <w:bookmarkStart w:id="385" w:name="_Toc164229374"/>
      <w:bookmarkStart w:id="386" w:name="_Toc150774633"/>
      <w:bookmarkStart w:id="387" w:name="_Toc127151734"/>
      <w:bookmarkStart w:id="388" w:name="_Toc142311035"/>
      <w:bookmarkStart w:id="389" w:name="_Toc127161447"/>
      <w:bookmarkStart w:id="390" w:name="_Toc265228371"/>
      <w:bookmarkStart w:id="391" w:name="_Toc127151533"/>
      <w:bookmarkStart w:id="392" w:name="_Toc164608647"/>
      <w:bookmarkStart w:id="393" w:name="_Toc226337229"/>
      <w:bookmarkStart w:id="394" w:name="_Toc149720826"/>
      <w:bookmarkStart w:id="395" w:name="_Toc164608802"/>
      <w:bookmarkStart w:id="396" w:name="_Toc151193631"/>
      <w:bookmarkStart w:id="397" w:name="_Toc264969223"/>
      <w:bookmarkStart w:id="398" w:name="_Toc151193847"/>
      <w:bookmarkStart w:id="399" w:name="_Toc151193703"/>
      <w:bookmarkStart w:id="400" w:name="_Toc150509284"/>
      <w:bookmarkStart w:id="401" w:name="_Toc150480771"/>
      <w:bookmarkStart w:id="402" w:name="_Toc151193775"/>
      <w:bookmarkStart w:id="403" w:name="_Toc226965806"/>
      <w:bookmarkStart w:id="404" w:name="_Toc226965723"/>
      <w:bookmarkStart w:id="405" w:name="_Toc520356158"/>
      <w:bookmarkStart w:id="406" w:name="_Toc305158875"/>
      <w:bookmarkStart w:id="407" w:name="_Toc305158801"/>
      <w:bookmarkStart w:id="408" w:name="_Toc164351627"/>
      <w:bookmarkStart w:id="409" w:name="_Toc195842898"/>
      <w:bookmarkStart w:id="410" w:name="_Toc150774738"/>
      <w:r>
        <w:rPr>
          <w:rFonts w:ascii="仿宋" w:eastAsia="仿宋" w:hAnsi="仿宋" w:cs="Arial"/>
          <w:sz w:val="24"/>
        </w:rPr>
        <w:t>投标文件的签署</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Pr>
          <w:rFonts w:ascii="仿宋" w:eastAsia="仿宋" w:hAnsi="仿宋" w:cs="Arial"/>
          <w:sz w:val="24"/>
        </w:rPr>
        <w:t>、盖章</w:t>
      </w:r>
    </w:p>
    <w:p w14:paraId="0609E3F1"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411" w:name="_Toc150480772"/>
      <w:bookmarkStart w:id="412" w:name="_Toc226965807"/>
      <w:bookmarkStart w:id="413" w:name="_Toc305158802"/>
      <w:bookmarkStart w:id="414" w:name="_Toc151193776"/>
      <w:bookmarkStart w:id="415" w:name="_Toc151193848"/>
      <w:bookmarkStart w:id="416" w:name="_Toc151193922"/>
      <w:bookmarkStart w:id="417" w:name="_Toc151193632"/>
      <w:bookmarkStart w:id="418" w:name="_Toc305158876"/>
      <w:bookmarkStart w:id="419" w:name="_Toc195842899"/>
      <w:bookmarkStart w:id="420" w:name="_Toc150774739"/>
      <w:bookmarkStart w:id="421" w:name="_Toc142311036"/>
      <w:bookmarkStart w:id="422" w:name="_Toc151193704"/>
      <w:bookmarkStart w:id="423" w:name="_Toc226337230"/>
      <w:bookmarkStart w:id="424" w:name="_Toc226965724"/>
      <w:bookmarkStart w:id="425" w:name="_Toc150509285"/>
      <w:bookmarkStart w:id="426" w:name="_Toc520356159"/>
      <w:bookmarkStart w:id="427" w:name="_Toc226309778"/>
      <w:bookmarkStart w:id="428" w:name="_Toc127151534"/>
      <w:bookmarkStart w:id="429" w:name="_Toc265228372"/>
      <w:bookmarkStart w:id="430" w:name="_Toc150774634"/>
      <w:bookmarkStart w:id="431" w:name="_Toc151190161"/>
      <w:bookmarkStart w:id="432" w:name="_Toc264969224"/>
      <w:r>
        <w:rPr>
          <w:rFonts w:ascii="仿宋" w:eastAsia="仿宋" w:hAnsi="仿宋"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447A38BE"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仿宋" w:eastAsia="仿宋" w:hAnsi="仿宋" w:cs="Arial"/>
          <w:b/>
          <w:sz w:val="24"/>
        </w:rPr>
        <w:t>投标无效</w:t>
      </w:r>
      <w:r>
        <w:rPr>
          <w:rFonts w:ascii="仿宋" w:eastAsia="仿宋" w:hAnsi="仿宋" w:cs="Arial"/>
          <w:b/>
          <w:bCs/>
          <w:sz w:val="24"/>
        </w:rPr>
        <w:t>。</w:t>
      </w:r>
    </w:p>
    <w:p w14:paraId="1FDFA099"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投标文件应按照《资格证明文件》和《商务技术文件》分成两部分，宜用不可拆装的方式分别装订成册。</w:t>
      </w:r>
    </w:p>
    <w:p w14:paraId="6120E3A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投标文件因字迹潦草、表达不清或装订不当所引起的后果由投标人负责。</w:t>
      </w:r>
    </w:p>
    <w:p w14:paraId="45CB325F" w14:textId="77777777" w:rsidR="003E45CF"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四   投标文件的提交</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1F584E24"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33" w:name="_Toc151193923"/>
      <w:bookmarkStart w:id="434" w:name="_Toc226337231"/>
      <w:bookmarkStart w:id="435" w:name="_Toc142311037"/>
      <w:bookmarkStart w:id="436" w:name="_Toc150480773"/>
      <w:bookmarkStart w:id="437" w:name="_Toc164608649"/>
      <w:bookmarkStart w:id="438" w:name="_Toc226309779"/>
      <w:bookmarkStart w:id="439" w:name="_Toc150774740"/>
      <w:bookmarkStart w:id="440" w:name="_Toc150774635"/>
      <w:bookmarkStart w:id="441" w:name="_Toc127151736"/>
      <w:bookmarkStart w:id="442" w:name="_Toc151193633"/>
      <w:bookmarkStart w:id="443" w:name="_Toc164229376"/>
      <w:bookmarkStart w:id="444" w:name="_Toc195842900"/>
      <w:bookmarkStart w:id="445" w:name="_Toc151193849"/>
      <w:bookmarkStart w:id="446" w:name="_Toc305158877"/>
      <w:bookmarkStart w:id="447" w:name="_Toc127151535"/>
      <w:bookmarkStart w:id="448" w:name="_Toc264969225"/>
      <w:bookmarkStart w:id="449" w:name="_Toc520356160"/>
      <w:bookmarkStart w:id="450" w:name="_Toc164608804"/>
      <w:bookmarkStart w:id="451" w:name="_Toc226965725"/>
      <w:bookmarkStart w:id="452" w:name="_Toc150509286"/>
      <w:bookmarkStart w:id="453" w:name="_Toc265228373"/>
      <w:bookmarkStart w:id="454" w:name="_Toc305158803"/>
      <w:bookmarkStart w:id="455" w:name="_Toc164351629"/>
      <w:bookmarkStart w:id="456" w:name="_Toc226965808"/>
      <w:bookmarkStart w:id="457" w:name="_Toc151190162"/>
      <w:bookmarkStart w:id="458" w:name="_Toc149720828"/>
      <w:bookmarkStart w:id="459" w:name="_Toc151193705"/>
      <w:bookmarkStart w:id="460" w:name="_Toc151193777"/>
      <w:bookmarkStart w:id="461" w:name="_Toc164229230"/>
      <w:bookmarkStart w:id="462" w:name="_Toc127161449"/>
      <w:r>
        <w:rPr>
          <w:rFonts w:ascii="仿宋" w:eastAsia="仿宋" w:hAnsi="仿宋" w:cs="Arial"/>
          <w:sz w:val="24"/>
        </w:rPr>
        <w:t>投标文件的</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ascii="仿宋" w:eastAsia="仿宋" w:hAnsi="仿宋" w:cs="Arial"/>
          <w:sz w:val="24"/>
        </w:rPr>
        <w:t>提交</w:t>
      </w:r>
    </w:p>
    <w:p w14:paraId="19BA7693"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2163A16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所有包装封皮和信封上均应：</w:t>
      </w:r>
    </w:p>
    <w:p w14:paraId="063472AC" w14:textId="77777777" w:rsidR="003E45CF"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注明投标邀请中指明的项目名称、项目编号/包号、包名称（标的名称）、投标人名称和“在（开标时间）之前不得启封”的字样。</w:t>
      </w:r>
    </w:p>
    <w:p w14:paraId="251FDA12" w14:textId="77777777" w:rsidR="003E45CF"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在封口处加盖投标人公章，或由法定代表人或委托代理人签字。</w:t>
      </w:r>
    </w:p>
    <w:p w14:paraId="51FDB71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如果投标文件未按上述要求密封，将有可能被拒绝接收。</w:t>
      </w:r>
    </w:p>
    <w:p w14:paraId="0D668D75"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63" w:name="_Toc127161450"/>
      <w:bookmarkStart w:id="464" w:name="_Toc305158878"/>
      <w:bookmarkStart w:id="465" w:name="_Toc164608805"/>
      <w:bookmarkStart w:id="466" w:name="_Toc150774636"/>
      <w:bookmarkStart w:id="467" w:name="_Toc151193778"/>
      <w:bookmarkStart w:id="468" w:name="_Toc226965726"/>
      <w:bookmarkStart w:id="469" w:name="_Toc265228374"/>
      <w:bookmarkStart w:id="470" w:name="_Toc164229231"/>
      <w:bookmarkStart w:id="471" w:name="_Toc151190163"/>
      <w:bookmarkStart w:id="472" w:name="_Toc226309780"/>
      <w:bookmarkStart w:id="473" w:name="_Toc150480774"/>
      <w:bookmarkStart w:id="474" w:name="_Toc151193850"/>
      <w:bookmarkStart w:id="475" w:name="_Toc150774741"/>
      <w:bookmarkStart w:id="476" w:name="_Toc226337232"/>
      <w:bookmarkStart w:id="477" w:name="_Toc226965809"/>
      <w:bookmarkStart w:id="478" w:name="_Toc164608650"/>
      <w:bookmarkStart w:id="479" w:name="_Toc164351630"/>
      <w:bookmarkStart w:id="480" w:name="_Toc151193706"/>
      <w:bookmarkStart w:id="481" w:name="_Toc195842901"/>
      <w:bookmarkStart w:id="482" w:name="_Toc142311038"/>
      <w:bookmarkStart w:id="483" w:name="_Toc127151536"/>
      <w:bookmarkStart w:id="484" w:name="_Toc305158804"/>
      <w:bookmarkStart w:id="485" w:name="_Toc151193634"/>
      <w:bookmarkStart w:id="486" w:name="_Toc150509287"/>
      <w:bookmarkStart w:id="487" w:name="_Toc520356161"/>
      <w:bookmarkStart w:id="488" w:name="_Toc127151737"/>
      <w:bookmarkStart w:id="489" w:name="_Toc264969226"/>
      <w:bookmarkStart w:id="490" w:name="_Toc164229377"/>
      <w:bookmarkStart w:id="491" w:name="_Toc149720829"/>
      <w:bookmarkStart w:id="492" w:name="_Toc151193924"/>
      <w:r>
        <w:rPr>
          <w:rFonts w:ascii="仿宋" w:eastAsia="仿宋" w:hAnsi="仿宋" w:cs="Arial"/>
          <w:sz w:val="24"/>
        </w:rPr>
        <w:t>投标截止</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Pr>
          <w:rFonts w:ascii="仿宋" w:eastAsia="仿宋" w:hAnsi="仿宋" w:cs="Arial"/>
          <w:sz w:val="24"/>
        </w:rPr>
        <w:t>时间</w:t>
      </w:r>
    </w:p>
    <w:p w14:paraId="324D84A4" w14:textId="77777777" w:rsidR="003E45CF" w:rsidRDefault="00000000">
      <w:pPr>
        <w:numPr>
          <w:ilvl w:val="1"/>
          <w:numId w:val="8"/>
        </w:numPr>
        <w:tabs>
          <w:tab w:val="clear" w:pos="1589"/>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投标人应在招标文件要求提交投标文件截止时间前，将投标文件提交至招标文件指定地点。</w:t>
      </w:r>
    </w:p>
    <w:p w14:paraId="62E657D3"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投标文件的接收、修改与撤回</w:t>
      </w:r>
    </w:p>
    <w:p w14:paraId="39C42819"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采购人和采购代理机构将按招标文件规定的时间和地点接收投标文件。</w:t>
      </w:r>
    </w:p>
    <w:p w14:paraId="354316E2"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3E45CF" w14:paraId="2A1034D3" w14:textId="77777777">
        <w:trPr>
          <w:trHeight w:val="750"/>
        </w:trPr>
        <w:tc>
          <w:tcPr>
            <w:tcW w:w="7087" w:type="dxa"/>
            <w:gridSpan w:val="4"/>
            <w:tcBorders>
              <w:top w:val="nil"/>
              <w:left w:val="nil"/>
              <w:bottom w:val="single" w:sz="4" w:space="0" w:color="auto"/>
              <w:right w:val="nil"/>
            </w:tcBorders>
            <w:vAlign w:val="center"/>
          </w:tcPr>
          <w:p w14:paraId="69D1A0BC" w14:textId="77777777" w:rsidR="003E45CF" w:rsidRDefault="00000000">
            <w:pPr>
              <w:widowControl/>
              <w:spacing w:line="360" w:lineRule="auto"/>
              <w:jc w:val="center"/>
              <w:rPr>
                <w:rFonts w:ascii="仿宋" w:eastAsia="仿宋" w:hAnsi="仿宋" w:cs="Arial" w:hint="eastAsia"/>
                <w:szCs w:val="21"/>
              </w:rPr>
            </w:pPr>
            <w:r>
              <w:rPr>
                <w:rFonts w:ascii="仿宋" w:eastAsia="仿宋" w:hAnsi="仿宋" w:cs="Arial"/>
                <w:szCs w:val="21"/>
              </w:rPr>
              <w:t xml:space="preserve">接收投标文件回执单        </w:t>
            </w:r>
          </w:p>
        </w:tc>
      </w:tr>
      <w:tr w:rsidR="003E45CF" w14:paraId="5F8FBA06" w14:textId="77777777">
        <w:trPr>
          <w:trHeight w:val="315"/>
        </w:trPr>
        <w:tc>
          <w:tcPr>
            <w:tcW w:w="1468" w:type="dxa"/>
            <w:tcBorders>
              <w:top w:val="nil"/>
              <w:left w:val="single" w:sz="4" w:space="0" w:color="auto"/>
              <w:bottom w:val="single" w:sz="4" w:space="0" w:color="auto"/>
              <w:right w:val="single" w:sz="4" w:space="0" w:color="auto"/>
            </w:tcBorders>
            <w:vAlign w:val="center"/>
          </w:tcPr>
          <w:p w14:paraId="4AC7450A"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59B067EC"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3E45CF" w14:paraId="56754FF0" w14:textId="77777777">
        <w:trPr>
          <w:trHeight w:val="277"/>
        </w:trPr>
        <w:tc>
          <w:tcPr>
            <w:tcW w:w="1468" w:type="dxa"/>
            <w:tcBorders>
              <w:top w:val="nil"/>
              <w:left w:val="single" w:sz="4" w:space="0" w:color="auto"/>
              <w:bottom w:val="single" w:sz="4" w:space="0" w:color="auto"/>
              <w:right w:val="single" w:sz="4" w:space="0" w:color="auto"/>
            </w:tcBorders>
            <w:vAlign w:val="center"/>
          </w:tcPr>
          <w:p w14:paraId="27E06A99"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67663111"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3E45CF" w14:paraId="4BAF4905" w14:textId="77777777">
        <w:trPr>
          <w:trHeight w:val="139"/>
        </w:trPr>
        <w:tc>
          <w:tcPr>
            <w:tcW w:w="1468" w:type="dxa"/>
            <w:tcBorders>
              <w:top w:val="nil"/>
              <w:left w:val="single" w:sz="4" w:space="0" w:color="auto"/>
              <w:bottom w:val="single" w:sz="4" w:space="0" w:color="auto"/>
              <w:right w:val="single" w:sz="4" w:space="0" w:color="auto"/>
            </w:tcBorders>
            <w:vAlign w:val="center"/>
          </w:tcPr>
          <w:p w14:paraId="6D888034"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28AB38D0"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3E45CF" w14:paraId="6DA7FACE" w14:textId="77777777">
        <w:trPr>
          <w:trHeight w:val="299"/>
        </w:trPr>
        <w:tc>
          <w:tcPr>
            <w:tcW w:w="1468" w:type="dxa"/>
            <w:tcBorders>
              <w:top w:val="nil"/>
              <w:left w:val="single" w:sz="4" w:space="0" w:color="auto"/>
              <w:bottom w:val="single" w:sz="4" w:space="0" w:color="auto"/>
              <w:right w:val="single" w:sz="4" w:space="0" w:color="auto"/>
            </w:tcBorders>
            <w:vAlign w:val="center"/>
          </w:tcPr>
          <w:p w14:paraId="1E912D45"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递交时间</w:t>
            </w:r>
          </w:p>
        </w:tc>
        <w:tc>
          <w:tcPr>
            <w:tcW w:w="1934" w:type="dxa"/>
            <w:tcBorders>
              <w:top w:val="nil"/>
              <w:left w:val="nil"/>
              <w:bottom w:val="single" w:sz="4" w:space="0" w:color="auto"/>
              <w:right w:val="single" w:sz="4" w:space="0" w:color="auto"/>
            </w:tcBorders>
            <w:vAlign w:val="center"/>
          </w:tcPr>
          <w:p w14:paraId="42826B7C" w14:textId="77777777" w:rsidR="003E45CF" w:rsidRDefault="00000000">
            <w:pPr>
              <w:widowControl/>
              <w:spacing w:line="360" w:lineRule="auto"/>
              <w:jc w:val="left"/>
              <w:rPr>
                <w:rFonts w:ascii="仿宋" w:eastAsia="仿宋" w:hAnsi="仿宋" w:cs="Arial" w:hint="eastAsia"/>
                <w:sz w:val="18"/>
                <w:szCs w:val="18"/>
              </w:rPr>
            </w:pPr>
            <w:r>
              <w:rPr>
                <w:rFonts w:ascii="仿宋" w:eastAsia="仿宋" w:hAnsi="仿宋" w:cs="Arial"/>
                <w:sz w:val="18"/>
                <w:szCs w:val="18"/>
              </w:rPr>
              <w:t xml:space="preserve">　</w:t>
            </w:r>
          </w:p>
        </w:tc>
        <w:tc>
          <w:tcPr>
            <w:tcW w:w="2126" w:type="dxa"/>
            <w:tcBorders>
              <w:top w:val="nil"/>
              <w:left w:val="nil"/>
              <w:bottom w:val="single" w:sz="4" w:space="0" w:color="auto"/>
              <w:right w:val="single" w:sz="4" w:space="0" w:color="auto"/>
            </w:tcBorders>
            <w:vAlign w:val="center"/>
          </w:tcPr>
          <w:p w14:paraId="20624F76"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768F2C6B"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3E45CF" w14:paraId="69CDF4D8" w14:textId="77777777">
        <w:trPr>
          <w:trHeight w:val="279"/>
        </w:trPr>
        <w:tc>
          <w:tcPr>
            <w:tcW w:w="1468" w:type="dxa"/>
            <w:tcBorders>
              <w:top w:val="nil"/>
              <w:left w:val="single" w:sz="4" w:space="0" w:color="auto"/>
              <w:bottom w:val="single" w:sz="4" w:space="0" w:color="auto"/>
              <w:right w:val="single" w:sz="4" w:space="0" w:color="auto"/>
            </w:tcBorders>
            <w:vAlign w:val="center"/>
          </w:tcPr>
          <w:p w14:paraId="604DAD71"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1F03A497"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中招国际招标有限公司</w:t>
            </w:r>
          </w:p>
        </w:tc>
      </w:tr>
      <w:tr w:rsidR="003E45CF" w14:paraId="658C7F1F" w14:textId="77777777">
        <w:trPr>
          <w:trHeight w:val="269"/>
        </w:trPr>
        <w:tc>
          <w:tcPr>
            <w:tcW w:w="1468" w:type="dxa"/>
            <w:tcBorders>
              <w:top w:val="nil"/>
              <w:left w:val="single" w:sz="4" w:space="0" w:color="auto"/>
              <w:bottom w:val="single" w:sz="4" w:space="0" w:color="auto"/>
              <w:right w:val="single" w:sz="4" w:space="0" w:color="auto"/>
            </w:tcBorders>
            <w:vAlign w:val="center"/>
          </w:tcPr>
          <w:p w14:paraId="1D36E0F5"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5D60CC5A" w14:textId="77777777" w:rsidR="003E45C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bl>
    <w:p w14:paraId="59F5ADB7" w14:textId="77777777" w:rsidR="003E45CF" w:rsidRDefault="003E45CF">
      <w:pPr>
        <w:tabs>
          <w:tab w:val="left" w:pos="1080"/>
          <w:tab w:val="left" w:pos="1589"/>
          <w:tab w:val="left" w:pos="2014"/>
        </w:tabs>
        <w:snapToGrid w:val="0"/>
        <w:spacing w:line="360" w:lineRule="auto"/>
        <w:ind w:left="1077"/>
        <w:rPr>
          <w:rFonts w:ascii="仿宋" w:eastAsia="仿宋" w:hAnsi="仿宋" w:cs="Arial" w:hint="eastAsia"/>
          <w:sz w:val="24"/>
        </w:rPr>
      </w:pPr>
    </w:p>
    <w:p w14:paraId="41161D12"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递交投标文件以后，如果投标人要进行修改，须提出书面通知并在投标截止时间前送达投标地点。投标人对投标文件的补充、修改的内容应当按照招标</w:t>
      </w:r>
      <w:r>
        <w:rPr>
          <w:rFonts w:ascii="仿宋" w:eastAsia="仿宋" w:hAnsi="仿宋" w:cs="Arial"/>
          <w:sz w:val="24"/>
        </w:rPr>
        <w:lastRenderedPageBreak/>
        <w:t>文件要求签署、盖章，作为投标文件的组成部分。</w:t>
      </w:r>
    </w:p>
    <w:p w14:paraId="08662258"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递交投标文件以后，如果投标人要进行撤回的，须提出书面通知并在投标截止时间前送达开标地点，采购人和采购代理机构将予以接受。</w:t>
      </w:r>
    </w:p>
    <w:p w14:paraId="51404589"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在投标截止时间之后，投标人不得对其投标文件做任何修改。</w:t>
      </w:r>
    </w:p>
    <w:p w14:paraId="29B8821F"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除投标人不足3家未开标外，采购人和采购代理机构对所接收投标文件概不退回。</w:t>
      </w:r>
    </w:p>
    <w:p w14:paraId="2664A193" w14:textId="77777777" w:rsidR="003E45CF" w:rsidRDefault="003E45CF">
      <w:pPr>
        <w:spacing w:line="360" w:lineRule="auto"/>
        <w:rPr>
          <w:rFonts w:ascii="仿宋" w:eastAsia="仿宋" w:hAnsi="仿宋" w:cs="Arial" w:hint="eastAsia"/>
          <w:sz w:val="24"/>
        </w:rPr>
      </w:pPr>
    </w:p>
    <w:p w14:paraId="7D9754B9" w14:textId="77777777" w:rsidR="003E45CF" w:rsidRDefault="00000000">
      <w:pPr>
        <w:pStyle w:val="21"/>
        <w:spacing w:before="0" w:line="360" w:lineRule="auto"/>
        <w:ind w:firstLine="562"/>
        <w:rPr>
          <w:rFonts w:ascii="仿宋" w:eastAsia="仿宋" w:hAnsi="仿宋" w:cs="Arial" w:hint="eastAsia"/>
          <w:sz w:val="28"/>
        </w:rPr>
      </w:pPr>
      <w:bookmarkStart w:id="493" w:name="_Toc305158880"/>
      <w:bookmarkStart w:id="494" w:name="_Toc305158806"/>
      <w:bookmarkStart w:id="495" w:name="_Toc195842903"/>
      <w:bookmarkStart w:id="496" w:name="_Toc226965811"/>
      <w:bookmarkStart w:id="497" w:name="_Toc520356163"/>
      <w:bookmarkStart w:id="498" w:name="_Toc151193926"/>
      <w:bookmarkStart w:id="499" w:name="_Toc151193852"/>
      <w:bookmarkStart w:id="500" w:name="_Toc151193780"/>
      <w:bookmarkStart w:id="501" w:name="_Toc127151538"/>
      <w:bookmarkStart w:id="502" w:name="_Toc265228376"/>
      <w:bookmarkStart w:id="503" w:name="_Toc151193708"/>
      <w:bookmarkStart w:id="504" w:name="_Toc150774743"/>
      <w:bookmarkStart w:id="505" w:name="_Toc226965728"/>
      <w:bookmarkStart w:id="506" w:name="_Toc150774638"/>
      <w:bookmarkStart w:id="507" w:name="_Toc151193636"/>
      <w:bookmarkStart w:id="508" w:name="_Toc150480776"/>
      <w:bookmarkStart w:id="509" w:name="_Toc150509289"/>
      <w:bookmarkStart w:id="510" w:name="_Toc264969228"/>
      <w:bookmarkStart w:id="511" w:name="_Toc151190165"/>
      <w:bookmarkStart w:id="512" w:name="_Toc226309782"/>
      <w:bookmarkStart w:id="513" w:name="_Toc226337234"/>
      <w:bookmarkStart w:id="514" w:name="_Toc142311040"/>
      <w:r>
        <w:rPr>
          <w:rFonts w:ascii="仿宋" w:eastAsia="仿宋" w:hAnsi="仿宋" w:cs="Arial"/>
          <w:sz w:val="28"/>
        </w:rPr>
        <w:t>五   开标、资格审查及评标</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319A329F"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5" w:name="_Toc127151539"/>
      <w:bookmarkStart w:id="516" w:name="_Toc164351633"/>
      <w:bookmarkStart w:id="517" w:name="_Toc150774639"/>
      <w:bookmarkStart w:id="518" w:name="_Toc127151740"/>
      <w:bookmarkStart w:id="519" w:name="_Toc151193927"/>
      <w:bookmarkStart w:id="520" w:name="_Toc164608808"/>
      <w:bookmarkStart w:id="521" w:name="_Toc226965812"/>
      <w:bookmarkStart w:id="522" w:name="_Toc265228377"/>
      <w:bookmarkStart w:id="523" w:name="_Toc151193709"/>
      <w:bookmarkStart w:id="524" w:name="_Toc151190166"/>
      <w:bookmarkStart w:id="525" w:name="_Toc150480777"/>
      <w:bookmarkStart w:id="526" w:name="_Toc164229234"/>
      <w:bookmarkStart w:id="527" w:name="_Toc195842904"/>
      <w:bookmarkStart w:id="528" w:name="_Toc520356164"/>
      <w:bookmarkStart w:id="529" w:name="_Toc305158807"/>
      <w:bookmarkStart w:id="530" w:name="_Toc127161453"/>
      <w:bookmarkStart w:id="531" w:name="_Toc226337235"/>
      <w:bookmarkStart w:id="532" w:name="_Toc151193853"/>
      <w:bookmarkStart w:id="533" w:name="_Toc151193637"/>
      <w:bookmarkStart w:id="534" w:name="_Toc151193781"/>
      <w:bookmarkStart w:id="535" w:name="_Toc150774744"/>
      <w:bookmarkStart w:id="536" w:name="_Toc150509290"/>
      <w:bookmarkStart w:id="537" w:name="_Toc164608653"/>
      <w:bookmarkStart w:id="538" w:name="_Toc264969229"/>
      <w:bookmarkStart w:id="539" w:name="_Toc142311041"/>
      <w:bookmarkStart w:id="540" w:name="_Toc164229380"/>
      <w:bookmarkStart w:id="541" w:name="_Toc149720832"/>
      <w:bookmarkStart w:id="542" w:name="_Toc305158881"/>
      <w:bookmarkStart w:id="543" w:name="_Toc226965729"/>
      <w:bookmarkStart w:id="544" w:name="_Toc226309783"/>
      <w:r>
        <w:rPr>
          <w:rFonts w:ascii="仿宋" w:eastAsia="仿宋" w:hAnsi="仿宋" w:cs="Arial"/>
          <w:sz w:val="24"/>
        </w:rPr>
        <w:t>开标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0394C985"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采购人或采购代理机构将按招标文件的规定，在投标截止时间的同一时间和招标文件预先确定的地点组织开标。</w:t>
      </w:r>
    </w:p>
    <w:p w14:paraId="7E0398ED"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5" w:name="_Toc520356165"/>
      <w:r>
        <w:rPr>
          <w:rFonts w:ascii="仿宋" w:eastAsia="仿宋" w:hAnsi="仿宋"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6B0EC357" w14:textId="77777777" w:rsidR="003E45CF"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未宣读的投标价格、价格折扣等实质内容，评标时不予承认。</w:t>
      </w:r>
    </w:p>
    <w:p w14:paraId="3068DB90"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采购人或采购代理机构将对开标过程进行记录，由参加开标的各投标人代表和相关工作人员签字确认，并存档备查。</w:t>
      </w:r>
    </w:p>
    <w:p w14:paraId="41BC0000" w14:textId="77777777" w:rsidR="003E45CF"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投标人未派代表参加开标的，视同投标人认可开标结果。</w:t>
      </w:r>
    </w:p>
    <w:p w14:paraId="6458CDE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DE0D357"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投标人不足3家的，不予开标。</w:t>
      </w:r>
    </w:p>
    <w:p w14:paraId="75188D10"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资格审查</w:t>
      </w:r>
    </w:p>
    <w:p w14:paraId="49E8A48F"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见第三章《资格审查》。</w:t>
      </w:r>
    </w:p>
    <w:p w14:paraId="7CFDE4A0"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6" w:name="_Toc127151540"/>
      <w:bookmarkStart w:id="547" w:name="_Toc305158808"/>
      <w:bookmarkStart w:id="548" w:name="_Toc226965730"/>
      <w:bookmarkStart w:id="549" w:name="_Toc226337236"/>
      <w:bookmarkStart w:id="550" w:name="_Toc195842905"/>
      <w:bookmarkStart w:id="551" w:name="_Toc151193710"/>
      <w:bookmarkStart w:id="552" w:name="_Toc226309784"/>
      <w:bookmarkStart w:id="553" w:name="_Toc150509291"/>
      <w:bookmarkStart w:id="554" w:name="_Toc151193782"/>
      <w:bookmarkStart w:id="555" w:name="_Toc149720833"/>
      <w:bookmarkStart w:id="556" w:name="_Toc164608654"/>
      <w:bookmarkStart w:id="557" w:name="_Toc127161454"/>
      <w:bookmarkStart w:id="558" w:name="_Toc150774640"/>
      <w:bookmarkStart w:id="559" w:name="_Toc164351634"/>
      <w:bookmarkStart w:id="560" w:name="_Toc265228378"/>
      <w:bookmarkStart w:id="561" w:name="_Toc151193928"/>
      <w:bookmarkStart w:id="562" w:name="_Toc150774745"/>
      <w:bookmarkStart w:id="563" w:name="_Toc127151741"/>
      <w:bookmarkStart w:id="564" w:name="_Toc264969230"/>
      <w:bookmarkStart w:id="565" w:name="_Toc151193638"/>
      <w:bookmarkStart w:id="566" w:name="_Toc164229235"/>
      <w:bookmarkStart w:id="567" w:name="_Toc226965813"/>
      <w:bookmarkStart w:id="568" w:name="_Toc142311042"/>
      <w:bookmarkStart w:id="569" w:name="_Toc151193854"/>
      <w:bookmarkStart w:id="570" w:name="_Toc151190167"/>
      <w:bookmarkStart w:id="571" w:name="_Toc164229381"/>
      <w:bookmarkStart w:id="572" w:name="_Toc305158882"/>
      <w:bookmarkStart w:id="573" w:name="_Toc164608809"/>
      <w:bookmarkStart w:id="574" w:name="_Toc150480778"/>
      <w:bookmarkEnd w:id="545"/>
      <w:r>
        <w:rPr>
          <w:rFonts w:ascii="仿宋" w:eastAsia="仿宋" w:hAnsi="仿宋" w:cs="Arial"/>
          <w:sz w:val="24"/>
        </w:rPr>
        <w:t>评标委员会</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3338D6C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评标委员会根据政府采购有关规定和本次招标采购项目的特点进行组建，并负责具体评标事务，独立履行职责。</w:t>
      </w:r>
      <w:bookmarkStart w:id="575" w:name="_Toc520356166"/>
    </w:p>
    <w:p w14:paraId="26950F93"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评审专家须符合《财政部关于在政府采购活动中查询及使用信用记录有关问题的通知》（财库〔2016〕125号）的规定。依法自行选定评审专家的，采购</w:t>
      </w:r>
      <w:r>
        <w:rPr>
          <w:rFonts w:ascii="仿宋" w:eastAsia="仿宋" w:hAnsi="仿宋" w:cs="Arial"/>
          <w:sz w:val="24"/>
        </w:rPr>
        <w:lastRenderedPageBreak/>
        <w:t>人和采购代理机构将查询有关信用记录，对具有行贿、受贿、欺诈等不良信用记录的人员，拒绝其参与政府采购活动。</w:t>
      </w:r>
      <w:bookmarkStart w:id="576" w:name="_Toc520356169"/>
      <w:bookmarkEnd w:id="575"/>
    </w:p>
    <w:p w14:paraId="3F834E79"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评标程序、评标方法和评标标准</w:t>
      </w:r>
    </w:p>
    <w:p w14:paraId="2B664A28"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见第四章《评标程序、评标方法和评标标准》。</w:t>
      </w:r>
    </w:p>
    <w:p w14:paraId="0E379DFA" w14:textId="77777777" w:rsidR="003E45CF" w:rsidRDefault="003E45CF">
      <w:pPr>
        <w:tabs>
          <w:tab w:val="left" w:pos="360"/>
          <w:tab w:val="left" w:pos="1080"/>
        </w:tabs>
        <w:snapToGrid w:val="0"/>
        <w:spacing w:line="360" w:lineRule="auto"/>
        <w:ind w:left="1080"/>
        <w:rPr>
          <w:rFonts w:ascii="仿宋" w:eastAsia="仿宋" w:hAnsi="仿宋" w:cs="Arial" w:hint="eastAsia"/>
          <w:sz w:val="24"/>
        </w:rPr>
      </w:pPr>
    </w:p>
    <w:p w14:paraId="06B43134" w14:textId="77777777" w:rsidR="003E45CF" w:rsidRDefault="00000000">
      <w:pPr>
        <w:pStyle w:val="21"/>
        <w:spacing w:before="0" w:line="360" w:lineRule="auto"/>
        <w:ind w:firstLine="562"/>
        <w:rPr>
          <w:rFonts w:ascii="仿宋" w:eastAsia="仿宋" w:hAnsi="仿宋" w:cs="Arial" w:hint="eastAsia"/>
          <w:sz w:val="28"/>
        </w:rPr>
      </w:pPr>
      <w:bookmarkStart w:id="577" w:name="_Toc142311047"/>
      <w:bookmarkStart w:id="578" w:name="_Toc264969235"/>
      <w:bookmarkStart w:id="579" w:name="_Toc151193933"/>
      <w:bookmarkStart w:id="580" w:name="_Toc226309789"/>
      <w:bookmarkStart w:id="581" w:name="_Toc265228383"/>
      <w:bookmarkStart w:id="582" w:name="_Toc195842910"/>
      <w:bookmarkStart w:id="583" w:name="_Toc151190172"/>
      <w:bookmarkStart w:id="584" w:name="_Toc150480783"/>
      <w:bookmarkStart w:id="585" w:name="_Toc151193859"/>
      <w:bookmarkStart w:id="586" w:name="_Toc150774645"/>
      <w:bookmarkStart w:id="587" w:name="_Toc151193787"/>
      <w:bookmarkStart w:id="588" w:name="_Toc151193643"/>
      <w:bookmarkStart w:id="589" w:name="_Toc305158813"/>
      <w:bookmarkStart w:id="590" w:name="_Toc226965818"/>
      <w:bookmarkStart w:id="591" w:name="_Toc226337241"/>
      <w:bookmarkStart w:id="592" w:name="_Toc151193715"/>
      <w:bookmarkStart w:id="593" w:name="_Toc150509296"/>
      <w:bookmarkStart w:id="594" w:name="_Toc226965735"/>
      <w:bookmarkStart w:id="595" w:name="_Toc150774750"/>
      <w:bookmarkStart w:id="596" w:name="_Toc305158887"/>
      <w:bookmarkStart w:id="597" w:name="_Toc127151545"/>
      <w:r>
        <w:rPr>
          <w:rFonts w:ascii="仿宋" w:eastAsia="仿宋" w:hAnsi="仿宋" w:cs="Arial"/>
          <w:sz w:val="28"/>
        </w:rPr>
        <w:t xml:space="preserve">六   </w:t>
      </w:r>
      <w:bookmarkEnd w:id="576"/>
      <w:r>
        <w:rPr>
          <w:rFonts w:ascii="仿宋" w:eastAsia="仿宋" w:hAnsi="仿宋" w:cs="Arial"/>
          <w:sz w:val="28"/>
        </w:rPr>
        <w:t>确定中标</w:t>
      </w:r>
      <w:bookmarkStart w:id="598" w:name="_Toc265228385"/>
      <w:bookmarkStart w:id="599" w:name="_Toc164608661"/>
      <w:bookmarkStart w:id="600" w:name="_Toc151193717"/>
      <w:bookmarkStart w:id="601" w:name="_Toc226965737"/>
      <w:bookmarkStart w:id="602" w:name="_Toc127151748"/>
      <w:bookmarkStart w:id="603" w:name="_Toc305158815"/>
      <w:bookmarkStart w:id="604" w:name="_Toc195842912"/>
      <w:bookmarkStart w:id="605" w:name="_Toc151193645"/>
      <w:bookmarkStart w:id="606" w:name="_Toc150480785"/>
      <w:bookmarkStart w:id="607" w:name="_Toc164229242"/>
      <w:bookmarkStart w:id="608" w:name="_Toc226337243"/>
      <w:bookmarkStart w:id="609" w:name="_Toc150774752"/>
      <w:bookmarkStart w:id="610" w:name="_Toc164608816"/>
      <w:bookmarkStart w:id="611" w:name="_Toc305158889"/>
      <w:bookmarkStart w:id="612" w:name="_Toc150509298"/>
      <w:bookmarkStart w:id="613" w:name="_Toc226309791"/>
      <w:bookmarkStart w:id="614" w:name="_Toc142311049"/>
      <w:bookmarkStart w:id="615" w:name="_Toc151193861"/>
      <w:bookmarkStart w:id="616" w:name="_Toc151193789"/>
      <w:bookmarkStart w:id="617" w:name="_Toc226965820"/>
      <w:bookmarkStart w:id="618" w:name="_Toc150774647"/>
      <w:bookmarkStart w:id="619" w:name="_Toc164229388"/>
      <w:bookmarkStart w:id="620" w:name="_Toc127161461"/>
      <w:bookmarkStart w:id="621" w:name="_Toc151190174"/>
      <w:bookmarkStart w:id="622" w:name="_Toc164351641"/>
      <w:bookmarkStart w:id="623" w:name="_Toc264969237"/>
      <w:bookmarkStart w:id="624" w:name="_Toc149720840"/>
      <w:bookmarkStart w:id="625" w:name="_Toc151193935"/>
      <w:bookmarkStart w:id="626" w:name="_Toc127151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49D03FE7"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确定中标人</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55305A9B"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3B10D668"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7" w:name="_Toc305158891"/>
      <w:bookmarkStart w:id="628" w:name="_Toc305158817"/>
      <w:bookmarkStart w:id="629" w:name="_Toc127151549"/>
      <w:bookmarkStart w:id="630" w:name="_Toc150774754"/>
      <w:bookmarkStart w:id="631" w:name="_Toc164229390"/>
      <w:bookmarkStart w:id="632" w:name="_Toc150480787"/>
      <w:bookmarkStart w:id="633" w:name="_Toc127161463"/>
      <w:bookmarkStart w:id="634" w:name="_Toc142311051"/>
      <w:bookmarkStart w:id="635" w:name="_Toc150774649"/>
      <w:bookmarkStart w:id="636" w:name="_Toc150509300"/>
      <w:bookmarkStart w:id="637" w:name="_Toc151193647"/>
      <w:bookmarkStart w:id="638" w:name="_Toc195842914"/>
      <w:bookmarkStart w:id="639" w:name="_Toc164351643"/>
      <w:bookmarkStart w:id="640" w:name="_Toc151193719"/>
      <w:bookmarkStart w:id="641" w:name="_Toc226309793"/>
      <w:bookmarkStart w:id="642" w:name="_Toc149720842"/>
      <w:bookmarkStart w:id="643" w:name="_Toc127151750"/>
      <w:bookmarkStart w:id="644" w:name="_Toc164229244"/>
      <w:bookmarkStart w:id="645" w:name="_Toc151193863"/>
      <w:bookmarkStart w:id="646" w:name="_Toc164608818"/>
      <w:bookmarkStart w:id="647" w:name="_Toc264969239"/>
      <w:bookmarkStart w:id="648" w:name="_Toc265228387"/>
      <w:bookmarkStart w:id="649" w:name="_Toc164608663"/>
      <w:bookmarkStart w:id="650" w:name="_Toc226965739"/>
      <w:bookmarkStart w:id="651" w:name="_Toc151193937"/>
      <w:bookmarkStart w:id="652" w:name="_Toc226337245"/>
      <w:bookmarkStart w:id="653" w:name="_Toc151193791"/>
      <w:bookmarkStart w:id="654" w:name="_Toc226965822"/>
      <w:bookmarkStart w:id="655" w:name="_Toc151190176"/>
      <w:bookmarkStart w:id="656" w:name="_Ref467307090"/>
      <w:bookmarkStart w:id="657" w:name="_Toc520356176"/>
      <w:bookmarkStart w:id="658" w:name="_Ref467306425"/>
      <w:r>
        <w:rPr>
          <w:rFonts w:ascii="仿宋" w:eastAsia="仿宋" w:hAnsi="仿宋" w:cs="Arial"/>
          <w:sz w:val="24"/>
        </w:rPr>
        <w:t>中标公告与中标通知书</w:t>
      </w:r>
      <w:bookmarkEnd w:id="627"/>
      <w:bookmarkEnd w:id="628"/>
    </w:p>
    <w:p w14:paraId="0FFE356B"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采购人或采购代理机构自中标人确定之日起2个工作日内，</w:t>
      </w:r>
      <w:r>
        <w:rPr>
          <w:rFonts w:ascii="仿宋" w:eastAsia="仿宋" w:hAnsi="仿宋" w:cs="Arial"/>
          <w:kern w:val="0"/>
          <w:sz w:val="24"/>
        </w:rPr>
        <w:t>在北京市政府采购网公告中标结果</w:t>
      </w:r>
      <w:r>
        <w:rPr>
          <w:rFonts w:ascii="仿宋" w:eastAsia="仿宋" w:hAnsi="仿宋" w:cs="Arial"/>
          <w:sz w:val="24"/>
        </w:rPr>
        <w:t>，同时向中标人发出中标通知书，中标公告期限为1个工作日。</w:t>
      </w:r>
    </w:p>
    <w:p w14:paraId="2653F0F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7D50C657"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废标</w:t>
      </w:r>
    </w:p>
    <w:p w14:paraId="1ED5ECCC"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在招标采购中，出现下列情形之一的，应予废标：</w:t>
      </w:r>
    </w:p>
    <w:p w14:paraId="0FEA04E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符合专业条件的供应商或者对招标文件作实质响应的供应商不足三家的；</w:t>
      </w:r>
    </w:p>
    <w:p w14:paraId="1FCA237A"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出现影响采购公正的违法、违规行为的；</w:t>
      </w:r>
    </w:p>
    <w:p w14:paraId="28BFBCD7"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投标人的报价均超过了采购预算，采购人不能支付的；</w:t>
      </w:r>
    </w:p>
    <w:p w14:paraId="5EBC3C7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因重大变故，采购任务取消的。</w:t>
      </w:r>
    </w:p>
    <w:p w14:paraId="7667F864"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废标后，采购人将废标理由通知所有投标人。</w:t>
      </w:r>
    </w:p>
    <w:p w14:paraId="0DB114C2"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59" w:name="_Toc195842915"/>
      <w:bookmarkStart w:id="660" w:name="_Toc164608819"/>
      <w:bookmarkStart w:id="661" w:name="_Toc150480788"/>
      <w:bookmarkStart w:id="662" w:name="_Toc150509301"/>
      <w:bookmarkStart w:id="663" w:name="_Toc264969240"/>
      <w:bookmarkStart w:id="664" w:name="_Toc151193792"/>
      <w:bookmarkStart w:id="665" w:name="_Toc164608664"/>
      <w:bookmarkStart w:id="666" w:name="_Ref467306978"/>
      <w:bookmarkStart w:id="667" w:name="_Toc151190177"/>
      <w:bookmarkStart w:id="668" w:name="_Toc150774755"/>
      <w:bookmarkStart w:id="669" w:name="_Toc151193648"/>
      <w:bookmarkStart w:id="670" w:name="_Toc226337246"/>
      <w:bookmarkStart w:id="671" w:name="_Toc127151751"/>
      <w:bookmarkStart w:id="672" w:name="_Toc151193864"/>
      <w:bookmarkStart w:id="673" w:name="_Toc150774650"/>
      <w:bookmarkStart w:id="674" w:name="_Toc127151550"/>
      <w:bookmarkStart w:id="675" w:name="_Toc226965823"/>
      <w:bookmarkStart w:id="676" w:name="_Toc305158892"/>
      <w:bookmarkStart w:id="677" w:name="_Ref467306377"/>
      <w:bookmarkStart w:id="678" w:name="_Toc265228388"/>
      <w:bookmarkStart w:id="679" w:name="_Toc520356175"/>
      <w:bookmarkStart w:id="680" w:name="_Toc164229245"/>
      <w:bookmarkStart w:id="681" w:name="_Toc226309794"/>
      <w:bookmarkStart w:id="682" w:name="_Ref467307204"/>
      <w:bookmarkStart w:id="683" w:name="_Toc127161464"/>
      <w:bookmarkStart w:id="684" w:name="_Toc305158818"/>
      <w:bookmarkStart w:id="685" w:name="_Toc151193938"/>
      <w:bookmarkStart w:id="686" w:name="_Toc164351644"/>
      <w:bookmarkStart w:id="687" w:name="_Toc149720843"/>
      <w:bookmarkStart w:id="688" w:name="_Toc226965740"/>
      <w:bookmarkStart w:id="689" w:name="_Toc142311052"/>
      <w:bookmarkStart w:id="690" w:name="_Ref467307062"/>
      <w:bookmarkStart w:id="691" w:name="_Toc164229391"/>
      <w:bookmarkStart w:id="692" w:name="_Toc151193720"/>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rFonts w:ascii="仿宋" w:eastAsia="仿宋" w:hAnsi="仿宋" w:cs="Arial"/>
          <w:sz w:val="24"/>
        </w:rPr>
        <w:t>签订合同</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5D7616D7"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中标人、采购人应当自中标通知书发出之日起30日内，按照招标文件和中标人投标文件的规定签订书面合同。所签订的合同不得对招标文件确定的事项</w:t>
      </w:r>
      <w:r>
        <w:rPr>
          <w:rFonts w:ascii="仿宋" w:eastAsia="仿宋" w:hAnsi="仿宋" w:cs="Arial"/>
          <w:sz w:val="24"/>
        </w:rPr>
        <w:lastRenderedPageBreak/>
        <w:t>和中标人投标文件作实质性修改。</w:t>
      </w:r>
    </w:p>
    <w:p w14:paraId="16571112"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2536A6A6"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联合体中标的，联合体各方应当共同与采购人签订合同，就中标项目向采购人承担连带责任。</w:t>
      </w:r>
    </w:p>
    <w:p w14:paraId="3CA3F03E"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政府采购合同不能转包。</w:t>
      </w:r>
    </w:p>
    <w:p w14:paraId="78444E5D"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仿宋" w:eastAsia="仿宋" w:hAnsi="仿宋" w:cs="Arial"/>
          <w:b/>
          <w:sz w:val="24"/>
        </w:rPr>
        <w:t>，</w:t>
      </w:r>
      <w:r>
        <w:rPr>
          <w:rFonts w:ascii="仿宋" w:eastAsia="仿宋" w:hAnsi="仿宋" w:cs="Arial"/>
          <w:sz w:val="24"/>
        </w:rPr>
        <w:t>否则</w:t>
      </w:r>
      <w:r>
        <w:rPr>
          <w:rFonts w:ascii="仿宋" w:eastAsia="仿宋" w:hAnsi="仿宋" w:cs="Arial"/>
          <w:b/>
          <w:sz w:val="24"/>
        </w:rPr>
        <w:t>投标无效</w:t>
      </w:r>
      <w:r>
        <w:rPr>
          <w:rFonts w:ascii="仿宋" w:eastAsia="仿宋" w:hAnsi="仿宋" w:cs="Arial"/>
          <w:sz w:val="24"/>
        </w:rPr>
        <w:t>。中标人就采购项目和分包项目向采购人负责，分包供应商就分包项目承担责任。</w:t>
      </w:r>
    </w:p>
    <w:bookmarkEnd w:id="656"/>
    <w:bookmarkEnd w:id="657"/>
    <w:bookmarkEnd w:id="658"/>
    <w:p w14:paraId="6F7F4FCD"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询问与质疑</w:t>
      </w:r>
    </w:p>
    <w:p w14:paraId="02255BCB"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询问</w:t>
      </w:r>
    </w:p>
    <w:p w14:paraId="6E3F3902"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投标人对政府采购活动事项有疑问的，可依法提出询问，并按《投标人须知资料表》载明的形式送达采购人或采购代理机构。</w:t>
      </w:r>
    </w:p>
    <w:p w14:paraId="0A7AFFC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采购人或采购代理机构对供应商依法提出的询问，在3个工作日内作出答复，但答复的内容不得涉及商业秘密。</w:t>
      </w:r>
    </w:p>
    <w:p w14:paraId="2BB293F6"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质疑</w:t>
      </w:r>
    </w:p>
    <w:p w14:paraId="7CE3201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305285B2"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68DFBCD4"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仿宋" w:eastAsia="仿宋" w:hAnsi="仿宋" w:cs="Arial"/>
          <w:sz w:val="24"/>
        </w:rPr>
        <w:lastRenderedPageBreak/>
        <w:t>或者盖章，并加盖公章。</w:t>
      </w:r>
    </w:p>
    <w:p w14:paraId="6A5BEF93" w14:textId="77777777" w:rsidR="003E45C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6402BD15"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接收询问和质疑的联系部门、联系电话和通讯地址见《投标人须知资料表》。</w:t>
      </w:r>
    </w:p>
    <w:p w14:paraId="581CB0EF" w14:textId="77777777" w:rsidR="003E45C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代理费</w:t>
      </w:r>
    </w:p>
    <w:p w14:paraId="5FBCA6A6" w14:textId="77777777" w:rsidR="003E45C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635228BC" w14:textId="77777777" w:rsidR="003E45CF" w:rsidRDefault="003E45CF">
      <w:pPr>
        <w:tabs>
          <w:tab w:val="left" w:pos="900"/>
          <w:tab w:val="left" w:pos="1080"/>
          <w:tab w:val="left" w:pos="1589"/>
        </w:tabs>
        <w:snapToGrid w:val="0"/>
        <w:spacing w:line="360" w:lineRule="auto"/>
        <w:rPr>
          <w:rFonts w:ascii="仿宋" w:eastAsia="仿宋" w:hAnsi="仿宋" w:cs="Arial" w:hint="eastAsia"/>
          <w:sz w:val="24"/>
        </w:rPr>
      </w:pPr>
    </w:p>
    <w:p w14:paraId="61F1ACDB" w14:textId="77777777" w:rsidR="003E45CF" w:rsidRDefault="003E45CF">
      <w:pPr>
        <w:tabs>
          <w:tab w:val="left" w:pos="360"/>
          <w:tab w:val="left" w:pos="1080"/>
        </w:tabs>
        <w:snapToGrid w:val="0"/>
        <w:spacing w:line="360" w:lineRule="auto"/>
        <w:ind w:left="360"/>
        <w:rPr>
          <w:rFonts w:ascii="仿宋" w:eastAsia="仿宋" w:hAnsi="仿宋" w:cs="Arial" w:hint="eastAsia"/>
          <w:sz w:val="24"/>
        </w:rPr>
      </w:pPr>
    </w:p>
    <w:p w14:paraId="0F81315E" w14:textId="77777777" w:rsidR="003E45CF" w:rsidRDefault="00000000">
      <w:pPr>
        <w:spacing w:line="360" w:lineRule="auto"/>
        <w:jc w:val="center"/>
        <w:outlineLvl w:val="0"/>
        <w:rPr>
          <w:rFonts w:ascii="仿宋" w:eastAsia="仿宋" w:hAnsi="仿宋" w:cs="Arial" w:hint="eastAsia"/>
          <w:b/>
          <w:sz w:val="36"/>
          <w:szCs w:val="36"/>
        </w:rPr>
      </w:pPr>
      <w:bookmarkStart w:id="693" w:name="_Toc305158822"/>
      <w:bookmarkStart w:id="694" w:name="_Toc353825544"/>
      <w:bookmarkStart w:id="695" w:name="_Toc150480792"/>
      <w:bookmarkStart w:id="696" w:name="_Toc226965827"/>
      <w:bookmarkStart w:id="697" w:name="_Toc353873664"/>
      <w:bookmarkStart w:id="698" w:name="_Toc353873934"/>
      <w:bookmarkStart w:id="699" w:name="_Toc264969244"/>
      <w:bookmarkStart w:id="700" w:name="_Toc265228392"/>
      <w:bookmarkStart w:id="701" w:name="_Toc127151554"/>
      <w:bookmarkStart w:id="702" w:name="_Toc226337250"/>
      <w:bookmarkStart w:id="703" w:name="_Toc150774759"/>
      <w:bookmarkStart w:id="704" w:name="_Toc305158896"/>
      <w:bookmarkStart w:id="705" w:name="_Toc142311056"/>
      <w:r>
        <w:rPr>
          <w:rFonts w:ascii="仿宋" w:eastAsia="仿宋" w:hAnsi="仿宋" w:cs="Arial"/>
          <w:sz w:val="24"/>
        </w:rPr>
        <w:br w:type="page"/>
      </w:r>
      <w:bookmarkStart w:id="706" w:name="_Toc167887006"/>
      <w:r>
        <w:rPr>
          <w:rFonts w:ascii="仿宋" w:eastAsia="仿宋" w:hAnsi="仿宋" w:cs="Arial"/>
          <w:b/>
          <w:sz w:val="36"/>
          <w:szCs w:val="36"/>
        </w:rPr>
        <w:lastRenderedPageBreak/>
        <w:t xml:space="preserve">第三章   </w:t>
      </w:r>
      <w:bookmarkEnd w:id="693"/>
      <w:bookmarkEnd w:id="694"/>
      <w:bookmarkEnd w:id="695"/>
      <w:bookmarkEnd w:id="696"/>
      <w:bookmarkEnd w:id="697"/>
      <w:bookmarkEnd w:id="698"/>
      <w:bookmarkEnd w:id="699"/>
      <w:bookmarkEnd w:id="700"/>
      <w:bookmarkEnd w:id="701"/>
      <w:bookmarkEnd w:id="702"/>
      <w:bookmarkEnd w:id="703"/>
      <w:bookmarkEnd w:id="704"/>
      <w:bookmarkEnd w:id="705"/>
      <w:r>
        <w:rPr>
          <w:rFonts w:ascii="仿宋" w:eastAsia="仿宋" w:hAnsi="仿宋" w:cs="Arial"/>
          <w:b/>
          <w:sz w:val="36"/>
          <w:szCs w:val="36"/>
        </w:rPr>
        <w:t>资格审查</w:t>
      </w:r>
      <w:bookmarkStart w:id="707" w:name="_Toc487900382"/>
      <w:bookmarkEnd w:id="706"/>
    </w:p>
    <w:p w14:paraId="6A4F9486" w14:textId="77777777" w:rsidR="003E45CF" w:rsidRDefault="00000000">
      <w:pPr>
        <w:tabs>
          <w:tab w:val="left" w:pos="360"/>
          <w:tab w:val="left" w:pos="900"/>
        </w:tabs>
        <w:snapToGrid w:val="0"/>
        <w:spacing w:line="360" w:lineRule="auto"/>
        <w:jc w:val="center"/>
        <w:outlineLvl w:val="1"/>
        <w:rPr>
          <w:rFonts w:ascii="仿宋" w:eastAsia="仿宋" w:hAnsi="仿宋" w:cs="Arial" w:hint="eastAsia"/>
          <w:b/>
          <w:sz w:val="24"/>
        </w:rPr>
      </w:pPr>
      <w:bookmarkStart w:id="708" w:name="_Toc99301422"/>
      <w:r>
        <w:rPr>
          <w:rFonts w:ascii="仿宋" w:eastAsia="仿宋" w:hAnsi="仿宋" w:cs="Arial"/>
          <w:b/>
          <w:sz w:val="24"/>
        </w:rPr>
        <w:t>一、资格审查程序</w:t>
      </w:r>
      <w:bookmarkEnd w:id="708"/>
    </w:p>
    <w:p w14:paraId="0A01CD6C" w14:textId="77777777" w:rsidR="003E45C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开标结束后，采购人或采购代理机构将根据《资格审查要求》中的规定，对投标人进行资格审查，并形成资格审查结果。</w:t>
      </w:r>
    </w:p>
    <w:p w14:paraId="02325B90" w14:textId="77777777" w:rsidR="003E45C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《资格审查要求》中对格式有要求的，除招标文件另有规定外，均为“实质性格式”文件。</w:t>
      </w:r>
    </w:p>
    <w:p w14:paraId="60EF670C" w14:textId="77777777" w:rsidR="003E45C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投标人《资格证明文件》有任何一项不符合《资格审查要求》的，资格审查不合格，其</w:t>
      </w:r>
      <w:r>
        <w:rPr>
          <w:rFonts w:ascii="仿宋" w:eastAsia="仿宋" w:hAnsi="仿宋" w:cs="Arial"/>
          <w:b/>
          <w:sz w:val="24"/>
        </w:rPr>
        <w:t>投标无效</w:t>
      </w:r>
      <w:r>
        <w:rPr>
          <w:rFonts w:ascii="仿宋" w:eastAsia="仿宋" w:hAnsi="仿宋" w:cs="Arial"/>
          <w:sz w:val="24"/>
        </w:rPr>
        <w:t>。</w:t>
      </w:r>
    </w:p>
    <w:p w14:paraId="5B5118FE" w14:textId="77777777" w:rsidR="003E45C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资格审查合格的投标人不足3家的，不进行评标。</w:t>
      </w:r>
    </w:p>
    <w:p w14:paraId="5138ACC0" w14:textId="77777777" w:rsidR="003E45CF" w:rsidRDefault="003E45CF">
      <w:pPr>
        <w:widowControl/>
        <w:spacing w:line="360" w:lineRule="auto"/>
        <w:jc w:val="left"/>
        <w:rPr>
          <w:rFonts w:ascii="仿宋" w:eastAsia="仿宋" w:hAnsi="仿宋" w:cs="Arial" w:hint="eastAsia"/>
          <w:sz w:val="24"/>
        </w:rPr>
      </w:pPr>
    </w:p>
    <w:p w14:paraId="064831D9" w14:textId="77777777" w:rsidR="003E45CF"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3E45CF" w14:paraId="38A8E2F5" w14:textId="77777777">
        <w:trPr>
          <w:cantSplit/>
          <w:trHeight w:val="468"/>
          <w:tblHeader/>
        </w:trPr>
        <w:tc>
          <w:tcPr>
            <w:tcW w:w="824" w:type="dxa"/>
            <w:vAlign w:val="center"/>
          </w:tcPr>
          <w:p w14:paraId="1AACFB1F" w14:textId="77777777" w:rsidR="003E45CF" w:rsidRDefault="00000000">
            <w:pPr>
              <w:tabs>
                <w:tab w:val="left" w:pos="1080"/>
              </w:tabs>
              <w:snapToGrid w:val="0"/>
              <w:spacing w:line="360" w:lineRule="auto"/>
              <w:jc w:val="center"/>
              <w:rPr>
                <w:rFonts w:ascii="仿宋" w:eastAsia="仿宋" w:hAnsi="仿宋" w:cs="Arial" w:hint="eastAsia"/>
                <w:b/>
                <w:sz w:val="24"/>
              </w:rPr>
            </w:pPr>
            <w:bookmarkStart w:id="709" w:name="_Hlt487972895"/>
            <w:bookmarkEnd w:id="709"/>
            <w:r>
              <w:rPr>
                <w:rFonts w:ascii="仿宋" w:eastAsia="仿宋" w:hAnsi="仿宋" w:cs="Arial"/>
                <w:b/>
                <w:sz w:val="24"/>
              </w:rPr>
              <w:t>序号</w:t>
            </w:r>
          </w:p>
        </w:tc>
        <w:tc>
          <w:tcPr>
            <w:tcW w:w="2599" w:type="dxa"/>
            <w:vAlign w:val="center"/>
          </w:tcPr>
          <w:p w14:paraId="792A8AF5" w14:textId="77777777" w:rsidR="003E45CF"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审查因素</w:t>
            </w:r>
          </w:p>
        </w:tc>
        <w:tc>
          <w:tcPr>
            <w:tcW w:w="4040" w:type="dxa"/>
            <w:vAlign w:val="center"/>
          </w:tcPr>
          <w:p w14:paraId="7021C9C5" w14:textId="77777777" w:rsidR="003E45CF"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审查内容</w:t>
            </w:r>
          </w:p>
        </w:tc>
        <w:tc>
          <w:tcPr>
            <w:tcW w:w="1599" w:type="dxa"/>
            <w:vAlign w:val="center"/>
          </w:tcPr>
          <w:p w14:paraId="5B4672A4" w14:textId="77777777" w:rsidR="003E45CF"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格式要求</w:t>
            </w:r>
          </w:p>
        </w:tc>
      </w:tr>
      <w:tr w:rsidR="003E45CF" w14:paraId="731C36A7" w14:textId="77777777">
        <w:trPr>
          <w:cantSplit/>
          <w:trHeight w:val="468"/>
        </w:trPr>
        <w:tc>
          <w:tcPr>
            <w:tcW w:w="824" w:type="dxa"/>
            <w:vAlign w:val="center"/>
          </w:tcPr>
          <w:p w14:paraId="4217A1A0"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w:t>
            </w:r>
          </w:p>
        </w:tc>
        <w:tc>
          <w:tcPr>
            <w:tcW w:w="2599" w:type="dxa"/>
            <w:vAlign w:val="center"/>
          </w:tcPr>
          <w:p w14:paraId="1FA0620D"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满足《中华人民共和国政府采购法》第二十二条规定</w:t>
            </w:r>
          </w:p>
        </w:tc>
        <w:tc>
          <w:tcPr>
            <w:tcW w:w="4040" w:type="dxa"/>
            <w:vAlign w:val="center"/>
          </w:tcPr>
          <w:p w14:paraId="66DE47EA"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具体规定见第一章《投标邀请》</w:t>
            </w:r>
          </w:p>
        </w:tc>
        <w:tc>
          <w:tcPr>
            <w:tcW w:w="1599" w:type="dxa"/>
            <w:vAlign w:val="center"/>
          </w:tcPr>
          <w:p w14:paraId="7879C8E0" w14:textId="77777777" w:rsidR="003E45CF" w:rsidRDefault="003E45CF">
            <w:pPr>
              <w:tabs>
                <w:tab w:val="left" w:pos="1080"/>
              </w:tabs>
              <w:snapToGrid w:val="0"/>
              <w:spacing w:line="360" w:lineRule="auto"/>
              <w:rPr>
                <w:rFonts w:ascii="仿宋" w:eastAsia="仿宋" w:hAnsi="仿宋" w:cs="Arial" w:hint="eastAsia"/>
                <w:sz w:val="24"/>
              </w:rPr>
            </w:pPr>
          </w:p>
        </w:tc>
      </w:tr>
      <w:tr w:rsidR="003E45CF" w14:paraId="55D58EE1" w14:textId="77777777">
        <w:trPr>
          <w:cantSplit/>
          <w:trHeight w:val="468"/>
        </w:trPr>
        <w:tc>
          <w:tcPr>
            <w:tcW w:w="824" w:type="dxa"/>
            <w:vAlign w:val="center"/>
          </w:tcPr>
          <w:p w14:paraId="1C69997C"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1-1</w:t>
            </w:r>
          </w:p>
        </w:tc>
        <w:tc>
          <w:tcPr>
            <w:tcW w:w="2599" w:type="dxa"/>
            <w:vAlign w:val="center"/>
          </w:tcPr>
          <w:p w14:paraId="1A31E46B"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营业执照等证明文件</w:t>
            </w:r>
          </w:p>
        </w:tc>
        <w:tc>
          <w:tcPr>
            <w:tcW w:w="4040" w:type="dxa"/>
            <w:vAlign w:val="center"/>
          </w:tcPr>
          <w:p w14:paraId="0714A375"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投标人为企业（包括合伙企业）的，应提供有效的“营业执照”；</w:t>
            </w:r>
          </w:p>
          <w:p w14:paraId="3DCF7707"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投标人为事业单位的，应提供有效的“事业单位法人证书”；</w:t>
            </w:r>
          </w:p>
          <w:p w14:paraId="5B1611DF"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投标人是非企业机构的，应提供有效的“执业许可证”、“登记证书”等证明文件；</w:t>
            </w:r>
          </w:p>
          <w:p w14:paraId="78B8790A"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投标人是个体工商户的，应提供有效的“个体工商户营业执照”；</w:t>
            </w:r>
          </w:p>
          <w:p w14:paraId="58087D73"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投标人是自然人的，应提供有效的自然人身份证明。</w:t>
            </w:r>
          </w:p>
          <w:p w14:paraId="58C198B1"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160B9811"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3E45CF" w14:paraId="6C77CD7F" w14:textId="77777777">
        <w:trPr>
          <w:cantSplit/>
          <w:trHeight w:val="468"/>
        </w:trPr>
        <w:tc>
          <w:tcPr>
            <w:tcW w:w="824" w:type="dxa"/>
            <w:vAlign w:val="center"/>
          </w:tcPr>
          <w:p w14:paraId="7CD72B3F"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1-2</w:t>
            </w:r>
          </w:p>
        </w:tc>
        <w:tc>
          <w:tcPr>
            <w:tcW w:w="2599" w:type="dxa"/>
            <w:vAlign w:val="center"/>
          </w:tcPr>
          <w:p w14:paraId="65A30419"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投标人资格声明书</w:t>
            </w:r>
          </w:p>
        </w:tc>
        <w:tc>
          <w:tcPr>
            <w:tcW w:w="4040" w:type="dxa"/>
            <w:vAlign w:val="center"/>
          </w:tcPr>
          <w:p w14:paraId="39E128CC"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提供了符合招标文件要求的《投标人资格声明书》。</w:t>
            </w:r>
          </w:p>
        </w:tc>
        <w:tc>
          <w:tcPr>
            <w:tcW w:w="1599" w:type="dxa"/>
            <w:vAlign w:val="center"/>
          </w:tcPr>
          <w:p w14:paraId="0DE6DB4D"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3E45CF" w14:paraId="0FF2F1EC" w14:textId="77777777">
        <w:trPr>
          <w:cantSplit/>
          <w:trHeight w:val="468"/>
        </w:trPr>
        <w:tc>
          <w:tcPr>
            <w:tcW w:w="824" w:type="dxa"/>
            <w:vAlign w:val="center"/>
          </w:tcPr>
          <w:p w14:paraId="4B1367A3"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1-3</w:t>
            </w:r>
          </w:p>
        </w:tc>
        <w:tc>
          <w:tcPr>
            <w:tcW w:w="2599" w:type="dxa"/>
            <w:vAlign w:val="center"/>
          </w:tcPr>
          <w:p w14:paraId="427BC4A3"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投标人信用记录</w:t>
            </w:r>
          </w:p>
        </w:tc>
        <w:tc>
          <w:tcPr>
            <w:tcW w:w="4040" w:type="dxa"/>
            <w:vAlign w:val="center"/>
          </w:tcPr>
          <w:p w14:paraId="213374B0"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查询渠道：信用中国网站和中国政府采购网（</w:t>
            </w:r>
            <w:hyperlink r:id="rId19" w:history="1">
              <w:r>
                <w:rPr>
                  <w:rStyle w:val="affc"/>
                  <w:rFonts w:ascii="仿宋" w:eastAsia="仿宋" w:hAnsi="仿宋" w:cs="Arial"/>
                  <w:color w:val="auto"/>
                </w:rPr>
                <w:t>www.creditchina</w:t>
              </w:r>
            </w:hyperlink>
            <w:r>
              <w:rPr>
                <w:rFonts w:ascii="仿宋" w:eastAsia="仿宋" w:hAnsi="仿宋" w:cs="Arial"/>
              </w:rPr>
              <w:t>.gov.cn</w:t>
            </w:r>
            <w:r>
              <w:rPr>
                <w:rFonts w:ascii="仿宋" w:eastAsia="仿宋" w:hAnsi="仿宋" w:cs="Arial"/>
                <w:sz w:val="24"/>
              </w:rPr>
              <w:t>、</w:t>
            </w:r>
            <w:hyperlink r:id="rId20" w:history="1">
              <w:r>
                <w:rPr>
                  <w:rStyle w:val="affc"/>
                  <w:rFonts w:ascii="仿宋" w:eastAsia="仿宋" w:hAnsi="仿宋" w:cs="Arial"/>
                  <w:color w:val="auto"/>
                </w:rPr>
                <w:t>www.ccgp</w:t>
              </w:r>
            </w:hyperlink>
            <w:r>
              <w:rPr>
                <w:rFonts w:ascii="仿宋" w:eastAsia="仿宋" w:hAnsi="仿宋" w:cs="Arial"/>
              </w:rPr>
              <w:t>.gov.cn</w:t>
            </w:r>
            <w:r>
              <w:rPr>
                <w:rFonts w:ascii="仿宋" w:eastAsia="仿宋" w:hAnsi="仿宋" w:cs="Arial"/>
                <w:sz w:val="24"/>
              </w:rPr>
              <w:t>）；</w:t>
            </w:r>
          </w:p>
          <w:p w14:paraId="4E1044C0" w14:textId="77777777" w:rsidR="003E45CF"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截止时点：投标截止时间以后、资格审查阶段采购人或采购代理机构的实际查询时间；</w:t>
            </w:r>
          </w:p>
          <w:p w14:paraId="612A5828" w14:textId="77777777" w:rsidR="003E45CF"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信用信息查询记录和证据留存具体方式：查询结果网页打印页作为查询记录和证据，与其他采购文件一并保存；</w:t>
            </w:r>
          </w:p>
          <w:p w14:paraId="3084F1A4"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信用信息的使用原则：经认定的被列入失信被执行人、重大税收违法案件当事人名单、政府采购严重违法失信行为记录名单的投标人，其</w:t>
            </w:r>
            <w:r>
              <w:rPr>
                <w:rFonts w:ascii="仿宋" w:eastAsia="仿宋" w:hAnsi="仿宋" w:cs="Arial"/>
                <w:b/>
                <w:bCs/>
                <w:sz w:val="24"/>
              </w:rPr>
              <w:t>投标无效</w:t>
            </w:r>
            <w:r>
              <w:rPr>
                <w:rFonts w:ascii="仿宋" w:eastAsia="仿宋" w:hAnsi="仿宋" w:cs="Arial"/>
                <w:sz w:val="24"/>
              </w:rPr>
              <w:t>。联合体形式投标的，联合体成员存在不良信用记录，视同联合体存在不良信用记录。</w:t>
            </w:r>
          </w:p>
        </w:tc>
        <w:tc>
          <w:tcPr>
            <w:tcW w:w="1599" w:type="dxa"/>
            <w:vAlign w:val="center"/>
          </w:tcPr>
          <w:p w14:paraId="7736E4C3"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无须投标人提供，由采购人或采购代理机构查询。</w:t>
            </w:r>
          </w:p>
        </w:tc>
      </w:tr>
      <w:tr w:rsidR="003E45CF" w14:paraId="6D73576C" w14:textId="77777777">
        <w:trPr>
          <w:cantSplit/>
          <w:trHeight w:val="468"/>
        </w:trPr>
        <w:tc>
          <w:tcPr>
            <w:tcW w:w="824" w:type="dxa"/>
            <w:vAlign w:val="center"/>
          </w:tcPr>
          <w:p w14:paraId="76379F8E"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1-4</w:t>
            </w:r>
          </w:p>
        </w:tc>
        <w:tc>
          <w:tcPr>
            <w:tcW w:w="2599" w:type="dxa"/>
            <w:vAlign w:val="center"/>
          </w:tcPr>
          <w:p w14:paraId="4EF10CF6"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4040" w:type="dxa"/>
            <w:vAlign w:val="center"/>
          </w:tcPr>
          <w:p w14:paraId="108B154F"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1599" w:type="dxa"/>
            <w:vAlign w:val="center"/>
          </w:tcPr>
          <w:p w14:paraId="42BD264E"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w:t>
            </w:r>
          </w:p>
        </w:tc>
      </w:tr>
      <w:tr w:rsidR="003E45CF" w14:paraId="5BC36F7D" w14:textId="77777777">
        <w:trPr>
          <w:cantSplit/>
          <w:trHeight w:val="468"/>
        </w:trPr>
        <w:tc>
          <w:tcPr>
            <w:tcW w:w="824" w:type="dxa"/>
            <w:vAlign w:val="center"/>
          </w:tcPr>
          <w:p w14:paraId="7CEDC94F"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w:t>
            </w:r>
          </w:p>
        </w:tc>
        <w:tc>
          <w:tcPr>
            <w:tcW w:w="2599" w:type="dxa"/>
            <w:vAlign w:val="center"/>
          </w:tcPr>
          <w:p w14:paraId="4950DE4D"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落实政府采购政策需满足的资格要求</w:t>
            </w:r>
          </w:p>
        </w:tc>
        <w:tc>
          <w:tcPr>
            <w:tcW w:w="4040" w:type="dxa"/>
            <w:vAlign w:val="center"/>
          </w:tcPr>
          <w:p w14:paraId="3E6CFA87"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具体要求见第一章《投标邀请》</w:t>
            </w:r>
          </w:p>
        </w:tc>
        <w:tc>
          <w:tcPr>
            <w:tcW w:w="1599" w:type="dxa"/>
            <w:vAlign w:val="center"/>
          </w:tcPr>
          <w:p w14:paraId="75D3DC9D" w14:textId="77777777" w:rsidR="003E45CF" w:rsidRDefault="003E45CF">
            <w:pPr>
              <w:tabs>
                <w:tab w:val="left" w:pos="1080"/>
              </w:tabs>
              <w:snapToGrid w:val="0"/>
              <w:spacing w:line="360" w:lineRule="auto"/>
              <w:rPr>
                <w:rFonts w:ascii="仿宋" w:eastAsia="仿宋" w:hAnsi="仿宋" w:cs="Arial" w:hint="eastAsia"/>
                <w:sz w:val="24"/>
              </w:rPr>
            </w:pPr>
          </w:p>
        </w:tc>
      </w:tr>
      <w:tr w:rsidR="003E45CF" w14:paraId="439A4231" w14:textId="77777777">
        <w:trPr>
          <w:cantSplit/>
          <w:trHeight w:val="468"/>
        </w:trPr>
        <w:tc>
          <w:tcPr>
            <w:tcW w:w="824" w:type="dxa"/>
            <w:vAlign w:val="center"/>
          </w:tcPr>
          <w:p w14:paraId="7399035F"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2-1</w:t>
            </w:r>
          </w:p>
        </w:tc>
        <w:tc>
          <w:tcPr>
            <w:tcW w:w="2599" w:type="dxa"/>
            <w:vAlign w:val="center"/>
          </w:tcPr>
          <w:p w14:paraId="5023421B"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中小企业声明函</w:t>
            </w:r>
          </w:p>
        </w:tc>
        <w:tc>
          <w:tcPr>
            <w:tcW w:w="4040" w:type="dxa"/>
            <w:vAlign w:val="center"/>
          </w:tcPr>
          <w:p w14:paraId="73ABE38B"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当本项目（包）涉及预留份额专门面向中小企业采购，此时建议在《资格证明文件》中提供。</w:t>
            </w:r>
          </w:p>
          <w:p w14:paraId="24452E41"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1、投标人单独投标的，应提供《中小企业声明函》或《残疾人福利性单位声明函》或由省级以上监狱管理局、戒毒管理局（含新疆生产建设兵团）出具的属于监狱企业的证明文件。</w:t>
            </w:r>
          </w:p>
          <w:p w14:paraId="0D0C36AD"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289A5421"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3E45CF" w14:paraId="0F2477D7" w14:textId="77777777">
        <w:trPr>
          <w:cantSplit/>
          <w:trHeight w:val="468"/>
        </w:trPr>
        <w:tc>
          <w:tcPr>
            <w:tcW w:w="824" w:type="dxa"/>
            <w:vAlign w:val="center"/>
          </w:tcPr>
          <w:p w14:paraId="0FEA213A"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2-2</w:t>
            </w:r>
          </w:p>
        </w:tc>
        <w:tc>
          <w:tcPr>
            <w:tcW w:w="2599" w:type="dxa"/>
            <w:vAlign w:val="center"/>
          </w:tcPr>
          <w:p w14:paraId="2409763A"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拟分包情况说明及分包意向协议（类型一）</w:t>
            </w:r>
          </w:p>
        </w:tc>
        <w:tc>
          <w:tcPr>
            <w:tcW w:w="4040" w:type="dxa"/>
            <w:vAlign w:val="center"/>
          </w:tcPr>
          <w:p w14:paraId="1A0965D7"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如本项目（包）要求通过分包措施预留部分采购份额面向中小企业采购、且投标人因落实政府采购政策拟进行分包的，必须提供；否则无须提供。</w:t>
            </w:r>
          </w:p>
          <w:p w14:paraId="7594A99E" w14:textId="77777777" w:rsidR="003E45CF" w:rsidRDefault="00000000">
            <w:pPr>
              <w:tabs>
                <w:tab w:val="left" w:pos="1080"/>
              </w:tabs>
              <w:snapToGrid w:val="0"/>
              <w:spacing w:line="360" w:lineRule="auto"/>
              <w:rPr>
                <w:rFonts w:ascii="仿宋" w:eastAsia="仿宋" w:hAnsi="仿宋" w:cs="Arial" w:hint="eastAsia"/>
                <w:b/>
                <w:sz w:val="24"/>
              </w:rPr>
            </w:pPr>
            <w:r>
              <w:rPr>
                <w:rFonts w:ascii="仿宋" w:eastAsia="仿宋" w:hAnsi="仿宋"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633BFB4C"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3E45CF" w14:paraId="079A8941" w14:textId="77777777">
        <w:trPr>
          <w:cantSplit/>
          <w:trHeight w:val="468"/>
        </w:trPr>
        <w:tc>
          <w:tcPr>
            <w:tcW w:w="824" w:type="dxa"/>
            <w:vAlign w:val="center"/>
          </w:tcPr>
          <w:p w14:paraId="051635CC"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2-3</w:t>
            </w:r>
          </w:p>
        </w:tc>
        <w:tc>
          <w:tcPr>
            <w:tcW w:w="2599" w:type="dxa"/>
            <w:vAlign w:val="center"/>
          </w:tcPr>
          <w:p w14:paraId="401A798C"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其它落实政府采购政策的资格要求</w:t>
            </w:r>
          </w:p>
        </w:tc>
        <w:tc>
          <w:tcPr>
            <w:tcW w:w="4040" w:type="dxa"/>
            <w:vAlign w:val="center"/>
          </w:tcPr>
          <w:p w14:paraId="52B5D0AA"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2412FDAD"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3E45CF" w14:paraId="0549C7F1" w14:textId="77777777">
        <w:trPr>
          <w:cantSplit/>
          <w:trHeight w:val="468"/>
        </w:trPr>
        <w:tc>
          <w:tcPr>
            <w:tcW w:w="824" w:type="dxa"/>
            <w:vAlign w:val="center"/>
          </w:tcPr>
          <w:p w14:paraId="4E9026F4"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w:t>
            </w:r>
          </w:p>
        </w:tc>
        <w:tc>
          <w:tcPr>
            <w:tcW w:w="2599" w:type="dxa"/>
            <w:vAlign w:val="center"/>
          </w:tcPr>
          <w:p w14:paraId="0B333C28"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本项目的特定资格要求</w:t>
            </w:r>
          </w:p>
        </w:tc>
        <w:tc>
          <w:tcPr>
            <w:tcW w:w="4040" w:type="dxa"/>
            <w:vAlign w:val="center"/>
          </w:tcPr>
          <w:p w14:paraId="47977205"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17FDF918" w14:textId="77777777" w:rsidR="003E45CF" w:rsidRDefault="003E45CF">
            <w:pPr>
              <w:tabs>
                <w:tab w:val="left" w:pos="1080"/>
              </w:tabs>
              <w:snapToGrid w:val="0"/>
              <w:spacing w:line="360" w:lineRule="auto"/>
              <w:rPr>
                <w:rFonts w:ascii="仿宋" w:eastAsia="仿宋" w:hAnsi="仿宋" w:cs="Arial" w:hint="eastAsia"/>
                <w:sz w:val="24"/>
              </w:rPr>
            </w:pPr>
          </w:p>
        </w:tc>
      </w:tr>
      <w:tr w:rsidR="003E45CF" w14:paraId="3FECECBB" w14:textId="77777777">
        <w:trPr>
          <w:cantSplit/>
          <w:trHeight w:val="4548"/>
        </w:trPr>
        <w:tc>
          <w:tcPr>
            <w:tcW w:w="824" w:type="dxa"/>
            <w:vAlign w:val="center"/>
          </w:tcPr>
          <w:p w14:paraId="7A882131"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3-1</w:t>
            </w:r>
          </w:p>
        </w:tc>
        <w:tc>
          <w:tcPr>
            <w:tcW w:w="2599" w:type="dxa"/>
            <w:vAlign w:val="center"/>
          </w:tcPr>
          <w:p w14:paraId="536E614A"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本项目对于联合体的要求</w:t>
            </w:r>
          </w:p>
        </w:tc>
        <w:tc>
          <w:tcPr>
            <w:tcW w:w="4040" w:type="dxa"/>
            <w:vAlign w:val="center"/>
          </w:tcPr>
          <w:p w14:paraId="4C9743E6"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6214BD99"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2、联合体各成员单位均须提供本表中序号1-1、1-2 的证明文件。联合体各成员单位均应满足本表 3-2 及 3-3 项规定。</w:t>
            </w:r>
          </w:p>
          <w:p w14:paraId="50BA77C3"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3、本表序号 3-4 项规定的其他特定资格要求中的每一小项要求，联合体各方中至少应当有一方符合本表中其他资格要求并提供证明文件。</w:t>
            </w:r>
          </w:p>
          <w:p w14:paraId="1C91643C"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4、联合体中有同类资质的供应商按照联合体分工承担相同工作的，应当按照资质等级较低的供应商确定资质等级。</w:t>
            </w:r>
          </w:p>
          <w:p w14:paraId="10BF16F5"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5、以联合体形式参加政府采购活动的，联合体各方不得再单独参加或者与其他供应商另外组成联合体参加同一合同项下的政府采购活动。</w:t>
            </w:r>
          </w:p>
          <w:p w14:paraId="0DE08196"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6、若联合体中任一成员单位中途退出，则该联合体的投标无效。</w:t>
            </w:r>
          </w:p>
          <w:p w14:paraId="78D7FD07"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7、本项目不接受联合体投标时，投标人不得为联合体。</w:t>
            </w:r>
          </w:p>
        </w:tc>
        <w:tc>
          <w:tcPr>
            <w:tcW w:w="1599" w:type="dxa"/>
            <w:vAlign w:val="center"/>
          </w:tcPr>
          <w:p w14:paraId="1112F5D3"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提供《联合协议》原件</w:t>
            </w:r>
          </w:p>
          <w:p w14:paraId="1F6D51EE"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3E45CF" w14:paraId="5BE3F3FF" w14:textId="77777777">
        <w:trPr>
          <w:cantSplit/>
          <w:trHeight w:val="360"/>
        </w:trPr>
        <w:tc>
          <w:tcPr>
            <w:tcW w:w="824" w:type="dxa"/>
            <w:vAlign w:val="center"/>
          </w:tcPr>
          <w:p w14:paraId="7F429088"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3-2</w:t>
            </w:r>
          </w:p>
        </w:tc>
        <w:tc>
          <w:tcPr>
            <w:tcW w:w="2599" w:type="dxa"/>
            <w:vAlign w:val="center"/>
          </w:tcPr>
          <w:p w14:paraId="37AFA000"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政府购买服务承接主体的要求</w:t>
            </w:r>
          </w:p>
        </w:tc>
        <w:tc>
          <w:tcPr>
            <w:tcW w:w="4040" w:type="dxa"/>
            <w:vAlign w:val="center"/>
          </w:tcPr>
          <w:p w14:paraId="6799FDBC"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如本项目属于政府购买服务，投标人不属于公益一类事业单位、使用事业编制且由财政拨款保障的群团组织。</w:t>
            </w:r>
          </w:p>
        </w:tc>
        <w:tc>
          <w:tcPr>
            <w:tcW w:w="1599" w:type="dxa"/>
            <w:vAlign w:val="center"/>
          </w:tcPr>
          <w:p w14:paraId="19A7F80E"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3E45CF" w14:paraId="775A251E" w14:textId="77777777">
        <w:trPr>
          <w:cantSplit/>
          <w:trHeight w:val="460"/>
        </w:trPr>
        <w:tc>
          <w:tcPr>
            <w:tcW w:w="824" w:type="dxa"/>
            <w:vAlign w:val="center"/>
          </w:tcPr>
          <w:p w14:paraId="53145F58"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3-3</w:t>
            </w:r>
          </w:p>
        </w:tc>
        <w:tc>
          <w:tcPr>
            <w:tcW w:w="2599" w:type="dxa"/>
            <w:vAlign w:val="center"/>
          </w:tcPr>
          <w:p w14:paraId="4F9A876A"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其他特定资格要求</w:t>
            </w:r>
          </w:p>
        </w:tc>
        <w:tc>
          <w:tcPr>
            <w:tcW w:w="4040" w:type="dxa"/>
            <w:vAlign w:val="center"/>
          </w:tcPr>
          <w:p w14:paraId="7649BC2E"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05C52647"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提供证明文件加盖投标人公章</w:t>
            </w:r>
          </w:p>
        </w:tc>
      </w:tr>
      <w:tr w:rsidR="003E45CF" w14:paraId="58489C12" w14:textId="77777777">
        <w:trPr>
          <w:cantSplit/>
          <w:trHeight w:val="468"/>
        </w:trPr>
        <w:tc>
          <w:tcPr>
            <w:tcW w:w="824" w:type="dxa"/>
            <w:vAlign w:val="center"/>
          </w:tcPr>
          <w:p w14:paraId="584ED9FF" w14:textId="77777777" w:rsidR="003E45C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4</w:t>
            </w:r>
          </w:p>
        </w:tc>
        <w:tc>
          <w:tcPr>
            <w:tcW w:w="2599" w:type="dxa"/>
            <w:vAlign w:val="center"/>
          </w:tcPr>
          <w:p w14:paraId="640DED44"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投标保证金</w:t>
            </w:r>
          </w:p>
        </w:tc>
        <w:tc>
          <w:tcPr>
            <w:tcW w:w="4040" w:type="dxa"/>
            <w:vAlign w:val="center"/>
          </w:tcPr>
          <w:p w14:paraId="05543D8C" w14:textId="77777777" w:rsidR="003E45C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kern w:val="0"/>
                <w:sz w:val="24"/>
              </w:rPr>
              <w:t>按照招标文件的规定提交投标保证金。</w:t>
            </w:r>
          </w:p>
        </w:tc>
        <w:tc>
          <w:tcPr>
            <w:tcW w:w="1599" w:type="dxa"/>
            <w:vAlign w:val="center"/>
          </w:tcPr>
          <w:p w14:paraId="0BC9D04C" w14:textId="77777777" w:rsidR="003E45CF" w:rsidRDefault="003E45CF">
            <w:pPr>
              <w:tabs>
                <w:tab w:val="left" w:pos="1080"/>
              </w:tabs>
              <w:snapToGrid w:val="0"/>
              <w:spacing w:line="360" w:lineRule="auto"/>
              <w:rPr>
                <w:rFonts w:ascii="仿宋" w:eastAsia="仿宋" w:hAnsi="仿宋" w:cs="Arial" w:hint="eastAsia"/>
                <w:sz w:val="24"/>
              </w:rPr>
            </w:pPr>
          </w:p>
        </w:tc>
      </w:tr>
    </w:tbl>
    <w:p w14:paraId="74983BAC" w14:textId="77777777" w:rsidR="003E45CF" w:rsidRDefault="00000000">
      <w:pPr>
        <w:widowControl/>
        <w:spacing w:line="360" w:lineRule="auto"/>
        <w:jc w:val="left"/>
        <w:rPr>
          <w:rFonts w:ascii="仿宋" w:eastAsia="仿宋" w:hAnsi="仿宋" w:cs="Arial" w:hint="eastAsia"/>
          <w:sz w:val="24"/>
        </w:rPr>
      </w:pPr>
      <w:bookmarkStart w:id="710" w:name="_Toc127151779"/>
      <w:bookmarkStart w:id="711" w:name="_Toc226965858"/>
      <w:bookmarkStart w:id="712" w:name="_Toc127161490"/>
      <w:bookmarkStart w:id="713" w:name="_Toc353873940"/>
      <w:bookmarkStart w:id="714" w:name="_Toc35382555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707"/>
      <w:r>
        <w:rPr>
          <w:rFonts w:ascii="仿宋" w:eastAsia="仿宋" w:hAnsi="仿宋" w:cs="Arial"/>
          <w:sz w:val="24"/>
        </w:rPr>
        <w:br w:type="page"/>
      </w:r>
    </w:p>
    <w:p w14:paraId="0F362D39" w14:textId="77777777" w:rsidR="003E45CF" w:rsidRDefault="00000000">
      <w:pPr>
        <w:spacing w:line="360" w:lineRule="auto"/>
        <w:jc w:val="center"/>
        <w:outlineLvl w:val="0"/>
        <w:rPr>
          <w:rFonts w:ascii="仿宋" w:eastAsia="仿宋" w:hAnsi="仿宋" w:cs="Arial" w:hint="eastAsia"/>
          <w:b/>
          <w:sz w:val="36"/>
          <w:szCs w:val="36"/>
        </w:rPr>
      </w:pPr>
      <w:bookmarkStart w:id="715" w:name="_Toc167887007"/>
      <w:r>
        <w:rPr>
          <w:rFonts w:ascii="仿宋" w:eastAsia="仿宋" w:hAnsi="仿宋" w:cs="Arial"/>
          <w:b/>
          <w:sz w:val="36"/>
          <w:szCs w:val="36"/>
        </w:rPr>
        <w:lastRenderedPageBreak/>
        <w:t xml:space="preserve">第四章   </w:t>
      </w:r>
      <w:bookmarkStart w:id="716" w:name="_Hlt164229061"/>
      <w:bookmarkEnd w:id="710"/>
      <w:bookmarkEnd w:id="711"/>
      <w:bookmarkEnd w:id="712"/>
      <w:bookmarkEnd w:id="713"/>
      <w:bookmarkEnd w:id="714"/>
      <w:bookmarkEnd w:id="716"/>
      <w:r>
        <w:rPr>
          <w:rFonts w:ascii="仿宋" w:eastAsia="仿宋" w:hAnsi="仿宋" w:cs="Arial"/>
          <w:b/>
          <w:sz w:val="36"/>
          <w:szCs w:val="36"/>
        </w:rPr>
        <w:t>评标程序、评标方法和评标标准</w:t>
      </w:r>
      <w:bookmarkEnd w:id="715"/>
    </w:p>
    <w:p w14:paraId="2C71A160" w14:textId="77777777" w:rsidR="003E45CF" w:rsidRDefault="00000000">
      <w:pPr>
        <w:tabs>
          <w:tab w:val="left" w:pos="360"/>
          <w:tab w:val="left" w:pos="900"/>
        </w:tabs>
        <w:snapToGrid w:val="0"/>
        <w:spacing w:line="360" w:lineRule="auto"/>
        <w:jc w:val="center"/>
        <w:outlineLvl w:val="1"/>
        <w:rPr>
          <w:rFonts w:ascii="仿宋" w:eastAsia="仿宋" w:hAnsi="仿宋" w:cs="Arial" w:hint="eastAsia"/>
          <w:b/>
        </w:rPr>
      </w:pPr>
      <w:r>
        <w:rPr>
          <w:rFonts w:ascii="仿宋" w:eastAsia="仿宋" w:hAnsi="仿宋" w:cs="Arial"/>
          <w:b/>
          <w:sz w:val="24"/>
        </w:rPr>
        <w:t>一、评标方法</w:t>
      </w:r>
    </w:p>
    <w:p w14:paraId="1E48A629" w14:textId="77777777" w:rsidR="003E45CF" w:rsidRDefault="00000000">
      <w:pPr>
        <w:numPr>
          <w:ilvl w:val="0"/>
          <w:numId w:val="12"/>
        </w:numPr>
        <w:tabs>
          <w:tab w:val="left" w:pos="360"/>
        </w:tabs>
        <w:snapToGrid w:val="0"/>
        <w:spacing w:line="360" w:lineRule="auto"/>
        <w:outlineLvl w:val="1"/>
        <w:rPr>
          <w:rFonts w:ascii="仿宋" w:eastAsia="仿宋" w:hAnsi="仿宋" w:cs="Arial" w:hint="eastAsia"/>
          <w:sz w:val="24"/>
        </w:rPr>
      </w:pPr>
      <w:bookmarkStart w:id="717" w:name="_Toc151193929"/>
      <w:bookmarkStart w:id="718" w:name="_Toc127151742"/>
      <w:bookmarkStart w:id="719" w:name="_Toc305158883"/>
      <w:bookmarkStart w:id="720" w:name="_Toc164608810"/>
      <w:bookmarkStart w:id="721" w:name="_Toc151190168"/>
      <w:bookmarkStart w:id="722" w:name="_Toc127161455"/>
      <w:bookmarkStart w:id="723" w:name="_Toc226337237"/>
      <w:bookmarkStart w:id="724" w:name="_Toc195842906"/>
      <w:bookmarkStart w:id="725" w:name="_Toc226965731"/>
      <w:bookmarkStart w:id="726" w:name="_Toc265228379"/>
      <w:bookmarkStart w:id="727" w:name="_Toc164351635"/>
      <w:bookmarkStart w:id="728" w:name="_Toc142311043"/>
      <w:bookmarkStart w:id="729" w:name="_Toc150774641"/>
      <w:bookmarkStart w:id="730" w:name="_Toc151193783"/>
      <w:bookmarkStart w:id="731" w:name="_Toc305158809"/>
      <w:bookmarkStart w:id="732" w:name="_Toc226965814"/>
      <w:bookmarkStart w:id="733" w:name="_Toc164229236"/>
      <w:bookmarkStart w:id="734" w:name="_Toc150480779"/>
      <w:bookmarkStart w:id="735" w:name="_Toc264969231"/>
      <w:bookmarkStart w:id="736" w:name="_Toc151193639"/>
      <w:bookmarkStart w:id="737" w:name="_Toc164608655"/>
      <w:bookmarkStart w:id="738" w:name="_Toc151193855"/>
      <w:bookmarkStart w:id="739" w:name="_Toc150509292"/>
      <w:bookmarkStart w:id="740" w:name="_Toc151193711"/>
      <w:bookmarkStart w:id="741" w:name="_Toc226309785"/>
      <w:bookmarkStart w:id="742" w:name="_Toc149720834"/>
      <w:bookmarkStart w:id="743" w:name="_Toc127151541"/>
      <w:bookmarkStart w:id="744" w:name="_Toc164229382"/>
      <w:bookmarkStart w:id="745" w:name="_Toc150774746"/>
      <w:bookmarkStart w:id="746" w:name="_Toc353825551"/>
      <w:bookmarkStart w:id="747" w:name="_Toc353873941"/>
      <w:bookmarkStart w:id="748" w:name="_Toc150480793"/>
      <w:bookmarkStart w:id="749" w:name="_Toc127151555"/>
      <w:bookmarkStart w:id="750" w:name="_Toc150774760"/>
      <w:bookmarkStart w:id="751" w:name="_Toc305158823"/>
      <w:bookmarkStart w:id="752" w:name="_Toc226337251"/>
      <w:bookmarkStart w:id="753" w:name="_Toc195842920"/>
      <w:bookmarkStart w:id="754" w:name="_Toc353825545"/>
      <w:bookmarkStart w:id="755" w:name="_Toc265228393"/>
      <w:bookmarkStart w:id="756" w:name="_Toc305158897"/>
      <w:bookmarkStart w:id="757" w:name="_Toc353873665"/>
      <w:bookmarkStart w:id="758" w:name="_Toc264969245"/>
      <w:bookmarkStart w:id="759" w:name="_Toc142311057"/>
      <w:bookmarkStart w:id="760" w:name="_Toc353873935"/>
      <w:bookmarkStart w:id="761" w:name="_Toc226965828"/>
      <w:r>
        <w:rPr>
          <w:rFonts w:ascii="仿宋" w:eastAsia="仿宋" w:hAnsi="仿宋" w:cs="Arial"/>
          <w:sz w:val="24"/>
        </w:rPr>
        <w:t>投标文件的符合性审查</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14:paraId="641B34E8"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评标委员会对资格审查合格的投标人的投标文件进行符合性审查，以确定其是否满足招标文件的实质性要求。</w:t>
      </w:r>
      <w:bookmarkStart w:id="762" w:name="_Toc520356167"/>
    </w:p>
    <w:p w14:paraId="02C98319"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2"/>
      <w:r>
        <w:rPr>
          <w:rFonts w:ascii="仿宋" w:eastAsia="仿宋" w:hAnsi="仿宋" w:cs="Arial"/>
          <w:sz w:val="24"/>
        </w:rPr>
        <w:t>要求的，</w:t>
      </w:r>
      <w:r>
        <w:rPr>
          <w:rFonts w:ascii="仿宋" w:eastAsia="仿宋" w:hAnsi="仿宋" w:cs="Arial"/>
          <w:b/>
          <w:sz w:val="24"/>
        </w:rPr>
        <w:t>投标无效</w:t>
      </w:r>
      <w:r>
        <w:rPr>
          <w:rFonts w:ascii="仿宋" w:eastAsia="仿宋" w:hAnsi="仿宋" w:cs="Arial"/>
          <w:sz w:val="24"/>
        </w:rPr>
        <w:t>。</w:t>
      </w:r>
    </w:p>
    <w:p w14:paraId="07B70F42" w14:textId="77777777" w:rsidR="003E45CF" w:rsidRDefault="00000000">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3E45CF" w14:paraId="1B6420AC" w14:textId="77777777">
        <w:trPr>
          <w:trHeight w:val="300"/>
          <w:jc w:val="center"/>
        </w:trPr>
        <w:tc>
          <w:tcPr>
            <w:tcW w:w="732" w:type="dxa"/>
            <w:vAlign w:val="center"/>
          </w:tcPr>
          <w:p w14:paraId="14D0FACC" w14:textId="77777777" w:rsidR="003E45C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769" w:type="dxa"/>
            <w:vAlign w:val="center"/>
          </w:tcPr>
          <w:p w14:paraId="303227D6" w14:textId="77777777" w:rsidR="003E45C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审查因素</w:t>
            </w:r>
          </w:p>
        </w:tc>
        <w:tc>
          <w:tcPr>
            <w:tcW w:w="6561" w:type="dxa"/>
            <w:vAlign w:val="center"/>
          </w:tcPr>
          <w:p w14:paraId="0F2F0F21" w14:textId="77777777" w:rsidR="003E45C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审查内容</w:t>
            </w:r>
          </w:p>
        </w:tc>
      </w:tr>
      <w:tr w:rsidR="003E45CF" w14:paraId="0B1497A4" w14:textId="77777777">
        <w:trPr>
          <w:trHeight w:val="685"/>
          <w:jc w:val="center"/>
        </w:trPr>
        <w:tc>
          <w:tcPr>
            <w:tcW w:w="732" w:type="dxa"/>
            <w:vAlign w:val="center"/>
          </w:tcPr>
          <w:p w14:paraId="6B4620BD"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w:t>
            </w:r>
          </w:p>
        </w:tc>
        <w:tc>
          <w:tcPr>
            <w:tcW w:w="1769" w:type="dxa"/>
            <w:vAlign w:val="center"/>
          </w:tcPr>
          <w:p w14:paraId="7C62E855"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授权委托书</w:t>
            </w:r>
          </w:p>
        </w:tc>
        <w:tc>
          <w:tcPr>
            <w:tcW w:w="6561" w:type="dxa"/>
            <w:vAlign w:val="center"/>
          </w:tcPr>
          <w:p w14:paraId="7977FC3D"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按招标文件要求提供授权委托书；</w:t>
            </w:r>
          </w:p>
        </w:tc>
      </w:tr>
      <w:tr w:rsidR="003E45CF" w14:paraId="6944660E" w14:textId="77777777">
        <w:trPr>
          <w:trHeight w:val="685"/>
          <w:jc w:val="center"/>
        </w:trPr>
        <w:tc>
          <w:tcPr>
            <w:tcW w:w="732" w:type="dxa"/>
            <w:vAlign w:val="center"/>
          </w:tcPr>
          <w:p w14:paraId="300A1C36"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769" w:type="dxa"/>
            <w:vAlign w:val="center"/>
          </w:tcPr>
          <w:p w14:paraId="0EE90ED9"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投标完整性</w:t>
            </w:r>
          </w:p>
        </w:tc>
        <w:tc>
          <w:tcPr>
            <w:tcW w:w="6561" w:type="dxa"/>
            <w:vAlign w:val="center"/>
          </w:tcPr>
          <w:p w14:paraId="1DEB5C66"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未将一个采购包中的内容拆开投标；</w:t>
            </w:r>
          </w:p>
        </w:tc>
      </w:tr>
      <w:tr w:rsidR="003E45CF" w14:paraId="5180A843" w14:textId="77777777">
        <w:trPr>
          <w:trHeight w:val="685"/>
          <w:jc w:val="center"/>
        </w:trPr>
        <w:tc>
          <w:tcPr>
            <w:tcW w:w="732" w:type="dxa"/>
            <w:vAlign w:val="center"/>
          </w:tcPr>
          <w:p w14:paraId="000C1F5A"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w:t>
            </w:r>
          </w:p>
        </w:tc>
        <w:tc>
          <w:tcPr>
            <w:tcW w:w="1769" w:type="dxa"/>
            <w:vAlign w:val="center"/>
          </w:tcPr>
          <w:p w14:paraId="6C1B6143"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w:t>
            </w:r>
          </w:p>
        </w:tc>
        <w:tc>
          <w:tcPr>
            <w:tcW w:w="6561" w:type="dxa"/>
            <w:vAlign w:val="center"/>
          </w:tcPr>
          <w:p w14:paraId="716F2F90"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投标报价未</w:t>
            </w:r>
            <w:r>
              <w:rPr>
                <w:rFonts w:ascii="仿宋" w:eastAsia="仿宋" w:hAnsi="仿宋" w:cs="Arial"/>
                <w:sz w:val="24"/>
              </w:rPr>
              <w:t>超过招标文件中规定的项目/采购包预算金额或者项目/采购包最高限价</w:t>
            </w:r>
            <w:r>
              <w:rPr>
                <w:rFonts w:ascii="仿宋" w:eastAsia="仿宋" w:hAnsi="仿宋" w:cs="Arial"/>
                <w:kern w:val="0"/>
                <w:sz w:val="24"/>
              </w:rPr>
              <w:t>；</w:t>
            </w:r>
          </w:p>
        </w:tc>
      </w:tr>
      <w:tr w:rsidR="003E45CF" w14:paraId="45D7E75B" w14:textId="77777777">
        <w:trPr>
          <w:trHeight w:val="685"/>
          <w:jc w:val="center"/>
        </w:trPr>
        <w:tc>
          <w:tcPr>
            <w:tcW w:w="732" w:type="dxa"/>
            <w:vAlign w:val="center"/>
          </w:tcPr>
          <w:p w14:paraId="4FC40368"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4</w:t>
            </w:r>
          </w:p>
        </w:tc>
        <w:tc>
          <w:tcPr>
            <w:tcW w:w="1769" w:type="dxa"/>
            <w:vAlign w:val="center"/>
          </w:tcPr>
          <w:p w14:paraId="2DC38A4B"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报价唯一性</w:t>
            </w:r>
          </w:p>
        </w:tc>
        <w:tc>
          <w:tcPr>
            <w:tcW w:w="6561" w:type="dxa"/>
            <w:vAlign w:val="center"/>
          </w:tcPr>
          <w:p w14:paraId="419D2D19"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w:t>
            </w:r>
            <w:r>
              <w:rPr>
                <w:rFonts w:ascii="仿宋" w:eastAsia="仿宋" w:hAnsi="仿宋" w:cs="Arial"/>
                <w:sz w:val="24"/>
              </w:rPr>
              <w:t>出现可选择性或可调整的报价（招标文件另有规定的除外）</w:t>
            </w:r>
            <w:r>
              <w:rPr>
                <w:rFonts w:ascii="仿宋" w:eastAsia="仿宋" w:hAnsi="仿宋" w:cs="Arial"/>
                <w:kern w:val="0"/>
                <w:sz w:val="24"/>
              </w:rPr>
              <w:t>；</w:t>
            </w:r>
          </w:p>
        </w:tc>
      </w:tr>
      <w:tr w:rsidR="003E45CF" w14:paraId="34E0256B" w14:textId="77777777">
        <w:trPr>
          <w:trHeight w:val="685"/>
          <w:jc w:val="center"/>
        </w:trPr>
        <w:tc>
          <w:tcPr>
            <w:tcW w:w="732" w:type="dxa"/>
            <w:vAlign w:val="center"/>
          </w:tcPr>
          <w:p w14:paraId="06D36EA5"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5</w:t>
            </w:r>
          </w:p>
        </w:tc>
        <w:tc>
          <w:tcPr>
            <w:tcW w:w="1769" w:type="dxa"/>
            <w:vAlign w:val="center"/>
          </w:tcPr>
          <w:p w14:paraId="78486896"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投标有效期</w:t>
            </w:r>
          </w:p>
        </w:tc>
        <w:tc>
          <w:tcPr>
            <w:tcW w:w="6561" w:type="dxa"/>
            <w:vAlign w:val="center"/>
          </w:tcPr>
          <w:p w14:paraId="0CE1289F"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投标文件中承诺的投标有效期满足招标文件中载明的投标有效期的；</w:t>
            </w:r>
          </w:p>
        </w:tc>
      </w:tr>
      <w:tr w:rsidR="003E45CF" w14:paraId="597B4FB8" w14:textId="77777777">
        <w:trPr>
          <w:trHeight w:val="685"/>
          <w:jc w:val="center"/>
        </w:trPr>
        <w:tc>
          <w:tcPr>
            <w:tcW w:w="732" w:type="dxa"/>
            <w:vAlign w:val="center"/>
          </w:tcPr>
          <w:p w14:paraId="1608428E"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6</w:t>
            </w:r>
          </w:p>
        </w:tc>
        <w:tc>
          <w:tcPr>
            <w:tcW w:w="1769" w:type="dxa"/>
            <w:vAlign w:val="center"/>
          </w:tcPr>
          <w:p w14:paraId="55EDFC67"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签署、盖章</w:t>
            </w:r>
          </w:p>
        </w:tc>
        <w:tc>
          <w:tcPr>
            <w:tcW w:w="6561" w:type="dxa"/>
            <w:vAlign w:val="center"/>
          </w:tcPr>
          <w:p w14:paraId="25F8EBD0"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按照招标文件要求签署、盖章的；</w:t>
            </w:r>
          </w:p>
        </w:tc>
      </w:tr>
      <w:tr w:rsidR="003E45CF" w14:paraId="166E85F3" w14:textId="77777777">
        <w:trPr>
          <w:trHeight w:val="685"/>
          <w:jc w:val="center"/>
        </w:trPr>
        <w:tc>
          <w:tcPr>
            <w:tcW w:w="732" w:type="dxa"/>
            <w:vAlign w:val="center"/>
          </w:tcPr>
          <w:p w14:paraId="6AAE38C8"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7</w:t>
            </w:r>
          </w:p>
        </w:tc>
        <w:tc>
          <w:tcPr>
            <w:tcW w:w="1769" w:type="dxa"/>
            <w:vAlign w:val="center"/>
          </w:tcPr>
          <w:p w14:paraId="38C542EC"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实质性格式</w:t>
            </w:r>
          </w:p>
        </w:tc>
        <w:tc>
          <w:tcPr>
            <w:tcW w:w="6561" w:type="dxa"/>
            <w:vAlign w:val="center"/>
          </w:tcPr>
          <w:p w14:paraId="02A531A7"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标记为“实质性格式”的文件均按招标文件要求提供；</w:t>
            </w:r>
          </w:p>
        </w:tc>
      </w:tr>
      <w:tr w:rsidR="003E45CF" w14:paraId="2C740D70" w14:textId="77777777">
        <w:trPr>
          <w:trHeight w:val="685"/>
          <w:jc w:val="center"/>
        </w:trPr>
        <w:tc>
          <w:tcPr>
            <w:tcW w:w="732" w:type="dxa"/>
            <w:vAlign w:val="center"/>
          </w:tcPr>
          <w:p w14:paraId="29156A30"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8</w:t>
            </w:r>
          </w:p>
        </w:tc>
        <w:tc>
          <w:tcPr>
            <w:tcW w:w="1769" w:type="dxa"/>
            <w:vAlign w:val="center"/>
          </w:tcPr>
          <w:p w14:paraId="359772AE"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Segoe UI Symbol"/>
                <w:kern w:val="0"/>
                <w:sz w:val="24"/>
              </w:rPr>
              <w:t>★</w:t>
            </w:r>
            <w:r>
              <w:rPr>
                <w:rFonts w:ascii="仿宋" w:eastAsia="仿宋" w:hAnsi="仿宋" w:cs="Arial"/>
                <w:kern w:val="0"/>
                <w:sz w:val="24"/>
              </w:rPr>
              <w:t>号条款响应</w:t>
            </w:r>
          </w:p>
        </w:tc>
        <w:tc>
          <w:tcPr>
            <w:tcW w:w="6561" w:type="dxa"/>
            <w:vAlign w:val="center"/>
          </w:tcPr>
          <w:p w14:paraId="0E173C61"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投标文件满足招标文件</w:t>
            </w:r>
            <w:r>
              <w:rPr>
                <w:rFonts w:ascii="仿宋" w:eastAsia="仿宋" w:hAnsi="仿宋" w:cs="Arial"/>
                <w:sz w:val="24"/>
              </w:rPr>
              <w:t>第五章《采购需求》</w:t>
            </w:r>
            <w:r>
              <w:rPr>
                <w:rFonts w:ascii="仿宋" w:eastAsia="仿宋" w:hAnsi="仿宋" w:cs="Arial"/>
                <w:kern w:val="0"/>
                <w:sz w:val="24"/>
              </w:rPr>
              <w:t>中</w:t>
            </w:r>
            <w:r>
              <w:rPr>
                <w:rFonts w:ascii="仿宋" w:eastAsia="仿宋" w:hAnsi="仿宋" w:cs="Segoe UI Symbol"/>
                <w:kern w:val="0"/>
                <w:sz w:val="24"/>
              </w:rPr>
              <w:t>★</w:t>
            </w:r>
            <w:r>
              <w:rPr>
                <w:rFonts w:ascii="仿宋" w:eastAsia="仿宋" w:hAnsi="仿宋" w:cs="Arial"/>
                <w:kern w:val="0"/>
                <w:sz w:val="24"/>
              </w:rPr>
              <w:t xml:space="preserve">号条款要求的； </w:t>
            </w:r>
          </w:p>
        </w:tc>
      </w:tr>
      <w:tr w:rsidR="003E45CF" w14:paraId="56860D59" w14:textId="77777777">
        <w:trPr>
          <w:trHeight w:val="685"/>
          <w:jc w:val="center"/>
        </w:trPr>
        <w:tc>
          <w:tcPr>
            <w:tcW w:w="732" w:type="dxa"/>
            <w:vAlign w:val="center"/>
          </w:tcPr>
          <w:p w14:paraId="7B343E00"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9</w:t>
            </w:r>
          </w:p>
        </w:tc>
        <w:tc>
          <w:tcPr>
            <w:tcW w:w="1769" w:type="dxa"/>
            <w:vAlign w:val="center"/>
          </w:tcPr>
          <w:p w14:paraId="1E3B8EAC"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拟分包情况说明（如有）</w:t>
            </w:r>
          </w:p>
        </w:tc>
        <w:tc>
          <w:tcPr>
            <w:tcW w:w="6561" w:type="dxa"/>
            <w:vAlign w:val="center"/>
          </w:tcPr>
          <w:p w14:paraId="6DDD1BF2"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如本项目（包）非因“落实政府采购政策”亦允许分包，且供应商拟进行分包时，必须提供；否则无须提供；</w:t>
            </w:r>
          </w:p>
        </w:tc>
      </w:tr>
      <w:tr w:rsidR="003E45CF" w14:paraId="2CF8F260" w14:textId="77777777">
        <w:trPr>
          <w:trHeight w:val="685"/>
          <w:jc w:val="center"/>
        </w:trPr>
        <w:tc>
          <w:tcPr>
            <w:tcW w:w="732" w:type="dxa"/>
            <w:vAlign w:val="center"/>
          </w:tcPr>
          <w:p w14:paraId="6FBAE1AD"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10</w:t>
            </w:r>
          </w:p>
        </w:tc>
        <w:tc>
          <w:tcPr>
            <w:tcW w:w="1769" w:type="dxa"/>
            <w:vAlign w:val="center"/>
          </w:tcPr>
          <w:p w14:paraId="6F709B96"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分包其他要求（如有）</w:t>
            </w:r>
          </w:p>
        </w:tc>
        <w:tc>
          <w:tcPr>
            <w:tcW w:w="6561" w:type="dxa"/>
            <w:vAlign w:val="center"/>
          </w:tcPr>
          <w:p w14:paraId="4E0DBF81"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分包履行的内容、金额或者比例未超出《投标人须知资料表》中的规定；</w:t>
            </w:r>
          </w:p>
          <w:p w14:paraId="00789501"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分包承担主体具备《投标人须知资料表》载明的资质条件且提供了资质证书（如有）；</w:t>
            </w:r>
          </w:p>
        </w:tc>
      </w:tr>
      <w:tr w:rsidR="003E45CF" w14:paraId="251D96D0" w14:textId="77777777">
        <w:trPr>
          <w:trHeight w:val="685"/>
          <w:jc w:val="center"/>
        </w:trPr>
        <w:tc>
          <w:tcPr>
            <w:tcW w:w="732" w:type="dxa"/>
            <w:vAlign w:val="center"/>
          </w:tcPr>
          <w:p w14:paraId="65770A64"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11</w:t>
            </w:r>
          </w:p>
        </w:tc>
        <w:tc>
          <w:tcPr>
            <w:tcW w:w="1769" w:type="dxa"/>
            <w:vAlign w:val="center"/>
          </w:tcPr>
          <w:p w14:paraId="22D6888B"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报价的修正（如有）</w:t>
            </w:r>
          </w:p>
        </w:tc>
        <w:tc>
          <w:tcPr>
            <w:tcW w:w="6561" w:type="dxa"/>
            <w:vAlign w:val="center"/>
          </w:tcPr>
          <w:p w14:paraId="1B40EF00"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不涉及报价修正，或投标文件报价出现前后不一致时，投标人对修正后的报价予以确认；（如有）</w:t>
            </w:r>
          </w:p>
        </w:tc>
      </w:tr>
      <w:tr w:rsidR="003E45CF" w14:paraId="6FC4749C" w14:textId="77777777">
        <w:trPr>
          <w:trHeight w:val="685"/>
          <w:jc w:val="center"/>
        </w:trPr>
        <w:tc>
          <w:tcPr>
            <w:tcW w:w="732" w:type="dxa"/>
            <w:vAlign w:val="center"/>
          </w:tcPr>
          <w:p w14:paraId="7B2F6BCC"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12</w:t>
            </w:r>
          </w:p>
        </w:tc>
        <w:tc>
          <w:tcPr>
            <w:tcW w:w="1769" w:type="dxa"/>
            <w:vAlign w:val="center"/>
          </w:tcPr>
          <w:p w14:paraId="654760D3"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报价合理性</w:t>
            </w:r>
          </w:p>
        </w:tc>
        <w:tc>
          <w:tcPr>
            <w:tcW w:w="6561" w:type="dxa"/>
            <w:vAlign w:val="center"/>
          </w:tcPr>
          <w:p w14:paraId="7E5A7842"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报价合理，或</w:t>
            </w:r>
            <w:r>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Pr>
                <w:rFonts w:ascii="仿宋" w:eastAsia="仿宋" w:hAnsi="仿宋" w:cs="Arial"/>
                <w:kern w:val="0"/>
                <w:sz w:val="24"/>
              </w:rPr>
              <w:t>；</w:t>
            </w:r>
          </w:p>
        </w:tc>
      </w:tr>
      <w:tr w:rsidR="003E45CF" w14:paraId="36EE4CFB" w14:textId="77777777">
        <w:trPr>
          <w:trHeight w:val="685"/>
          <w:jc w:val="center"/>
        </w:trPr>
        <w:tc>
          <w:tcPr>
            <w:tcW w:w="732" w:type="dxa"/>
            <w:vAlign w:val="center"/>
          </w:tcPr>
          <w:p w14:paraId="5EBA6F98"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13</w:t>
            </w:r>
          </w:p>
        </w:tc>
        <w:tc>
          <w:tcPr>
            <w:tcW w:w="1769" w:type="dxa"/>
            <w:vAlign w:val="center"/>
          </w:tcPr>
          <w:p w14:paraId="3157FBDA"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进口产品</w:t>
            </w:r>
          </w:p>
          <w:p w14:paraId="1765A7AD"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（如有）</w:t>
            </w:r>
          </w:p>
        </w:tc>
        <w:tc>
          <w:tcPr>
            <w:tcW w:w="6561" w:type="dxa"/>
            <w:vAlign w:val="center"/>
          </w:tcPr>
          <w:p w14:paraId="31DE4448"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招标文件不接受进口产品投标的内容时，投标人所投产品非进口产品的；</w:t>
            </w:r>
          </w:p>
        </w:tc>
      </w:tr>
      <w:tr w:rsidR="003E45CF" w14:paraId="0782D828" w14:textId="77777777">
        <w:trPr>
          <w:trHeight w:val="685"/>
          <w:jc w:val="center"/>
        </w:trPr>
        <w:tc>
          <w:tcPr>
            <w:tcW w:w="732" w:type="dxa"/>
            <w:vAlign w:val="center"/>
          </w:tcPr>
          <w:p w14:paraId="6F0C1651"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14</w:t>
            </w:r>
          </w:p>
        </w:tc>
        <w:tc>
          <w:tcPr>
            <w:tcW w:w="1769" w:type="dxa"/>
            <w:vAlign w:val="center"/>
          </w:tcPr>
          <w:p w14:paraId="3DC11929"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w:t>
            </w:r>
          </w:p>
        </w:tc>
        <w:tc>
          <w:tcPr>
            <w:tcW w:w="6561" w:type="dxa"/>
            <w:vAlign w:val="center"/>
          </w:tcPr>
          <w:p w14:paraId="33EF1DED"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国家有关部门对投标人的投标产品有强制性规定或要求的（如相应技术、安全、节能和环保等），投标人的投标产品应符合相应规定或要求，并提供证明文件：</w:t>
            </w:r>
          </w:p>
          <w:p w14:paraId="775BD361"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1）采购的产品若属于《节能产品政府采购品目清单》范围中政府强制采购产品，则投标人所报产品必须获得国家确定的认证机构出具的、处于有效期之内的节能产品认证证书；</w:t>
            </w:r>
          </w:p>
          <w:p w14:paraId="18C9189E"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2）所投产品属于列入《网络关键设备和网络安全专用产品目</w:t>
            </w:r>
          </w:p>
          <w:p w14:paraId="75C219EC"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3269593D"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3）国家有特殊信息安全要求的项目，采购产品涉及无线局域</w:t>
            </w:r>
          </w:p>
          <w:p w14:paraId="0E913F39"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网产品和含有无线局域网功能的计算机、通信设备、打印机、</w:t>
            </w:r>
          </w:p>
          <w:p w14:paraId="75331AD0"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复印机、投影仪等产品的，投标产品须为符合国家无线局域网安全标准（GB 15629.11/1102）并通过国家产品认证的产品；</w:t>
            </w:r>
          </w:p>
          <w:p w14:paraId="449884BD"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lastRenderedPageBreak/>
              <w:t>4）项目中涉及涂料、胶黏剂、油墨、清洗剂等挥发性有机物</w:t>
            </w:r>
          </w:p>
          <w:p w14:paraId="2A292525"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产品，且属于强制性标准的，供应商应执行符合本市和国家的VOCs 含量限制标准。</w:t>
            </w:r>
          </w:p>
        </w:tc>
      </w:tr>
      <w:tr w:rsidR="003E45CF" w14:paraId="39113FB4" w14:textId="77777777">
        <w:trPr>
          <w:trHeight w:val="685"/>
          <w:jc w:val="center"/>
        </w:trPr>
        <w:tc>
          <w:tcPr>
            <w:tcW w:w="732" w:type="dxa"/>
            <w:vAlign w:val="center"/>
          </w:tcPr>
          <w:p w14:paraId="41AB3698"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15</w:t>
            </w:r>
          </w:p>
        </w:tc>
        <w:tc>
          <w:tcPr>
            <w:tcW w:w="1769" w:type="dxa"/>
            <w:vAlign w:val="center"/>
          </w:tcPr>
          <w:p w14:paraId="605A4AAC"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公平竞争</w:t>
            </w:r>
          </w:p>
        </w:tc>
        <w:tc>
          <w:tcPr>
            <w:tcW w:w="6561" w:type="dxa"/>
            <w:vAlign w:val="center"/>
          </w:tcPr>
          <w:p w14:paraId="02EF8014"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投标人遵循公平竞争的原则，不存在恶意串通，妨碍其他投标人的竞争行为，不存在损害采购人或者其他投标人的合法权益情形的；</w:t>
            </w:r>
          </w:p>
        </w:tc>
      </w:tr>
      <w:tr w:rsidR="003E45CF" w14:paraId="62ABB515" w14:textId="77777777">
        <w:trPr>
          <w:trHeight w:val="685"/>
          <w:jc w:val="center"/>
        </w:trPr>
        <w:tc>
          <w:tcPr>
            <w:tcW w:w="732" w:type="dxa"/>
            <w:vAlign w:val="center"/>
          </w:tcPr>
          <w:p w14:paraId="65C5BE52"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16</w:t>
            </w:r>
          </w:p>
        </w:tc>
        <w:tc>
          <w:tcPr>
            <w:tcW w:w="1769" w:type="dxa"/>
            <w:vAlign w:val="center"/>
          </w:tcPr>
          <w:p w14:paraId="6E235024"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串通投标</w:t>
            </w:r>
          </w:p>
        </w:tc>
        <w:tc>
          <w:tcPr>
            <w:tcW w:w="6561" w:type="dxa"/>
            <w:vAlign w:val="center"/>
          </w:tcPr>
          <w:p w14:paraId="5BC654AF"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3E45CF" w14:paraId="0B66983C" w14:textId="77777777">
        <w:trPr>
          <w:trHeight w:val="685"/>
          <w:jc w:val="center"/>
        </w:trPr>
        <w:tc>
          <w:tcPr>
            <w:tcW w:w="732" w:type="dxa"/>
            <w:vAlign w:val="center"/>
          </w:tcPr>
          <w:p w14:paraId="704EDBF7"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17</w:t>
            </w:r>
          </w:p>
        </w:tc>
        <w:tc>
          <w:tcPr>
            <w:tcW w:w="1769" w:type="dxa"/>
            <w:vAlign w:val="center"/>
          </w:tcPr>
          <w:p w14:paraId="1C597DCE"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附加条件</w:t>
            </w:r>
          </w:p>
        </w:tc>
        <w:tc>
          <w:tcPr>
            <w:tcW w:w="6561" w:type="dxa"/>
            <w:vAlign w:val="center"/>
          </w:tcPr>
          <w:p w14:paraId="303C110B"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投标文件未含有采购人不能接受的附加条件的；</w:t>
            </w:r>
          </w:p>
        </w:tc>
      </w:tr>
      <w:tr w:rsidR="003E45CF" w14:paraId="35AFE8AD" w14:textId="77777777">
        <w:trPr>
          <w:trHeight w:val="685"/>
          <w:jc w:val="center"/>
        </w:trPr>
        <w:tc>
          <w:tcPr>
            <w:tcW w:w="732" w:type="dxa"/>
            <w:vAlign w:val="center"/>
          </w:tcPr>
          <w:p w14:paraId="79EAE2FA"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18</w:t>
            </w:r>
          </w:p>
        </w:tc>
        <w:tc>
          <w:tcPr>
            <w:tcW w:w="1769" w:type="dxa"/>
            <w:vAlign w:val="center"/>
          </w:tcPr>
          <w:p w14:paraId="43127EF7"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其他无效情形</w:t>
            </w:r>
          </w:p>
        </w:tc>
        <w:tc>
          <w:tcPr>
            <w:tcW w:w="6561" w:type="dxa"/>
            <w:vAlign w:val="center"/>
          </w:tcPr>
          <w:p w14:paraId="379DA42B"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投标人、投标文件不存在不符合法律、法规和招标文件规定的其他无效情形。</w:t>
            </w:r>
          </w:p>
        </w:tc>
      </w:tr>
    </w:tbl>
    <w:p w14:paraId="387E13A2" w14:textId="77777777" w:rsidR="003E45CF" w:rsidRDefault="003E45CF">
      <w:pPr>
        <w:numPr>
          <w:ilvl w:val="0"/>
          <w:numId w:val="13"/>
        </w:numPr>
        <w:tabs>
          <w:tab w:val="left" w:pos="1080"/>
          <w:tab w:val="left" w:pos="1589"/>
        </w:tabs>
        <w:snapToGrid w:val="0"/>
        <w:spacing w:line="360" w:lineRule="auto"/>
        <w:rPr>
          <w:rFonts w:ascii="仿宋" w:eastAsia="仿宋" w:hAnsi="仿宋" w:cs="Arial" w:hint="eastAsia"/>
          <w:sz w:val="24"/>
        </w:rPr>
        <w:sectPr w:rsidR="003E45CF">
          <w:headerReference w:type="even" r:id="rId21"/>
          <w:footerReference w:type="even" r:id="rId22"/>
          <w:headerReference w:type="first" r:id="rId23"/>
          <w:footerReference w:type="first" r:id="rId24"/>
          <w:pgSz w:w="11907" w:h="16840"/>
          <w:pgMar w:top="1418" w:right="1134" w:bottom="1418" w:left="1701" w:header="851" w:footer="851" w:gutter="0"/>
          <w:cols w:space="720"/>
          <w:docGrid w:linePitch="462"/>
        </w:sectPr>
      </w:pPr>
    </w:p>
    <w:p w14:paraId="57C3FF13" w14:textId="77777777" w:rsidR="003E45C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lastRenderedPageBreak/>
        <w:t>投标文件有关事项的澄清或者说明</w:t>
      </w:r>
    </w:p>
    <w:p w14:paraId="151D51D9"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20D9B26C"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仿宋" w:eastAsia="仿宋" w:hAnsi="仿宋" w:cs="Arial"/>
          <w:b/>
          <w:sz w:val="24"/>
        </w:rPr>
        <w:t>无效投标处理</w:t>
      </w:r>
      <w:r>
        <w:rPr>
          <w:rFonts w:ascii="仿宋" w:eastAsia="仿宋" w:hAnsi="仿宋" w:cs="Arial"/>
          <w:sz w:val="24"/>
        </w:rPr>
        <w:t>。</w:t>
      </w:r>
    </w:p>
    <w:p w14:paraId="5A9EA2BD"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仿宋" w:eastAsia="仿宋" w:hAnsi="仿宋" w:cs="Arial"/>
          <w:b/>
          <w:sz w:val="24"/>
        </w:rPr>
        <w:t>投标无效</w:t>
      </w:r>
      <w:r>
        <w:rPr>
          <w:rFonts w:ascii="仿宋" w:eastAsia="仿宋" w:hAnsi="仿宋" w:cs="Arial"/>
          <w:sz w:val="24"/>
        </w:rPr>
        <w:t>。</w:t>
      </w:r>
    </w:p>
    <w:p w14:paraId="12D60DC5"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投标文件报价出现前后不一致的，按照下列规定修正：</w:t>
      </w:r>
    </w:p>
    <w:p w14:paraId="38DB01A1" w14:textId="77777777" w:rsidR="003E45CF"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招标文件对于报价修正是否另有规定：</w:t>
      </w:r>
    </w:p>
    <w:p w14:paraId="44DA46C5" w14:textId="77777777" w:rsidR="003E45CF"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Pr>
          <w:rFonts w:ascii="仿宋" w:eastAsia="仿宋" w:hAnsi="仿宋" w:cs="Arial"/>
          <w:sz w:val="24"/>
        </w:rPr>
        <w:t>□有，具体规定为：______________</w:t>
      </w:r>
    </w:p>
    <w:p w14:paraId="04D9BFC6" w14:textId="77777777" w:rsidR="003E45CF"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无，按下述2.4.2-2.4.7项规定修正。</w:t>
      </w:r>
    </w:p>
    <w:p w14:paraId="309EB7FE" w14:textId="77777777" w:rsidR="003E45C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单独递交的开标一览表（报价表）与投标文件中开标一览表（报价表）内容不一致的，以单独递交的开标一览表（报价表）为准；</w:t>
      </w:r>
    </w:p>
    <w:p w14:paraId="5405536E" w14:textId="77777777" w:rsidR="003E45C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投标文件中开标一览表（报价表）内容与投标文件中相应内容不一致的，以开标一览表（报价表）为准；</w:t>
      </w:r>
    </w:p>
    <w:p w14:paraId="6B5E79BA" w14:textId="77777777" w:rsidR="003E45C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大写金额和小写金额不一致的，以大写金额为准；</w:t>
      </w:r>
    </w:p>
    <w:p w14:paraId="2270BB73" w14:textId="77777777" w:rsidR="003E45C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单价金额小数点或者百分比有明显错位的，以开标一览表的总价为准，并修改单价；</w:t>
      </w:r>
    </w:p>
    <w:p w14:paraId="59D3ED63" w14:textId="77777777" w:rsidR="003E45C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总价金额与按单价汇总金额不一致的，以单价金额计算结果为准。</w:t>
      </w:r>
    </w:p>
    <w:p w14:paraId="3246DB2A" w14:textId="77777777" w:rsidR="003E45CF"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同时出现两种以上不一致的，按照前款规定的顺序修正。修正</w:t>
      </w:r>
      <w:r>
        <w:rPr>
          <w:rFonts w:ascii="仿宋" w:eastAsia="仿宋" w:hAnsi="仿宋" w:cs="Arial"/>
          <w:sz w:val="24"/>
        </w:rPr>
        <w:lastRenderedPageBreak/>
        <w:t>后的报价经投标人书面确认后产生约束力，投标人不确认的，其</w:t>
      </w:r>
      <w:r>
        <w:rPr>
          <w:rFonts w:ascii="仿宋" w:eastAsia="仿宋" w:hAnsi="仿宋" w:cs="Arial"/>
          <w:b/>
          <w:sz w:val="24"/>
        </w:rPr>
        <w:t>投标无效</w:t>
      </w:r>
      <w:r>
        <w:rPr>
          <w:rFonts w:ascii="仿宋" w:eastAsia="仿宋" w:hAnsi="仿宋" w:cs="Arial"/>
          <w:sz w:val="24"/>
        </w:rPr>
        <w:t>。</w:t>
      </w:r>
    </w:p>
    <w:p w14:paraId="635298D2"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落实政府采购政策的价格调整：只有符合第二章《投标人须知》5.2条规定情形的，可以享受中小企业扶持政策，用扣除后的价格参加评审；否则，评标时价格不予扣除。</w:t>
      </w:r>
    </w:p>
    <w:p w14:paraId="72BDA3D3"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7042D94C"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4F973E5B"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组成联合体或者接受分包的小微企业与联合体内其他企业、分包企业之间存在直接控股、管理关系的，不享受价格扣除优惠政策。</w:t>
      </w:r>
    </w:p>
    <w:p w14:paraId="78400BBC"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价格扣除比例对小型企业和微型企业同等对待，不作区分。</w:t>
      </w:r>
    </w:p>
    <w:p w14:paraId="4C0F33F7"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中小企业参加政府采购活动，应当按照招标文件给定的格式出具《中小企业声明函》，否则不得享受相关中小企业扶持政策。</w:t>
      </w:r>
    </w:p>
    <w:p w14:paraId="7E49708E"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监狱企业提供了由省级以上监狱管理局、戒毒管理局（含新疆生产建设兵团）出具的属于监狱企业的证明文件的，视同小微企业。</w:t>
      </w:r>
    </w:p>
    <w:p w14:paraId="626FF204"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残疾人福利性单位按招标文件要求提供了《残疾人福利性单位声明函》的，视同小微企业。</w:t>
      </w:r>
    </w:p>
    <w:p w14:paraId="7BA47C29" w14:textId="77777777" w:rsidR="003E45CF" w:rsidRDefault="00000000">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Pr>
          <w:rFonts w:ascii="仿宋" w:eastAsia="仿宋" w:hAnsi="仿宋" w:cs="Arial"/>
          <w:sz w:val="24"/>
        </w:rPr>
        <w:t>若投标人同时属于小型或微型企业、监狱企业、残疾人福利性单位中的两种及以上，将不重复享受小微企业价格扣减的优惠政策。</w:t>
      </w:r>
    </w:p>
    <w:p w14:paraId="703C22A2" w14:textId="77777777" w:rsidR="003E45C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投标文件的比较和评价</w:t>
      </w:r>
      <w:bookmarkEnd w:id="746"/>
      <w:bookmarkEnd w:id="747"/>
    </w:p>
    <w:p w14:paraId="4E0996DD"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60ED796B"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评标方法和评标标准</w:t>
      </w:r>
    </w:p>
    <w:p w14:paraId="1157F59C"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本项目采用的评标方法为：</w:t>
      </w:r>
    </w:p>
    <w:p w14:paraId="76761F2F" w14:textId="77777777" w:rsidR="003E45CF"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C975326" w14:textId="77777777" w:rsidR="003E45CF"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sz w:val="24"/>
        </w:rPr>
        <w:t>□最低评标价法，指投标文件满足招标文件全部实质性要求，且投标报价最低的投标人为中标候选人的评标方法。</w:t>
      </w:r>
    </w:p>
    <w:p w14:paraId="445DA30F"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仿宋" w:eastAsia="仿宋" w:hAnsi="仿宋" w:cs="Arial"/>
          <w:b/>
          <w:sz w:val="24"/>
        </w:rPr>
        <w:t>投标无效</w:t>
      </w:r>
      <w:r>
        <w:rPr>
          <w:rFonts w:ascii="仿宋" w:eastAsia="仿宋" w:hAnsi="仿宋" w:cs="Arial"/>
          <w:sz w:val="24"/>
        </w:rPr>
        <w:t>。</w:t>
      </w:r>
    </w:p>
    <w:p w14:paraId="57455083" w14:textId="77777777" w:rsidR="003E45CF"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192E982B" w14:textId="77777777" w:rsidR="003E45CF" w:rsidRDefault="00000000">
      <w:pPr>
        <w:tabs>
          <w:tab w:val="left" w:pos="1080"/>
          <w:tab w:val="left" w:pos="1589"/>
          <w:tab w:val="left" w:pos="2035"/>
        </w:tabs>
        <w:snapToGrid w:val="0"/>
        <w:spacing w:line="360" w:lineRule="auto"/>
        <w:ind w:left="2035"/>
        <w:rPr>
          <w:rFonts w:ascii="仿宋" w:eastAsia="仿宋" w:hAnsi="仿宋" w:cs="Arial" w:hint="eastAsia"/>
          <w:sz w:val="24"/>
          <w:u w:val="single"/>
        </w:rPr>
      </w:pPr>
      <w:r>
        <w:rPr>
          <w:rFonts w:ascii="仿宋" w:eastAsia="仿宋" w:hAnsi="仿宋" w:cs="Arial"/>
          <w:sz w:val="24"/>
        </w:rPr>
        <w:t>□其他方式，具体要求：_____</w:t>
      </w:r>
    </w:p>
    <w:p w14:paraId="2B9076A6"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w:t>
      </w:r>
      <w:r>
        <w:rPr>
          <w:rFonts w:ascii="仿宋" w:eastAsia="仿宋" w:hAnsi="仿宋" w:cs="Arial"/>
          <w:sz w:val="24"/>
          <w:u w:val="single"/>
        </w:rPr>
        <w:t>见评标标准</w:t>
      </w:r>
      <w:r>
        <w:rPr>
          <w:rFonts w:ascii="仿宋" w:eastAsia="仿宋" w:hAnsi="仿宋" w:cs="Arial"/>
          <w:sz w:val="24"/>
        </w:rPr>
        <w:t>。</w:t>
      </w:r>
    </w:p>
    <w:p w14:paraId="60248DA7" w14:textId="77777777" w:rsidR="003E45C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关于无线局域网认证产品政府采购清单中的产品，优先采购的具体规定</w:t>
      </w:r>
      <w:r>
        <w:rPr>
          <w:rFonts w:ascii="仿宋" w:eastAsia="仿宋" w:hAnsi="仿宋" w:cs="Arial"/>
          <w:sz w:val="24"/>
          <w:u w:val="single"/>
        </w:rPr>
        <w:t>见评标标准</w:t>
      </w:r>
      <w:r>
        <w:rPr>
          <w:rFonts w:ascii="仿宋" w:eastAsia="仿宋" w:hAnsi="仿宋" w:cs="Arial"/>
          <w:sz w:val="24"/>
        </w:rPr>
        <w:t>。</w:t>
      </w:r>
    </w:p>
    <w:p w14:paraId="755B2737" w14:textId="77777777" w:rsidR="003E45C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确定</w:t>
      </w:r>
      <w:bookmarkStart w:id="763" w:name="_Toc164229387"/>
      <w:bookmarkStart w:id="764" w:name="_Toc305158814"/>
      <w:bookmarkStart w:id="765" w:name="_Toc151193716"/>
      <w:bookmarkStart w:id="766" w:name="_Toc265228384"/>
      <w:bookmarkStart w:id="767" w:name="_Toc264969236"/>
      <w:bookmarkStart w:id="768" w:name="_Toc151193934"/>
      <w:bookmarkStart w:id="769" w:name="_Toc127151747"/>
      <w:bookmarkStart w:id="770" w:name="_Toc195842911"/>
      <w:bookmarkStart w:id="771" w:name="_Ref467307010"/>
      <w:bookmarkStart w:id="772" w:name="_Toc226965736"/>
      <w:bookmarkStart w:id="773" w:name="_Toc127151546"/>
      <w:bookmarkStart w:id="774" w:name="_Toc149720839"/>
      <w:bookmarkStart w:id="775" w:name="_Toc151193860"/>
      <w:bookmarkStart w:id="776" w:name="_Toc305158888"/>
      <w:bookmarkStart w:id="777" w:name="_Toc226337242"/>
      <w:bookmarkStart w:id="778" w:name="_Toc164351640"/>
      <w:bookmarkStart w:id="779" w:name="_Toc151193788"/>
      <w:bookmarkStart w:id="780" w:name="_Toc150480784"/>
      <w:bookmarkStart w:id="781" w:name="_Toc150509297"/>
      <w:bookmarkStart w:id="782" w:name="_Toc150774751"/>
      <w:bookmarkStart w:id="783" w:name="_Toc226965819"/>
      <w:bookmarkStart w:id="784" w:name="_Toc127161460"/>
      <w:bookmarkStart w:id="785" w:name="_Toc150774646"/>
      <w:bookmarkStart w:id="786" w:name="_Toc520356170"/>
      <w:bookmarkStart w:id="787" w:name="_Toc151190173"/>
      <w:bookmarkStart w:id="788" w:name="_Toc164608660"/>
      <w:bookmarkStart w:id="789" w:name="_Toc226309790"/>
      <w:bookmarkStart w:id="790" w:name="_Toc151193644"/>
      <w:bookmarkStart w:id="791" w:name="_Toc164229241"/>
      <w:bookmarkStart w:id="792" w:name="_Toc164608815"/>
      <w:bookmarkStart w:id="793" w:name="_Toc142311048"/>
      <w:r>
        <w:rPr>
          <w:rFonts w:ascii="仿宋" w:eastAsia="仿宋" w:hAnsi="仿宋" w:cs="Arial"/>
          <w:sz w:val="24"/>
        </w:rPr>
        <w:t>中标候选人名单</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44FC6A3B"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22844003" w14:textId="77777777" w:rsidR="003E45CF"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4698801E" w14:textId="77777777" w:rsidR="003E45CF"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6377CE3F"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06302E71"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01725994"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评标委员会要对评分汇总情况进行复核，特别是对排名第一的、报价最低的、投标或响应文件被认定为无效的情形进行重点复核。</w:t>
      </w:r>
    </w:p>
    <w:p w14:paraId="1AE342E8"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评标委员会将根据各投标人的评标排序，依次推荐本项目（各采购包）的中标候选人，起草并签署评标报告。本项目（各采购包）评标委员会共（各）推荐</w:t>
      </w:r>
      <w:r>
        <w:rPr>
          <w:rFonts w:ascii="仿宋" w:eastAsia="仿宋" w:hAnsi="仿宋" w:cs="Arial"/>
          <w:sz w:val="24"/>
          <w:u w:val="single"/>
        </w:rPr>
        <w:t>三</w:t>
      </w:r>
      <w:r>
        <w:rPr>
          <w:rFonts w:ascii="仿宋" w:eastAsia="仿宋" w:hAnsi="仿宋" w:cs="Arial"/>
          <w:sz w:val="24"/>
        </w:rPr>
        <w:t>名中标候选人。</w:t>
      </w:r>
    </w:p>
    <w:p w14:paraId="1B8A8458" w14:textId="77777777" w:rsidR="003E45C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报告违法行为</w:t>
      </w:r>
    </w:p>
    <w:p w14:paraId="2C03DC94" w14:textId="77777777" w:rsidR="003E45C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评标委员会在评标过程中发现投标人有行贿、提供虚假材料或者串通等违法行为时，有向采购人、采购代理机构或者有关部门报告的职责。</w:t>
      </w:r>
    </w:p>
    <w:p w14:paraId="2B31E93B" w14:textId="77777777" w:rsidR="003E45CF"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34CD34E5" w14:textId="77777777" w:rsidR="003E45CF"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lastRenderedPageBreak/>
        <w:t>二、评标标准</w:t>
      </w:r>
    </w:p>
    <w:p w14:paraId="3F72F6B7"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3E45CF" w14:paraId="5214C82B" w14:textId="77777777">
        <w:trPr>
          <w:trHeight w:val="172"/>
        </w:trPr>
        <w:tc>
          <w:tcPr>
            <w:tcW w:w="907" w:type="dxa"/>
            <w:vAlign w:val="center"/>
          </w:tcPr>
          <w:p w14:paraId="386FB18C" w14:textId="77777777" w:rsidR="003E45CF" w:rsidRDefault="00000000">
            <w:pPr>
              <w:snapToGrid w:val="0"/>
              <w:spacing w:line="360" w:lineRule="auto"/>
              <w:ind w:right="-28"/>
              <w:jc w:val="center"/>
              <w:rPr>
                <w:rFonts w:ascii="仿宋" w:eastAsia="仿宋" w:hAnsi="仿宋" w:cs="Arial" w:hint="eastAsia"/>
                <w:b/>
                <w:sz w:val="24"/>
              </w:rPr>
            </w:pPr>
            <w:r>
              <w:rPr>
                <w:rFonts w:ascii="仿宋" w:eastAsia="仿宋" w:hAnsi="仿宋" w:cs="Arial"/>
                <w:b/>
                <w:sz w:val="24"/>
              </w:rPr>
              <w:t>序号</w:t>
            </w:r>
          </w:p>
        </w:tc>
        <w:tc>
          <w:tcPr>
            <w:tcW w:w="2376" w:type="dxa"/>
            <w:vAlign w:val="center"/>
          </w:tcPr>
          <w:p w14:paraId="2FFB0899" w14:textId="77777777" w:rsidR="003E45CF" w:rsidRDefault="00000000">
            <w:pPr>
              <w:snapToGrid w:val="0"/>
              <w:spacing w:line="360" w:lineRule="auto"/>
              <w:jc w:val="center"/>
              <w:rPr>
                <w:rFonts w:ascii="仿宋" w:eastAsia="仿宋" w:hAnsi="仿宋" w:cs="Arial" w:hint="eastAsia"/>
                <w:b/>
                <w:sz w:val="24"/>
              </w:rPr>
            </w:pPr>
            <w:r>
              <w:rPr>
                <w:rFonts w:ascii="仿宋" w:eastAsia="仿宋" w:hAnsi="仿宋" w:cs="Arial"/>
                <w:b/>
                <w:sz w:val="24"/>
              </w:rPr>
              <w:t>评分标准</w:t>
            </w:r>
          </w:p>
        </w:tc>
        <w:tc>
          <w:tcPr>
            <w:tcW w:w="1200" w:type="dxa"/>
            <w:vAlign w:val="center"/>
          </w:tcPr>
          <w:p w14:paraId="4C85AD06" w14:textId="77777777" w:rsidR="003E45CF"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分值</w:t>
            </w:r>
          </w:p>
        </w:tc>
        <w:tc>
          <w:tcPr>
            <w:tcW w:w="4290" w:type="dxa"/>
            <w:vAlign w:val="center"/>
          </w:tcPr>
          <w:p w14:paraId="3F4B980C" w14:textId="77777777" w:rsidR="003E45CF"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备注</w:t>
            </w:r>
          </w:p>
        </w:tc>
      </w:tr>
      <w:tr w:rsidR="003E45CF" w14:paraId="0586C007" w14:textId="77777777">
        <w:trPr>
          <w:trHeight w:hRule="exact" w:val="462"/>
        </w:trPr>
        <w:tc>
          <w:tcPr>
            <w:tcW w:w="907" w:type="dxa"/>
            <w:vAlign w:val="center"/>
          </w:tcPr>
          <w:p w14:paraId="0250023A" w14:textId="77777777" w:rsidR="003E45CF" w:rsidRDefault="00000000">
            <w:pPr>
              <w:spacing w:line="360" w:lineRule="auto"/>
              <w:ind w:right="-28"/>
              <w:jc w:val="center"/>
              <w:rPr>
                <w:rFonts w:ascii="仿宋" w:eastAsia="仿宋" w:hAnsi="仿宋" w:cs="Arial" w:hint="eastAsia"/>
                <w:sz w:val="24"/>
              </w:rPr>
            </w:pPr>
            <w:r>
              <w:rPr>
                <w:rFonts w:ascii="仿宋" w:eastAsia="仿宋" w:hAnsi="仿宋" w:cs="Arial"/>
                <w:sz w:val="24"/>
              </w:rPr>
              <w:t>1</w:t>
            </w:r>
          </w:p>
        </w:tc>
        <w:tc>
          <w:tcPr>
            <w:tcW w:w="2376" w:type="dxa"/>
            <w:vAlign w:val="center"/>
          </w:tcPr>
          <w:p w14:paraId="52720E10"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价格部分</w:t>
            </w:r>
          </w:p>
        </w:tc>
        <w:tc>
          <w:tcPr>
            <w:tcW w:w="1200" w:type="dxa"/>
            <w:vAlign w:val="center"/>
          </w:tcPr>
          <w:p w14:paraId="7C924EFB" w14:textId="77777777" w:rsidR="003E45CF" w:rsidRDefault="00000000">
            <w:pPr>
              <w:spacing w:line="360" w:lineRule="auto"/>
              <w:ind w:left="113"/>
              <w:jc w:val="center"/>
              <w:rPr>
                <w:rFonts w:ascii="仿宋" w:eastAsia="仿宋" w:hAnsi="仿宋" w:cs="Arial" w:hint="eastAsia"/>
                <w:sz w:val="24"/>
              </w:rPr>
            </w:pPr>
            <w:r>
              <w:rPr>
                <w:rFonts w:ascii="仿宋" w:eastAsia="仿宋" w:hAnsi="仿宋" w:cs="Arial"/>
                <w:sz w:val="24"/>
              </w:rPr>
              <w:t>30</w:t>
            </w:r>
          </w:p>
        </w:tc>
        <w:tc>
          <w:tcPr>
            <w:tcW w:w="4290" w:type="dxa"/>
            <w:vMerge w:val="restart"/>
            <w:vAlign w:val="center"/>
          </w:tcPr>
          <w:p w14:paraId="13ECFBDB" w14:textId="77777777" w:rsidR="003E45CF" w:rsidRDefault="00000000">
            <w:pPr>
              <w:spacing w:line="360" w:lineRule="auto"/>
              <w:ind w:left="113"/>
              <w:jc w:val="center"/>
              <w:rPr>
                <w:rFonts w:ascii="仿宋" w:eastAsia="仿宋" w:hAnsi="仿宋" w:cs="Arial" w:hint="eastAsia"/>
                <w:sz w:val="24"/>
              </w:rPr>
            </w:pPr>
            <w:r>
              <w:rPr>
                <w:rFonts w:ascii="仿宋" w:eastAsia="仿宋" w:hAnsi="仿宋" w:cs="Arial"/>
                <w:sz w:val="24"/>
              </w:rPr>
              <w:t>详细的评标内容见下述评分标准</w:t>
            </w:r>
          </w:p>
        </w:tc>
      </w:tr>
      <w:tr w:rsidR="003E45CF" w14:paraId="4E4F0E5E" w14:textId="77777777">
        <w:trPr>
          <w:trHeight w:hRule="exact" w:val="468"/>
        </w:trPr>
        <w:tc>
          <w:tcPr>
            <w:tcW w:w="907" w:type="dxa"/>
            <w:vAlign w:val="center"/>
          </w:tcPr>
          <w:p w14:paraId="1D817A40" w14:textId="77777777" w:rsidR="003E45CF" w:rsidRDefault="00000000">
            <w:pPr>
              <w:spacing w:line="360" w:lineRule="auto"/>
              <w:ind w:right="-28"/>
              <w:jc w:val="center"/>
              <w:rPr>
                <w:rFonts w:ascii="仿宋" w:eastAsia="仿宋" w:hAnsi="仿宋" w:cs="Arial" w:hint="eastAsia"/>
                <w:sz w:val="24"/>
              </w:rPr>
            </w:pPr>
            <w:r>
              <w:rPr>
                <w:rFonts w:ascii="仿宋" w:eastAsia="仿宋" w:hAnsi="仿宋" w:cs="Arial"/>
                <w:sz w:val="24"/>
              </w:rPr>
              <w:t>2</w:t>
            </w:r>
          </w:p>
        </w:tc>
        <w:tc>
          <w:tcPr>
            <w:tcW w:w="2376" w:type="dxa"/>
            <w:vAlign w:val="center"/>
          </w:tcPr>
          <w:p w14:paraId="0B3BBB73" w14:textId="77777777" w:rsidR="003E45CF"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商务部分</w:t>
            </w:r>
          </w:p>
        </w:tc>
        <w:tc>
          <w:tcPr>
            <w:tcW w:w="1200" w:type="dxa"/>
            <w:vAlign w:val="center"/>
          </w:tcPr>
          <w:p w14:paraId="0D92E839" w14:textId="77777777" w:rsidR="003E45CF"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10</w:t>
            </w:r>
          </w:p>
        </w:tc>
        <w:tc>
          <w:tcPr>
            <w:tcW w:w="4290" w:type="dxa"/>
            <w:vMerge/>
            <w:vAlign w:val="center"/>
          </w:tcPr>
          <w:p w14:paraId="57E38415" w14:textId="77777777" w:rsidR="003E45CF" w:rsidRDefault="003E45CF">
            <w:pPr>
              <w:spacing w:line="360" w:lineRule="auto"/>
              <w:ind w:left="113"/>
              <w:jc w:val="center"/>
              <w:rPr>
                <w:rFonts w:ascii="仿宋" w:eastAsia="仿宋" w:hAnsi="仿宋" w:cs="Arial" w:hint="eastAsia"/>
                <w:sz w:val="24"/>
              </w:rPr>
            </w:pPr>
          </w:p>
        </w:tc>
      </w:tr>
      <w:tr w:rsidR="003E45CF" w14:paraId="2ED18628" w14:textId="77777777">
        <w:trPr>
          <w:trHeight w:hRule="exact" w:val="465"/>
        </w:trPr>
        <w:tc>
          <w:tcPr>
            <w:tcW w:w="907" w:type="dxa"/>
            <w:vAlign w:val="center"/>
          </w:tcPr>
          <w:p w14:paraId="49E705D6" w14:textId="77777777" w:rsidR="003E45CF" w:rsidRDefault="00000000">
            <w:pPr>
              <w:spacing w:line="360" w:lineRule="auto"/>
              <w:ind w:right="-28"/>
              <w:jc w:val="center"/>
              <w:rPr>
                <w:rFonts w:ascii="仿宋" w:eastAsia="仿宋" w:hAnsi="仿宋" w:cs="Arial" w:hint="eastAsia"/>
                <w:sz w:val="24"/>
              </w:rPr>
            </w:pPr>
            <w:r>
              <w:rPr>
                <w:rFonts w:ascii="仿宋" w:eastAsia="仿宋" w:hAnsi="仿宋" w:cs="Arial"/>
                <w:sz w:val="24"/>
              </w:rPr>
              <w:t>3</w:t>
            </w:r>
          </w:p>
          <w:p w14:paraId="3ED7CCD7" w14:textId="77777777" w:rsidR="003E45CF" w:rsidRDefault="00000000">
            <w:pPr>
              <w:spacing w:line="360" w:lineRule="auto"/>
              <w:ind w:right="-28"/>
              <w:jc w:val="center"/>
              <w:rPr>
                <w:rFonts w:ascii="仿宋" w:eastAsia="仿宋" w:hAnsi="仿宋" w:cs="Arial" w:hint="eastAsia"/>
                <w:sz w:val="24"/>
              </w:rPr>
            </w:pPr>
            <w:r>
              <w:rPr>
                <w:rFonts w:ascii="仿宋" w:eastAsia="仿宋" w:hAnsi="仿宋" w:cs="Arial"/>
                <w:sz w:val="24"/>
              </w:rPr>
              <w:t>34</w:t>
            </w:r>
          </w:p>
        </w:tc>
        <w:tc>
          <w:tcPr>
            <w:tcW w:w="2376" w:type="dxa"/>
            <w:vAlign w:val="center"/>
          </w:tcPr>
          <w:p w14:paraId="77DA35BC" w14:textId="77777777" w:rsidR="003E45CF"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技术部分</w:t>
            </w:r>
          </w:p>
        </w:tc>
        <w:tc>
          <w:tcPr>
            <w:tcW w:w="1200" w:type="dxa"/>
            <w:vAlign w:val="center"/>
          </w:tcPr>
          <w:p w14:paraId="094C6124" w14:textId="77777777" w:rsidR="003E45CF"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60</w:t>
            </w:r>
          </w:p>
        </w:tc>
        <w:tc>
          <w:tcPr>
            <w:tcW w:w="4290" w:type="dxa"/>
            <w:vMerge/>
            <w:vAlign w:val="center"/>
          </w:tcPr>
          <w:p w14:paraId="52374EA9" w14:textId="77777777" w:rsidR="003E45CF" w:rsidRDefault="003E45CF">
            <w:pPr>
              <w:spacing w:line="360" w:lineRule="auto"/>
              <w:ind w:left="113"/>
              <w:jc w:val="center"/>
              <w:rPr>
                <w:rFonts w:ascii="仿宋" w:eastAsia="仿宋" w:hAnsi="仿宋" w:cs="Arial" w:hint="eastAsia"/>
                <w:sz w:val="24"/>
              </w:rPr>
            </w:pPr>
          </w:p>
        </w:tc>
      </w:tr>
      <w:tr w:rsidR="003E45CF" w14:paraId="4D2E6613" w14:textId="77777777">
        <w:trPr>
          <w:trHeight w:hRule="exact" w:val="472"/>
        </w:trPr>
        <w:tc>
          <w:tcPr>
            <w:tcW w:w="3283" w:type="dxa"/>
            <w:gridSpan w:val="2"/>
            <w:vAlign w:val="center"/>
          </w:tcPr>
          <w:p w14:paraId="3714816D" w14:textId="77777777" w:rsidR="003E45CF" w:rsidRDefault="00000000">
            <w:pPr>
              <w:spacing w:line="360" w:lineRule="auto"/>
              <w:ind w:left="113"/>
              <w:jc w:val="center"/>
              <w:rPr>
                <w:rFonts w:ascii="仿宋" w:eastAsia="仿宋" w:hAnsi="仿宋" w:cs="Arial" w:hint="eastAsia"/>
                <w:sz w:val="24"/>
              </w:rPr>
            </w:pPr>
            <w:r>
              <w:rPr>
                <w:rFonts w:ascii="仿宋" w:eastAsia="仿宋" w:hAnsi="仿宋" w:cs="Arial"/>
                <w:sz w:val="24"/>
              </w:rPr>
              <w:t>合计</w:t>
            </w:r>
          </w:p>
        </w:tc>
        <w:tc>
          <w:tcPr>
            <w:tcW w:w="1200" w:type="dxa"/>
            <w:vAlign w:val="center"/>
          </w:tcPr>
          <w:p w14:paraId="28B604B9" w14:textId="77777777" w:rsidR="003E45CF" w:rsidRDefault="00000000">
            <w:pPr>
              <w:spacing w:line="360" w:lineRule="auto"/>
              <w:ind w:left="113"/>
              <w:jc w:val="center"/>
              <w:rPr>
                <w:rFonts w:ascii="仿宋" w:eastAsia="仿宋" w:hAnsi="仿宋" w:cs="Arial" w:hint="eastAsia"/>
                <w:sz w:val="24"/>
              </w:rPr>
            </w:pPr>
            <w:r>
              <w:rPr>
                <w:rFonts w:ascii="仿宋" w:eastAsia="仿宋" w:hAnsi="仿宋" w:cs="Arial"/>
                <w:sz w:val="24"/>
              </w:rPr>
              <w:t>100</w:t>
            </w:r>
          </w:p>
        </w:tc>
        <w:tc>
          <w:tcPr>
            <w:tcW w:w="4290" w:type="dxa"/>
            <w:vMerge/>
            <w:vAlign w:val="center"/>
          </w:tcPr>
          <w:p w14:paraId="69DFE3AD" w14:textId="77777777" w:rsidR="003E45CF" w:rsidRDefault="003E45CF">
            <w:pPr>
              <w:spacing w:line="360" w:lineRule="auto"/>
              <w:ind w:left="113"/>
              <w:jc w:val="center"/>
              <w:rPr>
                <w:rFonts w:ascii="仿宋" w:eastAsia="仿宋" w:hAnsi="仿宋" w:cs="Arial" w:hint="eastAsia"/>
                <w:sz w:val="24"/>
              </w:rPr>
            </w:pPr>
          </w:p>
        </w:tc>
      </w:tr>
    </w:tbl>
    <w:p w14:paraId="080EB4E8"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2、评分标准</w:t>
      </w:r>
    </w:p>
    <w:p w14:paraId="373EDF21"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3E45CF" w14:paraId="09381AB2" w14:textId="77777777">
        <w:trPr>
          <w:trHeight w:val="360"/>
        </w:trPr>
        <w:tc>
          <w:tcPr>
            <w:tcW w:w="712" w:type="dxa"/>
            <w:vAlign w:val="center"/>
          </w:tcPr>
          <w:p w14:paraId="0202CD55" w14:textId="77777777" w:rsidR="003E45CF" w:rsidRDefault="00000000">
            <w:pPr>
              <w:spacing w:line="360" w:lineRule="auto"/>
              <w:jc w:val="center"/>
              <w:rPr>
                <w:rFonts w:ascii="仿宋" w:eastAsia="仿宋" w:hAnsi="仿宋" w:cs="Arial" w:hint="eastAsia"/>
                <w:b/>
                <w:sz w:val="24"/>
              </w:rPr>
            </w:pPr>
            <w:r>
              <w:rPr>
                <w:rFonts w:ascii="仿宋" w:eastAsia="仿宋" w:hAnsi="仿宋" w:cs="Arial"/>
                <w:b/>
                <w:sz w:val="24"/>
              </w:rPr>
              <w:t>序号</w:t>
            </w:r>
          </w:p>
        </w:tc>
        <w:tc>
          <w:tcPr>
            <w:tcW w:w="1883" w:type="dxa"/>
            <w:vAlign w:val="center"/>
          </w:tcPr>
          <w:p w14:paraId="408BEF46" w14:textId="77777777" w:rsidR="003E45CF" w:rsidRDefault="00000000">
            <w:pPr>
              <w:spacing w:line="360" w:lineRule="auto"/>
              <w:jc w:val="center"/>
              <w:rPr>
                <w:rFonts w:ascii="仿宋" w:eastAsia="仿宋" w:hAnsi="仿宋" w:cs="Arial" w:hint="eastAsia"/>
                <w:b/>
                <w:sz w:val="24"/>
              </w:rPr>
            </w:pPr>
            <w:r>
              <w:rPr>
                <w:rFonts w:ascii="仿宋" w:eastAsia="仿宋" w:hAnsi="仿宋" w:cs="Arial"/>
                <w:b/>
                <w:sz w:val="24"/>
              </w:rPr>
              <w:t>评分因素分项</w:t>
            </w:r>
          </w:p>
        </w:tc>
        <w:tc>
          <w:tcPr>
            <w:tcW w:w="579" w:type="dxa"/>
            <w:vAlign w:val="center"/>
          </w:tcPr>
          <w:p w14:paraId="53672F84" w14:textId="77777777" w:rsidR="003E45CF" w:rsidRDefault="00000000">
            <w:pPr>
              <w:spacing w:line="360" w:lineRule="auto"/>
              <w:jc w:val="center"/>
              <w:rPr>
                <w:rFonts w:ascii="仿宋" w:eastAsia="仿宋" w:hAnsi="仿宋" w:cs="Arial" w:hint="eastAsia"/>
                <w:b/>
                <w:sz w:val="24"/>
              </w:rPr>
            </w:pPr>
            <w:r>
              <w:rPr>
                <w:rFonts w:ascii="仿宋" w:eastAsia="仿宋" w:hAnsi="仿宋" w:cs="Arial"/>
                <w:b/>
                <w:sz w:val="24"/>
              </w:rPr>
              <w:t>分值</w:t>
            </w:r>
          </w:p>
        </w:tc>
        <w:tc>
          <w:tcPr>
            <w:tcW w:w="5599" w:type="dxa"/>
            <w:vAlign w:val="center"/>
          </w:tcPr>
          <w:p w14:paraId="3896B8B0" w14:textId="77777777" w:rsidR="003E45CF" w:rsidRDefault="00000000">
            <w:pPr>
              <w:spacing w:line="360" w:lineRule="auto"/>
              <w:jc w:val="center"/>
              <w:rPr>
                <w:rFonts w:ascii="仿宋" w:eastAsia="仿宋" w:hAnsi="仿宋" w:cs="Arial" w:hint="eastAsia"/>
                <w:b/>
                <w:sz w:val="24"/>
              </w:rPr>
            </w:pPr>
            <w:r>
              <w:rPr>
                <w:rFonts w:ascii="仿宋" w:eastAsia="仿宋" w:hAnsi="仿宋" w:cs="Arial"/>
                <w:b/>
                <w:sz w:val="24"/>
              </w:rPr>
              <w:t>评分标准</w:t>
            </w:r>
          </w:p>
        </w:tc>
      </w:tr>
      <w:tr w:rsidR="003E45CF" w14:paraId="0C06376C" w14:textId="77777777">
        <w:trPr>
          <w:cantSplit/>
          <w:trHeight w:val="306"/>
        </w:trPr>
        <w:tc>
          <w:tcPr>
            <w:tcW w:w="712" w:type="dxa"/>
            <w:vAlign w:val="center"/>
          </w:tcPr>
          <w:p w14:paraId="4864E193" w14:textId="77777777" w:rsidR="003E45CF" w:rsidRDefault="00000000">
            <w:pPr>
              <w:widowControl/>
              <w:spacing w:line="360" w:lineRule="auto"/>
              <w:ind w:firstLineChars="50" w:firstLine="120"/>
              <w:jc w:val="center"/>
              <w:rPr>
                <w:rFonts w:ascii="仿宋" w:eastAsia="仿宋" w:hAnsi="仿宋" w:cs="Arial" w:hint="eastAsia"/>
                <w:kern w:val="0"/>
                <w:sz w:val="24"/>
              </w:rPr>
            </w:pPr>
            <w:r>
              <w:rPr>
                <w:rFonts w:ascii="仿宋" w:eastAsia="仿宋" w:hAnsi="仿宋" w:cs="Arial"/>
                <w:kern w:val="0"/>
                <w:sz w:val="24"/>
              </w:rPr>
              <w:t>1</w:t>
            </w:r>
          </w:p>
        </w:tc>
        <w:tc>
          <w:tcPr>
            <w:tcW w:w="1883" w:type="dxa"/>
            <w:vAlign w:val="center"/>
          </w:tcPr>
          <w:p w14:paraId="612EA61B"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投标产品在中国境内近三年（202</w:t>
            </w:r>
            <w:r>
              <w:rPr>
                <w:rFonts w:ascii="仿宋" w:eastAsia="仿宋" w:hAnsi="仿宋" w:cs="Arial" w:hint="eastAsia"/>
                <w:kern w:val="0"/>
                <w:sz w:val="24"/>
              </w:rPr>
              <w:t>2</w:t>
            </w:r>
            <w:r>
              <w:rPr>
                <w:rFonts w:ascii="仿宋" w:eastAsia="仿宋" w:hAnsi="仿宋" w:cs="Arial"/>
                <w:kern w:val="0"/>
                <w:sz w:val="24"/>
              </w:rPr>
              <w:t>年至今）销售业绩的评价</w:t>
            </w:r>
          </w:p>
        </w:tc>
        <w:tc>
          <w:tcPr>
            <w:tcW w:w="579" w:type="dxa"/>
            <w:vAlign w:val="center"/>
          </w:tcPr>
          <w:p w14:paraId="55A7549D" w14:textId="77777777" w:rsidR="003E45CF" w:rsidRDefault="00000000">
            <w:pPr>
              <w:spacing w:line="360" w:lineRule="auto"/>
              <w:jc w:val="center"/>
              <w:rPr>
                <w:rFonts w:ascii="仿宋" w:eastAsia="仿宋" w:hAnsi="仿宋" w:cs="Arial" w:hint="eastAsia"/>
                <w:sz w:val="24"/>
              </w:rPr>
            </w:pPr>
            <w:r>
              <w:rPr>
                <w:rFonts w:ascii="仿宋" w:eastAsia="仿宋" w:hAnsi="仿宋" w:cs="Arial" w:hint="eastAsia"/>
                <w:sz w:val="24"/>
              </w:rPr>
              <w:t>6</w:t>
            </w:r>
          </w:p>
        </w:tc>
        <w:tc>
          <w:tcPr>
            <w:tcW w:w="5599" w:type="dxa"/>
            <w:vAlign w:val="center"/>
          </w:tcPr>
          <w:p w14:paraId="0F660014" w14:textId="77777777" w:rsidR="003E45C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根据投标产品（至少包含核心产品）近三年在中国境内的销售业绩情况，具有一个业绩得1分，每增加1个加1分，最高得</w:t>
            </w:r>
            <w:r>
              <w:rPr>
                <w:rFonts w:ascii="仿宋" w:eastAsia="仿宋" w:hAnsi="仿宋" w:cs="Arial" w:hint="eastAsia"/>
                <w:kern w:val="0"/>
                <w:sz w:val="24"/>
              </w:rPr>
              <w:t>6</w:t>
            </w:r>
            <w:r>
              <w:rPr>
                <w:rFonts w:ascii="仿宋" w:eastAsia="仿宋" w:hAnsi="仿宋" w:cs="Arial"/>
                <w:kern w:val="0"/>
                <w:sz w:val="24"/>
              </w:rPr>
              <w:t>分（须提供业绩证明材料，如合同关键页，即合同首页、中标金额页及双方签字盖章页）。</w:t>
            </w:r>
          </w:p>
          <w:p w14:paraId="571DA81A" w14:textId="77777777" w:rsidR="003E45C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注：</w:t>
            </w:r>
          </w:p>
          <w:p w14:paraId="27C6C710" w14:textId="77777777" w:rsidR="003E45C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1、业绩证明材料：须提供能够体现产品规格型号的合同复印件并加盖单位公章；</w:t>
            </w:r>
          </w:p>
          <w:p w14:paraId="0FCF6D95" w14:textId="77777777" w:rsidR="003E45C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 xml:space="preserve">2、日期以合同签署日期为准，未注明合同签署日期不予认可； </w:t>
            </w:r>
          </w:p>
          <w:p w14:paraId="23ABAC85" w14:textId="77777777" w:rsidR="003E45C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3、销售给经销商/代理商或经销商/代理商之间的销售业绩不予认可。</w:t>
            </w:r>
          </w:p>
        </w:tc>
      </w:tr>
      <w:tr w:rsidR="003E45CF" w14:paraId="7CD095E4" w14:textId="77777777">
        <w:trPr>
          <w:trHeight w:val="643"/>
        </w:trPr>
        <w:tc>
          <w:tcPr>
            <w:tcW w:w="712" w:type="dxa"/>
            <w:vAlign w:val="center"/>
          </w:tcPr>
          <w:p w14:paraId="6588DA30" w14:textId="77777777" w:rsidR="003E45CF" w:rsidRDefault="00000000">
            <w:pPr>
              <w:spacing w:line="360" w:lineRule="auto"/>
              <w:ind w:leftChars="40" w:left="84"/>
              <w:jc w:val="center"/>
              <w:rPr>
                <w:rFonts w:ascii="仿宋" w:eastAsia="仿宋" w:hAnsi="仿宋" w:cs="Arial" w:hint="eastAsia"/>
                <w:sz w:val="24"/>
              </w:rPr>
            </w:pPr>
            <w:r>
              <w:rPr>
                <w:rFonts w:ascii="仿宋" w:eastAsia="仿宋" w:hAnsi="仿宋" w:cs="Arial"/>
                <w:sz w:val="24"/>
              </w:rPr>
              <w:t>2</w:t>
            </w:r>
          </w:p>
        </w:tc>
        <w:tc>
          <w:tcPr>
            <w:tcW w:w="1883" w:type="dxa"/>
            <w:vAlign w:val="center"/>
          </w:tcPr>
          <w:p w14:paraId="4E2746DE"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环境标志产品、</w:t>
            </w:r>
          </w:p>
          <w:p w14:paraId="53D68DE9" w14:textId="77777777" w:rsidR="003E45CF" w:rsidRDefault="00000000">
            <w:pPr>
              <w:spacing w:line="360" w:lineRule="auto"/>
              <w:jc w:val="left"/>
              <w:rPr>
                <w:rFonts w:ascii="仿宋" w:eastAsia="仿宋" w:hAnsi="仿宋" w:cs="Arial" w:hint="eastAsia"/>
                <w:sz w:val="24"/>
              </w:rPr>
            </w:pPr>
            <w:r>
              <w:rPr>
                <w:rFonts w:ascii="仿宋" w:eastAsia="仿宋" w:hAnsi="仿宋" w:cs="Arial"/>
                <w:sz w:val="24"/>
              </w:rPr>
              <w:t>节能产品</w:t>
            </w:r>
          </w:p>
        </w:tc>
        <w:tc>
          <w:tcPr>
            <w:tcW w:w="579" w:type="dxa"/>
            <w:vAlign w:val="center"/>
          </w:tcPr>
          <w:p w14:paraId="690F069F"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5599" w:type="dxa"/>
            <w:vAlign w:val="center"/>
          </w:tcPr>
          <w:p w14:paraId="007DFFF2" w14:textId="77777777" w:rsidR="003E45CF" w:rsidRDefault="00000000">
            <w:pPr>
              <w:spacing w:line="360" w:lineRule="auto"/>
              <w:rPr>
                <w:rFonts w:ascii="仿宋" w:eastAsia="仿宋" w:hAnsi="仿宋" w:cs="Arial" w:hint="eastAsia"/>
                <w:sz w:val="24"/>
              </w:rPr>
            </w:pPr>
            <w:r>
              <w:rPr>
                <w:rFonts w:ascii="仿宋" w:eastAsia="仿宋" w:hAnsi="仿宋"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3E45CF" w14:paraId="73C4E47F" w14:textId="77777777">
        <w:trPr>
          <w:trHeight w:val="643"/>
        </w:trPr>
        <w:tc>
          <w:tcPr>
            <w:tcW w:w="712" w:type="dxa"/>
            <w:vAlign w:val="center"/>
          </w:tcPr>
          <w:p w14:paraId="691347C2" w14:textId="77777777" w:rsidR="003E45CF" w:rsidRDefault="00000000">
            <w:pPr>
              <w:spacing w:line="360" w:lineRule="auto"/>
              <w:ind w:leftChars="40" w:left="84"/>
              <w:jc w:val="center"/>
              <w:rPr>
                <w:rFonts w:ascii="仿宋" w:eastAsia="仿宋" w:hAnsi="仿宋" w:cs="Arial" w:hint="eastAsia"/>
                <w:sz w:val="24"/>
              </w:rPr>
            </w:pPr>
            <w:r>
              <w:rPr>
                <w:rFonts w:ascii="仿宋" w:eastAsia="仿宋" w:hAnsi="仿宋" w:cs="Arial" w:hint="eastAsia"/>
                <w:sz w:val="24"/>
              </w:rPr>
              <w:t>3</w:t>
            </w:r>
          </w:p>
        </w:tc>
        <w:tc>
          <w:tcPr>
            <w:tcW w:w="1883" w:type="dxa"/>
            <w:vAlign w:val="center"/>
          </w:tcPr>
          <w:p w14:paraId="23B4D37E" w14:textId="77777777" w:rsidR="003E45CF" w:rsidRDefault="00000000">
            <w:pPr>
              <w:spacing w:line="360" w:lineRule="auto"/>
              <w:jc w:val="left"/>
              <w:rPr>
                <w:rFonts w:ascii="仿宋" w:eastAsia="仿宋" w:hAnsi="仿宋" w:cs="Arial" w:hint="eastAsia"/>
                <w:sz w:val="24"/>
              </w:rPr>
            </w:pPr>
            <w:r>
              <w:rPr>
                <w:rFonts w:ascii="仿宋" w:eastAsia="仿宋" w:hAnsi="仿宋" w:cs="Arial"/>
                <w:kern w:val="0"/>
                <w:sz w:val="24"/>
              </w:rPr>
              <w:t>对招标文件</w:t>
            </w:r>
            <w:r>
              <w:rPr>
                <w:rFonts w:ascii="仿宋" w:eastAsia="仿宋" w:hAnsi="仿宋" w:cs="Arial" w:hint="eastAsia"/>
                <w:kern w:val="0"/>
                <w:sz w:val="24"/>
              </w:rPr>
              <w:t>商务及合同条款</w:t>
            </w:r>
            <w:r>
              <w:rPr>
                <w:rFonts w:ascii="仿宋" w:eastAsia="仿宋" w:hAnsi="仿宋" w:cs="Arial"/>
                <w:kern w:val="0"/>
                <w:sz w:val="24"/>
              </w:rPr>
              <w:t>的响</w:t>
            </w:r>
            <w:r>
              <w:rPr>
                <w:rFonts w:ascii="仿宋" w:eastAsia="仿宋" w:hAnsi="仿宋" w:cs="Arial"/>
                <w:kern w:val="0"/>
                <w:sz w:val="24"/>
              </w:rPr>
              <w:lastRenderedPageBreak/>
              <w:t>应程度</w:t>
            </w:r>
          </w:p>
        </w:tc>
        <w:tc>
          <w:tcPr>
            <w:tcW w:w="579" w:type="dxa"/>
            <w:vAlign w:val="center"/>
          </w:tcPr>
          <w:p w14:paraId="6B223F78" w14:textId="77777777" w:rsidR="003E45CF" w:rsidRDefault="00000000">
            <w:pPr>
              <w:spacing w:line="360" w:lineRule="auto"/>
              <w:jc w:val="center"/>
              <w:rPr>
                <w:rFonts w:ascii="仿宋" w:eastAsia="仿宋" w:hAnsi="仿宋" w:cs="Arial" w:hint="eastAsia"/>
                <w:sz w:val="24"/>
              </w:rPr>
            </w:pPr>
            <w:r>
              <w:rPr>
                <w:rFonts w:ascii="仿宋" w:eastAsia="仿宋" w:hAnsi="仿宋" w:cs="Arial" w:hint="eastAsia"/>
                <w:sz w:val="24"/>
              </w:rPr>
              <w:lastRenderedPageBreak/>
              <w:t>3</w:t>
            </w:r>
          </w:p>
        </w:tc>
        <w:tc>
          <w:tcPr>
            <w:tcW w:w="5599" w:type="dxa"/>
            <w:vAlign w:val="center"/>
          </w:tcPr>
          <w:p w14:paraId="1BE9CF5D" w14:textId="77777777" w:rsidR="003E45CF" w:rsidRDefault="00000000">
            <w:pPr>
              <w:spacing w:line="360" w:lineRule="auto"/>
              <w:rPr>
                <w:rFonts w:ascii="仿宋" w:eastAsia="仿宋" w:hAnsi="仿宋" w:cs="Arial" w:hint="eastAsia"/>
                <w:sz w:val="24"/>
              </w:rPr>
            </w:pPr>
            <w:r>
              <w:rPr>
                <w:rFonts w:ascii="仿宋" w:eastAsia="仿宋" w:hAnsi="仿宋" w:cs="Arial" w:hint="eastAsia"/>
                <w:sz w:val="24"/>
              </w:rPr>
              <w:t>商务及合同条款全部满足招标文件要求得3分，否则得0分。</w:t>
            </w:r>
          </w:p>
        </w:tc>
      </w:tr>
    </w:tbl>
    <w:p w14:paraId="637EC170"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3E45CF" w14:paraId="76580222" w14:textId="77777777">
        <w:trPr>
          <w:trHeight w:val="20"/>
        </w:trPr>
        <w:tc>
          <w:tcPr>
            <w:tcW w:w="524" w:type="dxa"/>
            <w:vAlign w:val="center"/>
          </w:tcPr>
          <w:p w14:paraId="10CFD5B5" w14:textId="77777777" w:rsidR="003E45C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427" w:type="dxa"/>
            <w:vAlign w:val="center"/>
          </w:tcPr>
          <w:p w14:paraId="10464970" w14:textId="77777777" w:rsidR="003E45C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评分因素分项</w:t>
            </w:r>
          </w:p>
        </w:tc>
        <w:tc>
          <w:tcPr>
            <w:tcW w:w="567" w:type="dxa"/>
            <w:vAlign w:val="center"/>
          </w:tcPr>
          <w:p w14:paraId="737C0881" w14:textId="77777777" w:rsidR="003E45C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分值</w:t>
            </w:r>
          </w:p>
        </w:tc>
        <w:tc>
          <w:tcPr>
            <w:tcW w:w="6261" w:type="dxa"/>
            <w:vAlign w:val="center"/>
          </w:tcPr>
          <w:p w14:paraId="785F2D41" w14:textId="77777777" w:rsidR="003E45C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评分标准</w:t>
            </w:r>
          </w:p>
        </w:tc>
      </w:tr>
      <w:tr w:rsidR="003E45CF" w14:paraId="6D8BB22B" w14:textId="77777777">
        <w:trPr>
          <w:trHeight w:val="77"/>
        </w:trPr>
        <w:tc>
          <w:tcPr>
            <w:tcW w:w="524" w:type="dxa"/>
            <w:vAlign w:val="center"/>
          </w:tcPr>
          <w:p w14:paraId="2956C55E" w14:textId="77777777" w:rsidR="003E45CF" w:rsidRDefault="00000000">
            <w:pPr>
              <w:spacing w:line="360" w:lineRule="auto"/>
              <w:jc w:val="center"/>
              <w:rPr>
                <w:rFonts w:ascii="仿宋" w:eastAsia="仿宋" w:hAnsi="仿宋" w:cs="Arial" w:hint="eastAsia"/>
                <w:b/>
                <w:kern w:val="0"/>
                <w:sz w:val="24"/>
              </w:rPr>
            </w:pPr>
            <w:r>
              <w:rPr>
                <w:rFonts w:ascii="仿宋" w:eastAsia="仿宋" w:hAnsi="仿宋" w:cs="Arial"/>
                <w:kern w:val="0"/>
                <w:sz w:val="24"/>
              </w:rPr>
              <w:t>1</w:t>
            </w:r>
          </w:p>
        </w:tc>
        <w:tc>
          <w:tcPr>
            <w:tcW w:w="1427" w:type="dxa"/>
            <w:vAlign w:val="center"/>
          </w:tcPr>
          <w:p w14:paraId="00DE7A19" w14:textId="77777777" w:rsidR="003E45CF" w:rsidRDefault="00000000">
            <w:pPr>
              <w:spacing w:line="360" w:lineRule="auto"/>
              <w:rPr>
                <w:rFonts w:ascii="仿宋" w:eastAsia="仿宋" w:hAnsi="仿宋" w:cs="Arial" w:hint="eastAsia"/>
                <w:b/>
                <w:kern w:val="0"/>
                <w:sz w:val="24"/>
              </w:rPr>
            </w:pPr>
            <w:r>
              <w:rPr>
                <w:rFonts w:ascii="仿宋" w:eastAsia="仿宋" w:hAnsi="仿宋" w:cs="Arial"/>
                <w:kern w:val="0"/>
                <w:sz w:val="24"/>
              </w:rPr>
              <w:t>对招标文件采购需求的响应程度</w:t>
            </w:r>
          </w:p>
        </w:tc>
        <w:tc>
          <w:tcPr>
            <w:tcW w:w="567" w:type="dxa"/>
            <w:vAlign w:val="center"/>
          </w:tcPr>
          <w:p w14:paraId="71FEC77A" w14:textId="77777777" w:rsidR="003E45CF" w:rsidRDefault="00000000">
            <w:pPr>
              <w:widowControl/>
              <w:spacing w:line="360" w:lineRule="auto"/>
              <w:jc w:val="center"/>
              <w:rPr>
                <w:rFonts w:ascii="仿宋" w:eastAsia="仿宋" w:hAnsi="仿宋" w:cs="Arial" w:hint="eastAsia"/>
                <w:sz w:val="24"/>
              </w:rPr>
            </w:pPr>
            <w:r>
              <w:rPr>
                <w:rFonts w:ascii="仿宋" w:eastAsia="仿宋" w:hAnsi="仿宋" w:cs="Arial" w:hint="eastAsia"/>
                <w:sz w:val="24"/>
              </w:rPr>
              <w:t>50</w:t>
            </w:r>
          </w:p>
        </w:tc>
        <w:tc>
          <w:tcPr>
            <w:tcW w:w="6261" w:type="dxa"/>
            <w:vAlign w:val="center"/>
          </w:tcPr>
          <w:p w14:paraId="56378E94"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技术指标全部满足招标文件的要求得5</w:t>
            </w:r>
            <w:r>
              <w:rPr>
                <w:rFonts w:ascii="仿宋" w:eastAsia="仿宋" w:hAnsi="仿宋" w:cs="Arial" w:hint="eastAsia"/>
                <w:sz w:val="24"/>
              </w:rPr>
              <w:t>0</w:t>
            </w:r>
            <w:r>
              <w:rPr>
                <w:rFonts w:ascii="仿宋" w:eastAsia="仿宋" w:hAnsi="仿宋" w:cs="Arial"/>
                <w:sz w:val="24"/>
              </w:rPr>
              <w:t>分；</w:t>
            </w:r>
          </w:p>
          <w:p w14:paraId="2C65A181"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第5包：</w:t>
            </w:r>
          </w:p>
          <w:p w14:paraId="51F18E41"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一项▲技术指标不满足招标文件要求扣2分；一项普通技术指标不满足招标文件要求扣0.63分</w:t>
            </w:r>
            <w:r>
              <w:rPr>
                <w:rFonts w:ascii="仿宋" w:eastAsia="仿宋" w:hAnsi="仿宋" w:cs="Arial"/>
                <w:sz w:val="24"/>
              </w:rPr>
              <w:t>。</w:t>
            </w:r>
          </w:p>
          <w:p w14:paraId="3AEB3CE3"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按招标文件要求提供技术支持资料。</w:t>
            </w:r>
          </w:p>
        </w:tc>
      </w:tr>
      <w:tr w:rsidR="003E45CF" w14:paraId="09230ED9" w14:textId="77777777">
        <w:trPr>
          <w:trHeight w:val="20"/>
        </w:trPr>
        <w:tc>
          <w:tcPr>
            <w:tcW w:w="524" w:type="dxa"/>
            <w:vMerge w:val="restart"/>
            <w:vAlign w:val="center"/>
          </w:tcPr>
          <w:p w14:paraId="233F166E" w14:textId="77777777" w:rsidR="003E45CF" w:rsidRDefault="00000000">
            <w:pPr>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427" w:type="dxa"/>
            <w:vMerge w:val="restart"/>
            <w:vAlign w:val="center"/>
          </w:tcPr>
          <w:p w14:paraId="464C48B6" w14:textId="77777777" w:rsidR="003E45C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售后服务和质量保证</w:t>
            </w:r>
          </w:p>
        </w:tc>
        <w:tc>
          <w:tcPr>
            <w:tcW w:w="567" w:type="dxa"/>
            <w:vMerge w:val="restart"/>
            <w:vAlign w:val="center"/>
          </w:tcPr>
          <w:p w14:paraId="778E4448"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hint="eastAsia"/>
                <w:kern w:val="0"/>
                <w:sz w:val="24"/>
              </w:rPr>
              <w:t>10</w:t>
            </w:r>
          </w:p>
        </w:tc>
        <w:tc>
          <w:tcPr>
            <w:tcW w:w="6261" w:type="dxa"/>
            <w:vAlign w:val="center"/>
          </w:tcPr>
          <w:p w14:paraId="27DE7A04" w14:textId="77777777" w:rsidR="003E45CF" w:rsidRDefault="00000000">
            <w:pPr>
              <w:spacing w:line="360" w:lineRule="auto"/>
              <w:rPr>
                <w:rFonts w:ascii="仿宋" w:eastAsia="仿宋" w:hAnsi="仿宋" w:cs="Arial" w:hint="eastAsia"/>
                <w:kern w:val="0"/>
                <w:sz w:val="24"/>
              </w:rPr>
            </w:pPr>
            <w:r>
              <w:rPr>
                <w:rFonts w:ascii="仿宋" w:eastAsia="仿宋" w:hAnsi="仿宋" w:cs="Arial"/>
                <w:kern w:val="0"/>
                <w:sz w:val="24"/>
              </w:rPr>
              <w:t>根据投标人售后服务安排的合理性、售后网点的分布情况、维修的反应速度及服务措施情况进行评审：</w:t>
            </w:r>
          </w:p>
          <w:p w14:paraId="1CFBA8AC" w14:textId="77777777" w:rsidR="003E45CF"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情况能保证</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完整齐全且有</w:t>
            </w:r>
            <w:r>
              <w:rPr>
                <w:rFonts w:ascii="仿宋" w:eastAsia="仿宋" w:hAnsi="仿宋" w:cs="Arial"/>
                <w:kern w:val="0"/>
                <w:sz w:val="24"/>
              </w:rPr>
              <w:t>针对性得</w:t>
            </w:r>
            <w:r>
              <w:rPr>
                <w:rFonts w:ascii="仿宋" w:eastAsia="仿宋" w:hAnsi="仿宋" w:cs="Arial" w:hint="eastAsia"/>
                <w:kern w:val="0"/>
                <w:sz w:val="24"/>
              </w:rPr>
              <w:t>5</w:t>
            </w:r>
            <w:r>
              <w:rPr>
                <w:rFonts w:ascii="仿宋" w:eastAsia="仿宋" w:hAnsi="仿宋" w:cs="Arial"/>
                <w:kern w:val="0"/>
                <w:sz w:val="24"/>
              </w:rPr>
              <w:t>分；</w:t>
            </w:r>
          </w:p>
          <w:p w14:paraId="7D829151" w14:textId="77777777" w:rsidR="003E45CF"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情况导致</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内容完整齐全但无</w:t>
            </w:r>
            <w:r>
              <w:rPr>
                <w:rFonts w:ascii="仿宋" w:eastAsia="仿宋" w:hAnsi="仿宋" w:cs="Arial"/>
                <w:kern w:val="0"/>
                <w:sz w:val="24"/>
              </w:rPr>
              <w:t>针对性得</w:t>
            </w:r>
            <w:r>
              <w:rPr>
                <w:rFonts w:ascii="仿宋" w:eastAsia="仿宋" w:hAnsi="仿宋" w:cs="Arial" w:hint="eastAsia"/>
                <w:kern w:val="0"/>
                <w:sz w:val="24"/>
              </w:rPr>
              <w:t>3</w:t>
            </w:r>
            <w:r>
              <w:rPr>
                <w:rFonts w:ascii="仿宋" w:eastAsia="仿宋" w:hAnsi="仿宋" w:cs="Arial"/>
                <w:kern w:val="0"/>
                <w:sz w:val="24"/>
              </w:rPr>
              <w:t>分；</w:t>
            </w:r>
          </w:p>
          <w:p w14:paraId="150DD188" w14:textId="77777777" w:rsidR="003E45CF"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保修期满足招标文件要求，售后服务安排及售后网点分布较</w:t>
            </w:r>
            <w:r>
              <w:rPr>
                <w:rFonts w:ascii="仿宋" w:eastAsia="仿宋" w:hAnsi="仿宋" w:cs="Arial" w:hint="eastAsia"/>
                <w:kern w:val="0"/>
                <w:sz w:val="24"/>
              </w:rPr>
              <w:t>导致</w:t>
            </w:r>
            <w:r>
              <w:rPr>
                <w:rFonts w:ascii="仿宋" w:eastAsia="仿宋" w:hAnsi="仿宋" w:cs="Arial"/>
                <w:kern w:val="0"/>
                <w:sz w:val="24"/>
              </w:rPr>
              <w:t>维修反应速度慢</w:t>
            </w:r>
            <w:r>
              <w:rPr>
                <w:rFonts w:ascii="仿宋" w:eastAsia="仿宋" w:hAnsi="仿宋" w:cs="Arial" w:hint="eastAsia"/>
                <w:kern w:val="0"/>
                <w:sz w:val="24"/>
              </w:rPr>
              <w:t>且质量难以保障</w:t>
            </w:r>
            <w:r>
              <w:rPr>
                <w:rFonts w:ascii="仿宋" w:eastAsia="仿宋" w:hAnsi="仿宋" w:cs="Arial"/>
                <w:kern w:val="0"/>
                <w:sz w:val="24"/>
              </w:rPr>
              <w:t>，服务措施</w:t>
            </w:r>
            <w:r>
              <w:rPr>
                <w:rFonts w:ascii="仿宋" w:eastAsia="仿宋" w:hAnsi="仿宋" w:cs="Arial" w:hint="eastAsia"/>
                <w:kern w:val="0"/>
                <w:sz w:val="24"/>
              </w:rPr>
              <w:t>有缺失且无</w:t>
            </w:r>
            <w:r>
              <w:rPr>
                <w:rFonts w:ascii="仿宋" w:eastAsia="仿宋" w:hAnsi="仿宋" w:cs="Arial"/>
                <w:kern w:val="0"/>
                <w:sz w:val="24"/>
              </w:rPr>
              <w:t>针对性得1分；</w:t>
            </w:r>
          </w:p>
          <w:p w14:paraId="4E2C00AF"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kern w:val="0"/>
                <w:sz w:val="24"/>
              </w:rPr>
              <w:t>保修期不满足招标文件要求或未提供售后服务方案得0分。</w:t>
            </w:r>
          </w:p>
        </w:tc>
      </w:tr>
      <w:tr w:rsidR="003E45CF" w14:paraId="6B74066E"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20FD4312" w14:textId="77777777" w:rsidR="003E45CF" w:rsidRDefault="003E45CF">
            <w:pPr>
              <w:widowControl/>
              <w:spacing w:line="360" w:lineRule="auto"/>
              <w:jc w:val="center"/>
              <w:rPr>
                <w:rFonts w:ascii="仿宋" w:eastAsia="仿宋" w:hAnsi="仿宋" w:cs="Arial" w:hint="eastAsia"/>
                <w:b/>
                <w:sz w:val="24"/>
              </w:rPr>
            </w:pPr>
          </w:p>
        </w:tc>
        <w:tc>
          <w:tcPr>
            <w:tcW w:w="1427" w:type="dxa"/>
            <w:vMerge/>
            <w:vAlign w:val="center"/>
          </w:tcPr>
          <w:p w14:paraId="2F02D1C5" w14:textId="77777777" w:rsidR="003E45CF" w:rsidRDefault="003E45CF">
            <w:pPr>
              <w:widowControl/>
              <w:spacing w:line="360" w:lineRule="auto"/>
              <w:rPr>
                <w:rFonts w:ascii="仿宋" w:eastAsia="仿宋" w:hAnsi="仿宋" w:cs="Arial" w:hint="eastAsia"/>
                <w:b/>
                <w:sz w:val="24"/>
              </w:rPr>
            </w:pPr>
          </w:p>
        </w:tc>
        <w:tc>
          <w:tcPr>
            <w:tcW w:w="567" w:type="dxa"/>
            <w:vMerge/>
            <w:vAlign w:val="center"/>
          </w:tcPr>
          <w:p w14:paraId="1A36504E" w14:textId="77777777" w:rsidR="003E45CF" w:rsidRDefault="003E45CF">
            <w:pPr>
              <w:spacing w:line="360" w:lineRule="auto"/>
              <w:jc w:val="center"/>
              <w:rPr>
                <w:rFonts w:ascii="仿宋" w:eastAsia="仿宋" w:hAnsi="仿宋" w:cs="Arial" w:hint="eastAsia"/>
                <w:sz w:val="24"/>
              </w:rPr>
            </w:pPr>
          </w:p>
        </w:tc>
        <w:tc>
          <w:tcPr>
            <w:tcW w:w="6261" w:type="dxa"/>
            <w:vAlign w:val="center"/>
          </w:tcPr>
          <w:p w14:paraId="30B37CBB" w14:textId="77777777" w:rsidR="003E45CF" w:rsidRDefault="00000000">
            <w:pPr>
              <w:spacing w:line="360" w:lineRule="auto"/>
              <w:rPr>
                <w:rFonts w:ascii="仿宋" w:eastAsia="仿宋" w:hAnsi="仿宋" w:cs="Arial" w:hint="eastAsia"/>
                <w:kern w:val="0"/>
                <w:sz w:val="24"/>
              </w:rPr>
            </w:pPr>
            <w:r>
              <w:rPr>
                <w:rFonts w:ascii="仿宋" w:eastAsia="仿宋" w:hAnsi="仿宋" w:cs="Arial"/>
                <w:kern w:val="0"/>
                <w:sz w:val="24"/>
              </w:rPr>
              <w:t>对投标人提供的培训方案进行评审：</w:t>
            </w:r>
          </w:p>
          <w:p w14:paraId="70C4D4D8" w14:textId="77777777" w:rsidR="003E45CF"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w:t>
            </w:r>
            <w:r>
              <w:rPr>
                <w:rFonts w:ascii="仿宋" w:eastAsia="仿宋" w:hAnsi="仿宋" w:cs="Arial" w:hint="eastAsia"/>
                <w:kern w:val="0"/>
                <w:sz w:val="24"/>
              </w:rPr>
              <w:t>均针对本项目采购需求及实际特点，且与采购需求、实际特点实质性关联，</w:t>
            </w:r>
            <w:r>
              <w:rPr>
                <w:rFonts w:ascii="仿宋" w:eastAsia="仿宋" w:hAnsi="仿宋" w:cs="Arial"/>
                <w:sz w:val="24"/>
              </w:rPr>
              <w:t>得</w:t>
            </w:r>
            <w:r>
              <w:rPr>
                <w:rFonts w:ascii="仿宋" w:eastAsia="仿宋" w:hAnsi="仿宋" w:cs="Arial" w:hint="eastAsia"/>
                <w:sz w:val="24"/>
              </w:rPr>
              <w:t>5</w:t>
            </w:r>
            <w:r>
              <w:rPr>
                <w:rFonts w:ascii="仿宋" w:eastAsia="仿宋" w:hAnsi="仿宋" w:cs="Arial"/>
                <w:sz w:val="24"/>
              </w:rPr>
              <w:t>分；</w:t>
            </w:r>
          </w:p>
          <w:p w14:paraId="4A26442D" w14:textId="77777777" w:rsidR="003E45CF"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内容完整，但只有部分内容</w:t>
            </w:r>
            <w:r>
              <w:rPr>
                <w:rFonts w:ascii="仿宋" w:eastAsia="仿宋" w:hAnsi="仿宋" w:cs="Arial" w:hint="eastAsia"/>
                <w:kern w:val="0"/>
                <w:sz w:val="24"/>
              </w:rPr>
              <w:t>针对本项目采购需求及实际特点，且与采购需求、实际特点实质性关联的，</w:t>
            </w:r>
            <w:r>
              <w:rPr>
                <w:rFonts w:ascii="仿宋" w:eastAsia="仿宋" w:hAnsi="仿宋" w:cs="Arial"/>
                <w:sz w:val="24"/>
              </w:rPr>
              <w:t>得</w:t>
            </w:r>
            <w:r>
              <w:rPr>
                <w:rFonts w:ascii="仿宋" w:eastAsia="仿宋" w:hAnsi="仿宋" w:cs="Arial" w:hint="eastAsia"/>
                <w:sz w:val="24"/>
              </w:rPr>
              <w:t>3</w:t>
            </w:r>
            <w:r>
              <w:rPr>
                <w:rFonts w:ascii="仿宋" w:eastAsia="仿宋" w:hAnsi="仿宋" w:cs="Arial"/>
                <w:sz w:val="24"/>
              </w:rPr>
              <w:t>分；</w:t>
            </w:r>
          </w:p>
          <w:p w14:paraId="391246CB" w14:textId="77777777" w:rsidR="003E45CF"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内容有缺失</w:t>
            </w:r>
            <w:r>
              <w:rPr>
                <w:rFonts w:ascii="仿宋" w:eastAsia="仿宋" w:hAnsi="仿宋" w:cs="Arial"/>
                <w:sz w:val="24"/>
              </w:rPr>
              <w:t>，</w:t>
            </w:r>
            <w:r>
              <w:rPr>
                <w:rFonts w:ascii="仿宋" w:eastAsia="仿宋" w:hAnsi="仿宋" w:cs="Arial" w:hint="eastAsia"/>
                <w:sz w:val="24"/>
              </w:rPr>
              <w:t>且只有部分内容</w:t>
            </w:r>
            <w:r>
              <w:rPr>
                <w:rFonts w:ascii="仿宋" w:eastAsia="仿宋" w:hAnsi="仿宋" w:cs="Arial" w:hint="eastAsia"/>
                <w:kern w:val="0"/>
                <w:sz w:val="24"/>
              </w:rPr>
              <w:t>针对本项目采购需求及实际特点，难以执行的，</w:t>
            </w:r>
            <w:r>
              <w:rPr>
                <w:rFonts w:ascii="仿宋" w:eastAsia="仿宋" w:hAnsi="仿宋" w:cs="Arial"/>
                <w:sz w:val="24"/>
              </w:rPr>
              <w:t>得1分；</w:t>
            </w:r>
          </w:p>
          <w:p w14:paraId="0D32A86D" w14:textId="77777777" w:rsidR="003E45CF" w:rsidRDefault="00000000">
            <w:pPr>
              <w:spacing w:line="360" w:lineRule="auto"/>
              <w:rPr>
                <w:rFonts w:ascii="仿宋" w:eastAsia="仿宋" w:hAnsi="仿宋" w:cs="Arial" w:hint="eastAsia"/>
                <w:sz w:val="24"/>
              </w:rPr>
            </w:pPr>
            <w:r>
              <w:rPr>
                <w:rFonts w:ascii="仿宋" w:eastAsia="仿宋" w:hAnsi="仿宋" w:cs="Arial"/>
                <w:sz w:val="24"/>
              </w:rPr>
              <w:lastRenderedPageBreak/>
              <w:t>未提供得0分。</w:t>
            </w:r>
          </w:p>
        </w:tc>
      </w:tr>
    </w:tbl>
    <w:p w14:paraId="5D27A9F0" w14:textId="77777777" w:rsidR="003E45CF" w:rsidRDefault="003E45CF">
      <w:pPr>
        <w:widowControl/>
        <w:spacing w:line="360" w:lineRule="auto"/>
        <w:jc w:val="left"/>
        <w:rPr>
          <w:rFonts w:ascii="仿宋" w:eastAsia="仿宋" w:hAnsi="仿宋" w:cs="Arial" w:hint="eastAsia"/>
          <w:sz w:val="24"/>
        </w:rPr>
      </w:pPr>
    </w:p>
    <w:p w14:paraId="55AF3F51"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3.3价格部分</w:t>
      </w:r>
    </w:p>
    <w:tbl>
      <w:tblPr>
        <w:tblW w:w="8779" w:type="dxa"/>
        <w:tblLayout w:type="fixed"/>
        <w:tblLook w:val="04A0" w:firstRow="1" w:lastRow="0" w:firstColumn="1" w:lastColumn="0" w:noHBand="0" w:noVBand="1"/>
      </w:tblPr>
      <w:tblGrid>
        <w:gridCol w:w="1112"/>
        <w:gridCol w:w="632"/>
        <w:gridCol w:w="7035"/>
      </w:tblGrid>
      <w:tr w:rsidR="003E45CF" w14:paraId="35648D2B"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3F1CEC2E"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539D6DD0"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598A9AE1"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评分标准</w:t>
            </w:r>
          </w:p>
        </w:tc>
      </w:tr>
      <w:tr w:rsidR="003E45CF" w14:paraId="671C85AB" w14:textId="77777777">
        <w:trPr>
          <w:trHeight w:val="956"/>
        </w:trPr>
        <w:tc>
          <w:tcPr>
            <w:tcW w:w="1112" w:type="dxa"/>
            <w:tcBorders>
              <w:top w:val="nil"/>
              <w:left w:val="single" w:sz="4" w:space="0" w:color="auto"/>
              <w:bottom w:val="single" w:sz="4" w:space="0" w:color="auto"/>
              <w:right w:val="single" w:sz="4" w:space="0" w:color="auto"/>
            </w:tcBorders>
            <w:vAlign w:val="center"/>
          </w:tcPr>
          <w:p w14:paraId="6D8885E2"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评标价格</w:t>
            </w:r>
          </w:p>
        </w:tc>
        <w:tc>
          <w:tcPr>
            <w:tcW w:w="632" w:type="dxa"/>
            <w:tcBorders>
              <w:top w:val="nil"/>
              <w:left w:val="nil"/>
              <w:bottom w:val="single" w:sz="4" w:space="0" w:color="auto"/>
              <w:right w:val="single" w:sz="4" w:space="0" w:color="auto"/>
            </w:tcBorders>
            <w:vAlign w:val="center"/>
          </w:tcPr>
          <w:p w14:paraId="29851215" w14:textId="77777777" w:rsidR="003E45C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71138784"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满足招标文件要求且投标价格最低的投标报价为评标基准价，其价格分为满分。其他投标人的价格分统一按照下列公式计算：</w:t>
            </w:r>
          </w:p>
          <w:p w14:paraId="1542D5A2" w14:textId="77777777" w:rsidR="003E45C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投标报价得分＝（评标基准价/投标报价）×30。</w:t>
            </w:r>
          </w:p>
          <w:p w14:paraId="400A52F0" w14:textId="77777777" w:rsidR="003E45CF" w:rsidRDefault="00000000">
            <w:pPr>
              <w:widowControl/>
              <w:spacing w:line="360" w:lineRule="auto"/>
              <w:jc w:val="left"/>
              <w:rPr>
                <w:rFonts w:ascii="仿宋" w:eastAsia="仿宋" w:hAnsi="仿宋" w:cs="Arial" w:hint="eastAsia"/>
                <w:b/>
                <w:kern w:val="0"/>
                <w:sz w:val="24"/>
              </w:rPr>
            </w:pPr>
            <w:r>
              <w:rPr>
                <w:rFonts w:ascii="仿宋" w:eastAsia="仿宋" w:hAnsi="仿宋" w:cs="Arial"/>
                <w:b/>
                <w:kern w:val="0"/>
                <w:sz w:val="24"/>
              </w:rPr>
              <w:t>此处投标报价指经过报价修正，及因落实政府采购政策进行价格调整后的报价，详见第四章《评标方法和评标标准》2.4及2.5。</w:t>
            </w:r>
          </w:p>
        </w:tc>
      </w:tr>
    </w:tbl>
    <w:p w14:paraId="4C40F212" w14:textId="77777777" w:rsidR="003E45CF" w:rsidRDefault="00000000">
      <w:pPr>
        <w:widowControl/>
        <w:jc w:val="left"/>
        <w:rPr>
          <w:rFonts w:ascii="仿宋" w:eastAsia="仿宋" w:hAnsi="仿宋" w:cs="Arial" w:hint="eastAsia"/>
          <w:b/>
          <w:sz w:val="36"/>
          <w:szCs w:val="36"/>
        </w:rPr>
      </w:pPr>
      <w:bookmarkStart w:id="794" w:name="_Toc99301425"/>
      <w:bookmarkStart w:id="795" w:name="_Hlk117775713"/>
      <w:r>
        <w:rPr>
          <w:rFonts w:ascii="仿宋" w:eastAsia="仿宋" w:hAnsi="仿宋" w:cs="Arial"/>
          <w:b/>
          <w:sz w:val="36"/>
          <w:szCs w:val="36"/>
        </w:rPr>
        <w:br w:type="page"/>
      </w:r>
    </w:p>
    <w:p w14:paraId="72938D87" w14:textId="77777777" w:rsidR="003E45CF" w:rsidRDefault="00000000">
      <w:pPr>
        <w:spacing w:line="360" w:lineRule="auto"/>
        <w:jc w:val="center"/>
        <w:outlineLvl w:val="0"/>
        <w:rPr>
          <w:rFonts w:ascii="仿宋" w:eastAsia="仿宋" w:hAnsi="仿宋" w:cs="Arial" w:hint="eastAsia"/>
          <w:b/>
          <w:sz w:val="36"/>
          <w:szCs w:val="36"/>
        </w:rPr>
      </w:pPr>
      <w:bookmarkStart w:id="796" w:name="_Toc167887008"/>
      <w:r>
        <w:rPr>
          <w:rFonts w:ascii="仿宋" w:eastAsia="仿宋" w:hAnsi="仿宋" w:cs="Arial"/>
          <w:b/>
          <w:sz w:val="36"/>
          <w:szCs w:val="36"/>
        </w:rPr>
        <w:lastRenderedPageBreak/>
        <w:t>第五章  采购需求</w:t>
      </w:r>
      <w:bookmarkEnd w:id="796"/>
    </w:p>
    <w:p w14:paraId="21A970F3" w14:textId="77777777" w:rsidR="003E45CF"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797" w:name="_Hlk116664371"/>
      <w:bookmarkStart w:id="798" w:name="_Hlk115353985"/>
      <w:bookmarkStart w:id="799" w:name="_Hlk178455346"/>
      <w:r>
        <w:rPr>
          <w:rFonts w:ascii="仿宋" w:eastAsia="仿宋" w:hAnsi="仿宋" w:cs="Arial"/>
          <w:b/>
          <w:sz w:val="24"/>
          <w:szCs w:val="24"/>
        </w:rPr>
        <w:t>采购标的</w:t>
      </w:r>
    </w:p>
    <w:p w14:paraId="7C5EEC52" w14:textId="77777777" w:rsidR="003E45CF" w:rsidRDefault="00000000">
      <w:pPr>
        <w:spacing w:line="360" w:lineRule="auto"/>
        <w:contextualSpacing/>
        <w:rPr>
          <w:rFonts w:ascii="仿宋" w:eastAsia="仿宋" w:hAnsi="仿宋" w:cs="Arial" w:hint="eastAsia"/>
          <w:bCs/>
          <w:sz w:val="24"/>
        </w:rPr>
      </w:pPr>
      <w:r>
        <w:rPr>
          <w:rFonts w:ascii="仿宋" w:eastAsia="仿宋" w:hAnsi="仿宋"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76"/>
        <w:gridCol w:w="2219"/>
        <w:gridCol w:w="456"/>
        <w:gridCol w:w="1077"/>
        <w:gridCol w:w="825"/>
        <w:gridCol w:w="827"/>
        <w:gridCol w:w="912"/>
        <w:gridCol w:w="653"/>
      </w:tblGrid>
      <w:tr w:rsidR="003E45CF" w14:paraId="023E9BC0" w14:textId="77777777">
        <w:trPr>
          <w:trHeight w:val="1089"/>
        </w:trPr>
        <w:tc>
          <w:tcPr>
            <w:tcW w:w="393" w:type="pct"/>
            <w:shd w:val="clear" w:color="000000" w:fill="FFFFFF"/>
            <w:vAlign w:val="center"/>
          </w:tcPr>
          <w:p w14:paraId="609D0205" w14:textId="77777777" w:rsidR="003E45CF" w:rsidRDefault="00000000">
            <w:pPr>
              <w:widowControl/>
              <w:jc w:val="center"/>
              <w:rPr>
                <w:rFonts w:ascii="仿宋" w:eastAsia="仿宋" w:hAnsi="仿宋" w:cs="Arial" w:hint="eastAsia"/>
                <w:kern w:val="0"/>
                <w:sz w:val="24"/>
              </w:rPr>
            </w:pPr>
            <w:bookmarkStart w:id="800" w:name="_Hlk110870460"/>
            <w:r>
              <w:rPr>
                <w:rFonts w:ascii="仿宋" w:eastAsia="仿宋" w:hAnsi="仿宋" w:cs="Arial"/>
                <w:kern w:val="0"/>
                <w:sz w:val="24"/>
              </w:rPr>
              <w:t>包号</w:t>
            </w:r>
          </w:p>
        </w:tc>
        <w:tc>
          <w:tcPr>
            <w:tcW w:w="408" w:type="pct"/>
            <w:shd w:val="clear" w:color="000000" w:fill="FFFFFF"/>
            <w:vAlign w:val="center"/>
          </w:tcPr>
          <w:p w14:paraId="026359F4"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337" w:type="pct"/>
            <w:shd w:val="clear" w:color="000000" w:fill="FFFFFF"/>
            <w:vAlign w:val="center"/>
          </w:tcPr>
          <w:p w14:paraId="387E9AD7"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268" w:type="pct"/>
            <w:shd w:val="clear" w:color="000000" w:fill="FFFFFF"/>
            <w:vAlign w:val="center"/>
          </w:tcPr>
          <w:p w14:paraId="6C070299"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650" w:type="pct"/>
            <w:shd w:val="clear" w:color="000000" w:fill="FFFFFF"/>
            <w:vAlign w:val="center"/>
          </w:tcPr>
          <w:p w14:paraId="63FB85EA" w14:textId="77777777" w:rsidR="003E45CF"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498" w:type="pct"/>
            <w:shd w:val="clear" w:color="000000" w:fill="FFFFFF"/>
            <w:vAlign w:val="center"/>
          </w:tcPr>
          <w:p w14:paraId="434D5639" w14:textId="77777777" w:rsidR="003E45CF"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499" w:type="pct"/>
            <w:shd w:val="clear" w:color="000000" w:fill="FFFFFF"/>
            <w:vAlign w:val="center"/>
          </w:tcPr>
          <w:p w14:paraId="08F197FC" w14:textId="77777777" w:rsidR="003E45CF"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550" w:type="pct"/>
            <w:shd w:val="clear" w:color="000000" w:fill="FFFFFF"/>
            <w:vAlign w:val="center"/>
          </w:tcPr>
          <w:p w14:paraId="376058C4"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4" w:type="pct"/>
            <w:shd w:val="clear" w:color="000000" w:fill="FFFFFF"/>
            <w:vAlign w:val="center"/>
          </w:tcPr>
          <w:p w14:paraId="063A3637"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3E45CF" w14:paraId="1BA1953A" w14:textId="77777777">
        <w:trPr>
          <w:trHeight w:val="20"/>
        </w:trPr>
        <w:tc>
          <w:tcPr>
            <w:tcW w:w="393" w:type="pct"/>
            <w:vMerge w:val="restart"/>
            <w:shd w:val="clear" w:color="000000" w:fill="FFFFFF"/>
            <w:vAlign w:val="center"/>
          </w:tcPr>
          <w:p w14:paraId="36E9B7F8"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5</w:t>
            </w:r>
          </w:p>
        </w:tc>
        <w:tc>
          <w:tcPr>
            <w:tcW w:w="408" w:type="pct"/>
            <w:shd w:val="clear" w:color="000000" w:fill="FFFFFF"/>
            <w:vAlign w:val="center"/>
          </w:tcPr>
          <w:p w14:paraId="3F4366CF"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5-1</w:t>
            </w:r>
          </w:p>
        </w:tc>
        <w:tc>
          <w:tcPr>
            <w:tcW w:w="1337" w:type="pct"/>
            <w:shd w:val="clear" w:color="000000" w:fill="FFFFFF"/>
            <w:vAlign w:val="center"/>
          </w:tcPr>
          <w:p w14:paraId="17CBE925"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半导体激光</w:t>
            </w:r>
          </w:p>
        </w:tc>
        <w:tc>
          <w:tcPr>
            <w:tcW w:w="268" w:type="pct"/>
            <w:shd w:val="clear" w:color="000000" w:fill="FFFFFF"/>
            <w:vAlign w:val="center"/>
          </w:tcPr>
          <w:p w14:paraId="04BBF109"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391A8969"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9.5</w:t>
            </w:r>
          </w:p>
        </w:tc>
        <w:tc>
          <w:tcPr>
            <w:tcW w:w="498" w:type="pct"/>
            <w:shd w:val="clear" w:color="000000" w:fill="FFFFFF"/>
            <w:vAlign w:val="center"/>
          </w:tcPr>
          <w:p w14:paraId="4A166240"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9.5</w:t>
            </w:r>
          </w:p>
        </w:tc>
        <w:tc>
          <w:tcPr>
            <w:tcW w:w="499" w:type="pct"/>
            <w:shd w:val="clear" w:color="000000" w:fill="FFFFFF"/>
            <w:vAlign w:val="center"/>
          </w:tcPr>
          <w:p w14:paraId="57C41AAC"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19402821"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4" w:type="pct"/>
            <w:shd w:val="clear" w:color="000000" w:fill="FFFFFF"/>
            <w:vAlign w:val="center"/>
          </w:tcPr>
          <w:p w14:paraId="4D504631"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3E45CF" w14:paraId="4DD4278B" w14:textId="77777777">
        <w:trPr>
          <w:trHeight w:val="20"/>
        </w:trPr>
        <w:tc>
          <w:tcPr>
            <w:tcW w:w="393" w:type="pct"/>
            <w:vMerge/>
            <w:shd w:val="clear" w:color="000000" w:fill="FFFFFF"/>
            <w:vAlign w:val="center"/>
          </w:tcPr>
          <w:p w14:paraId="20E69A3A" w14:textId="77777777" w:rsidR="003E45CF" w:rsidRDefault="003E45CF">
            <w:pPr>
              <w:widowControl/>
              <w:jc w:val="center"/>
              <w:rPr>
                <w:rFonts w:ascii="仿宋" w:eastAsia="仿宋" w:hAnsi="仿宋" w:cs="Arial" w:hint="eastAsia"/>
                <w:kern w:val="0"/>
                <w:sz w:val="24"/>
              </w:rPr>
            </w:pPr>
          </w:p>
        </w:tc>
        <w:tc>
          <w:tcPr>
            <w:tcW w:w="408" w:type="pct"/>
            <w:shd w:val="clear" w:color="000000" w:fill="FFFFFF"/>
            <w:vAlign w:val="center"/>
          </w:tcPr>
          <w:p w14:paraId="49B779D6"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5-2</w:t>
            </w:r>
          </w:p>
        </w:tc>
        <w:tc>
          <w:tcPr>
            <w:tcW w:w="1337" w:type="pct"/>
            <w:shd w:val="clear" w:color="000000" w:fill="FFFFFF"/>
            <w:vAlign w:val="center"/>
          </w:tcPr>
          <w:p w14:paraId="1EC9ED9F"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超声骨刀</w:t>
            </w:r>
          </w:p>
        </w:tc>
        <w:tc>
          <w:tcPr>
            <w:tcW w:w="268" w:type="pct"/>
            <w:shd w:val="clear" w:color="000000" w:fill="FFFFFF"/>
            <w:vAlign w:val="center"/>
          </w:tcPr>
          <w:p w14:paraId="43ADAF4C"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792ADBD6"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c>
          <w:tcPr>
            <w:tcW w:w="498" w:type="pct"/>
            <w:shd w:val="clear" w:color="000000" w:fill="FFFFFF"/>
            <w:vAlign w:val="center"/>
          </w:tcPr>
          <w:p w14:paraId="7C4089CA"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10</w:t>
            </w:r>
          </w:p>
        </w:tc>
        <w:tc>
          <w:tcPr>
            <w:tcW w:w="499" w:type="pct"/>
            <w:shd w:val="clear" w:color="000000" w:fill="FFFFFF"/>
            <w:vAlign w:val="center"/>
          </w:tcPr>
          <w:p w14:paraId="52F2FDB2"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4EFB847B" w14:textId="77777777" w:rsidR="003E45CF" w:rsidRDefault="003E45CF">
            <w:pPr>
              <w:widowControl/>
              <w:jc w:val="center"/>
              <w:rPr>
                <w:rFonts w:ascii="仿宋" w:eastAsia="仿宋" w:hAnsi="仿宋" w:cs="Arial" w:hint="eastAsia"/>
                <w:kern w:val="0"/>
                <w:sz w:val="24"/>
              </w:rPr>
            </w:pPr>
          </w:p>
        </w:tc>
        <w:tc>
          <w:tcPr>
            <w:tcW w:w="394" w:type="pct"/>
            <w:shd w:val="clear" w:color="000000" w:fill="FFFFFF"/>
            <w:vAlign w:val="center"/>
          </w:tcPr>
          <w:p w14:paraId="22165553"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3E45CF" w14:paraId="3E5A58F0" w14:textId="77777777">
        <w:trPr>
          <w:trHeight w:val="20"/>
        </w:trPr>
        <w:tc>
          <w:tcPr>
            <w:tcW w:w="393" w:type="pct"/>
            <w:vMerge/>
            <w:shd w:val="clear" w:color="000000" w:fill="FFFFFF"/>
            <w:vAlign w:val="center"/>
          </w:tcPr>
          <w:p w14:paraId="5EFDE9E5" w14:textId="77777777" w:rsidR="003E45CF" w:rsidRDefault="003E45CF">
            <w:pPr>
              <w:widowControl/>
              <w:jc w:val="center"/>
              <w:rPr>
                <w:rFonts w:ascii="仿宋" w:eastAsia="仿宋" w:hAnsi="仿宋" w:cs="Arial" w:hint="eastAsia"/>
                <w:kern w:val="0"/>
                <w:sz w:val="24"/>
              </w:rPr>
            </w:pPr>
          </w:p>
        </w:tc>
        <w:tc>
          <w:tcPr>
            <w:tcW w:w="408" w:type="pct"/>
            <w:shd w:val="clear" w:color="000000" w:fill="FFFFFF"/>
            <w:vAlign w:val="center"/>
          </w:tcPr>
          <w:p w14:paraId="4E02CD55"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5-3</w:t>
            </w:r>
          </w:p>
        </w:tc>
        <w:tc>
          <w:tcPr>
            <w:tcW w:w="1337" w:type="pct"/>
            <w:shd w:val="clear" w:color="000000" w:fill="FFFFFF"/>
            <w:vAlign w:val="center"/>
          </w:tcPr>
          <w:p w14:paraId="5C8C193B"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超声喷砂牙周治疗仪</w:t>
            </w:r>
          </w:p>
        </w:tc>
        <w:tc>
          <w:tcPr>
            <w:tcW w:w="268" w:type="pct"/>
            <w:shd w:val="clear" w:color="000000" w:fill="FFFFFF"/>
            <w:vAlign w:val="center"/>
          </w:tcPr>
          <w:p w14:paraId="05B0E718"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6E9E4474"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3.8</w:t>
            </w:r>
          </w:p>
        </w:tc>
        <w:tc>
          <w:tcPr>
            <w:tcW w:w="498" w:type="pct"/>
            <w:shd w:val="clear" w:color="000000" w:fill="FFFFFF"/>
            <w:vAlign w:val="center"/>
          </w:tcPr>
          <w:p w14:paraId="48B513F2"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7.6</w:t>
            </w:r>
          </w:p>
        </w:tc>
        <w:tc>
          <w:tcPr>
            <w:tcW w:w="499" w:type="pct"/>
            <w:shd w:val="clear" w:color="000000" w:fill="FFFFFF"/>
            <w:vAlign w:val="center"/>
          </w:tcPr>
          <w:p w14:paraId="65CB03DA"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385FB356" w14:textId="77777777" w:rsidR="003E45CF" w:rsidRDefault="003E45CF">
            <w:pPr>
              <w:widowControl/>
              <w:jc w:val="center"/>
              <w:rPr>
                <w:rFonts w:ascii="仿宋" w:eastAsia="仿宋" w:hAnsi="仿宋" w:cs="Arial" w:hint="eastAsia"/>
                <w:kern w:val="0"/>
                <w:sz w:val="24"/>
              </w:rPr>
            </w:pPr>
          </w:p>
        </w:tc>
        <w:tc>
          <w:tcPr>
            <w:tcW w:w="394" w:type="pct"/>
            <w:shd w:val="clear" w:color="000000" w:fill="FFFFFF"/>
            <w:vAlign w:val="center"/>
          </w:tcPr>
          <w:p w14:paraId="4A6FCEB9"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3E45CF" w14:paraId="36B56E54" w14:textId="77777777">
        <w:trPr>
          <w:trHeight w:val="20"/>
        </w:trPr>
        <w:tc>
          <w:tcPr>
            <w:tcW w:w="393" w:type="pct"/>
            <w:vMerge/>
            <w:shd w:val="clear" w:color="000000" w:fill="FFFFFF"/>
            <w:vAlign w:val="center"/>
          </w:tcPr>
          <w:p w14:paraId="2B12BED6" w14:textId="77777777" w:rsidR="003E45CF" w:rsidRDefault="003E45CF">
            <w:pPr>
              <w:widowControl/>
              <w:jc w:val="center"/>
              <w:rPr>
                <w:rFonts w:ascii="仿宋" w:eastAsia="仿宋" w:hAnsi="仿宋" w:cs="Arial" w:hint="eastAsia"/>
                <w:kern w:val="0"/>
                <w:sz w:val="24"/>
              </w:rPr>
            </w:pPr>
          </w:p>
        </w:tc>
        <w:tc>
          <w:tcPr>
            <w:tcW w:w="408" w:type="pct"/>
            <w:shd w:val="clear" w:color="000000" w:fill="FFFFFF"/>
            <w:vAlign w:val="center"/>
          </w:tcPr>
          <w:p w14:paraId="092FF4CF"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5-4</w:t>
            </w:r>
          </w:p>
        </w:tc>
        <w:tc>
          <w:tcPr>
            <w:tcW w:w="1337" w:type="pct"/>
            <w:shd w:val="clear" w:color="000000" w:fill="FFFFFF"/>
            <w:vAlign w:val="center"/>
          </w:tcPr>
          <w:p w14:paraId="0FCF4D3E"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超声喷砂牙周治疗仪超声手柄</w:t>
            </w:r>
          </w:p>
        </w:tc>
        <w:tc>
          <w:tcPr>
            <w:tcW w:w="268" w:type="pct"/>
            <w:shd w:val="clear" w:color="000000" w:fill="FFFFFF"/>
            <w:vAlign w:val="center"/>
          </w:tcPr>
          <w:p w14:paraId="1ED3052A"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2079D43B"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0.25</w:t>
            </w:r>
          </w:p>
        </w:tc>
        <w:tc>
          <w:tcPr>
            <w:tcW w:w="498" w:type="pct"/>
            <w:shd w:val="clear" w:color="000000" w:fill="FFFFFF"/>
            <w:vAlign w:val="center"/>
          </w:tcPr>
          <w:p w14:paraId="7CCFA935"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0.5</w:t>
            </w:r>
          </w:p>
        </w:tc>
        <w:tc>
          <w:tcPr>
            <w:tcW w:w="499" w:type="pct"/>
            <w:shd w:val="clear" w:color="000000" w:fill="FFFFFF"/>
            <w:vAlign w:val="center"/>
          </w:tcPr>
          <w:p w14:paraId="459B44EC"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70AFF683" w14:textId="77777777" w:rsidR="003E45CF" w:rsidRDefault="003E45CF">
            <w:pPr>
              <w:widowControl/>
              <w:jc w:val="center"/>
              <w:rPr>
                <w:rFonts w:ascii="仿宋" w:eastAsia="仿宋" w:hAnsi="仿宋" w:cs="Arial" w:hint="eastAsia"/>
                <w:kern w:val="0"/>
                <w:sz w:val="24"/>
              </w:rPr>
            </w:pPr>
          </w:p>
        </w:tc>
        <w:tc>
          <w:tcPr>
            <w:tcW w:w="394" w:type="pct"/>
            <w:shd w:val="clear" w:color="000000" w:fill="FFFFFF"/>
            <w:vAlign w:val="center"/>
          </w:tcPr>
          <w:p w14:paraId="2990E532"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3E45CF" w14:paraId="2A54A910" w14:textId="77777777">
        <w:trPr>
          <w:trHeight w:val="20"/>
        </w:trPr>
        <w:tc>
          <w:tcPr>
            <w:tcW w:w="393" w:type="pct"/>
            <w:vMerge/>
            <w:shd w:val="clear" w:color="000000" w:fill="FFFFFF"/>
            <w:vAlign w:val="center"/>
          </w:tcPr>
          <w:p w14:paraId="69566B13" w14:textId="77777777" w:rsidR="003E45CF" w:rsidRDefault="003E45CF">
            <w:pPr>
              <w:widowControl/>
              <w:jc w:val="center"/>
              <w:rPr>
                <w:rFonts w:ascii="仿宋" w:eastAsia="仿宋" w:hAnsi="仿宋" w:cs="Arial" w:hint="eastAsia"/>
                <w:kern w:val="0"/>
                <w:sz w:val="24"/>
              </w:rPr>
            </w:pPr>
          </w:p>
        </w:tc>
        <w:tc>
          <w:tcPr>
            <w:tcW w:w="408" w:type="pct"/>
            <w:shd w:val="clear" w:color="000000" w:fill="FFFFFF"/>
            <w:vAlign w:val="center"/>
          </w:tcPr>
          <w:p w14:paraId="33569A96"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5-5</w:t>
            </w:r>
          </w:p>
        </w:tc>
        <w:tc>
          <w:tcPr>
            <w:tcW w:w="1337" w:type="pct"/>
            <w:shd w:val="clear" w:color="000000" w:fill="FFFFFF"/>
            <w:vAlign w:val="center"/>
          </w:tcPr>
          <w:p w14:paraId="1C752870"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超声喷砂牙周治疗仪龈上喷砂手柄</w:t>
            </w:r>
          </w:p>
        </w:tc>
        <w:tc>
          <w:tcPr>
            <w:tcW w:w="268" w:type="pct"/>
            <w:shd w:val="clear" w:color="000000" w:fill="FFFFFF"/>
            <w:vAlign w:val="center"/>
          </w:tcPr>
          <w:p w14:paraId="559D1027"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3</w:t>
            </w:r>
          </w:p>
        </w:tc>
        <w:tc>
          <w:tcPr>
            <w:tcW w:w="650" w:type="pct"/>
            <w:shd w:val="clear" w:color="000000" w:fill="FFFFFF"/>
            <w:vAlign w:val="center"/>
          </w:tcPr>
          <w:p w14:paraId="05817C3E"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0.25</w:t>
            </w:r>
          </w:p>
        </w:tc>
        <w:tc>
          <w:tcPr>
            <w:tcW w:w="498" w:type="pct"/>
            <w:shd w:val="clear" w:color="000000" w:fill="FFFFFF"/>
            <w:vAlign w:val="center"/>
          </w:tcPr>
          <w:p w14:paraId="5388025B"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0.75</w:t>
            </w:r>
          </w:p>
        </w:tc>
        <w:tc>
          <w:tcPr>
            <w:tcW w:w="499" w:type="pct"/>
            <w:shd w:val="clear" w:color="000000" w:fill="FFFFFF"/>
            <w:vAlign w:val="center"/>
          </w:tcPr>
          <w:p w14:paraId="23CF40DD"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60F83606" w14:textId="77777777" w:rsidR="003E45CF" w:rsidRDefault="003E45CF">
            <w:pPr>
              <w:widowControl/>
              <w:jc w:val="center"/>
              <w:rPr>
                <w:rFonts w:ascii="仿宋" w:eastAsia="仿宋" w:hAnsi="仿宋" w:cs="Arial" w:hint="eastAsia"/>
                <w:kern w:val="0"/>
                <w:sz w:val="24"/>
              </w:rPr>
            </w:pPr>
          </w:p>
        </w:tc>
        <w:tc>
          <w:tcPr>
            <w:tcW w:w="394" w:type="pct"/>
            <w:shd w:val="clear" w:color="000000" w:fill="FFFFFF"/>
            <w:vAlign w:val="center"/>
          </w:tcPr>
          <w:p w14:paraId="2D3D78EB"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3</w:t>
            </w:r>
          </w:p>
        </w:tc>
      </w:tr>
      <w:tr w:rsidR="003E45CF" w14:paraId="59A441F9" w14:textId="77777777">
        <w:trPr>
          <w:trHeight w:val="20"/>
        </w:trPr>
        <w:tc>
          <w:tcPr>
            <w:tcW w:w="393" w:type="pct"/>
            <w:vMerge/>
            <w:shd w:val="clear" w:color="000000" w:fill="FFFFFF"/>
            <w:vAlign w:val="center"/>
          </w:tcPr>
          <w:p w14:paraId="0CE68E8D" w14:textId="77777777" w:rsidR="003E45CF" w:rsidRDefault="003E45CF">
            <w:pPr>
              <w:widowControl/>
              <w:jc w:val="center"/>
              <w:rPr>
                <w:rFonts w:ascii="仿宋" w:eastAsia="仿宋" w:hAnsi="仿宋" w:cs="Arial" w:hint="eastAsia"/>
                <w:kern w:val="0"/>
                <w:sz w:val="24"/>
              </w:rPr>
            </w:pPr>
          </w:p>
        </w:tc>
        <w:tc>
          <w:tcPr>
            <w:tcW w:w="408" w:type="pct"/>
            <w:shd w:val="clear" w:color="000000" w:fill="FFFFFF"/>
            <w:vAlign w:val="center"/>
          </w:tcPr>
          <w:p w14:paraId="03F7727F"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5-6</w:t>
            </w:r>
          </w:p>
        </w:tc>
        <w:tc>
          <w:tcPr>
            <w:tcW w:w="1337" w:type="pct"/>
            <w:shd w:val="clear" w:color="000000" w:fill="FFFFFF"/>
            <w:vAlign w:val="center"/>
          </w:tcPr>
          <w:p w14:paraId="46F01940"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超声喷砂牙周治疗仪龈下喷砂手柄</w:t>
            </w:r>
          </w:p>
        </w:tc>
        <w:tc>
          <w:tcPr>
            <w:tcW w:w="268" w:type="pct"/>
            <w:shd w:val="clear" w:color="000000" w:fill="FFFFFF"/>
            <w:vAlign w:val="center"/>
          </w:tcPr>
          <w:p w14:paraId="04057F0D"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3</w:t>
            </w:r>
          </w:p>
        </w:tc>
        <w:tc>
          <w:tcPr>
            <w:tcW w:w="650" w:type="pct"/>
            <w:shd w:val="clear" w:color="000000" w:fill="FFFFFF"/>
            <w:vAlign w:val="center"/>
          </w:tcPr>
          <w:p w14:paraId="61E7BE2F"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0.3</w:t>
            </w:r>
          </w:p>
        </w:tc>
        <w:tc>
          <w:tcPr>
            <w:tcW w:w="498" w:type="pct"/>
            <w:shd w:val="clear" w:color="000000" w:fill="FFFFFF"/>
            <w:vAlign w:val="center"/>
          </w:tcPr>
          <w:p w14:paraId="1277EE37"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0.9</w:t>
            </w:r>
          </w:p>
        </w:tc>
        <w:tc>
          <w:tcPr>
            <w:tcW w:w="499" w:type="pct"/>
            <w:shd w:val="clear" w:color="000000" w:fill="FFFFFF"/>
            <w:vAlign w:val="center"/>
          </w:tcPr>
          <w:p w14:paraId="1DFA5EFE"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91AF3CB" w14:textId="77777777" w:rsidR="003E45CF" w:rsidRDefault="003E45CF">
            <w:pPr>
              <w:widowControl/>
              <w:jc w:val="center"/>
              <w:rPr>
                <w:rFonts w:ascii="仿宋" w:eastAsia="仿宋" w:hAnsi="仿宋" w:cs="Arial" w:hint="eastAsia"/>
                <w:kern w:val="0"/>
                <w:sz w:val="24"/>
              </w:rPr>
            </w:pPr>
          </w:p>
        </w:tc>
        <w:tc>
          <w:tcPr>
            <w:tcW w:w="394" w:type="pct"/>
            <w:shd w:val="clear" w:color="000000" w:fill="FFFFFF"/>
            <w:vAlign w:val="center"/>
          </w:tcPr>
          <w:p w14:paraId="0A076B19"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3</w:t>
            </w:r>
          </w:p>
        </w:tc>
      </w:tr>
      <w:tr w:rsidR="003E45CF" w14:paraId="77312926" w14:textId="77777777">
        <w:trPr>
          <w:trHeight w:val="20"/>
        </w:trPr>
        <w:tc>
          <w:tcPr>
            <w:tcW w:w="393" w:type="pct"/>
            <w:vMerge/>
            <w:shd w:val="clear" w:color="000000" w:fill="FFFFFF"/>
            <w:vAlign w:val="center"/>
          </w:tcPr>
          <w:p w14:paraId="0D83C786" w14:textId="77777777" w:rsidR="003E45CF" w:rsidRDefault="003E45CF">
            <w:pPr>
              <w:widowControl/>
              <w:jc w:val="center"/>
              <w:rPr>
                <w:rFonts w:ascii="仿宋" w:eastAsia="仿宋" w:hAnsi="仿宋" w:cs="Arial" w:hint="eastAsia"/>
                <w:kern w:val="0"/>
                <w:sz w:val="24"/>
              </w:rPr>
            </w:pPr>
          </w:p>
        </w:tc>
        <w:tc>
          <w:tcPr>
            <w:tcW w:w="408" w:type="pct"/>
            <w:shd w:val="clear" w:color="000000" w:fill="FFFFFF"/>
            <w:vAlign w:val="center"/>
          </w:tcPr>
          <w:p w14:paraId="138A1FE5" w14:textId="77777777" w:rsidR="003E45CF" w:rsidRDefault="00000000">
            <w:pPr>
              <w:widowControl/>
              <w:jc w:val="center"/>
              <w:rPr>
                <w:rFonts w:ascii="仿宋" w:eastAsia="仿宋" w:hAnsi="仿宋" w:hint="eastAsia"/>
                <w:color w:val="333333"/>
                <w:sz w:val="24"/>
              </w:rPr>
            </w:pPr>
            <w:r>
              <w:rPr>
                <w:rFonts w:ascii="仿宋" w:eastAsia="仿宋" w:hAnsi="仿宋" w:hint="eastAsia"/>
                <w:color w:val="333333"/>
                <w:sz w:val="24"/>
              </w:rPr>
              <w:t>5-7</w:t>
            </w:r>
          </w:p>
        </w:tc>
        <w:tc>
          <w:tcPr>
            <w:tcW w:w="1337" w:type="pct"/>
            <w:shd w:val="clear" w:color="000000" w:fill="FFFFFF"/>
            <w:vAlign w:val="center"/>
          </w:tcPr>
          <w:p w14:paraId="34F66138"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洁牙机手柄</w:t>
            </w:r>
          </w:p>
        </w:tc>
        <w:tc>
          <w:tcPr>
            <w:tcW w:w="268" w:type="pct"/>
            <w:shd w:val="clear" w:color="000000" w:fill="FFFFFF"/>
            <w:vAlign w:val="center"/>
          </w:tcPr>
          <w:p w14:paraId="6AFC70B1"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6</w:t>
            </w:r>
          </w:p>
        </w:tc>
        <w:tc>
          <w:tcPr>
            <w:tcW w:w="650" w:type="pct"/>
            <w:shd w:val="clear" w:color="000000" w:fill="FFFFFF"/>
            <w:vAlign w:val="center"/>
          </w:tcPr>
          <w:p w14:paraId="717C1DD9"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0.08</w:t>
            </w:r>
          </w:p>
        </w:tc>
        <w:tc>
          <w:tcPr>
            <w:tcW w:w="498" w:type="pct"/>
            <w:shd w:val="clear" w:color="000000" w:fill="FFFFFF"/>
            <w:vAlign w:val="center"/>
          </w:tcPr>
          <w:p w14:paraId="41920F3C"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0.48</w:t>
            </w:r>
          </w:p>
        </w:tc>
        <w:tc>
          <w:tcPr>
            <w:tcW w:w="499" w:type="pct"/>
            <w:shd w:val="clear" w:color="000000" w:fill="FFFFFF"/>
            <w:vAlign w:val="center"/>
          </w:tcPr>
          <w:p w14:paraId="1B5F3EF3" w14:textId="77777777" w:rsidR="003E45C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FFEB510" w14:textId="77777777" w:rsidR="003E45CF" w:rsidRDefault="003E45CF">
            <w:pPr>
              <w:widowControl/>
              <w:jc w:val="center"/>
              <w:rPr>
                <w:rFonts w:ascii="仿宋" w:eastAsia="仿宋" w:hAnsi="仿宋" w:cs="Arial" w:hint="eastAsia"/>
                <w:kern w:val="0"/>
                <w:sz w:val="24"/>
              </w:rPr>
            </w:pPr>
          </w:p>
        </w:tc>
        <w:tc>
          <w:tcPr>
            <w:tcW w:w="394" w:type="pct"/>
            <w:shd w:val="clear" w:color="000000" w:fill="FFFFFF"/>
            <w:vAlign w:val="center"/>
          </w:tcPr>
          <w:p w14:paraId="5974F6E9" w14:textId="77777777" w:rsidR="003E45CF" w:rsidRDefault="00000000">
            <w:pPr>
              <w:widowControl/>
              <w:jc w:val="center"/>
              <w:rPr>
                <w:rFonts w:ascii="仿宋" w:eastAsia="仿宋" w:hAnsi="仿宋" w:cs="Arial" w:hint="eastAsia"/>
                <w:kern w:val="0"/>
                <w:sz w:val="24"/>
              </w:rPr>
            </w:pPr>
            <w:r>
              <w:rPr>
                <w:rFonts w:ascii="仿宋" w:eastAsia="仿宋" w:hAnsi="仿宋" w:hint="eastAsia"/>
                <w:color w:val="000000"/>
                <w:sz w:val="24"/>
              </w:rPr>
              <w:t>3</w:t>
            </w:r>
          </w:p>
        </w:tc>
      </w:tr>
    </w:tbl>
    <w:p w14:paraId="34049536" w14:textId="77777777" w:rsidR="003E45CF" w:rsidRDefault="00000000">
      <w:pPr>
        <w:spacing w:line="360" w:lineRule="auto"/>
        <w:contextualSpacing/>
        <w:rPr>
          <w:rFonts w:ascii="仿宋" w:eastAsia="仿宋" w:hAnsi="仿宋" w:cs="Arial" w:hint="eastAsia"/>
          <w:bCs/>
          <w:sz w:val="24"/>
        </w:rPr>
      </w:pPr>
      <w:r>
        <w:rPr>
          <w:rFonts w:ascii="仿宋" w:eastAsia="仿宋" w:hAnsi="仿宋" w:cs="Arial"/>
          <w:bCs/>
          <w:sz w:val="24"/>
        </w:rPr>
        <w:t>2. 项目背景/项目概述（如有）</w:t>
      </w:r>
    </w:p>
    <w:p w14:paraId="2EDCFC94" w14:textId="77777777" w:rsidR="003E45CF" w:rsidRDefault="00000000">
      <w:pPr>
        <w:spacing w:line="360" w:lineRule="auto"/>
        <w:contextualSpacing/>
        <w:rPr>
          <w:rFonts w:ascii="仿宋" w:eastAsia="仿宋" w:hAnsi="仿宋" w:cs="Arial" w:hint="eastAsia"/>
          <w:bCs/>
          <w:sz w:val="24"/>
        </w:rPr>
      </w:pPr>
      <w:r>
        <w:rPr>
          <w:rFonts w:ascii="仿宋" w:eastAsia="仿宋" w:hAnsi="仿宋" w:cs="Arial"/>
          <w:sz w:val="24"/>
        </w:rPr>
        <w:t>北京胸科医院口腔科开科设备采购项目</w:t>
      </w:r>
    </w:p>
    <w:p w14:paraId="6ED289F0" w14:textId="77777777" w:rsidR="003E45CF"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1" w:name="_Hlk146283850"/>
      <w:bookmarkEnd w:id="800"/>
      <w:r>
        <w:rPr>
          <w:rFonts w:ascii="仿宋" w:eastAsia="仿宋" w:hAnsi="仿宋" w:cs="Arial"/>
          <w:b/>
          <w:sz w:val="24"/>
          <w:szCs w:val="24"/>
        </w:rPr>
        <w:t>商务要求</w:t>
      </w:r>
    </w:p>
    <w:p w14:paraId="1E02A3AA"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 实施的时间和地点： </w:t>
      </w:r>
    </w:p>
    <w:p w14:paraId="664D84C0" w14:textId="77777777" w:rsidR="003E45CF" w:rsidRDefault="00000000">
      <w:pPr>
        <w:spacing w:line="360" w:lineRule="auto"/>
        <w:contextualSpacing/>
        <w:rPr>
          <w:rFonts w:ascii="仿宋" w:eastAsia="仿宋" w:hAnsi="仿宋" w:cs="Arial" w:hint="eastAsia"/>
          <w:bCs/>
          <w:sz w:val="24"/>
        </w:rPr>
      </w:pPr>
      <w:r>
        <w:rPr>
          <w:rFonts w:ascii="仿宋" w:eastAsia="仿宋" w:hAnsi="仿宋" w:cs="Arial"/>
          <w:bCs/>
          <w:sz w:val="24"/>
        </w:rPr>
        <w:t>交货时间：</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46EAAB57" w14:textId="77777777" w:rsidR="003E45CF" w:rsidRDefault="00000000">
      <w:pPr>
        <w:spacing w:line="360" w:lineRule="auto"/>
        <w:contextualSpacing/>
        <w:rPr>
          <w:rFonts w:ascii="仿宋" w:eastAsia="仿宋" w:hAnsi="仿宋" w:cs="Arial" w:hint="eastAsia"/>
          <w:bCs/>
          <w:sz w:val="24"/>
        </w:rPr>
      </w:pPr>
      <w:r>
        <w:rPr>
          <w:rFonts w:ascii="仿宋" w:eastAsia="仿宋" w:hAnsi="仿宋" w:cs="Arial"/>
          <w:bCs/>
          <w:sz w:val="24"/>
        </w:rPr>
        <w:t xml:space="preserve">交货地点：采购人指定地点 </w:t>
      </w:r>
    </w:p>
    <w:p w14:paraId="33BC1088"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2. 付款条件：详见合同条款</w:t>
      </w:r>
    </w:p>
    <w:p w14:paraId="50D308C6"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4. 售后服务（质保期）：</w:t>
      </w:r>
      <w:r>
        <w:rPr>
          <w:rFonts w:ascii="仿宋" w:eastAsia="仿宋" w:hAnsi="仿宋" w:cs="Arial" w:hint="eastAsia"/>
          <w:sz w:val="24"/>
        </w:rPr>
        <w:t>详见货物需求一览表</w:t>
      </w:r>
    </w:p>
    <w:p w14:paraId="4B0465D3"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5. 保险（如适用）：详见合同条款</w:t>
      </w:r>
    </w:p>
    <w:p w14:paraId="02C33DF3" w14:textId="77777777" w:rsidR="003E45CF" w:rsidRDefault="00000000">
      <w:pPr>
        <w:spacing w:line="360" w:lineRule="auto"/>
        <w:contextualSpacing/>
        <w:rPr>
          <w:rFonts w:ascii="仿宋" w:eastAsia="仿宋" w:hAnsi="仿宋" w:cs="Arial" w:hint="eastAsia"/>
          <w:sz w:val="24"/>
        </w:rPr>
      </w:pPr>
      <w:r>
        <w:rPr>
          <w:rFonts w:ascii="仿宋" w:eastAsia="仿宋" w:hAnsi="仿宋" w:cs="Segoe UI Symbol"/>
          <w:bCs/>
          <w:sz w:val="24"/>
        </w:rPr>
        <w:t>★</w:t>
      </w:r>
      <w:r>
        <w:rPr>
          <w:rFonts w:ascii="仿宋" w:eastAsia="仿宋" w:hAnsi="仿宋" w:cs="Arial"/>
          <w:sz w:val="24"/>
        </w:rPr>
        <w:t>6.如投标产品为进口产品投标人为产品代理商时，须提供有效的产品授权，如产品授权为多级授权须保证授权链完整合法有效，提供证明材料。</w:t>
      </w:r>
    </w:p>
    <w:p w14:paraId="172C5524" w14:textId="77777777" w:rsidR="003E45CF" w:rsidRDefault="003E45CF">
      <w:pPr>
        <w:spacing w:line="360" w:lineRule="auto"/>
        <w:contextualSpacing/>
        <w:rPr>
          <w:rFonts w:ascii="仿宋" w:eastAsia="仿宋" w:hAnsi="仿宋" w:cs="Arial" w:hint="eastAsia"/>
          <w:sz w:val="24"/>
        </w:rPr>
      </w:pPr>
    </w:p>
    <w:p w14:paraId="1ACB12F6" w14:textId="77777777" w:rsidR="003E45CF"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r>
        <w:rPr>
          <w:rFonts w:ascii="仿宋" w:eastAsia="仿宋" w:hAnsi="仿宋" w:cs="Arial"/>
          <w:b/>
          <w:sz w:val="24"/>
          <w:szCs w:val="24"/>
        </w:rPr>
        <w:t>技术要求</w:t>
      </w:r>
    </w:p>
    <w:p w14:paraId="7BA3196A"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（一）基本要求</w:t>
      </w:r>
    </w:p>
    <w:p w14:paraId="3B130499"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lastRenderedPageBreak/>
        <w:t>1. 采购标的需实现的功能或者目标：</w:t>
      </w:r>
    </w:p>
    <w:p w14:paraId="63A43C9E"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本次招标</w:t>
      </w:r>
      <w:r>
        <w:rPr>
          <w:rFonts w:ascii="仿宋" w:eastAsia="仿宋" w:hAnsi="仿宋" w:cs="Arial"/>
          <w:bCs/>
          <w:sz w:val="24"/>
        </w:rPr>
        <w:t>为</w:t>
      </w:r>
      <w:r>
        <w:rPr>
          <w:rFonts w:ascii="仿宋" w:eastAsia="仿宋" w:hAnsi="仿宋" w:cs="Arial"/>
          <w:sz w:val="24"/>
        </w:rPr>
        <w:t>首都医科大学附属北京胸科医院2024年科研设备购置</w:t>
      </w:r>
      <w:r>
        <w:rPr>
          <w:rFonts w:ascii="仿宋" w:eastAsia="仿宋" w:hAnsi="仿宋" w:cs="Arial"/>
          <w:bCs/>
          <w:sz w:val="24"/>
        </w:rPr>
        <w:t>一批</w:t>
      </w:r>
      <w:r>
        <w:rPr>
          <w:rFonts w:ascii="仿宋" w:eastAsia="仿宋" w:hAnsi="仿宋" w:cs="Arial"/>
          <w:sz w:val="24"/>
        </w:rPr>
        <w:t>，投标人应根据招标文件所提出的采购需求，综合考虑产品的适用性。投标人应以技术先进的产品、优良的服务和优惠的价格，充分显示自己的竞争实力。</w:t>
      </w:r>
    </w:p>
    <w:p w14:paraId="2EB66DD7"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Segoe UI Symbol"/>
          <w:bCs/>
          <w:sz w:val="24"/>
          <w:szCs w:val="24"/>
        </w:rPr>
        <w:t>★</w:t>
      </w:r>
      <w:r>
        <w:rPr>
          <w:rFonts w:ascii="仿宋" w:eastAsia="仿宋" w:hAnsi="仿宋" w:cs="Arial"/>
          <w:bCs/>
          <w:sz w:val="24"/>
          <w:szCs w:val="24"/>
        </w:rPr>
        <w:t>2.需执行的国家相关标准、行业标准、地方标准或者其他标准、规范：</w:t>
      </w:r>
    </w:p>
    <w:p w14:paraId="27A08EEC"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5597C7F4"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3ADEBBC6"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0DD6767F"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778C9843"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3.为落实政府采购政策需满足的要求：</w:t>
      </w:r>
    </w:p>
    <w:p w14:paraId="67BA3008"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3.1</w:t>
      </w:r>
      <w:r>
        <w:rPr>
          <w:rFonts w:ascii="仿宋" w:eastAsia="仿宋" w:hAnsi="仿宋" w:cs="Arial"/>
          <w:bCs/>
          <w:sz w:val="24"/>
          <w:szCs w:val="24"/>
        </w:rPr>
        <w:tab/>
        <w:t>中小企业、监狱企业及残疾人福利性单位；</w:t>
      </w:r>
    </w:p>
    <w:p w14:paraId="6CD1A01C"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3.2</w:t>
      </w:r>
      <w:r>
        <w:rPr>
          <w:rFonts w:ascii="仿宋" w:eastAsia="仿宋" w:hAnsi="仿宋" w:cs="Arial"/>
          <w:bCs/>
          <w:sz w:val="24"/>
          <w:szCs w:val="24"/>
        </w:rPr>
        <w:tab/>
        <w:t>政府采购节能产品、环境标志产品；</w:t>
      </w:r>
    </w:p>
    <w:p w14:paraId="40F84004"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具体详见投标人须知。</w:t>
      </w:r>
    </w:p>
    <w:p w14:paraId="0EBCBE63" w14:textId="77777777" w:rsidR="003E45CF" w:rsidRDefault="00000000">
      <w:pPr>
        <w:spacing w:line="360" w:lineRule="auto"/>
        <w:contextualSpacing/>
        <w:rPr>
          <w:rFonts w:ascii="仿宋" w:eastAsia="仿宋" w:hAnsi="仿宋" w:cs="Arial" w:hint="eastAsia"/>
          <w:sz w:val="24"/>
        </w:rPr>
      </w:pPr>
      <w:bookmarkStart w:id="802" w:name="_Hlk116309730"/>
      <w:bookmarkEnd w:id="801"/>
      <w:r>
        <w:rPr>
          <w:rFonts w:ascii="仿宋" w:eastAsia="仿宋" w:hAnsi="仿宋" w:cs="Arial"/>
          <w:sz w:val="24"/>
        </w:rPr>
        <w:t>（二）采购标的需满足的质量、安全、技术规格、物理特性等要求：</w:t>
      </w:r>
    </w:p>
    <w:p w14:paraId="79E082C6"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1、供应商所提供的部件之间及设备之间的连线或接插件均视为设备内部部件，应包含在相应的配置中。 </w:t>
      </w:r>
    </w:p>
    <w:p w14:paraId="3505E994"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2、工作条件：除了在技术要求中另有规定外，供应商提供的一切仪器、设备和系统，应符合下列条件： </w:t>
      </w:r>
    </w:p>
    <w:p w14:paraId="3EDEB226"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lastRenderedPageBreak/>
        <w:t>2.1 仪器设备的插头要符合中国电工标准。如不符合，则应提供适合仪器插头的插座，必须要有接地。</w:t>
      </w:r>
    </w:p>
    <w:p w14:paraId="00653E6A" w14:textId="77777777" w:rsidR="003E45C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2.2 如果仪器设备需特殊的工作条件（如：水、电源、磁场强度、特殊温度、湿度、震动强度等），供应商应在有关投标文件中加以说明。 </w:t>
      </w:r>
    </w:p>
    <w:p w14:paraId="47181D7B"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（三）采购标的需满足的服务标准、期限、效率等要求：</w:t>
      </w:r>
    </w:p>
    <w:p w14:paraId="032FE1A3"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1、设备的维护及技术支持</w:t>
      </w:r>
    </w:p>
    <w:p w14:paraId="5EEFE5EE"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1.1经有关部门验收或检测合格后开始计算保修期。</w:t>
      </w:r>
    </w:p>
    <w:p w14:paraId="3454D2C0"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1.2保修期满后整机每年常规保修费用不超过购置费的5%。</w:t>
      </w:r>
    </w:p>
    <w:p w14:paraId="3525E0D3"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1.3免费提供软件升级服务。</w:t>
      </w:r>
    </w:p>
    <w:p w14:paraId="092EC6A9"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1.4 所有的替代零配件的提供需得到买方的认可。</w:t>
      </w:r>
    </w:p>
    <w:p w14:paraId="62880A39"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17FD1BD4"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1.5.1 电话咨询：免费提供咨询电话技术支持服务，解答用户的系统使用中遇到的问题，及时提出解决问题的建议和操作方法。</w:t>
      </w:r>
    </w:p>
    <w:p w14:paraId="642155CD"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6DE585BE"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1948B5EC" w14:textId="77777777" w:rsidR="003E45CF" w:rsidRDefault="00000000">
      <w:pPr>
        <w:pStyle w:val="afff0"/>
        <w:spacing w:line="360" w:lineRule="auto"/>
        <w:ind w:firstLineChars="0" w:firstLine="0"/>
        <w:contextualSpacing/>
        <w:rPr>
          <w:rFonts w:ascii="仿宋" w:eastAsia="仿宋" w:hAnsi="仿宋" w:cs="Arial" w:hint="eastAsia"/>
          <w:bCs/>
          <w:i/>
          <w:iCs/>
          <w:sz w:val="24"/>
          <w:szCs w:val="24"/>
        </w:rPr>
      </w:pPr>
      <w:r>
        <w:rPr>
          <w:rFonts w:ascii="仿宋" w:eastAsia="仿宋" w:hAnsi="仿宋" w:cs="Arial"/>
          <w:bCs/>
          <w:i/>
          <w:iCs/>
          <w:sz w:val="24"/>
          <w:szCs w:val="24"/>
        </w:rPr>
        <w:t>注：上述要求如与</w:t>
      </w:r>
      <w:bookmarkStart w:id="803" w:name="_Hlk116309770"/>
      <w:r>
        <w:rPr>
          <w:rFonts w:ascii="仿宋" w:eastAsia="仿宋" w:hAnsi="仿宋" w:cs="Arial"/>
          <w:bCs/>
          <w:i/>
          <w:iCs/>
          <w:sz w:val="24"/>
          <w:szCs w:val="24"/>
        </w:rPr>
        <w:t>货物技术规格具体要求</w:t>
      </w:r>
      <w:bookmarkEnd w:id="803"/>
      <w:r>
        <w:rPr>
          <w:rFonts w:ascii="仿宋" w:eastAsia="仿宋" w:hAnsi="仿宋" w:cs="Arial"/>
          <w:bCs/>
          <w:i/>
          <w:iCs/>
          <w:sz w:val="24"/>
          <w:szCs w:val="24"/>
        </w:rPr>
        <w:t>以及合同文本冲突则以货物技术规格具体要求以及合同文本要求为准。</w:t>
      </w:r>
    </w:p>
    <w:p w14:paraId="1577E7CB"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（四）采购标的的其他技术、服务等要求：</w:t>
      </w:r>
    </w:p>
    <w:p w14:paraId="34040E0B"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1、投标人在响应采购需求时，应就“货物技术规格具体要求”进行逐条响应，并针对每个设备（至少包含“</w:t>
      </w:r>
      <w:r>
        <w:rPr>
          <w:rFonts w:ascii="仿宋" w:eastAsia="仿宋" w:hAnsi="仿宋" w:cs="Segoe UI Symbol"/>
          <w:bCs/>
          <w:sz w:val="24"/>
          <w:szCs w:val="24"/>
        </w:rPr>
        <w:t>★</w:t>
      </w:r>
      <w:r>
        <w:rPr>
          <w:rFonts w:ascii="仿宋" w:eastAsia="仿宋" w:hAnsi="仿宋" w:cs="Arial"/>
          <w:bCs/>
          <w:sz w:val="24"/>
          <w:szCs w:val="24"/>
        </w:rPr>
        <w:t>”“▲”号或“#”号条款）提供技术支持资料。</w:t>
      </w:r>
      <w:r>
        <w:rPr>
          <w:rFonts w:ascii="仿宋" w:eastAsia="仿宋" w:hAnsi="仿宋" w:cs="Arial"/>
          <w:bCs/>
          <w:sz w:val="24"/>
          <w:szCs w:val="24"/>
        </w:rPr>
        <w:lastRenderedPageBreak/>
        <w:t>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1A9B97C9" w14:textId="77777777" w:rsidR="003E45C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2、对于技术规格要求中标注“</w:t>
      </w:r>
      <w:bookmarkStart w:id="804" w:name="_Hlk178362282"/>
      <w:r>
        <w:rPr>
          <w:rFonts w:ascii="仿宋" w:eastAsia="仿宋" w:hAnsi="仿宋" w:cs="Segoe UI Symbol"/>
          <w:bCs/>
          <w:sz w:val="24"/>
          <w:szCs w:val="24"/>
        </w:rPr>
        <w:t>★</w:t>
      </w:r>
      <w:bookmarkEnd w:id="804"/>
      <w:r>
        <w:rPr>
          <w:rFonts w:ascii="仿宋" w:eastAsia="仿宋" w:hAnsi="仿宋" w:cs="Arial"/>
          <w:bCs/>
          <w:sz w:val="24"/>
          <w:szCs w:val="24"/>
        </w:rPr>
        <w:t>”“▲”号或“#”号（如有）的技术参数，在应答采购需求偏离表时具体到技术支持资料页码及条目号。</w:t>
      </w:r>
    </w:p>
    <w:p w14:paraId="5E1AC10D" w14:textId="77777777" w:rsidR="003E45CF" w:rsidRDefault="00000000">
      <w:pPr>
        <w:widowControl/>
        <w:spacing w:line="360" w:lineRule="auto"/>
        <w:jc w:val="left"/>
        <w:rPr>
          <w:rFonts w:ascii="仿宋" w:eastAsia="仿宋" w:hAnsi="仿宋" w:cs="Arial" w:hint="eastAsia"/>
          <w:sz w:val="24"/>
          <w:szCs w:val="22"/>
        </w:rPr>
      </w:pPr>
      <w:r>
        <w:rPr>
          <w:rFonts w:ascii="仿宋" w:eastAsia="仿宋" w:hAnsi="仿宋" w:cs="Arial"/>
          <w:sz w:val="24"/>
        </w:rPr>
        <w:br w:type="page"/>
      </w:r>
    </w:p>
    <w:p w14:paraId="436CF10E" w14:textId="77777777" w:rsidR="003E45CF" w:rsidRDefault="00000000">
      <w:pPr>
        <w:pStyle w:val="afff0"/>
        <w:spacing w:line="360" w:lineRule="auto"/>
        <w:ind w:firstLineChars="0" w:firstLine="0"/>
        <w:contextualSpacing/>
        <w:rPr>
          <w:rFonts w:ascii="仿宋" w:eastAsia="仿宋" w:hAnsi="仿宋" w:cs="Arial" w:hint="eastAsia"/>
          <w:bCs/>
          <w:sz w:val="24"/>
        </w:rPr>
      </w:pPr>
      <w:r>
        <w:rPr>
          <w:rFonts w:ascii="仿宋" w:eastAsia="仿宋" w:hAnsi="仿宋" w:cs="Arial"/>
          <w:sz w:val="24"/>
        </w:rPr>
        <w:lastRenderedPageBreak/>
        <w:t>（五）</w:t>
      </w:r>
      <w:r>
        <w:rPr>
          <w:rFonts w:ascii="仿宋" w:eastAsia="仿宋" w:hAnsi="仿宋" w:cs="Arial"/>
          <w:bCs/>
          <w:sz w:val="24"/>
        </w:rPr>
        <w:t>货物技术规格具体要求</w:t>
      </w:r>
      <w:bookmarkStart w:id="805" w:name="_Hlk118874770"/>
    </w:p>
    <w:p w14:paraId="45687E0D" w14:textId="77777777" w:rsidR="003E45CF" w:rsidRDefault="00000000">
      <w:pPr>
        <w:tabs>
          <w:tab w:val="left" w:pos="360"/>
          <w:tab w:val="left" w:pos="900"/>
        </w:tabs>
        <w:snapToGrid w:val="0"/>
        <w:spacing w:line="360" w:lineRule="auto"/>
        <w:outlineLvl w:val="1"/>
        <w:rPr>
          <w:rFonts w:ascii="仿宋" w:eastAsia="仿宋" w:hAnsi="仿宋" w:cs="Arial" w:hint="eastAsia"/>
          <w:b/>
          <w:sz w:val="24"/>
        </w:rPr>
      </w:pPr>
      <w:bookmarkStart w:id="806" w:name="_Hlk166586534"/>
      <w:bookmarkStart w:id="807" w:name="_Toc164331021"/>
      <w:bookmarkStart w:id="808" w:name="_Toc64911943"/>
      <w:bookmarkStart w:id="809" w:name="_Toc219271395"/>
      <w:bookmarkStart w:id="810" w:name="_Toc270427198"/>
      <w:bookmarkStart w:id="811" w:name="_Toc97562004"/>
      <w:bookmarkEnd w:id="794"/>
      <w:bookmarkEnd w:id="795"/>
      <w:bookmarkEnd w:id="797"/>
      <w:bookmarkEnd w:id="798"/>
      <w:bookmarkEnd w:id="799"/>
      <w:bookmarkEnd w:id="802"/>
      <w:bookmarkEnd w:id="805"/>
      <w:r>
        <w:rPr>
          <w:rFonts w:ascii="仿宋" w:eastAsia="仿宋" w:hAnsi="仿宋" w:cs="Arial" w:hint="eastAsia"/>
          <w:b/>
          <w:sz w:val="24"/>
        </w:rPr>
        <w:t>第5包</w:t>
      </w:r>
    </w:p>
    <w:p w14:paraId="54B89C00" w14:textId="77777777" w:rsidR="003E45CF" w:rsidRDefault="00000000">
      <w:pPr>
        <w:widowControl/>
        <w:jc w:val="left"/>
        <w:rPr>
          <w:rFonts w:ascii="仿宋" w:eastAsia="仿宋" w:hAnsi="仿宋" w:cs="Arial" w:hint="eastAsia"/>
          <w:b/>
          <w:sz w:val="24"/>
        </w:rPr>
      </w:pPr>
      <w:r>
        <w:rPr>
          <w:rFonts w:ascii="仿宋" w:eastAsia="仿宋" w:hAnsi="仿宋" w:cs="Arial" w:hint="eastAsia"/>
          <w:b/>
          <w:sz w:val="24"/>
        </w:rPr>
        <w:t>5-1半导体激光</w:t>
      </w:r>
    </w:p>
    <w:p w14:paraId="49459FB0"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一.主要用途：用于口腔黏膜.牙龈的汽化，口腔内软组织的切开.牙龈切除。</w:t>
      </w:r>
    </w:p>
    <w:p w14:paraId="0F0C0E2A"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二.技术参数：</w:t>
      </w:r>
    </w:p>
    <w:p w14:paraId="5C8811F6"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1.治疗激光器；</w:t>
      </w:r>
    </w:p>
    <w:p w14:paraId="6B25E6C0"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▲1.1.双激光器；</w:t>
      </w:r>
    </w:p>
    <w:p w14:paraId="28125288"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1.2.激光器1；</w:t>
      </w:r>
    </w:p>
    <w:p w14:paraId="61F4EBC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1.2.1.中心波长：440±10nm；</w:t>
      </w:r>
    </w:p>
    <w:p w14:paraId="0C05BF88"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1.2.2.可用于软组织切割.止血.美白.牙龈脱色等；</w:t>
      </w:r>
    </w:p>
    <w:p w14:paraId="53918B83"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▲1.2.3.连续模式（CW）输出功率调节范围：0.2W～3W；调节步长≤0.1W；</w:t>
      </w:r>
    </w:p>
    <w:p w14:paraId="11A208E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1.2.4.脉冲模式（QCW）输出峰值功率调节范围：0.2W～4W；调节步长≤0.1W；</w:t>
      </w:r>
    </w:p>
    <w:p w14:paraId="103BE6AD"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1.2.5.脉冲宽度调节范围：10μs～0.9s；</w:t>
      </w:r>
    </w:p>
    <w:p w14:paraId="650D3823"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1.3.激光器2：</w:t>
      </w:r>
    </w:p>
    <w:p w14:paraId="472F86E2"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1.3.1.中心波长：976±10nm；</w:t>
      </w:r>
    </w:p>
    <w:p w14:paraId="055662B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1.3.2.可用于牙周灭菌.根管灭菌.种植体周围炎.理疗.脱敏等；</w:t>
      </w:r>
    </w:p>
    <w:p w14:paraId="5E1605C8"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▲1.3.3.连续模式（CW）输出功率调节范围：0.2W～12W；调节步长≤0.1W；</w:t>
      </w:r>
    </w:p>
    <w:p w14:paraId="0DE8BACD"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1.3.4.脉冲模式（QCW）输出峰值功率调节范围：0.2W～12W；调节步长≤0.1W；</w:t>
      </w:r>
    </w:p>
    <w:p w14:paraId="34530897"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1.3.5.脉冲宽度调节范围：5μs～0.9s；</w:t>
      </w:r>
    </w:p>
    <w:p w14:paraId="707D529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1.4.激光输出功率不稳定度：不超过±5%；</w:t>
      </w:r>
    </w:p>
    <w:p w14:paraId="12D6142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1.5.激光输出功率复现性：不超过±5%；</w:t>
      </w:r>
    </w:p>
    <w:p w14:paraId="39CF8637"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▲1.6.激光脉冲频率调节范围：1Hz-20000Hz；调节步长≤1Hz；</w:t>
      </w:r>
    </w:p>
    <w:p w14:paraId="695CBD5A"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1.7.激光脉冲占空比调节范围：10%-90%；调节步长≤1%；</w:t>
      </w:r>
    </w:p>
    <w:p w14:paraId="25D9099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2.瞄准光：650nm±20nm，功率≤5mW，且亮度可调；</w:t>
      </w:r>
    </w:p>
    <w:p w14:paraId="12512B1D"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3.输出光斑直径：距离光纤端面5mm时，光斑直径≤3mm；</w:t>
      </w:r>
    </w:p>
    <w:p w14:paraId="4EEFC1CA"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4.内置锂电池，容量≥2600mAh，充电时间≤4h；</w:t>
      </w:r>
    </w:p>
    <w:p w14:paraId="5EEA3C72"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5.外形尺寸（长×宽×高）：≤20cm×25cm×25cm；主机重量：≤2kg。</w:t>
      </w:r>
    </w:p>
    <w:p w14:paraId="5B1DC7FD"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三.主要配置：</w:t>
      </w:r>
    </w:p>
    <w:p w14:paraId="208E284D"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1.半导体激光治疗仪主机：1台；</w:t>
      </w:r>
    </w:p>
    <w:p w14:paraId="08ACE153"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2.无线脚踏：1个；</w:t>
      </w:r>
    </w:p>
    <w:p w14:paraId="6B4CEE56"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lastRenderedPageBreak/>
        <w:t>3.光纤工作尖：26个；</w:t>
      </w:r>
    </w:p>
    <w:p w14:paraId="01605A7F"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4.手柄外套筒：2个；</w:t>
      </w:r>
    </w:p>
    <w:p w14:paraId="687C7A5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5.预弯器：1个；</w:t>
      </w:r>
    </w:p>
    <w:p w14:paraId="0A6E9BBA"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6.光纤切割笔：1个；</w:t>
      </w:r>
    </w:p>
    <w:p w14:paraId="5058E30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7.激光防护眼镜：6副。</w:t>
      </w:r>
    </w:p>
    <w:p w14:paraId="7D0A1659" w14:textId="77777777" w:rsidR="003E45CF" w:rsidRDefault="003E45CF">
      <w:pPr>
        <w:spacing w:line="360" w:lineRule="auto"/>
        <w:rPr>
          <w:rFonts w:ascii="仿宋" w:eastAsia="仿宋" w:hAnsi="仿宋" w:hint="eastAsia"/>
          <w:b/>
          <w:bCs/>
          <w:color w:val="000000"/>
          <w:sz w:val="22"/>
        </w:rPr>
      </w:pPr>
    </w:p>
    <w:p w14:paraId="070844E1" w14:textId="77777777" w:rsidR="003E45CF" w:rsidRDefault="003E45CF">
      <w:pPr>
        <w:spacing w:line="360" w:lineRule="auto"/>
        <w:rPr>
          <w:rFonts w:ascii="仿宋" w:eastAsia="仿宋" w:hAnsi="仿宋" w:hint="eastAsia"/>
          <w:b/>
          <w:bCs/>
          <w:color w:val="000000"/>
          <w:sz w:val="22"/>
        </w:rPr>
      </w:pPr>
    </w:p>
    <w:p w14:paraId="6347189E" w14:textId="77777777" w:rsidR="003E45CF" w:rsidRDefault="003E45CF">
      <w:pPr>
        <w:spacing w:line="360" w:lineRule="auto"/>
        <w:rPr>
          <w:rFonts w:ascii="仿宋" w:eastAsia="仿宋" w:hAnsi="仿宋" w:hint="eastAsia"/>
          <w:b/>
          <w:bCs/>
          <w:color w:val="000000"/>
          <w:sz w:val="22"/>
        </w:rPr>
      </w:pPr>
    </w:p>
    <w:p w14:paraId="39885E09" w14:textId="77777777" w:rsidR="003E45CF" w:rsidRDefault="003E45CF">
      <w:pPr>
        <w:spacing w:line="360" w:lineRule="auto"/>
        <w:rPr>
          <w:rFonts w:ascii="仿宋" w:eastAsia="仿宋" w:hAnsi="仿宋" w:hint="eastAsia"/>
          <w:b/>
          <w:bCs/>
          <w:color w:val="000000"/>
          <w:sz w:val="22"/>
        </w:rPr>
      </w:pPr>
    </w:p>
    <w:p w14:paraId="3F8C43AE" w14:textId="77777777" w:rsidR="003E45CF" w:rsidRDefault="003E45CF">
      <w:pPr>
        <w:spacing w:line="360" w:lineRule="auto"/>
        <w:rPr>
          <w:rFonts w:ascii="仿宋" w:eastAsia="仿宋" w:hAnsi="仿宋" w:hint="eastAsia"/>
          <w:b/>
          <w:bCs/>
          <w:color w:val="000000"/>
          <w:sz w:val="22"/>
        </w:rPr>
      </w:pPr>
    </w:p>
    <w:p w14:paraId="030D3DD6" w14:textId="77777777" w:rsidR="003E45CF" w:rsidRDefault="003E45CF">
      <w:pPr>
        <w:spacing w:line="360" w:lineRule="auto"/>
        <w:rPr>
          <w:rFonts w:ascii="仿宋" w:eastAsia="仿宋" w:hAnsi="仿宋" w:hint="eastAsia"/>
          <w:b/>
          <w:bCs/>
          <w:color w:val="000000"/>
          <w:sz w:val="22"/>
        </w:rPr>
      </w:pPr>
    </w:p>
    <w:p w14:paraId="2E09E321" w14:textId="77777777" w:rsidR="003E45CF" w:rsidRDefault="003E45CF">
      <w:pPr>
        <w:spacing w:line="360" w:lineRule="auto"/>
        <w:rPr>
          <w:rFonts w:ascii="仿宋" w:eastAsia="仿宋" w:hAnsi="仿宋" w:hint="eastAsia"/>
          <w:b/>
          <w:bCs/>
          <w:color w:val="000000"/>
          <w:sz w:val="22"/>
        </w:rPr>
      </w:pPr>
    </w:p>
    <w:p w14:paraId="4C5B3F28" w14:textId="77777777" w:rsidR="003E45CF" w:rsidRDefault="003E45CF">
      <w:pPr>
        <w:spacing w:line="360" w:lineRule="auto"/>
        <w:rPr>
          <w:rFonts w:ascii="仿宋" w:eastAsia="仿宋" w:hAnsi="仿宋" w:hint="eastAsia"/>
          <w:b/>
          <w:bCs/>
          <w:color w:val="000000"/>
          <w:sz w:val="22"/>
        </w:rPr>
      </w:pPr>
    </w:p>
    <w:p w14:paraId="6392CE07" w14:textId="77777777" w:rsidR="003E45CF" w:rsidRDefault="003E45CF">
      <w:pPr>
        <w:spacing w:line="360" w:lineRule="auto"/>
        <w:rPr>
          <w:rFonts w:ascii="仿宋" w:eastAsia="仿宋" w:hAnsi="仿宋" w:hint="eastAsia"/>
          <w:b/>
          <w:bCs/>
          <w:color w:val="000000"/>
          <w:sz w:val="22"/>
        </w:rPr>
      </w:pPr>
    </w:p>
    <w:p w14:paraId="11F6BCFC" w14:textId="77777777" w:rsidR="003E45CF" w:rsidRDefault="003E45CF">
      <w:pPr>
        <w:spacing w:line="360" w:lineRule="auto"/>
        <w:rPr>
          <w:rFonts w:ascii="仿宋" w:eastAsia="仿宋" w:hAnsi="仿宋" w:hint="eastAsia"/>
          <w:b/>
          <w:bCs/>
          <w:color w:val="000000"/>
          <w:sz w:val="22"/>
        </w:rPr>
      </w:pPr>
    </w:p>
    <w:p w14:paraId="41BCCC3D" w14:textId="77777777" w:rsidR="003E45CF" w:rsidRDefault="003E45CF">
      <w:pPr>
        <w:spacing w:line="360" w:lineRule="auto"/>
        <w:rPr>
          <w:rFonts w:ascii="仿宋" w:eastAsia="仿宋" w:hAnsi="仿宋" w:hint="eastAsia"/>
          <w:b/>
          <w:bCs/>
          <w:color w:val="000000"/>
          <w:sz w:val="22"/>
        </w:rPr>
      </w:pPr>
    </w:p>
    <w:p w14:paraId="02F41EF3" w14:textId="77777777" w:rsidR="003E45CF" w:rsidRDefault="003E45CF">
      <w:pPr>
        <w:spacing w:line="360" w:lineRule="auto"/>
        <w:rPr>
          <w:rFonts w:ascii="仿宋" w:eastAsia="仿宋" w:hAnsi="仿宋" w:hint="eastAsia"/>
          <w:b/>
          <w:bCs/>
          <w:color w:val="000000"/>
          <w:sz w:val="22"/>
        </w:rPr>
      </w:pPr>
    </w:p>
    <w:p w14:paraId="6A53FB22" w14:textId="77777777" w:rsidR="003E45CF" w:rsidRDefault="003E45CF">
      <w:pPr>
        <w:spacing w:line="360" w:lineRule="auto"/>
        <w:rPr>
          <w:rFonts w:ascii="仿宋" w:eastAsia="仿宋" w:hAnsi="仿宋" w:hint="eastAsia"/>
          <w:b/>
          <w:bCs/>
          <w:color w:val="000000"/>
          <w:sz w:val="22"/>
        </w:rPr>
      </w:pPr>
    </w:p>
    <w:p w14:paraId="32D643A9" w14:textId="77777777" w:rsidR="003E45CF" w:rsidRDefault="003E45CF">
      <w:pPr>
        <w:spacing w:line="360" w:lineRule="auto"/>
        <w:rPr>
          <w:rFonts w:ascii="仿宋" w:eastAsia="仿宋" w:hAnsi="仿宋" w:hint="eastAsia"/>
          <w:b/>
          <w:bCs/>
          <w:color w:val="000000"/>
          <w:sz w:val="22"/>
        </w:rPr>
      </w:pPr>
    </w:p>
    <w:p w14:paraId="60EE81FC" w14:textId="77777777" w:rsidR="003E45CF" w:rsidRDefault="003E45CF">
      <w:pPr>
        <w:spacing w:line="360" w:lineRule="auto"/>
        <w:rPr>
          <w:rFonts w:ascii="仿宋" w:eastAsia="仿宋" w:hAnsi="仿宋" w:hint="eastAsia"/>
          <w:b/>
          <w:bCs/>
          <w:color w:val="000000"/>
          <w:sz w:val="22"/>
        </w:rPr>
      </w:pPr>
    </w:p>
    <w:p w14:paraId="38FD8759" w14:textId="77777777" w:rsidR="003E45CF" w:rsidRDefault="003E45CF">
      <w:pPr>
        <w:spacing w:line="360" w:lineRule="auto"/>
        <w:rPr>
          <w:rFonts w:ascii="仿宋" w:eastAsia="仿宋" w:hAnsi="仿宋" w:hint="eastAsia"/>
          <w:b/>
          <w:bCs/>
          <w:color w:val="000000"/>
          <w:sz w:val="22"/>
        </w:rPr>
      </w:pPr>
    </w:p>
    <w:p w14:paraId="713E4343" w14:textId="77777777" w:rsidR="003E45CF" w:rsidRDefault="003E45CF">
      <w:pPr>
        <w:spacing w:line="360" w:lineRule="auto"/>
        <w:rPr>
          <w:rFonts w:ascii="仿宋" w:eastAsia="仿宋" w:hAnsi="仿宋" w:hint="eastAsia"/>
          <w:b/>
          <w:bCs/>
          <w:color w:val="000000"/>
          <w:sz w:val="22"/>
        </w:rPr>
      </w:pPr>
    </w:p>
    <w:p w14:paraId="7CA74AB0" w14:textId="77777777" w:rsidR="003E45CF" w:rsidRDefault="003E45CF">
      <w:pPr>
        <w:spacing w:line="360" w:lineRule="auto"/>
        <w:rPr>
          <w:rFonts w:ascii="仿宋" w:eastAsia="仿宋" w:hAnsi="仿宋" w:hint="eastAsia"/>
          <w:b/>
          <w:bCs/>
          <w:color w:val="000000"/>
          <w:sz w:val="22"/>
        </w:rPr>
      </w:pPr>
    </w:p>
    <w:p w14:paraId="38E92AC3" w14:textId="77777777" w:rsidR="003E45CF" w:rsidRDefault="003E45CF">
      <w:pPr>
        <w:spacing w:line="360" w:lineRule="auto"/>
        <w:rPr>
          <w:rFonts w:ascii="仿宋" w:eastAsia="仿宋" w:hAnsi="仿宋" w:hint="eastAsia"/>
          <w:b/>
          <w:bCs/>
          <w:color w:val="000000"/>
          <w:sz w:val="22"/>
        </w:rPr>
      </w:pPr>
    </w:p>
    <w:p w14:paraId="641A592C" w14:textId="77777777" w:rsidR="003E45CF" w:rsidRDefault="003E45CF">
      <w:pPr>
        <w:spacing w:line="360" w:lineRule="auto"/>
        <w:rPr>
          <w:rFonts w:ascii="仿宋" w:eastAsia="仿宋" w:hAnsi="仿宋" w:hint="eastAsia"/>
          <w:b/>
          <w:bCs/>
          <w:color w:val="000000"/>
          <w:sz w:val="22"/>
        </w:rPr>
      </w:pPr>
    </w:p>
    <w:p w14:paraId="61DBE11F" w14:textId="77777777" w:rsidR="003E45CF" w:rsidRDefault="003E45CF">
      <w:pPr>
        <w:spacing w:line="360" w:lineRule="auto"/>
        <w:rPr>
          <w:rFonts w:ascii="仿宋" w:eastAsia="仿宋" w:hAnsi="仿宋" w:hint="eastAsia"/>
          <w:b/>
          <w:bCs/>
          <w:color w:val="000000"/>
          <w:sz w:val="22"/>
        </w:rPr>
      </w:pPr>
    </w:p>
    <w:p w14:paraId="4B5850EE" w14:textId="77777777" w:rsidR="003E45CF" w:rsidRDefault="003E45CF">
      <w:pPr>
        <w:spacing w:line="360" w:lineRule="auto"/>
        <w:rPr>
          <w:rFonts w:ascii="仿宋" w:eastAsia="仿宋" w:hAnsi="仿宋" w:hint="eastAsia"/>
          <w:b/>
          <w:bCs/>
          <w:color w:val="000000"/>
          <w:sz w:val="22"/>
        </w:rPr>
      </w:pPr>
    </w:p>
    <w:p w14:paraId="16259F2B" w14:textId="77777777" w:rsidR="003E45CF" w:rsidRDefault="003E45CF">
      <w:pPr>
        <w:spacing w:line="360" w:lineRule="auto"/>
        <w:rPr>
          <w:rFonts w:ascii="仿宋" w:eastAsia="仿宋" w:hAnsi="仿宋" w:hint="eastAsia"/>
          <w:b/>
          <w:bCs/>
          <w:color w:val="000000"/>
          <w:sz w:val="22"/>
        </w:rPr>
      </w:pPr>
    </w:p>
    <w:p w14:paraId="3C57ECE5" w14:textId="77777777" w:rsidR="003E45CF" w:rsidRDefault="003E45CF">
      <w:pPr>
        <w:spacing w:line="360" w:lineRule="auto"/>
        <w:rPr>
          <w:rFonts w:ascii="仿宋" w:eastAsia="仿宋" w:hAnsi="仿宋" w:hint="eastAsia"/>
          <w:b/>
          <w:bCs/>
          <w:color w:val="000000"/>
          <w:sz w:val="22"/>
        </w:rPr>
      </w:pPr>
    </w:p>
    <w:p w14:paraId="1427D07B" w14:textId="77777777" w:rsidR="003E45CF" w:rsidRDefault="003E45CF">
      <w:pPr>
        <w:spacing w:line="360" w:lineRule="auto"/>
        <w:rPr>
          <w:rFonts w:ascii="仿宋" w:eastAsia="仿宋" w:hAnsi="仿宋" w:hint="eastAsia"/>
          <w:b/>
          <w:bCs/>
          <w:color w:val="000000"/>
          <w:sz w:val="22"/>
        </w:rPr>
      </w:pPr>
    </w:p>
    <w:p w14:paraId="5675B681" w14:textId="77777777" w:rsidR="003E45CF" w:rsidRDefault="003E45CF">
      <w:pPr>
        <w:spacing w:line="360" w:lineRule="auto"/>
        <w:rPr>
          <w:rFonts w:ascii="仿宋" w:eastAsia="仿宋" w:hAnsi="仿宋" w:hint="eastAsia"/>
          <w:b/>
          <w:bCs/>
          <w:color w:val="000000"/>
          <w:sz w:val="22"/>
        </w:rPr>
      </w:pPr>
    </w:p>
    <w:p w14:paraId="7CE75910" w14:textId="77777777" w:rsidR="003E45CF" w:rsidRDefault="00000000">
      <w:pPr>
        <w:widowControl/>
        <w:jc w:val="left"/>
        <w:rPr>
          <w:rFonts w:ascii="仿宋" w:eastAsia="仿宋" w:hAnsi="仿宋" w:cs="Arial" w:hint="eastAsia"/>
          <w:b/>
          <w:sz w:val="24"/>
        </w:rPr>
      </w:pPr>
      <w:r>
        <w:rPr>
          <w:rFonts w:ascii="仿宋" w:eastAsia="仿宋" w:hAnsi="仿宋" w:cs="Arial" w:hint="eastAsia"/>
          <w:b/>
          <w:sz w:val="24"/>
        </w:rPr>
        <w:t>5-2超声骨刀</w:t>
      </w:r>
    </w:p>
    <w:p w14:paraId="5250B1B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一.技术参数：</w:t>
      </w:r>
    </w:p>
    <w:p w14:paraId="7CBEEA3C"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▲1.输出声功率调节范围：200～490mW；</w:t>
      </w:r>
    </w:p>
    <w:p w14:paraId="432CEC71"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2.主声输出面积：≤10 mm</w:t>
      </w:r>
      <w:r>
        <w:rPr>
          <w:rFonts w:ascii="仿宋" w:eastAsia="仿宋" w:hAnsi="仿宋" w:hint="eastAsia"/>
          <w:color w:val="000000"/>
          <w:sz w:val="24"/>
          <w:vertAlign w:val="superscript"/>
        </w:rPr>
        <w:t xml:space="preserve">2 </w:t>
      </w:r>
      <w:r>
        <w:rPr>
          <w:rFonts w:ascii="仿宋" w:eastAsia="仿宋" w:hAnsi="仿宋" w:hint="eastAsia"/>
          <w:color w:val="000000"/>
          <w:sz w:val="24"/>
        </w:rPr>
        <w:t>；</w:t>
      </w:r>
    </w:p>
    <w:p w14:paraId="2D77939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3.次级横振声输出面积：≤20mm</w:t>
      </w:r>
      <w:r>
        <w:rPr>
          <w:rFonts w:ascii="仿宋" w:eastAsia="仿宋" w:hAnsi="仿宋" w:hint="eastAsia"/>
          <w:color w:val="000000"/>
          <w:sz w:val="24"/>
          <w:vertAlign w:val="superscript"/>
        </w:rPr>
        <w:t>2</w:t>
      </w:r>
      <w:r>
        <w:rPr>
          <w:rFonts w:ascii="仿宋" w:eastAsia="仿宋" w:hAnsi="仿宋" w:hint="eastAsia"/>
          <w:color w:val="000000"/>
          <w:sz w:val="24"/>
        </w:rPr>
        <w:t>；</w:t>
      </w:r>
    </w:p>
    <w:p w14:paraId="5F655727"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4.工作尖尖端主振幅调节：20～200μm；</w:t>
      </w:r>
    </w:p>
    <w:p w14:paraId="4DCD4A7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5.工作尖尖端横向振幅：≤5μm；</w:t>
      </w:r>
    </w:p>
    <w:p w14:paraId="57AE5BC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6.工作尖振动频率：24 kHz～36.0kHz；</w:t>
      </w:r>
    </w:p>
    <w:p w14:paraId="57046D2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7.蠕动泵流量调节范围：30～110mL/min；</w:t>
      </w:r>
    </w:p>
    <w:p w14:paraId="5FDCA5BE"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8.主机重量：≤3 kg；</w:t>
      </w:r>
    </w:p>
    <w:p w14:paraId="2ECF60C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9.多功能脚踏，可控制工作模式.功率和水量；防水等级：IPX8；</w:t>
      </w:r>
    </w:p>
    <w:p w14:paraId="64C0D50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10.供水泵管可高温高压灭菌。</w:t>
      </w:r>
    </w:p>
    <w:p w14:paraId="54B9A830"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二.主要配置：</w:t>
      </w:r>
    </w:p>
    <w:p w14:paraId="7176252F"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1.超声骨刀主机：1台；</w:t>
      </w:r>
    </w:p>
    <w:p w14:paraId="5C7D5D8E"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2.脚踏开关：1个 ；</w:t>
      </w:r>
    </w:p>
    <w:p w14:paraId="507AF690"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3.手柄：3把；</w:t>
      </w:r>
    </w:p>
    <w:p w14:paraId="1851D452"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4.限力扳手：1把；</w:t>
      </w:r>
    </w:p>
    <w:p w14:paraId="164B17BF"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5.工作尖：25枚。</w:t>
      </w:r>
    </w:p>
    <w:p w14:paraId="59DAB893" w14:textId="77777777" w:rsidR="003E45CF" w:rsidRDefault="003E45CF">
      <w:pPr>
        <w:spacing w:line="360" w:lineRule="auto"/>
        <w:rPr>
          <w:rFonts w:ascii="仿宋" w:eastAsia="仿宋" w:hAnsi="仿宋" w:hint="eastAsia"/>
          <w:b/>
          <w:bCs/>
          <w:color w:val="000000"/>
          <w:sz w:val="24"/>
        </w:rPr>
      </w:pPr>
    </w:p>
    <w:p w14:paraId="36E7D677" w14:textId="77777777" w:rsidR="003E45CF" w:rsidRDefault="003E45CF">
      <w:pPr>
        <w:spacing w:line="360" w:lineRule="auto"/>
        <w:rPr>
          <w:rFonts w:ascii="仿宋" w:eastAsia="仿宋" w:hAnsi="仿宋" w:hint="eastAsia"/>
          <w:b/>
          <w:bCs/>
          <w:color w:val="000000"/>
          <w:sz w:val="24"/>
        </w:rPr>
      </w:pPr>
    </w:p>
    <w:p w14:paraId="771B5EC1" w14:textId="77777777" w:rsidR="003E45CF" w:rsidRDefault="003E45CF">
      <w:pPr>
        <w:spacing w:line="360" w:lineRule="auto"/>
        <w:rPr>
          <w:rFonts w:ascii="仿宋" w:eastAsia="仿宋" w:hAnsi="仿宋" w:hint="eastAsia"/>
          <w:b/>
          <w:bCs/>
          <w:color w:val="000000"/>
          <w:sz w:val="24"/>
        </w:rPr>
      </w:pPr>
    </w:p>
    <w:p w14:paraId="700F15E9" w14:textId="77777777" w:rsidR="003E45CF" w:rsidRDefault="003E45CF">
      <w:pPr>
        <w:spacing w:line="360" w:lineRule="auto"/>
        <w:rPr>
          <w:rFonts w:ascii="仿宋" w:eastAsia="仿宋" w:hAnsi="仿宋" w:hint="eastAsia"/>
          <w:b/>
          <w:bCs/>
          <w:color w:val="000000"/>
          <w:sz w:val="24"/>
        </w:rPr>
      </w:pPr>
    </w:p>
    <w:p w14:paraId="0DC878F8" w14:textId="77777777" w:rsidR="003E45CF" w:rsidRDefault="003E45CF">
      <w:pPr>
        <w:spacing w:line="360" w:lineRule="auto"/>
        <w:rPr>
          <w:rFonts w:ascii="仿宋" w:eastAsia="仿宋" w:hAnsi="仿宋" w:hint="eastAsia"/>
          <w:b/>
          <w:bCs/>
          <w:color w:val="000000"/>
          <w:sz w:val="24"/>
        </w:rPr>
      </w:pPr>
    </w:p>
    <w:p w14:paraId="5ED5762B" w14:textId="77777777" w:rsidR="003E45CF" w:rsidRDefault="003E45CF">
      <w:pPr>
        <w:spacing w:line="360" w:lineRule="auto"/>
        <w:rPr>
          <w:rFonts w:ascii="仿宋" w:eastAsia="仿宋" w:hAnsi="仿宋" w:hint="eastAsia"/>
          <w:b/>
          <w:bCs/>
          <w:color w:val="000000"/>
          <w:sz w:val="24"/>
        </w:rPr>
      </w:pPr>
    </w:p>
    <w:p w14:paraId="3E2332AD" w14:textId="77777777" w:rsidR="003E45CF" w:rsidRDefault="003E45CF">
      <w:pPr>
        <w:spacing w:line="360" w:lineRule="auto"/>
        <w:rPr>
          <w:rFonts w:ascii="仿宋" w:eastAsia="仿宋" w:hAnsi="仿宋" w:hint="eastAsia"/>
          <w:b/>
          <w:bCs/>
          <w:color w:val="000000"/>
          <w:sz w:val="24"/>
        </w:rPr>
      </w:pPr>
    </w:p>
    <w:p w14:paraId="675BF5A1" w14:textId="77777777" w:rsidR="003E45CF" w:rsidRDefault="003E45CF">
      <w:pPr>
        <w:spacing w:line="360" w:lineRule="auto"/>
        <w:rPr>
          <w:rFonts w:ascii="仿宋" w:eastAsia="仿宋" w:hAnsi="仿宋" w:hint="eastAsia"/>
          <w:b/>
          <w:bCs/>
          <w:color w:val="000000"/>
          <w:sz w:val="24"/>
        </w:rPr>
      </w:pPr>
    </w:p>
    <w:p w14:paraId="4DEB1913" w14:textId="77777777" w:rsidR="003E45CF" w:rsidRDefault="003E45CF">
      <w:pPr>
        <w:spacing w:line="360" w:lineRule="auto"/>
        <w:rPr>
          <w:rFonts w:ascii="仿宋" w:eastAsia="仿宋" w:hAnsi="仿宋" w:hint="eastAsia"/>
          <w:b/>
          <w:bCs/>
          <w:color w:val="000000"/>
          <w:sz w:val="24"/>
        </w:rPr>
      </w:pPr>
    </w:p>
    <w:p w14:paraId="4F2DC3D8" w14:textId="77777777" w:rsidR="003E45CF" w:rsidRDefault="003E45CF">
      <w:pPr>
        <w:spacing w:line="360" w:lineRule="auto"/>
        <w:rPr>
          <w:rFonts w:ascii="仿宋" w:eastAsia="仿宋" w:hAnsi="仿宋" w:hint="eastAsia"/>
          <w:b/>
          <w:bCs/>
          <w:color w:val="000000"/>
          <w:sz w:val="24"/>
        </w:rPr>
      </w:pPr>
    </w:p>
    <w:p w14:paraId="29BF1C6C" w14:textId="77777777" w:rsidR="003E45CF" w:rsidRDefault="003E45CF">
      <w:pPr>
        <w:spacing w:line="360" w:lineRule="auto"/>
        <w:rPr>
          <w:rFonts w:ascii="仿宋" w:eastAsia="仿宋" w:hAnsi="仿宋" w:hint="eastAsia"/>
          <w:b/>
          <w:bCs/>
          <w:color w:val="000000"/>
          <w:sz w:val="24"/>
        </w:rPr>
      </w:pPr>
    </w:p>
    <w:p w14:paraId="23B224BE" w14:textId="77777777" w:rsidR="003E45CF" w:rsidRDefault="003E45CF">
      <w:pPr>
        <w:spacing w:line="360" w:lineRule="auto"/>
        <w:rPr>
          <w:rFonts w:ascii="仿宋" w:eastAsia="仿宋" w:hAnsi="仿宋" w:hint="eastAsia"/>
          <w:b/>
          <w:bCs/>
          <w:color w:val="000000"/>
          <w:sz w:val="24"/>
        </w:rPr>
      </w:pPr>
    </w:p>
    <w:p w14:paraId="043847C5" w14:textId="77777777" w:rsidR="003E45CF" w:rsidRDefault="00000000">
      <w:pPr>
        <w:widowControl/>
        <w:jc w:val="left"/>
        <w:rPr>
          <w:rFonts w:ascii="仿宋" w:eastAsia="仿宋" w:hAnsi="仿宋" w:cs="Arial" w:hint="eastAsia"/>
          <w:b/>
          <w:sz w:val="24"/>
        </w:rPr>
      </w:pPr>
      <w:r>
        <w:rPr>
          <w:rFonts w:ascii="仿宋" w:eastAsia="仿宋" w:hAnsi="仿宋" w:cs="Arial" w:hint="eastAsia"/>
          <w:b/>
          <w:sz w:val="24"/>
        </w:rPr>
        <w:t>5-3超声喷砂牙周治疗仪</w:t>
      </w:r>
    </w:p>
    <w:p w14:paraId="7E2613A0"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一.技术参数：</w:t>
      </w:r>
    </w:p>
    <w:p w14:paraId="15CBD0C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1.尖端输出功率：3W～20W；</w:t>
      </w:r>
    </w:p>
    <w:p w14:paraId="4714E1E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2.尖端最大主振幅：90μm±50%；</w:t>
      </w:r>
    </w:p>
    <w:p w14:paraId="072BD1BC"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3.尖端振动频率：30 kHz±5kHz；</w:t>
      </w:r>
    </w:p>
    <w:p w14:paraId="3719D936"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4.输出的最大半偏移力：10N±50%；</w:t>
      </w:r>
    </w:p>
    <w:p w14:paraId="75AEC421"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▲5.双水路自动切换，可实现自动供水，也可使用外接水路供水；</w:t>
      </w:r>
    </w:p>
    <w:p w14:paraId="4CA72C2F"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6.水瓶容量≥1400mL；</w:t>
      </w:r>
    </w:p>
    <w:p w14:paraId="4456ED3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7.全透明漏斗形粉罐，粉罐可360°旋转；</w:t>
      </w:r>
    </w:p>
    <w:p w14:paraId="55D6AD78"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8.无线脚踏：</w:t>
      </w:r>
    </w:p>
    <w:p w14:paraId="27C9BCAC"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▲8.1.具备多功能无线脚踏，可切换工作模式；</w:t>
      </w:r>
    </w:p>
    <w:p w14:paraId="0157D16E"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8.2.内置锂电池，容量≥700mAh；</w:t>
      </w:r>
    </w:p>
    <w:p w14:paraId="210A0C41"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9.水路.气路接口均带过滤器，过滤水中杂质和气路中的水分；</w:t>
      </w:r>
    </w:p>
    <w:p w14:paraId="1984E24C"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10.进水压力：1bar～5bar；</w:t>
      </w:r>
    </w:p>
    <w:p w14:paraId="19EA43EF"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11.进气压力：5bar～7bar；</w:t>
      </w:r>
    </w:p>
    <w:p w14:paraId="4B3CDA23"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12.主机尺寸（长×宽×高）：≤400mm×300mm×150mm；主机重量：≤3kg。</w:t>
      </w:r>
    </w:p>
    <w:p w14:paraId="78895CA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二.主要配置：</w:t>
      </w:r>
    </w:p>
    <w:p w14:paraId="48B42C10" w14:textId="77777777" w:rsidR="003E45CF" w:rsidRDefault="00000000">
      <w:pPr>
        <w:spacing w:line="360" w:lineRule="auto"/>
        <w:rPr>
          <w:rFonts w:ascii="仿宋" w:eastAsia="仿宋" w:hAnsi="仿宋" w:hint="eastAsia"/>
          <w:color w:val="000000"/>
          <w:sz w:val="24"/>
        </w:rPr>
      </w:pPr>
      <w:r>
        <w:rPr>
          <w:rFonts w:ascii="仿宋" w:eastAsia="仿宋" w:hAnsi="仿宋" w:hint="eastAsia"/>
          <w:b/>
          <w:bCs/>
          <w:color w:val="000000"/>
          <w:sz w:val="24"/>
        </w:rPr>
        <w:t>1</w:t>
      </w:r>
      <w:r>
        <w:rPr>
          <w:rFonts w:ascii="仿宋" w:eastAsia="仿宋" w:hAnsi="仿宋" w:hint="eastAsia"/>
          <w:color w:val="000000"/>
          <w:sz w:val="24"/>
        </w:rPr>
        <w:t>.超声喷砂牙周治疗仪主机：1台；</w:t>
      </w:r>
    </w:p>
    <w:p w14:paraId="430B410C"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2.超声手柄：1把；</w:t>
      </w:r>
    </w:p>
    <w:p w14:paraId="21CB3E08"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3.喷砂手柄：2把（型号可任选）；</w:t>
      </w:r>
    </w:p>
    <w:p w14:paraId="0D177620"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4.喷砂粉：4瓶；</w:t>
      </w:r>
    </w:p>
    <w:p w14:paraId="581B6C76"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5.工作尖：20个；</w:t>
      </w:r>
    </w:p>
    <w:p w14:paraId="2F1CC59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6.无线脚踏开关：1个；</w:t>
      </w:r>
    </w:p>
    <w:p w14:paraId="7DD5A3DF"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7.有线脚踏开关：1个。</w:t>
      </w:r>
    </w:p>
    <w:p w14:paraId="07FC96AE" w14:textId="77777777" w:rsidR="003E45CF" w:rsidRDefault="003E45CF">
      <w:pPr>
        <w:spacing w:line="360" w:lineRule="auto"/>
        <w:rPr>
          <w:rFonts w:ascii="仿宋" w:eastAsia="仿宋" w:hAnsi="仿宋" w:hint="eastAsia"/>
          <w:color w:val="000000"/>
          <w:sz w:val="24"/>
        </w:rPr>
      </w:pPr>
    </w:p>
    <w:p w14:paraId="002D3DA6" w14:textId="77777777" w:rsidR="003E45CF" w:rsidRDefault="003E45CF">
      <w:pPr>
        <w:spacing w:line="360" w:lineRule="auto"/>
        <w:rPr>
          <w:rFonts w:ascii="仿宋" w:eastAsia="仿宋" w:hAnsi="仿宋" w:hint="eastAsia"/>
          <w:color w:val="000000"/>
          <w:sz w:val="24"/>
        </w:rPr>
      </w:pPr>
    </w:p>
    <w:p w14:paraId="62A2B1C4" w14:textId="77777777" w:rsidR="003E45CF" w:rsidRDefault="003E45CF">
      <w:pPr>
        <w:spacing w:line="360" w:lineRule="auto"/>
        <w:rPr>
          <w:rFonts w:ascii="仿宋" w:eastAsia="仿宋" w:hAnsi="仿宋" w:hint="eastAsia"/>
          <w:color w:val="000000"/>
          <w:sz w:val="24"/>
        </w:rPr>
      </w:pPr>
    </w:p>
    <w:p w14:paraId="168A8958" w14:textId="77777777" w:rsidR="003E45CF" w:rsidRDefault="003E45CF">
      <w:pPr>
        <w:spacing w:line="360" w:lineRule="auto"/>
        <w:rPr>
          <w:rFonts w:ascii="仿宋" w:eastAsia="仿宋" w:hAnsi="仿宋" w:hint="eastAsia"/>
          <w:color w:val="000000"/>
          <w:sz w:val="24"/>
        </w:rPr>
      </w:pPr>
    </w:p>
    <w:p w14:paraId="5BC3AE5D" w14:textId="77777777" w:rsidR="003E45CF" w:rsidRDefault="003E45CF">
      <w:pPr>
        <w:spacing w:line="360" w:lineRule="auto"/>
        <w:rPr>
          <w:rFonts w:ascii="仿宋" w:eastAsia="仿宋" w:hAnsi="仿宋" w:hint="eastAsia"/>
          <w:color w:val="000000"/>
          <w:sz w:val="24"/>
        </w:rPr>
      </w:pPr>
    </w:p>
    <w:p w14:paraId="7D0504DE" w14:textId="77777777" w:rsidR="003E45CF" w:rsidRDefault="003E45CF">
      <w:pPr>
        <w:spacing w:line="360" w:lineRule="auto"/>
        <w:rPr>
          <w:rFonts w:ascii="仿宋" w:eastAsia="仿宋" w:hAnsi="仿宋" w:hint="eastAsia"/>
          <w:color w:val="000000"/>
          <w:sz w:val="24"/>
        </w:rPr>
      </w:pPr>
    </w:p>
    <w:p w14:paraId="4498A5BE" w14:textId="77777777" w:rsidR="003E45CF" w:rsidRDefault="00000000">
      <w:pPr>
        <w:widowControl/>
        <w:jc w:val="left"/>
        <w:rPr>
          <w:rFonts w:ascii="仿宋" w:eastAsia="仿宋" w:hAnsi="仿宋" w:cs="Arial" w:hint="eastAsia"/>
          <w:b/>
          <w:sz w:val="24"/>
        </w:rPr>
      </w:pPr>
      <w:r>
        <w:rPr>
          <w:rFonts w:ascii="仿宋" w:eastAsia="仿宋" w:hAnsi="仿宋" w:cs="Arial" w:hint="eastAsia"/>
          <w:b/>
          <w:sz w:val="24"/>
        </w:rPr>
        <w:t>5-4超声喷砂牙周治疗仪超声手柄</w:t>
      </w:r>
    </w:p>
    <w:p w14:paraId="2F1B55D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1.可匹配啄木鸟PT-B超声喷砂牙周治疗仪使用；</w:t>
      </w:r>
    </w:p>
    <w:p w14:paraId="46B927E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2.尖端最大主振幅：90μm±50%；</w:t>
      </w:r>
    </w:p>
    <w:p w14:paraId="483D4427"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3.尖端振动频率：30±5kHz；</w:t>
      </w:r>
    </w:p>
    <w:p w14:paraId="716C679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4.输出的最大半偏移力：10N±50%；</w:t>
      </w:r>
    </w:p>
    <w:p w14:paraId="66CE89AE"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5.尖端输出功率调节范围：3W～20W。</w:t>
      </w:r>
    </w:p>
    <w:p w14:paraId="1C84CE3A" w14:textId="77777777" w:rsidR="003E45CF" w:rsidRDefault="003E45CF">
      <w:pPr>
        <w:spacing w:line="360" w:lineRule="auto"/>
        <w:rPr>
          <w:rFonts w:ascii="仿宋" w:eastAsia="仿宋" w:hAnsi="仿宋" w:hint="eastAsia"/>
          <w:color w:val="000000"/>
          <w:sz w:val="24"/>
        </w:rPr>
      </w:pPr>
    </w:p>
    <w:p w14:paraId="2DE83DC5" w14:textId="77777777" w:rsidR="003E45CF" w:rsidRDefault="003E45CF">
      <w:pPr>
        <w:spacing w:line="360" w:lineRule="auto"/>
        <w:rPr>
          <w:rFonts w:ascii="仿宋" w:eastAsia="仿宋" w:hAnsi="仿宋" w:hint="eastAsia"/>
          <w:color w:val="000000"/>
          <w:sz w:val="24"/>
        </w:rPr>
      </w:pPr>
    </w:p>
    <w:p w14:paraId="419678F8" w14:textId="77777777" w:rsidR="003E45CF" w:rsidRDefault="003E45CF">
      <w:pPr>
        <w:spacing w:line="360" w:lineRule="auto"/>
        <w:rPr>
          <w:rFonts w:ascii="仿宋" w:eastAsia="仿宋" w:hAnsi="仿宋" w:hint="eastAsia"/>
          <w:color w:val="000000"/>
          <w:sz w:val="24"/>
        </w:rPr>
      </w:pPr>
    </w:p>
    <w:p w14:paraId="44ABAA18" w14:textId="77777777" w:rsidR="003E45CF" w:rsidRDefault="003E45CF">
      <w:pPr>
        <w:spacing w:line="360" w:lineRule="auto"/>
        <w:rPr>
          <w:rFonts w:ascii="仿宋" w:eastAsia="仿宋" w:hAnsi="仿宋" w:hint="eastAsia"/>
          <w:color w:val="000000"/>
          <w:sz w:val="24"/>
        </w:rPr>
      </w:pPr>
    </w:p>
    <w:p w14:paraId="08A9390F" w14:textId="77777777" w:rsidR="003E45CF" w:rsidRDefault="003E45CF">
      <w:pPr>
        <w:spacing w:line="360" w:lineRule="auto"/>
        <w:rPr>
          <w:rFonts w:ascii="仿宋" w:eastAsia="仿宋" w:hAnsi="仿宋" w:hint="eastAsia"/>
          <w:color w:val="000000"/>
          <w:sz w:val="24"/>
        </w:rPr>
      </w:pPr>
    </w:p>
    <w:p w14:paraId="5EFE9BDC" w14:textId="77777777" w:rsidR="003E45CF" w:rsidRDefault="003E45CF">
      <w:pPr>
        <w:spacing w:line="360" w:lineRule="auto"/>
        <w:rPr>
          <w:rFonts w:ascii="仿宋" w:eastAsia="仿宋" w:hAnsi="仿宋" w:hint="eastAsia"/>
          <w:color w:val="000000"/>
          <w:sz w:val="24"/>
        </w:rPr>
      </w:pPr>
    </w:p>
    <w:p w14:paraId="68AE3597" w14:textId="77777777" w:rsidR="003E45CF" w:rsidRDefault="003E45CF">
      <w:pPr>
        <w:spacing w:line="360" w:lineRule="auto"/>
        <w:rPr>
          <w:rFonts w:ascii="仿宋" w:eastAsia="仿宋" w:hAnsi="仿宋" w:hint="eastAsia"/>
          <w:color w:val="000000"/>
          <w:sz w:val="24"/>
        </w:rPr>
      </w:pPr>
    </w:p>
    <w:p w14:paraId="7E4AC68E" w14:textId="77777777" w:rsidR="003E45CF" w:rsidRDefault="003E45CF">
      <w:pPr>
        <w:spacing w:line="360" w:lineRule="auto"/>
        <w:rPr>
          <w:rFonts w:ascii="仿宋" w:eastAsia="仿宋" w:hAnsi="仿宋" w:hint="eastAsia"/>
          <w:color w:val="000000"/>
          <w:sz w:val="24"/>
        </w:rPr>
      </w:pPr>
    </w:p>
    <w:p w14:paraId="15B03A96" w14:textId="77777777" w:rsidR="003E45CF" w:rsidRDefault="003E45CF">
      <w:pPr>
        <w:spacing w:line="360" w:lineRule="auto"/>
        <w:rPr>
          <w:rFonts w:ascii="仿宋" w:eastAsia="仿宋" w:hAnsi="仿宋" w:hint="eastAsia"/>
          <w:color w:val="000000"/>
          <w:sz w:val="24"/>
        </w:rPr>
      </w:pPr>
    </w:p>
    <w:p w14:paraId="24C44FDB" w14:textId="77777777" w:rsidR="003E45CF" w:rsidRDefault="003E45CF">
      <w:pPr>
        <w:spacing w:line="360" w:lineRule="auto"/>
        <w:rPr>
          <w:rFonts w:ascii="仿宋" w:eastAsia="仿宋" w:hAnsi="仿宋" w:hint="eastAsia"/>
          <w:color w:val="000000"/>
          <w:sz w:val="24"/>
        </w:rPr>
      </w:pPr>
    </w:p>
    <w:p w14:paraId="1A38435A" w14:textId="77777777" w:rsidR="003E45CF" w:rsidRDefault="003E45CF">
      <w:pPr>
        <w:spacing w:line="360" w:lineRule="auto"/>
        <w:rPr>
          <w:rFonts w:ascii="仿宋" w:eastAsia="仿宋" w:hAnsi="仿宋" w:hint="eastAsia"/>
          <w:color w:val="000000"/>
          <w:sz w:val="24"/>
        </w:rPr>
      </w:pPr>
    </w:p>
    <w:p w14:paraId="7B7C8F69" w14:textId="77777777" w:rsidR="003E45CF" w:rsidRDefault="003E45CF">
      <w:pPr>
        <w:spacing w:line="360" w:lineRule="auto"/>
        <w:rPr>
          <w:rFonts w:ascii="仿宋" w:eastAsia="仿宋" w:hAnsi="仿宋" w:hint="eastAsia"/>
          <w:color w:val="000000"/>
          <w:sz w:val="24"/>
        </w:rPr>
      </w:pPr>
    </w:p>
    <w:p w14:paraId="7496A66D" w14:textId="77777777" w:rsidR="003E45CF" w:rsidRDefault="003E45CF">
      <w:pPr>
        <w:spacing w:line="360" w:lineRule="auto"/>
        <w:rPr>
          <w:rFonts w:ascii="仿宋" w:eastAsia="仿宋" w:hAnsi="仿宋" w:hint="eastAsia"/>
          <w:color w:val="000000"/>
          <w:sz w:val="24"/>
        </w:rPr>
      </w:pPr>
    </w:p>
    <w:p w14:paraId="527BAA65" w14:textId="77777777" w:rsidR="003E45CF" w:rsidRDefault="003E45CF">
      <w:pPr>
        <w:spacing w:line="360" w:lineRule="auto"/>
        <w:rPr>
          <w:rFonts w:ascii="仿宋" w:eastAsia="仿宋" w:hAnsi="仿宋" w:hint="eastAsia"/>
          <w:color w:val="000000"/>
          <w:sz w:val="24"/>
        </w:rPr>
      </w:pPr>
    </w:p>
    <w:p w14:paraId="6D44B5D6" w14:textId="77777777" w:rsidR="003E45CF" w:rsidRDefault="003E45CF">
      <w:pPr>
        <w:spacing w:line="360" w:lineRule="auto"/>
        <w:rPr>
          <w:rFonts w:ascii="仿宋" w:eastAsia="仿宋" w:hAnsi="仿宋" w:hint="eastAsia"/>
          <w:color w:val="000000"/>
          <w:sz w:val="24"/>
        </w:rPr>
      </w:pPr>
    </w:p>
    <w:p w14:paraId="0000C816" w14:textId="77777777" w:rsidR="003E45CF" w:rsidRDefault="003E45CF">
      <w:pPr>
        <w:spacing w:line="360" w:lineRule="auto"/>
        <w:rPr>
          <w:rFonts w:ascii="仿宋" w:eastAsia="仿宋" w:hAnsi="仿宋" w:hint="eastAsia"/>
          <w:color w:val="000000"/>
          <w:sz w:val="24"/>
        </w:rPr>
      </w:pPr>
    </w:p>
    <w:p w14:paraId="3908927D" w14:textId="77777777" w:rsidR="003E45CF" w:rsidRDefault="003E45CF">
      <w:pPr>
        <w:spacing w:line="360" w:lineRule="auto"/>
        <w:rPr>
          <w:rFonts w:ascii="仿宋" w:eastAsia="仿宋" w:hAnsi="仿宋" w:hint="eastAsia"/>
          <w:color w:val="000000"/>
          <w:sz w:val="24"/>
        </w:rPr>
      </w:pPr>
    </w:p>
    <w:p w14:paraId="18E89C7B" w14:textId="77777777" w:rsidR="003E45CF" w:rsidRDefault="003E45CF">
      <w:pPr>
        <w:spacing w:line="360" w:lineRule="auto"/>
        <w:rPr>
          <w:rFonts w:ascii="仿宋" w:eastAsia="仿宋" w:hAnsi="仿宋" w:hint="eastAsia"/>
          <w:color w:val="000000"/>
          <w:sz w:val="24"/>
        </w:rPr>
      </w:pPr>
    </w:p>
    <w:p w14:paraId="2EC7DE7F" w14:textId="77777777" w:rsidR="003E45CF" w:rsidRDefault="003E45CF">
      <w:pPr>
        <w:spacing w:line="360" w:lineRule="auto"/>
        <w:rPr>
          <w:rFonts w:ascii="仿宋" w:eastAsia="仿宋" w:hAnsi="仿宋" w:hint="eastAsia"/>
          <w:color w:val="000000"/>
          <w:sz w:val="24"/>
        </w:rPr>
      </w:pPr>
    </w:p>
    <w:p w14:paraId="44AF7060" w14:textId="77777777" w:rsidR="003E45CF" w:rsidRDefault="003E45CF">
      <w:pPr>
        <w:spacing w:line="360" w:lineRule="auto"/>
        <w:rPr>
          <w:rFonts w:ascii="仿宋" w:eastAsia="仿宋" w:hAnsi="仿宋" w:hint="eastAsia"/>
          <w:color w:val="000000"/>
          <w:sz w:val="24"/>
        </w:rPr>
      </w:pPr>
    </w:p>
    <w:p w14:paraId="1976DC3C" w14:textId="77777777" w:rsidR="003E45CF" w:rsidRDefault="003E45CF">
      <w:pPr>
        <w:spacing w:line="360" w:lineRule="auto"/>
        <w:rPr>
          <w:rFonts w:ascii="仿宋" w:eastAsia="仿宋" w:hAnsi="仿宋" w:hint="eastAsia"/>
          <w:color w:val="000000"/>
          <w:sz w:val="24"/>
        </w:rPr>
      </w:pPr>
    </w:p>
    <w:p w14:paraId="7FEB969A" w14:textId="77777777" w:rsidR="003E45CF" w:rsidRDefault="003E45CF">
      <w:pPr>
        <w:spacing w:line="360" w:lineRule="auto"/>
        <w:rPr>
          <w:rFonts w:ascii="仿宋" w:eastAsia="仿宋" w:hAnsi="仿宋" w:hint="eastAsia"/>
          <w:color w:val="000000"/>
          <w:sz w:val="24"/>
        </w:rPr>
      </w:pPr>
    </w:p>
    <w:p w14:paraId="0BFD839D" w14:textId="77777777" w:rsidR="003E45CF" w:rsidRDefault="003E45CF">
      <w:pPr>
        <w:spacing w:line="360" w:lineRule="auto"/>
        <w:rPr>
          <w:rFonts w:ascii="仿宋" w:eastAsia="仿宋" w:hAnsi="仿宋" w:hint="eastAsia"/>
          <w:color w:val="000000"/>
          <w:sz w:val="24"/>
        </w:rPr>
      </w:pPr>
    </w:p>
    <w:p w14:paraId="17AEE6A5" w14:textId="77777777" w:rsidR="003E45CF" w:rsidRDefault="003E45CF">
      <w:pPr>
        <w:spacing w:line="360" w:lineRule="auto"/>
        <w:rPr>
          <w:rFonts w:ascii="仿宋" w:eastAsia="仿宋" w:hAnsi="仿宋" w:hint="eastAsia"/>
          <w:color w:val="000000"/>
          <w:sz w:val="24"/>
        </w:rPr>
      </w:pPr>
    </w:p>
    <w:p w14:paraId="2BD2FBCB" w14:textId="77777777" w:rsidR="003E45CF" w:rsidRDefault="00000000">
      <w:pPr>
        <w:widowControl/>
        <w:jc w:val="left"/>
        <w:rPr>
          <w:rFonts w:ascii="仿宋" w:eastAsia="仿宋" w:hAnsi="仿宋" w:hint="eastAsia"/>
          <w:b/>
          <w:bCs/>
          <w:color w:val="000000"/>
          <w:sz w:val="24"/>
        </w:rPr>
      </w:pPr>
      <w:r>
        <w:rPr>
          <w:rFonts w:ascii="仿宋" w:eastAsia="仿宋" w:hAnsi="仿宋" w:cs="Arial" w:hint="eastAsia"/>
          <w:b/>
          <w:sz w:val="24"/>
        </w:rPr>
        <w:t>5-5超声喷砂牙周治疗仪龈上喷砂手柄</w:t>
      </w:r>
    </w:p>
    <w:p w14:paraId="581268E5"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1.可匹配啄木鸟PT-B超声喷砂牙周治疗仪使用；</w:t>
      </w:r>
    </w:p>
    <w:p w14:paraId="554F0456"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2.喷砂手柄三段式设计，可装卸；</w:t>
      </w:r>
    </w:p>
    <w:p w14:paraId="53664DB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3.喷砂手柄尾线接口带有防滑纹；</w:t>
      </w:r>
    </w:p>
    <w:p w14:paraId="16BFD2E7"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4.喷砂手柄整体可134℃高温灭菌处理。</w:t>
      </w:r>
    </w:p>
    <w:p w14:paraId="580A9998" w14:textId="77777777" w:rsidR="003E45CF" w:rsidRDefault="003E45CF">
      <w:pPr>
        <w:spacing w:line="360" w:lineRule="auto"/>
        <w:rPr>
          <w:rFonts w:ascii="仿宋" w:eastAsia="仿宋" w:hAnsi="仿宋" w:hint="eastAsia"/>
          <w:color w:val="000000"/>
          <w:sz w:val="24"/>
        </w:rPr>
      </w:pPr>
    </w:p>
    <w:p w14:paraId="29B34678" w14:textId="77777777" w:rsidR="003E45CF" w:rsidRDefault="003E45CF">
      <w:pPr>
        <w:spacing w:line="360" w:lineRule="auto"/>
        <w:rPr>
          <w:rFonts w:ascii="仿宋" w:eastAsia="仿宋" w:hAnsi="仿宋" w:hint="eastAsia"/>
          <w:color w:val="000000"/>
          <w:sz w:val="24"/>
        </w:rPr>
      </w:pPr>
    </w:p>
    <w:p w14:paraId="5DA332CC" w14:textId="77777777" w:rsidR="003E45CF" w:rsidRDefault="003E45CF">
      <w:pPr>
        <w:spacing w:line="360" w:lineRule="auto"/>
        <w:rPr>
          <w:rFonts w:ascii="仿宋" w:eastAsia="仿宋" w:hAnsi="仿宋" w:hint="eastAsia"/>
          <w:color w:val="000000"/>
          <w:sz w:val="24"/>
        </w:rPr>
      </w:pPr>
    </w:p>
    <w:p w14:paraId="58E0A7B5" w14:textId="77777777" w:rsidR="003E45CF" w:rsidRDefault="003E45CF">
      <w:pPr>
        <w:spacing w:line="360" w:lineRule="auto"/>
        <w:rPr>
          <w:rFonts w:ascii="仿宋" w:eastAsia="仿宋" w:hAnsi="仿宋" w:hint="eastAsia"/>
          <w:color w:val="000000"/>
          <w:sz w:val="24"/>
        </w:rPr>
      </w:pPr>
    </w:p>
    <w:p w14:paraId="3D8E9E4D" w14:textId="77777777" w:rsidR="003E45CF" w:rsidRDefault="003E45CF">
      <w:pPr>
        <w:spacing w:line="360" w:lineRule="auto"/>
        <w:rPr>
          <w:rFonts w:ascii="仿宋" w:eastAsia="仿宋" w:hAnsi="仿宋" w:hint="eastAsia"/>
          <w:color w:val="000000"/>
          <w:sz w:val="24"/>
        </w:rPr>
      </w:pPr>
    </w:p>
    <w:p w14:paraId="235BB7C2" w14:textId="77777777" w:rsidR="003E45CF" w:rsidRDefault="003E45CF">
      <w:pPr>
        <w:spacing w:line="360" w:lineRule="auto"/>
        <w:rPr>
          <w:rFonts w:ascii="仿宋" w:eastAsia="仿宋" w:hAnsi="仿宋" w:hint="eastAsia"/>
          <w:color w:val="000000"/>
          <w:sz w:val="24"/>
        </w:rPr>
      </w:pPr>
    </w:p>
    <w:p w14:paraId="10A54168" w14:textId="77777777" w:rsidR="003E45CF" w:rsidRDefault="003E45CF">
      <w:pPr>
        <w:spacing w:line="360" w:lineRule="auto"/>
        <w:rPr>
          <w:rFonts w:ascii="仿宋" w:eastAsia="仿宋" w:hAnsi="仿宋" w:hint="eastAsia"/>
          <w:color w:val="000000"/>
          <w:sz w:val="24"/>
        </w:rPr>
      </w:pPr>
    </w:p>
    <w:p w14:paraId="2ECAE18A" w14:textId="77777777" w:rsidR="003E45CF" w:rsidRDefault="003E45CF">
      <w:pPr>
        <w:spacing w:line="360" w:lineRule="auto"/>
        <w:rPr>
          <w:rFonts w:ascii="仿宋" w:eastAsia="仿宋" w:hAnsi="仿宋" w:hint="eastAsia"/>
          <w:color w:val="000000"/>
          <w:sz w:val="24"/>
        </w:rPr>
      </w:pPr>
    </w:p>
    <w:p w14:paraId="383B2BCC" w14:textId="77777777" w:rsidR="003E45CF" w:rsidRDefault="003E45CF">
      <w:pPr>
        <w:spacing w:line="360" w:lineRule="auto"/>
        <w:rPr>
          <w:rFonts w:ascii="仿宋" w:eastAsia="仿宋" w:hAnsi="仿宋" w:hint="eastAsia"/>
          <w:color w:val="000000"/>
          <w:sz w:val="24"/>
        </w:rPr>
      </w:pPr>
    </w:p>
    <w:p w14:paraId="510C0195" w14:textId="77777777" w:rsidR="003E45CF" w:rsidRDefault="003E45CF">
      <w:pPr>
        <w:spacing w:line="360" w:lineRule="auto"/>
        <w:rPr>
          <w:rFonts w:ascii="仿宋" w:eastAsia="仿宋" w:hAnsi="仿宋" w:hint="eastAsia"/>
          <w:color w:val="000000"/>
          <w:sz w:val="24"/>
        </w:rPr>
      </w:pPr>
    </w:p>
    <w:p w14:paraId="54A58E1D" w14:textId="77777777" w:rsidR="003E45CF" w:rsidRDefault="003E45CF">
      <w:pPr>
        <w:spacing w:line="360" w:lineRule="auto"/>
        <w:rPr>
          <w:rFonts w:ascii="仿宋" w:eastAsia="仿宋" w:hAnsi="仿宋" w:hint="eastAsia"/>
          <w:color w:val="000000"/>
          <w:sz w:val="24"/>
        </w:rPr>
      </w:pPr>
    </w:p>
    <w:p w14:paraId="6E49D855" w14:textId="77777777" w:rsidR="003E45CF" w:rsidRDefault="003E45CF">
      <w:pPr>
        <w:spacing w:line="360" w:lineRule="auto"/>
        <w:rPr>
          <w:rFonts w:ascii="仿宋" w:eastAsia="仿宋" w:hAnsi="仿宋" w:hint="eastAsia"/>
          <w:color w:val="000000"/>
          <w:sz w:val="24"/>
        </w:rPr>
      </w:pPr>
    </w:p>
    <w:p w14:paraId="21FD2101" w14:textId="77777777" w:rsidR="003E45CF" w:rsidRDefault="003E45CF">
      <w:pPr>
        <w:spacing w:line="360" w:lineRule="auto"/>
        <w:rPr>
          <w:rFonts w:ascii="仿宋" w:eastAsia="仿宋" w:hAnsi="仿宋" w:hint="eastAsia"/>
          <w:color w:val="000000"/>
          <w:sz w:val="24"/>
        </w:rPr>
      </w:pPr>
    </w:p>
    <w:p w14:paraId="06E7DB0A" w14:textId="77777777" w:rsidR="003E45CF" w:rsidRDefault="003E45CF">
      <w:pPr>
        <w:spacing w:line="360" w:lineRule="auto"/>
        <w:rPr>
          <w:rFonts w:ascii="仿宋" w:eastAsia="仿宋" w:hAnsi="仿宋" w:hint="eastAsia"/>
          <w:color w:val="000000"/>
          <w:sz w:val="24"/>
        </w:rPr>
      </w:pPr>
    </w:p>
    <w:p w14:paraId="07CAC08A" w14:textId="77777777" w:rsidR="003E45CF" w:rsidRDefault="003E45CF">
      <w:pPr>
        <w:spacing w:line="360" w:lineRule="auto"/>
        <w:rPr>
          <w:rFonts w:ascii="仿宋" w:eastAsia="仿宋" w:hAnsi="仿宋" w:hint="eastAsia"/>
          <w:color w:val="000000"/>
          <w:sz w:val="24"/>
        </w:rPr>
      </w:pPr>
    </w:p>
    <w:p w14:paraId="08492090" w14:textId="77777777" w:rsidR="003E45CF" w:rsidRDefault="003E45CF">
      <w:pPr>
        <w:spacing w:line="360" w:lineRule="auto"/>
        <w:rPr>
          <w:rFonts w:ascii="仿宋" w:eastAsia="仿宋" w:hAnsi="仿宋" w:hint="eastAsia"/>
          <w:color w:val="000000"/>
          <w:sz w:val="24"/>
        </w:rPr>
      </w:pPr>
    </w:p>
    <w:p w14:paraId="7872F127" w14:textId="77777777" w:rsidR="003E45CF" w:rsidRDefault="003E45CF">
      <w:pPr>
        <w:spacing w:line="360" w:lineRule="auto"/>
        <w:rPr>
          <w:rFonts w:ascii="仿宋" w:eastAsia="仿宋" w:hAnsi="仿宋" w:hint="eastAsia"/>
          <w:color w:val="000000"/>
          <w:sz w:val="24"/>
        </w:rPr>
      </w:pPr>
    </w:p>
    <w:p w14:paraId="6C9A51E3" w14:textId="77777777" w:rsidR="003E45CF" w:rsidRDefault="003E45CF">
      <w:pPr>
        <w:spacing w:line="360" w:lineRule="auto"/>
        <w:rPr>
          <w:rFonts w:ascii="仿宋" w:eastAsia="仿宋" w:hAnsi="仿宋" w:hint="eastAsia"/>
          <w:color w:val="000000"/>
          <w:sz w:val="24"/>
        </w:rPr>
      </w:pPr>
    </w:p>
    <w:p w14:paraId="774460E1" w14:textId="77777777" w:rsidR="003E45CF" w:rsidRDefault="003E45CF">
      <w:pPr>
        <w:spacing w:line="360" w:lineRule="auto"/>
        <w:rPr>
          <w:rFonts w:ascii="仿宋" w:eastAsia="仿宋" w:hAnsi="仿宋" w:hint="eastAsia"/>
          <w:color w:val="000000"/>
          <w:sz w:val="24"/>
        </w:rPr>
      </w:pPr>
    </w:p>
    <w:p w14:paraId="15459BD7" w14:textId="77777777" w:rsidR="003E45CF" w:rsidRDefault="003E45CF">
      <w:pPr>
        <w:spacing w:line="360" w:lineRule="auto"/>
        <w:rPr>
          <w:rFonts w:ascii="仿宋" w:eastAsia="仿宋" w:hAnsi="仿宋" w:hint="eastAsia"/>
          <w:color w:val="000000"/>
          <w:sz w:val="24"/>
        </w:rPr>
      </w:pPr>
    </w:p>
    <w:p w14:paraId="2A784393" w14:textId="77777777" w:rsidR="003E45CF" w:rsidRDefault="003E45CF">
      <w:pPr>
        <w:spacing w:line="360" w:lineRule="auto"/>
        <w:rPr>
          <w:rFonts w:ascii="仿宋" w:eastAsia="仿宋" w:hAnsi="仿宋" w:hint="eastAsia"/>
          <w:color w:val="000000"/>
          <w:sz w:val="24"/>
        </w:rPr>
      </w:pPr>
    </w:p>
    <w:p w14:paraId="62C52848" w14:textId="77777777" w:rsidR="003E45CF" w:rsidRDefault="003E45CF">
      <w:pPr>
        <w:spacing w:line="360" w:lineRule="auto"/>
        <w:rPr>
          <w:rFonts w:ascii="仿宋" w:eastAsia="仿宋" w:hAnsi="仿宋" w:hint="eastAsia"/>
          <w:color w:val="000000"/>
          <w:sz w:val="24"/>
        </w:rPr>
      </w:pPr>
    </w:p>
    <w:p w14:paraId="40A72FBE" w14:textId="77777777" w:rsidR="003E45CF" w:rsidRDefault="003E45CF">
      <w:pPr>
        <w:spacing w:line="360" w:lineRule="auto"/>
        <w:rPr>
          <w:rFonts w:ascii="仿宋" w:eastAsia="仿宋" w:hAnsi="仿宋" w:hint="eastAsia"/>
          <w:color w:val="000000"/>
          <w:sz w:val="24"/>
        </w:rPr>
      </w:pPr>
    </w:p>
    <w:p w14:paraId="68DF60D7" w14:textId="77777777" w:rsidR="003E45CF" w:rsidRDefault="003E45CF">
      <w:pPr>
        <w:spacing w:line="360" w:lineRule="auto"/>
        <w:rPr>
          <w:rFonts w:ascii="仿宋" w:eastAsia="仿宋" w:hAnsi="仿宋" w:hint="eastAsia"/>
          <w:color w:val="000000"/>
          <w:sz w:val="24"/>
        </w:rPr>
      </w:pPr>
    </w:p>
    <w:p w14:paraId="5C93099F" w14:textId="77777777" w:rsidR="003E45CF" w:rsidRDefault="003E45CF">
      <w:pPr>
        <w:spacing w:line="360" w:lineRule="auto"/>
        <w:rPr>
          <w:rFonts w:ascii="仿宋" w:eastAsia="仿宋" w:hAnsi="仿宋" w:hint="eastAsia"/>
          <w:color w:val="000000"/>
          <w:sz w:val="24"/>
        </w:rPr>
      </w:pPr>
    </w:p>
    <w:p w14:paraId="0FE4F9B9" w14:textId="77777777" w:rsidR="003E45CF" w:rsidRDefault="00000000">
      <w:pPr>
        <w:widowControl/>
        <w:jc w:val="left"/>
        <w:rPr>
          <w:rFonts w:ascii="仿宋" w:eastAsia="仿宋" w:hAnsi="仿宋" w:hint="eastAsia"/>
          <w:b/>
          <w:bCs/>
          <w:color w:val="000000"/>
          <w:sz w:val="24"/>
        </w:rPr>
      </w:pPr>
      <w:r>
        <w:rPr>
          <w:rFonts w:ascii="仿宋" w:eastAsia="仿宋" w:hAnsi="仿宋" w:cs="Arial" w:hint="eastAsia"/>
          <w:b/>
          <w:sz w:val="24"/>
        </w:rPr>
        <w:t>5-6超声喷砂牙周治疗仪龈下喷砂手柄</w:t>
      </w:r>
    </w:p>
    <w:p w14:paraId="5E4CE35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1.可匹配啄木鸟PT-B超声喷砂牙周治疗仪使用；</w:t>
      </w:r>
    </w:p>
    <w:p w14:paraId="46BA0567"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2.龈下喷嘴四孔设计，三孔出砂一孔出水，可实现360°旋转；</w:t>
      </w:r>
    </w:p>
    <w:p w14:paraId="696E0BDE"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3.喷砂手柄三段式设计，可装卸；</w:t>
      </w:r>
    </w:p>
    <w:p w14:paraId="3DCA407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4.喷砂手柄尾线接口带有防滑纹；</w:t>
      </w:r>
    </w:p>
    <w:p w14:paraId="131879B1"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5.喷砂手柄整体可134℃高温灭菌处理。</w:t>
      </w:r>
    </w:p>
    <w:p w14:paraId="2D0127F6" w14:textId="77777777" w:rsidR="003E45CF" w:rsidRDefault="003E45CF">
      <w:pPr>
        <w:spacing w:line="360" w:lineRule="auto"/>
        <w:rPr>
          <w:rFonts w:ascii="仿宋" w:eastAsia="仿宋" w:hAnsi="仿宋" w:hint="eastAsia"/>
          <w:color w:val="000000"/>
          <w:sz w:val="24"/>
        </w:rPr>
      </w:pPr>
    </w:p>
    <w:p w14:paraId="2066C5BC" w14:textId="77777777" w:rsidR="003E45CF" w:rsidRDefault="003E45CF">
      <w:pPr>
        <w:spacing w:line="360" w:lineRule="auto"/>
        <w:rPr>
          <w:rFonts w:ascii="仿宋" w:eastAsia="仿宋" w:hAnsi="仿宋" w:hint="eastAsia"/>
          <w:color w:val="000000"/>
          <w:sz w:val="24"/>
        </w:rPr>
      </w:pPr>
    </w:p>
    <w:p w14:paraId="21BC8E12" w14:textId="77777777" w:rsidR="003E45CF" w:rsidRDefault="003E45CF">
      <w:pPr>
        <w:spacing w:line="360" w:lineRule="auto"/>
        <w:rPr>
          <w:rFonts w:ascii="仿宋" w:eastAsia="仿宋" w:hAnsi="仿宋" w:hint="eastAsia"/>
          <w:color w:val="000000"/>
          <w:sz w:val="24"/>
        </w:rPr>
      </w:pPr>
    </w:p>
    <w:p w14:paraId="59A31B09" w14:textId="77777777" w:rsidR="003E45CF" w:rsidRDefault="003E45CF">
      <w:pPr>
        <w:spacing w:line="360" w:lineRule="auto"/>
        <w:rPr>
          <w:rFonts w:ascii="仿宋" w:eastAsia="仿宋" w:hAnsi="仿宋" w:hint="eastAsia"/>
          <w:color w:val="000000"/>
          <w:sz w:val="24"/>
        </w:rPr>
      </w:pPr>
    </w:p>
    <w:p w14:paraId="61510195" w14:textId="77777777" w:rsidR="003E45CF" w:rsidRDefault="003E45CF">
      <w:pPr>
        <w:spacing w:line="360" w:lineRule="auto"/>
        <w:rPr>
          <w:rFonts w:ascii="仿宋" w:eastAsia="仿宋" w:hAnsi="仿宋" w:hint="eastAsia"/>
          <w:color w:val="000000"/>
          <w:sz w:val="24"/>
        </w:rPr>
      </w:pPr>
    </w:p>
    <w:p w14:paraId="7BB69EBF" w14:textId="77777777" w:rsidR="003E45CF" w:rsidRDefault="003E45CF">
      <w:pPr>
        <w:spacing w:line="360" w:lineRule="auto"/>
        <w:rPr>
          <w:rFonts w:ascii="仿宋" w:eastAsia="仿宋" w:hAnsi="仿宋" w:hint="eastAsia"/>
          <w:color w:val="000000"/>
          <w:sz w:val="24"/>
        </w:rPr>
      </w:pPr>
    </w:p>
    <w:p w14:paraId="27F4FBA0" w14:textId="77777777" w:rsidR="003E45CF" w:rsidRDefault="003E45CF">
      <w:pPr>
        <w:spacing w:line="360" w:lineRule="auto"/>
        <w:rPr>
          <w:rFonts w:ascii="仿宋" w:eastAsia="仿宋" w:hAnsi="仿宋" w:hint="eastAsia"/>
          <w:color w:val="000000"/>
          <w:sz w:val="24"/>
        </w:rPr>
      </w:pPr>
    </w:p>
    <w:p w14:paraId="7C65F4E0" w14:textId="77777777" w:rsidR="003E45CF" w:rsidRDefault="003E45CF">
      <w:pPr>
        <w:spacing w:line="360" w:lineRule="auto"/>
        <w:rPr>
          <w:rFonts w:ascii="仿宋" w:eastAsia="仿宋" w:hAnsi="仿宋" w:hint="eastAsia"/>
          <w:color w:val="000000"/>
          <w:sz w:val="24"/>
        </w:rPr>
      </w:pPr>
    </w:p>
    <w:p w14:paraId="6E7027B7" w14:textId="77777777" w:rsidR="003E45CF" w:rsidRDefault="003E45CF">
      <w:pPr>
        <w:spacing w:line="360" w:lineRule="auto"/>
        <w:rPr>
          <w:rFonts w:ascii="仿宋" w:eastAsia="仿宋" w:hAnsi="仿宋" w:hint="eastAsia"/>
          <w:color w:val="000000"/>
          <w:sz w:val="24"/>
        </w:rPr>
      </w:pPr>
    </w:p>
    <w:p w14:paraId="5FB07883" w14:textId="77777777" w:rsidR="003E45CF" w:rsidRDefault="003E45CF">
      <w:pPr>
        <w:spacing w:line="360" w:lineRule="auto"/>
        <w:rPr>
          <w:rFonts w:ascii="仿宋" w:eastAsia="仿宋" w:hAnsi="仿宋" w:hint="eastAsia"/>
          <w:color w:val="000000"/>
          <w:sz w:val="24"/>
        </w:rPr>
      </w:pPr>
    </w:p>
    <w:p w14:paraId="100C1C20" w14:textId="77777777" w:rsidR="003E45CF" w:rsidRDefault="003E45CF">
      <w:pPr>
        <w:spacing w:line="360" w:lineRule="auto"/>
        <w:rPr>
          <w:rFonts w:ascii="仿宋" w:eastAsia="仿宋" w:hAnsi="仿宋" w:hint="eastAsia"/>
          <w:color w:val="000000"/>
          <w:sz w:val="24"/>
        </w:rPr>
      </w:pPr>
    </w:p>
    <w:p w14:paraId="3B9FA5A2" w14:textId="77777777" w:rsidR="003E45CF" w:rsidRDefault="003E45CF">
      <w:pPr>
        <w:spacing w:line="360" w:lineRule="auto"/>
        <w:rPr>
          <w:rFonts w:ascii="仿宋" w:eastAsia="仿宋" w:hAnsi="仿宋" w:hint="eastAsia"/>
          <w:color w:val="000000"/>
          <w:sz w:val="24"/>
        </w:rPr>
      </w:pPr>
    </w:p>
    <w:p w14:paraId="76A1FF8E" w14:textId="77777777" w:rsidR="003E45CF" w:rsidRDefault="003E45CF">
      <w:pPr>
        <w:spacing w:line="360" w:lineRule="auto"/>
        <w:rPr>
          <w:rFonts w:ascii="仿宋" w:eastAsia="仿宋" w:hAnsi="仿宋" w:hint="eastAsia"/>
          <w:color w:val="000000"/>
          <w:sz w:val="24"/>
        </w:rPr>
      </w:pPr>
    </w:p>
    <w:p w14:paraId="3FD5E445" w14:textId="77777777" w:rsidR="003E45CF" w:rsidRDefault="003E45CF">
      <w:pPr>
        <w:spacing w:line="360" w:lineRule="auto"/>
        <w:rPr>
          <w:rFonts w:ascii="仿宋" w:eastAsia="仿宋" w:hAnsi="仿宋" w:hint="eastAsia"/>
          <w:color w:val="000000"/>
          <w:sz w:val="24"/>
        </w:rPr>
      </w:pPr>
    </w:p>
    <w:p w14:paraId="0BA3044F" w14:textId="77777777" w:rsidR="003E45CF" w:rsidRDefault="003E45CF">
      <w:pPr>
        <w:spacing w:line="360" w:lineRule="auto"/>
        <w:rPr>
          <w:rFonts w:ascii="仿宋" w:eastAsia="仿宋" w:hAnsi="仿宋" w:hint="eastAsia"/>
          <w:color w:val="000000"/>
          <w:sz w:val="24"/>
        </w:rPr>
      </w:pPr>
    </w:p>
    <w:p w14:paraId="07E90AFE" w14:textId="77777777" w:rsidR="003E45CF" w:rsidRDefault="003E45CF">
      <w:pPr>
        <w:spacing w:line="360" w:lineRule="auto"/>
        <w:rPr>
          <w:rFonts w:ascii="仿宋" w:eastAsia="仿宋" w:hAnsi="仿宋" w:hint="eastAsia"/>
          <w:color w:val="000000"/>
          <w:sz w:val="24"/>
        </w:rPr>
      </w:pPr>
    </w:p>
    <w:p w14:paraId="12575FE8" w14:textId="77777777" w:rsidR="003E45CF" w:rsidRDefault="003E45CF">
      <w:pPr>
        <w:spacing w:line="360" w:lineRule="auto"/>
        <w:rPr>
          <w:rFonts w:ascii="仿宋" w:eastAsia="仿宋" w:hAnsi="仿宋" w:hint="eastAsia"/>
          <w:color w:val="000000"/>
          <w:sz w:val="24"/>
        </w:rPr>
      </w:pPr>
    </w:p>
    <w:p w14:paraId="3D071282" w14:textId="77777777" w:rsidR="003E45CF" w:rsidRDefault="003E45CF">
      <w:pPr>
        <w:spacing w:line="360" w:lineRule="auto"/>
        <w:rPr>
          <w:rFonts w:ascii="仿宋" w:eastAsia="仿宋" w:hAnsi="仿宋" w:hint="eastAsia"/>
          <w:color w:val="000000"/>
          <w:sz w:val="24"/>
        </w:rPr>
      </w:pPr>
    </w:p>
    <w:p w14:paraId="535DED27" w14:textId="77777777" w:rsidR="003E45CF" w:rsidRDefault="003E45CF">
      <w:pPr>
        <w:spacing w:line="360" w:lineRule="auto"/>
        <w:rPr>
          <w:rFonts w:ascii="仿宋" w:eastAsia="仿宋" w:hAnsi="仿宋" w:hint="eastAsia"/>
          <w:color w:val="000000"/>
          <w:sz w:val="24"/>
        </w:rPr>
      </w:pPr>
    </w:p>
    <w:p w14:paraId="555FC889" w14:textId="77777777" w:rsidR="003E45CF" w:rsidRDefault="003E45CF">
      <w:pPr>
        <w:spacing w:line="360" w:lineRule="auto"/>
        <w:rPr>
          <w:rFonts w:ascii="仿宋" w:eastAsia="仿宋" w:hAnsi="仿宋" w:hint="eastAsia"/>
          <w:color w:val="000000"/>
          <w:sz w:val="24"/>
        </w:rPr>
      </w:pPr>
    </w:p>
    <w:p w14:paraId="569D01AA" w14:textId="77777777" w:rsidR="003E45CF" w:rsidRDefault="003E45CF">
      <w:pPr>
        <w:spacing w:line="360" w:lineRule="auto"/>
        <w:rPr>
          <w:rFonts w:ascii="仿宋" w:eastAsia="仿宋" w:hAnsi="仿宋" w:hint="eastAsia"/>
          <w:color w:val="000000"/>
          <w:sz w:val="24"/>
        </w:rPr>
      </w:pPr>
    </w:p>
    <w:p w14:paraId="6055C50D" w14:textId="77777777" w:rsidR="003E45CF" w:rsidRDefault="003E45CF">
      <w:pPr>
        <w:spacing w:line="360" w:lineRule="auto"/>
        <w:rPr>
          <w:rFonts w:ascii="仿宋" w:eastAsia="仿宋" w:hAnsi="仿宋" w:hint="eastAsia"/>
          <w:color w:val="000000"/>
          <w:sz w:val="24"/>
        </w:rPr>
      </w:pPr>
    </w:p>
    <w:p w14:paraId="55756BF2" w14:textId="77777777" w:rsidR="003E45CF" w:rsidRDefault="003E45CF">
      <w:pPr>
        <w:spacing w:line="360" w:lineRule="auto"/>
        <w:rPr>
          <w:rFonts w:ascii="仿宋" w:eastAsia="仿宋" w:hAnsi="仿宋" w:hint="eastAsia"/>
          <w:color w:val="000000"/>
          <w:sz w:val="24"/>
        </w:rPr>
      </w:pPr>
    </w:p>
    <w:p w14:paraId="14BB1628" w14:textId="77777777" w:rsidR="003E45CF" w:rsidRDefault="003E45CF">
      <w:pPr>
        <w:spacing w:line="360" w:lineRule="auto"/>
        <w:rPr>
          <w:rFonts w:ascii="仿宋" w:eastAsia="仿宋" w:hAnsi="仿宋" w:hint="eastAsia"/>
          <w:color w:val="000000"/>
          <w:sz w:val="24"/>
        </w:rPr>
      </w:pPr>
    </w:p>
    <w:p w14:paraId="684DBDF1" w14:textId="77777777" w:rsidR="003E45CF" w:rsidRDefault="00000000">
      <w:pPr>
        <w:widowControl/>
        <w:jc w:val="left"/>
        <w:rPr>
          <w:rFonts w:ascii="仿宋" w:eastAsia="仿宋" w:hAnsi="仿宋" w:cs="Arial" w:hint="eastAsia"/>
          <w:b/>
          <w:sz w:val="24"/>
        </w:rPr>
      </w:pPr>
      <w:r>
        <w:rPr>
          <w:rFonts w:ascii="仿宋" w:eastAsia="仿宋" w:hAnsi="仿宋" w:cs="Arial" w:hint="eastAsia"/>
          <w:b/>
          <w:sz w:val="24"/>
        </w:rPr>
        <w:t>5-7洁牙机手柄</w:t>
      </w:r>
    </w:p>
    <w:p w14:paraId="097CB659"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1.可匹配安装啄木鸟V6led内置洁牙机的口腔综合治疗机使用；</w:t>
      </w:r>
    </w:p>
    <w:p w14:paraId="106C281C"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2.尖端主振幅移调节范围：1μm～100μm；</w:t>
      </w:r>
    </w:p>
    <w:p w14:paraId="204B815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3.尖端振动频率：28kHz±3kHz；</w:t>
      </w:r>
    </w:p>
    <w:p w14:paraId="0BAE48F8"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4.输出的半偏移力调节范围：0.1N～2N；</w:t>
      </w:r>
    </w:p>
    <w:p w14:paraId="3831FB7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5.尖端输出功率：3W～20W；</w:t>
      </w:r>
    </w:p>
    <w:p w14:paraId="7088752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6.进水压力：0.1bar～5bar。</w:t>
      </w:r>
    </w:p>
    <w:p w14:paraId="3E03DF44"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7.工作模式：连续运行；</w:t>
      </w:r>
    </w:p>
    <w:p w14:paraId="35991C3B" w14:textId="77777777" w:rsidR="003E45CF" w:rsidRDefault="00000000">
      <w:pPr>
        <w:spacing w:line="360" w:lineRule="auto"/>
        <w:rPr>
          <w:rFonts w:ascii="仿宋" w:eastAsia="仿宋" w:hAnsi="仿宋" w:hint="eastAsia"/>
          <w:color w:val="000000"/>
          <w:sz w:val="24"/>
        </w:rPr>
      </w:pPr>
      <w:r>
        <w:rPr>
          <w:rFonts w:ascii="仿宋" w:eastAsia="仿宋" w:hAnsi="仿宋" w:hint="eastAsia"/>
          <w:color w:val="000000"/>
          <w:sz w:val="24"/>
        </w:rPr>
        <w:t>8.主机外形尺寸：≤60mm×60mm×40mm；重量≤0.2kg。</w:t>
      </w:r>
    </w:p>
    <w:p w14:paraId="4DDCC5D2" w14:textId="77777777" w:rsidR="003E45CF" w:rsidRDefault="003E45CF">
      <w:pPr>
        <w:spacing w:line="360" w:lineRule="auto"/>
        <w:rPr>
          <w:rFonts w:ascii="仿宋" w:eastAsia="仿宋" w:hAnsi="仿宋" w:hint="eastAsia"/>
          <w:color w:val="000000"/>
          <w:sz w:val="24"/>
        </w:rPr>
      </w:pPr>
    </w:p>
    <w:p w14:paraId="299DE095" w14:textId="77777777" w:rsidR="003E45CF" w:rsidRDefault="003E45CF">
      <w:pPr>
        <w:spacing w:line="360" w:lineRule="auto"/>
        <w:rPr>
          <w:rFonts w:ascii="仿宋" w:eastAsia="仿宋" w:hAnsi="仿宋" w:hint="eastAsia"/>
          <w:b/>
          <w:bCs/>
          <w:color w:val="000000"/>
          <w:sz w:val="24"/>
        </w:rPr>
      </w:pPr>
    </w:p>
    <w:p w14:paraId="28BD7F0F" w14:textId="77777777" w:rsidR="003E45CF" w:rsidRDefault="003E45CF">
      <w:pPr>
        <w:spacing w:line="360" w:lineRule="auto"/>
        <w:rPr>
          <w:rFonts w:ascii="仿宋" w:eastAsia="仿宋" w:hAnsi="仿宋" w:hint="eastAsia"/>
          <w:b/>
          <w:bCs/>
          <w:color w:val="000000"/>
          <w:sz w:val="24"/>
        </w:rPr>
      </w:pPr>
    </w:p>
    <w:p w14:paraId="08C02E81" w14:textId="77777777" w:rsidR="003E45CF" w:rsidRDefault="003E45CF">
      <w:pPr>
        <w:spacing w:line="360" w:lineRule="auto"/>
        <w:rPr>
          <w:rFonts w:ascii="仿宋" w:eastAsia="仿宋" w:hAnsi="仿宋" w:hint="eastAsia"/>
          <w:b/>
          <w:bCs/>
          <w:color w:val="000000"/>
          <w:sz w:val="22"/>
        </w:rPr>
      </w:pPr>
    </w:p>
    <w:p w14:paraId="4FC4CC5A" w14:textId="77777777" w:rsidR="003E45CF" w:rsidRDefault="003E45CF">
      <w:pPr>
        <w:spacing w:line="360" w:lineRule="auto"/>
        <w:rPr>
          <w:rFonts w:ascii="仿宋" w:eastAsia="仿宋" w:hAnsi="仿宋" w:cs="宋体" w:hint="eastAsia"/>
          <w:b/>
          <w:bCs/>
          <w:sz w:val="24"/>
        </w:rPr>
      </w:pPr>
    </w:p>
    <w:p w14:paraId="4BE06918" w14:textId="77777777" w:rsidR="003E45CF" w:rsidRDefault="003E45CF">
      <w:pPr>
        <w:pStyle w:val="18"/>
        <w:spacing w:line="360" w:lineRule="auto"/>
        <w:ind w:firstLine="480"/>
        <w:rPr>
          <w:rFonts w:ascii="仿宋" w:eastAsia="仿宋" w:hAnsi="仿宋" w:cs="Arial" w:hint="eastAsia"/>
          <w:sz w:val="24"/>
          <w:szCs w:val="24"/>
        </w:rPr>
      </w:pPr>
    </w:p>
    <w:p w14:paraId="7B2C93BC" w14:textId="77777777" w:rsidR="003E45CF" w:rsidRDefault="003E45CF">
      <w:pPr>
        <w:pStyle w:val="18"/>
        <w:spacing w:line="360" w:lineRule="auto"/>
        <w:ind w:firstLine="480"/>
        <w:rPr>
          <w:rFonts w:ascii="仿宋" w:eastAsia="仿宋" w:hAnsi="仿宋" w:cs="Arial" w:hint="eastAsia"/>
          <w:sz w:val="24"/>
          <w:szCs w:val="24"/>
        </w:rPr>
      </w:pPr>
    </w:p>
    <w:p w14:paraId="782C8137" w14:textId="77777777" w:rsidR="003E45CF" w:rsidRDefault="003E45CF">
      <w:pPr>
        <w:spacing w:line="360" w:lineRule="auto"/>
        <w:rPr>
          <w:rFonts w:ascii="仿宋" w:eastAsia="仿宋" w:hAnsi="仿宋" w:cs="Arial" w:hint="eastAsia"/>
          <w:sz w:val="24"/>
        </w:rPr>
      </w:pPr>
    </w:p>
    <w:p w14:paraId="5E6606CD" w14:textId="77777777" w:rsidR="003E45CF" w:rsidRDefault="00000000">
      <w:pPr>
        <w:widowControl/>
        <w:jc w:val="left"/>
        <w:rPr>
          <w:rFonts w:ascii="仿宋" w:eastAsia="仿宋" w:hAnsi="仿宋" w:cs="Arial" w:hint="eastAsia"/>
          <w:b/>
          <w:sz w:val="24"/>
        </w:rPr>
      </w:pPr>
      <w:r>
        <w:rPr>
          <w:rFonts w:ascii="仿宋" w:eastAsia="仿宋" w:hAnsi="仿宋" w:cs="Arial"/>
          <w:b/>
          <w:sz w:val="24"/>
        </w:rPr>
        <w:br w:type="page"/>
      </w:r>
    </w:p>
    <w:p w14:paraId="0B1FCF00" w14:textId="77777777" w:rsidR="003E45CF" w:rsidRDefault="00000000">
      <w:pPr>
        <w:spacing w:line="360" w:lineRule="auto"/>
        <w:jc w:val="center"/>
        <w:outlineLvl w:val="0"/>
        <w:rPr>
          <w:rFonts w:ascii="仿宋" w:eastAsia="仿宋" w:hAnsi="仿宋" w:cs="Arial" w:hint="eastAsia"/>
          <w:b/>
          <w:sz w:val="36"/>
          <w:szCs w:val="36"/>
        </w:rPr>
      </w:pPr>
      <w:bookmarkStart w:id="812" w:name="_Toc167887009"/>
      <w:bookmarkEnd w:id="806"/>
      <w:r>
        <w:rPr>
          <w:rFonts w:ascii="仿宋" w:eastAsia="仿宋" w:hAnsi="仿宋" w:cs="Arial"/>
          <w:b/>
          <w:sz w:val="36"/>
          <w:szCs w:val="36"/>
        </w:rPr>
        <w:lastRenderedPageBreak/>
        <w:t>第六章   拟签订的合同文本</w:t>
      </w:r>
      <w:bookmarkEnd w:id="812"/>
    </w:p>
    <w:p w14:paraId="5E54F563" w14:textId="77777777" w:rsidR="003E45CF" w:rsidRDefault="003E45CF">
      <w:pPr>
        <w:spacing w:line="360" w:lineRule="auto"/>
        <w:jc w:val="center"/>
        <w:rPr>
          <w:rFonts w:ascii="仿宋" w:eastAsia="仿宋" w:hAnsi="仿宋" w:cs="等线 Light" w:hint="eastAsia"/>
          <w:b/>
          <w:bCs/>
          <w:sz w:val="32"/>
        </w:rPr>
      </w:pPr>
    </w:p>
    <w:p w14:paraId="7C56AE41" w14:textId="77777777" w:rsidR="003E45CF" w:rsidRDefault="003E45CF">
      <w:pPr>
        <w:pStyle w:val="af0"/>
        <w:jc w:val="center"/>
        <w:rPr>
          <w:rFonts w:ascii="仿宋" w:eastAsia="仿宋" w:hAnsi="仿宋" w:cs="宋体" w:hint="eastAsia"/>
          <w:b/>
          <w:bCs/>
          <w:spacing w:val="-20"/>
          <w:kern w:val="44"/>
          <w:sz w:val="48"/>
          <w:szCs w:val="48"/>
        </w:rPr>
      </w:pPr>
      <w:bookmarkStart w:id="813" w:name="_Toc3995"/>
    </w:p>
    <w:p w14:paraId="2467E4E8" w14:textId="77777777" w:rsidR="003E45CF" w:rsidRDefault="003E45CF">
      <w:pPr>
        <w:pStyle w:val="af0"/>
        <w:jc w:val="center"/>
        <w:rPr>
          <w:rFonts w:ascii="仿宋" w:eastAsia="仿宋" w:hAnsi="仿宋" w:cs="宋体" w:hint="eastAsia"/>
          <w:b/>
          <w:bCs/>
          <w:spacing w:val="-20"/>
          <w:kern w:val="44"/>
          <w:sz w:val="48"/>
          <w:szCs w:val="48"/>
        </w:rPr>
      </w:pPr>
    </w:p>
    <w:p w14:paraId="40C56455" w14:textId="77777777" w:rsidR="003E45CF"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政府采购货物买卖合同</w:t>
      </w:r>
    </w:p>
    <w:p w14:paraId="6FA6F8BA" w14:textId="77777777" w:rsidR="003E45CF"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（试行）</w:t>
      </w:r>
    </w:p>
    <w:p w14:paraId="73A0EE54" w14:textId="77777777" w:rsidR="003E45CF" w:rsidRDefault="003E45CF">
      <w:pPr>
        <w:rPr>
          <w:rFonts w:ascii="仿宋" w:eastAsia="仿宋" w:hAnsi="仿宋" w:cs="宋体" w:hint="eastAsia"/>
          <w:b/>
          <w:bCs/>
          <w:spacing w:val="-20"/>
          <w:kern w:val="44"/>
          <w:sz w:val="40"/>
          <w:szCs w:val="40"/>
        </w:rPr>
      </w:pPr>
    </w:p>
    <w:p w14:paraId="7FE408F8" w14:textId="77777777" w:rsidR="003E45CF" w:rsidRDefault="003E45CF">
      <w:pPr>
        <w:rPr>
          <w:rFonts w:ascii="仿宋" w:eastAsia="仿宋" w:hAnsi="仿宋" w:cs="宋体" w:hint="eastAsia"/>
          <w:b/>
          <w:bCs/>
          <w:spacing w:val="-20"/>
          <w:kern w:val="44"/>
          <w:sz w:val="40"/>
          <w:szCs w:val="40"/>
        </w:rPr>
      </w:pPr>
    </w:p>
    <w:p w14:paraId="6A39070E" w14:textId="77777777" w:rsidR="003E45CF" w:rsidRDefault="003E45CF">
      <w:pPr>
        <w:rPr>
          <w:rFonts w:ascii="仿宋" w:eastAsia="仿宋" w:hAnsi="仿宋" w:cs="宋体" w:hint="eastAsia"/>
          <w:b/>
          <w:bCs/>
          <w:spacing w:val="-20"/>
          <w:kern w:val="44"/>
          <w:sz w:val="40"/>
          <w:szCs w:val="40"/>
        </w:rPr>
      </w:pPr>
    </w:p>
    <w:p w14:paraId="28D092C2" w14:textId="77777777" w:rsidR="003E45CF" w:rsidRDefault="00000000">
      <w:pPr>
        <w:spacing w:line="360" w:lineRule="auto"/>
        <w:ind w:leftChars="200" w:left="420"/>
        <w:rPr>
          <w:rFonts w:ascii="仿宋" w:eastAsia="仿宋" w:hAnsi="仿宋" w:hint="eastAsia"/>
          <w:sz w:val="32"/>
          <w:szCs w:val="32"/>
        </w:rPr>
      </w:pPr>
      <w:r>
        <w:rPr>
          <w:rFonts w:ascii="仿宋" w:eastAsia="仿宋" w:hAnsi="仿宋" w:cs="宋体" w:hint="eastAsia"/>
          <w:kern w:val="0"/>
          <w:sz w:val="32"/>
          <w:szCs w:val="32"/>
        </w:rPr>
        <w:t>项目名称：</w:t>
      </w:r>
      <w:r>
        <w:rPr>
          <w:rFonts w:ascii="仿宋" w:eastAsia="仿宋" w:hAnsi="仿宋" w:hint="eastAsia"/>
          <w:sz w:val="32"/>
          <w:szCs w:val="32"/>
          <w:u w:val="single"/>
        </w:rPr>
        <w:t xml:space="preserve">                             </w:t>
      </w:r>
    </w:p>
    <w:p w14:paraId="649ADAD1" w14:textId="77777777" w:rsidR="003E45CF"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合同编号：</w:t>
      </w:r>
      <w:r>
        <w:rPr>
          <w:rFonts w:ascii="仿宋" w:eastAsia="仿宋" w:hAnsi="仿宋" w:hint="eastAsia"/>
          <w:sz w:val="32"/>
          <w:szCs w:val="32"/>
          <w:u w:val="single"/>
        </w:rPr>
        <w:t xml:space="preserve">                             </w:t>
      </w:r>
    </w:p>
    <w:p w14:paraId="23C96290" w14:textId="77777777" w:rsidR="003E45CF"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甲    方：</w:t>
      </w:r>
      <w:r>
        <w:rPr>
          <w:rFonts w:ascii="仿宋" w:eastAsia="仿宋" w:hAnsi="仿宋" w:hint="eastAsia"/>
          <w:sz w:val="32"/>
          <w:szCs w:val="32"/>
          <w:u w:val="single"/>
        </w:rPr>
        <w:t xml:space="preserve">                             </w:t>
      </w:r>
    </w:p>
    <w:p w14:paraId="7FD6F198" w14:textId="77777777" w:rsidR="003E45CF"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乙    方：</w:t>
      </w:r>
      <w:r>
        <w:rPr>
          <w:rFonts w:ascii="仿宋" w:eastAsia="仿宋" w:hAnsi="仿宋" w:hint="eastAsia"/>
          <w:sz w:val="32"/>
          <w:szCs w:val="32"/>
          <w:u w:val="single"/>
        </w:rPr>
        <w:t xml:space="preserve">                             </w:t>
      </w:r>
    </w:p>
    <w:p w14:paraId="73FF58C4" w14:textId="77777777" w:rsidR="003E45CF"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签订时间：</w:t>
      </w:r>
      <w:r>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p>
    <w:p w14:paraId="25FD3D7B" w14:textId="77777777" w:rsidR="003E45CF" w:rsidRDefault="003E45CF">
      <w:pPr>
        <w:rPr>
          <w:rFonts w:ascii="仿宋" w:eastAsia="仿宋" w:hAnsi="仿宋" w:hint="eastAsia"/>
        </w:rPr>
      </w:pPr>
    </w:p>
    <w:p w14:paraId="7F2C6F45" w14:textId="77777777" w:rsidR="003E45CF" w:rsidRDefault="00000000">
      <w:pPr>
        <w:rPr>
          <w:rFonts w:ascii="仿宋" w:eastAsia="仿宋" w:hAnsi="仿宋" w:hint="eastAsia"/>
          <w:sz w:val="44"/>
          <w:szCs w:val="44"/>
        </w:rPr>
      </w:pPr>
      <w:r>
        <w:rPr>
          <w:rFonts w:ascii="仿宋" w:eastAsia="仿宋" w:hAnsi="仿宋"/>
          <w:sz w:val="44"/>
          <w:szCs w:val="44"/>
        </w:rPr>
        <w:br w:type="page"/>
      </w:r>
    </w:p>
    <w:p w14:paraId="66B5B73B" w14:textId="77777777" w:rsidR="003E45CF" w:rsidRDefault="003E45CF">
      <w:pPr>
        <w:rPr>
          <w:rFonts w:ascii="仿宋" w:eastAsia="仿宋" w:hAnsi="仿宋" w:hint="eastAsia"/>
          <w:sz w:val="44"/>
          <w:szCs w:val="44"/>
        </w:rPr>
      </w:pPr>
    </w:p>
    <w:p w14:paraId="6443345D" w14:textId="77777777" w:rsidR="003E45CF" w:rsidRDefault="00000000">
      <w:pPr>
        <w:jc w:val="center"/>
        <w:rPr>
          <w:rFonts w:ascii="仿宋" w:eastAsia="仿宋" w:hAnsi="仿宋" w:hint="eastAsia"/>
          <w:sz w:val="44"/>
          <w:szCs w:val="44"/>
        </w:rPr>
      </w:pPr>
      <w:r>
        <w:rPr>
          <w:rFonts w:ascii="仿宋" w:eastAsia="仿宋" w:hAnsi="仿宋" w:hint="eastAsia"/>
          <w:sz w:val="44"/>
          <w:szCs w:val="44"/>
        </w:rPr>
        <w:t>使 用 说 明</w:t>
      </w:r>
    </w:p>
    <w:p w14:paraId="013CBD23" w14:textId="77777777" w:rsidR="003E45CF" w:rsidRDefault="003E45CF">
      <w:pPr>
        <w:ind w:firstLineChars="200" w:firstLine="640"/>
        <w:rPr>
          <w:rFonts w:ascii="仿宋" w:eastAsia="仿宋" w:hAnsi="仿宋" w:cs="仿宋_GB2312" w:hint="eastAsia"/>
          <w:sz w:val="32"/>
          <w:szCs w:val="32"/>
        </w:rPr>
      </w:pPr>
    </w:p>
    <w:p w14:paraId="1230AA08" w14:textId="77777777" w:rsidR="003E45CF"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1.本合同标准文本适用于购买现成货物的采购项目，不包括需要供应商定制开发、创新研发的货物采购项目。</w:t>
      </w:r>
    </w:p>
    <w:p w14:paraId="6FF79EDD" w14:textId="77777777" w:rsidR="003E45CF" w:rsidRDefault="00000000">
      <w:pPr>
        <w:rPr>
          <w:rFonts w:ascii="仿宋" w:eastAsia="仿宋" w:hAnsi="仿宋" w:hint="eastAsia"/>
          <w:sz w:val="44"/>
          <w:szCs w:val="44"/>
        </w:rPr>
      </w:pPr>
      <w:r>
        <w:rPr>
          <w:rFonts w:ascii="仿宋" w:eastAsia="仿宋" w:hAnsi="仿宋" w:hint="eastAsia"/>
          <w:sz w:val="44"/>
          <w:szCs w:val="44"/>
        </w:rPr>
        <w:t xml:space="preserve">   </w:t>
      </w:r>
      <w:r>
        <w:rPr>
          <w:rFonts w:ascii="仿宋" w:eastAsia="仿宋" w:hAnsi="仿宋" w:cs="仿宋_GB2312" w:hint="eastAsia"/>
          <w:sz w:val="32"/>
          <w:szCs w:val="32"/>
        </w:rPr>
        <w:t>2.本合同标准文本为政府采购货物买卖合同编制提供参考，可以结合采购项目具体情况，对文本作必要的调整修订后使用。</w:t>
      </w:r>
    </w:p>
    <w:p w14:paraId="09968534" w14:textId="77777777" w:rsidR="003E45CF"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3.本合同标准文本各条款中，如涉及填写多家供应商、制造商，多种采购标的、分包主要内容等信息的，可根据采购项目具体情况添加信息项。</w:t>
      </w:r>
    </w:p>
    <w:p w14:paraId="6E80CFF7" w14:textId="77777777" w:rsidR="003E45CF" w:rsidRDefault="003E45CF">
      <w:pPr>
        <w:ind w:firstLineChars="200" w:firstLine="880"/>
        <w:rPr>
          <w:rFonts w:ascii="仿宋" w:eastAsia="仿宋" w:hAnsi="仿宋" w:hint="eastAsia"/>
          <w:sz w:val="44"/>
          <w:szCs w:val="44"/>
        </w:rPr>
        <w:sectPr w:rsidR="003E45CF">
          <w:footerReference w:type="default" r:id="rId25"/>
          <w:pgSz w:w="11906" w:h="16838"/>
          <w:pgMar w:top="1440" w:right="1800" w:bottom="1440" w:left="1800" w:header="851" w:footer="992" w:gutter="0"/>
          <w:cols w:space="425"/>
          <w:docGrid w:type="lines" w:linePitch="312"/>
        </w:sectPr>
      </w:pPr>
    </w:p>
    <w:p w14:paraId="5EB719C9" w14:textId="77777777" w:rsidR="003E45CF" w:rsidRDefault="00000000">
      <w:pPr>
        <w:pStyle w:val="21"/>
        <w:snapToGrid w:val="0"/>
        <w:spacing w:line="400" w:lineRule="exact"/>
        <w:ind w:firstLine="560"/>
        <w:rPr>
          <w:rFonts w:ascii="仿宋" w:eastAsia="仿宋" w:hAnsi="仿宋" w:hint="eastAsia"/>
          <w:b w:val="0"/>
          <w:bCs/>
          <w:sz w:val="28"/>
          <w:szCs w:val="28"/>
        </w:rPr>
      </w:pPr>
      <w:bookmarkStart w:id="814" w:name="_Toc22209"/>
      <w:bookmarkEnd w:id="813"/>
      <w:r>
        <w:rPr>
          <w:rFonts w:ascii="仿宋" w:eastAsia="仿宋" w:hAnsi="仿宋" w:hint="eastAsia"/>
          <w:b w:val="0"/>
          <w:sz w:val="28"/>
          <w:szCs w:val="28"/>
        </w:rPr>
        <w:lastRenderedPageBreak/>
        <w:t>第一节 政府采购合同协议书</w:t>
      </w:r>
      <w:bookmarkEnd w:id="814"/>
    </w:p>
    <w:p w14:paraId="316512F4" w14:textId="77777777" w:rsidR="003E45CF"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甲方（全称）：</w:t>
      </w:r>
      <w:r>
        <w:rPr>
          <w:rFonts w:ascii="仿宋" w:eastAsia="仿宋" w:hAnsi="仿宋" w:hint="eastAsia"/>
          <w:szCs w:val="21"/>
          <w:u w:val="single"/>
        </w:rPr>
        <w:t xml:space="preserve">                        </w:t>
      </w:r>
    </w:p>
    <w:p w14:paraId="0D94F9CE" w14:textId="77777777" w:rsidR="003E45CF"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乙方（供应商全称）：</w:t>
      </w:r>
      <w:r>
        <w:rPr>
          <w:rFonts w:ascii="仿宋" w:eastAsia="仿宋" w:hAnsi="仿宋" w:hint="eastAsia"/>
          <w:szCs w:val="21"/>
          <w:u w:val="single"/>
        </w:rPr>
        <w:t xml:space="preserve">                  </w:t>
      </w:r>
    </w:p>
    <w:p w14:paraId="273FFB2D" w14:textId="77777777" w:rsidR="003E45CF" w:rsidRDefault="003E45CF">
      <w:pPr>
        <w:spacing w:line="400" w:lineRule="exact"/>
        <w:rPr>
          <w:rFonts w:ascii="仿宋" w:eastAsia="仿宋" w:hAnsi="仿宋" w:hint="eastAsia"/>
        </w:rPr>
      </w:pPr>
    </w:p>
    <w:p w14:paraId="5C93AEAF" w14:textId="77777777" w:rsidR="003E45CF" w:rsidRDefault="00000000">
      <w:pPr>
        <w:pStyle w:val="af2"/>
        <w:adjustRightInd w:val="0"/>
        <w:snapToGrid w:val="0"/>
        <w:spacing w:line="400" w:lineRule="exact"/>
        <w:ind w:firstLineChars="200" w:firstLine="480"/>
        <w:rPr>
          <w:rFonts w:ascii="仿宋" w:eastAsia="仿宋" w:hAnsi="仿宋" w:hint="eastAsia"/>
          <w:szCs w:val="21"/>
        </w:rPr>
      </w:pPr>
      <w:r>
        <w:rPr>
          <w:rFonts w:ascii="仿宋" w:eastAsia="仿宋" w:hAnsi="仿宋"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8A15867" w14:textId="77777777" w:rsidR="003E45C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项目信息</w:t>
      </w:r>
    </w:p>
    <w:p w14:paraId="50C91F50" w14:textId="77777777" w:rsidR="003E45CF" w:rsidRDefault="00000000">
      <w:pPr>
        <w:pStyle w:val="af2"/>
        <w:numPr>
          <w:ilvl w:val="0"/>
          <w:numId w:val="16"/>
        </w:numPr>
        <w:adjustRightInd w:val="0"/>
        <w:snapToGrid w:val="0"/>
        <w:spacing w:line="400" w:lineRule="exact"/>
        <w:ind w:firstLineChars="200" w:firstLine="480"/>
        <w:rPr>
          <w:rFonts w:ascii="仿宋" w:eastAsia="仿宋" w:hAnsi="仿宋" w:hint="eastAsia"/>
          <w:szCs w:val="21"/>
          <w:u w:val="single"/>
        </w:rPr>
      </w:pPr>
      <w:r>
        <w:rPr>
          <w:rFonts w:ascii="仿宋" w:eastAsia="仿宋" w:hAnsi="仿宋" w:hint="eastAsia"/>
          <w:szCs w:val="21"/>
        </w:rPr>
        <w:t>采购项目名称：</w:t>
      </w:r>
      <w:r>
        <w:rPr>
          <w:rFonts w:ascii="仿宋" w:eastAsia="仿宋" w:hAnsi="仿宋"/>
          <w:szCs w:val="21"/>
          <w:u w:val="single"/>
        </w:rPr>
        <w:t xml:space="preserve">                                          </w:t>
      </w:r>
    </w:p>
    <w:p w14:paraId="4EC32D3C" w14:textId="77777777" w:rsidR="003E45CF" w:rsidRDefault="00000000">
      <w:pPr>
        <w:pStyle w:val="af2"/>
        <w:numPr>
          <w:ilvl w:val="255"/>
          <w:numId w:val="0"/>
        </w:numPr>
        <w:tabs>
          <w:tab w:val="left" w:pos="999"/>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采购项目编号：</w:t>
      </w:r>
      <w:r>
        <w:rPr>
          <w:rFonts w:ascii="仿宋" w:eastAsia="仿宋" w:hAnsi="仿宋"/>
          <w:szCs w:val="21"/>
          <w:u w:val="single"/>
        </w:rPr>
        <w:t xml:space="preserve">                                          </w:t>
      </w:r>
    </w:p>
    <w:p w14:paraId="30AB233A"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（2）项目内容：</w:t>
      </w:r>
    </w:p>
    <w:p w14:paraId="3073260A"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 xml:space="preserve">     采购标的及数量（台/套</w:t>
      </w:r>
      <w:r>
        <w:rPr>
          <w:rFonts w:ascii="仿宋" w:eastAsia="仿宋" w:hAnsi="仿宋"/>
          <w:szCs w:val="21"/>
          <w:lang w:val="en"/>
        </w:rPr>
        <w:t>/</w:t>
      </w:r>
      <w:r>
        <w:rPr>
          <w:rFonts w:ascii="仿宋" w:eastAsia="仿宋" w:hAnsi="仿宋" w:hint="eastAsia"/>
          <w:szCs w:val="21"/>
          <w:lang w:val="en"/>
        </w:rPr>
        <w:t>个</w:t>
      </w:r>
      <w:r>
        <w:rPr>
          <w:rFonts w:ascii="仿宋" w:eastAsia="仿宋" w:hAnsi="仿宋"/>
          <w:szCs w:val="21"/>
          <w:lang w:val="en"/>
        </w:rPr>
        <w:t>/</w:t>
      </w:r>
      <w:r>
        <w:rPr>
          <w:rFonts w:ascii="仿宋" w:eastAsia="仿宋" w:hAnsi="仿宋" w:hint="eastAsia"/>
          <w:szCs w:val="21"/>
          <w:lang w:val="en"/>
        </w:rPr>
        <w:t>架</w:t>
      </w:r>
      <w:r>
        <w:rPr>
          <w:rFonts w:ascii="仿宋" w:eastAsia="仿宋" w:hAnsi="仿宋"/>
          <w:szCs w:val="21"/>
          <w:lang w:val="en"/>
        </w:rPr>
        <w:t>/</w:t>
      </w:r>
      <w:r>
        <w:rPr>
          <w:rFonts w:ascii="仿宋" w:eastAsia="仿宋" w:hAnsi="仿宋" w:hint="eastAsia"/>
          <w:szCs w:val="21"/>
          <w:lang w:val="en"/>
        </w:rPr>
        <w:t>组等</w:t>
      </w:r>
      <w:r>
        <w:rPr>
          <w:rFonts w:ascii="仿宋" w:eastAsia="仿宋" w:hAnsi="仿宋" w:hint="eastAsia"/>
          <w:szCs w:val="21"/>
        </w:rPr>
        <w:t>）：</w:t>
      </w:r>
      <w:r>
        <w:rPr>
          <w:rFonts w:ascii="仿宋" w:eastAsia="仿宋" w:hAnsi="仿宋" w:hint="eastAsia"/>
          <w:szCs w:val="21"/>
          <w:u w:val="single"/>
        </w:rPr>
        <w:t xml:space="preserve">                       </w:t>
      </w:r>
      <w:r>
        <w:rPr>
          <w:rFonts w:ascii="仿宋" w:eastAsia="仿宋" w:hAnsi="仿宋" w:hint="eastAsia"/>
          <w:szCs w:val="21"/>
        </w:rPr>
        <w:t xml:space="preserve">           </w:t>
      </w:r>
      <w:r>
        <w:rPr>
          <w:rFonts w:ascii="仿宋" w:eastAsia="仿宋" w:hAnsi="仿宋" w:hint="eastAsia"/>
          <w:szCs w:val="21"/>
          <w:u w:val="single"/>
        </w:rPr>
        <w:t xml:space="preserve">              </w:t>
      </w:r>
      <w:r>
        <w:rPr>
          <w:rFonts w:ascii="仿宋" w:eastAsia="仿宋" w:hAnsi="仿宋" w:hint="eastAsia"/>
          <w:szCs w:val="21"/>
        </w:rPr>
        <w:t xml:space="preserve"> </w:t>
      </w:r>
    </w:p>
    <w:p w14:paraId="4C87096D" w14:textId="77777777" w:rsidR="003E45CF" w:rsidRDefault="00000000">
      <w:pPr>
        <w:numPr>
          <w:ilvl w:val="255"/>
          <w:numId w:val="0"/>
        </w:numPr>
        <w:adjustRightInd w:val="0"/>
        <w:snapToGrid w:val="0"/>
        <w:spacing w:line="400" w:lineRule="exact"/>
        <w:ind w:firstLineChars="200" w:firstLine="420"/>
        <w:rPr>
          <w:rFonts w:ascii="仿宋" w:eastAsia="仿宋" w:hAnsi="仿宋" w:hint="eastAsia"/>
          <w:szCs w:val="21"/>
          <w:u w:val="single"/>
        </w:rPr>
      </w:pPr>
      <w:r>
        <w:rPr>
          <w:rFonts w:ascii="仿宋" w:eastAsia="仿宋" w:hAnsi="仿宋" w:hint="eastAsia"/>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lang w:val="en"/>
        </w:rPr>
        <w:t xml:space="preserve">     </w:t>
      </w:r>
      <w:r>
        <w:rPr>
          <w:rFonts w:ascii="仿宋" w:eastAsia="仿宋" w:hAnsi="仿宋" w:cs="宋体" w:hint="eastAsia"/>
          <w:szCs w:val="21"/>
        </w:rPr>
        <w:t>规格型号：</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p>
    <w:p w14:paraId="7381727C" w14:textId="77777777" w:rsidR="003E45CF" w:rsidRDefault="00000000">
      <w:pPr>
        <w:numPr>
          <w:ilvl w:val="255"/>
          <w:numId w:val="0"/>
        </w:numPr>
        <w:adjustRightInd w:val="0"/>
        <w:snapToGrid w:val="0"/>
        <w:spacing w:line="400" w:lineRule="exact"/>
        <w:ind w:firstLineChars="450" w:firstLine="945"/>
        <w:rPr>
          <w:rFonts w:ascii="仿宋" w:eastAsia="仿宋" w:hAnsi="仿宋" w:cs="宋体" w:hint="eastAsia"/>
          <w:szCs w:val="21"/>
        </w:rPr>
      </w:pPr>
      <w:r>
        <w:rPr>
          <w:rFonts w:ascii="仿宋" w:eastAsia="仿宋" w:hAnsi="仿宋" w:cs="宋体" w:hint="eastAsia"/>
          <w:szCs w:val="21"/>
        </w:rPr>
        <w:t>涉及信息类产品，请填写该产品关键部件的品牌、型号：</w:t>
      </w:r>
    </w:p>
    <w:p w14:paraId="481201B9" w14:textId="77777777" w:rsidR="003E45CF" w:rsidRDefault="00000000">
      <w:pPr>
        <w:numPr>
          <w:ilvl w:val="255"/>
          <w:numId w:val="0"/>
        </w:numPr>
        <w:adjustRightInd w:val="0"/>
        <w:snapToGrid w:val="0"/>
        <w:spacing w:line="400" w:lineRule="exact"/>
        <w:ind w:firstLineChars="200" w:firstLine="420"/>
        <w:rPr>
          <w:rFonts w:ascii="仿宋" w:eastAsia="仿宋" w:hAnsi="仿宋" w:cs="宋体" w:hint="eastAsia"/>
          <w:kern w:val="0"/>
          <w:szCs w:val="21"/>
          <w:u w:val="single"/>
        </w:rPr>
      </w:pPr>
      <w:r>
        <w:rPr>
          <w:rFonts w:ascii="仿宋" w:eastAsia="仿宋" w:hAnsi="仿宋" w:cs="宋体" w:hint="eastAsia"/>
          <w:szCs w:val="21"/>
        </w:rPr>
        <w:t xml:space="preserve">     标的名称：</w:t>
      </w:r>
      <w:r>
        <w:rPr>
          <w:rFonts w:ascii="仿宋" w:eastAsia="仿宋" w:hAnsi="仿宋" w:cs="宋体" w:hint="eastAsia"/>
          <w:kern w:val="0"/>
          <w:szCs w:val="21"/>
          <w:u w:val="single"/>
        </w:rPr>
        <w:t xml:space="preserve">      </w:t>
      </w:r>
      <w:r>
        <w:rPr>
          <w:rFonts w:ascii="仿宋" w:eastAsia="仿宋" w:hAnsi="仿宋" w:cs="宋体"/>
          <w:kern w:val="0"/>
          <w:szCs w:val="21"/>
          <w:u w:val="single"/>
          <w:lang w:val="en"/>
        </w:rPr>
        <w:t xml:space="preserve">               </w:t>
      </w:r>
      <w:r>
        <w:rPr>
          <w:rFonts w:ascii="仿宋" w:eastAsia="仿宋" w:hAnsi="仿宋" w:cs="宋体" w:hint="eastAsia"/>
          <w:kern w:val="0"/>
          <w:szCs w:val="21"/>
          <w:u w:val="single"/>
        </w:rPr>
        <w:t xml:space="preserve">    </w:t>
      </w:r>
    </w:p>
    <w:p w14:paraId="75D8E7A7" w14:textId="77777777" w:rsidR="003E45CF"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 xml:space="preserve">     关键部件：</w:t>
      </w:r>
      <w:r>
        <w:rPr>
          <w:rFonts w:ascii="仿宋" w:eastAsia="仿宋" w:hAnsi="仿宋" w:cs="宋体" w:hint="eastAsia"/>
          <w:kern w:val="0"/>
          <w:szCs w:val="21"/>
          <w:u w:val="single"/>
        </w:rPr>
        <w:t xml:space="preserve">          </w:t>
      </w:r>
      <w:r>
        <w:rPr>
          <w:rFonts w:ascii="仿宋" w:eastAsia="仿宋" w:hAnsi="仿宋" w:cs="宋体" w:hint="eastAsia"/>
          <w:kern w:val="0"/>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hint="eastAsia"/>
          <w:szCs w:val="21"/>
        </w:rPr>
        <w:t xml:space="preserve"> 型号：</w:t>
      </w:r>
      <w:r>
        <w:rPr>
          <w:rFonts w:ascii="仿宋" w:eastAsia="仿宋" w:hAnsi="仿宋" w:cs="宋体" w:hint="eastAsia"/>
          <w:szCs w:val="21"/>
          <w:u w:val="single"/>
        </w:rPr>
        <w:t xml:space="preserve">       </w:t>
      </w:r>
      <w:r>
        <w:rPr>
          <w:rFonts w:ascii="仿宋" w:eastAsia="仿宋" w:hAnsi="仿宋" w:cs="宋体" w:hint="eastAsia"/>
          <w:szCs w:val="21"/>
        </w:rPr>
        <w:t xml:space="preserve"> </w:t>
      </w:r>
    </w:p>
    <w:p w14:paraId="1D3BDC85" w14:textId="77777777" w:rsidR="003E45CF"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w:t>
      </w:r>
      <w:r>
        <w:rPr>
          <w:rFonts w:ascii="仿宋" w:eastAsia="仿宋" w:hAnsi="仿宋" w:cs="宋体" w:hint="eastAsia"/>
          <w:kern w:val="2"/>
          <w:sz w:val="21"/>
        </w:rPr>
        <w:t>关键部件</w:t>
      </w:r>
      <w:r>
        <w:rPr>
          <w:rFonts w:ascii="仿宋" w:eastAsia="仿宋" w:hAnsi="仿宋" w:cs="宋体" w:hint="eastAsia"/>
          <w:sz w:val="21"/>
        </w:rPr>
        <w:t>：</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r>
        <w:rPr>
          <w:rFonts w:ascii="仿宋" w:eastAsia="仿宋" w:hAnsi="仿宋" w:cs="宋体" w:hint="eastAsia"/>
          <w:sz w:val="21"/>
        </w:rPr>
        <w:t xml:space="preserve"> </w:t>
      </w:r>
    </w:p>
    <w:p w14:paraId="1C878EB2" w14:textId="77777777" w:rsidR="003E45CF"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关键部件：</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p>
    <w:p w14:paraId="1779F4DE" w14:textId="77777777" w:rsidR="003E45CF"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3CB3B6F3" w14:textId="77777777" w:rsidR="003E45CF"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theme="minorEastAsia" w:hint="eastAsia"/>
          <w:sz w:val="21"/>
        </w:rPr>
        <w:t xml:space="preserve">    （3）政府采购组织形式：</w:t>
      </w:r>
      <w:r>
        <w:rPr>
          <w:rFonts w:ascii="仿宋" w:eastAsia="仿宋" w:hAnsi="仿宋" w:cstheme="minorEastAsia" w:hint="eastAsia"/>
          <w:sz w:val="21"/>
        </w:rPr>
        <w:sym w:font="Wingdings" w:char="00A8"/>
      </w:r>
      <w:r>
        <w:rPr>
          <w:rFonts w:ascii="仿宋" w:eastAsia="仿宋" w:hAnsi="仿宋" w:cstheme="minorEastAsia" w:hint="eastAsia"/>
          <w:sz w:val="21"/>
        </w:rPr>
        <w:t xml:space="preserve">政府集中采购  </w:t>
      </w:r>
      <w:r>
        <w:rPr>
          <w:rFonts w:ascii="仿宋" w:eastAsia="仿宋" w:hAnsi="仿宋" w:cstheme="minorEastAsia" w:hint="eastAsia"/>
          <w:sz w:val="21"/>
        </w:rPr>
        <w:sym w:font="Wingdings" w:char="00A8"/>
      </w:r>
      <w:r>
        <w:rPr>
          <w:rFonts w:ascii="仿宋" w:eastAsia="仿宋" w:hAnsi="仿宋" w:cstheme="minorEastAsia" w:hint="eastAsia"/>
          <w:sz w:val="21"/>
        </w:rPr>
        <w:t>部门集中采购  √分散采购</w:t>
      </w:r>
    </w:p>
    <w:p w14:paraId="557E5AFF" w14:textId="77777777" w:rsidR="003E45CF" w:rsidRDefault="00000000">
      <w:pPr>
        <w:pStyle w:val="AONormal"/>
        <w:numPr>
          <w:ilvl w:val="255"/>
          <w:numId w:val="0"/>
        </w:numPr>
        <w:snapToGrid w:val="0"/>
        <w:ind w:firstLine="420"/>
        <w:rPr>
          <w:rFonts w:ascii="仿宋" w:eastAsia="仿宋" w:hAnsi="仿宋" w:cstheme="minorEastAsia" w:hint="eastAsia"/>
          <w:sz w:val="21"/>
        </w:rPr>
      </w:pPr>
      <w:r>
        <w:rPr>
          <w:rFonts w:ascii="仿宋" w:eastAsia="仿宋" w:hAnsi="仿宋" w:cstheme="minorEastAsia" w:hint="eastAsia"/>
          <w:sz w:val="21"/>
        </w:rPr>
        <w:t xml:space="preserve">（4）政府采购方式：√公开招标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邀请招标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竞争性谈判 </w:t>
      </w:r>
      <w:r>
        <w:rPr>
          <w:rFonts w:ascii="仿宋" w:eastAsia="仿宋" w:hAnsi="仿宋" w:cstheme="minorEastAsia" w:hint="eastAsia"/>
          <w:sz w:val="21"/>
        </w:rPr>
        <w:sym w:font="Wingdings" w:char="00A8"/>
      </w:r>
      <w:r>
        <w:rPr>
          <w:rFonts w:ascii="仿宋" w:eastAsia="仿宋" w:hAnsi="仿宋" w:cstheme="minorEastAsia" w:hint="eastAsia"/>
          <w:sz w:val="21"/>
        </w:rPr>
        <w:t>竞争性磋商</w:t>
      </w:r>
    </w:p>
    <w:p w14:paraId="6B75D6DB" w14:textId="77777777" w:rsidR="003E45CF" w:rsidRDefault="00000000">
      <w:pPr>
        <w:pStyle w:val="AONormal"/>
        <w:numPr>
          <w:ilvl w:val="255"/>
          <w:numId w:val="0"/>
        </w:numPr>
        <w:snapToGrid w:val="0"/>
        <w:ind w:firstLine="420"/>
        <w:rPr>
          <w:rFonts w:ascii="仿宋" w:eastAsia="仿宋" w:hAnsi="仿宋" w:cs="宋体" w:hint="eastAsia"/>
          <w:sz w:val="21"/>
          <w:u w:val="single"/>
        </w:rPr>
      </w:pPr>
      <w:r>
        <w:rPr>
          <w:rFonts w:ascii="仿宋" w:eastAsia="仿宋" w:hAnsi="仿宋" w:cs="宋体" w:hint="eastAsia"/>
        </w:rPr>
        <w:t xml:space="preserve">                  </w:t>
      </w:r>
      <w:r>
        <w:rPr>
          <w:rFonts w:ascii="仿宋" w:eastAsia="仿宋" w:hAnsi="仿宋" w:cstheme="minorEastAsia" w:hint="eastAsia"/>
          <w:sz w:val="21"/>
        </w:rPr>
        <w:sym w:font="Wingdings" w:char="00A8"/>
      </w:r>
      <w:r>
        <w:rPr>
          <w:rFonts w:ascii="仿宋" w:eastAsia="仿宋" w:hAnsi="仿宋" w:cstheme="minorEastAsia" w:hint="eastAsia"/>
          <w:sz w:val="21"/>
        </w:rPr>
        <w:t xml:space="preserve">询价 </w:t>
      </w:r>
      <w:r>
        <w:rPr>
          <w:rFonts w:ascii="仿宋" w:eastAsia="仿宋" w:hAnsi="仿宋" w:cstheme="minorEastAsia" w:hint="eastAsia"/>
          <w:sz w:val="21"/>
        </w:rPr>
        <w:sym w:font="Wingdings" w:char="00A8"/>
      </w:r>
      <w:r>
        <w:rPr>
          <w:rFonts w:ascii="仿宋" w:eastAsia="仿宋" w:hAnsi="仿宋" w:cstheme="minorEastAsia" w:hint="eastAsia"/>
          <w:sz w:val="21"/>
        </w:rPr>
        <w:t xml:space="preserve">单一来源 </w:t>
      </w:r>
      <w:r>
        <w:rPr>
          <w:rFonts w:ascii="仿宋" w:eastAsia="仿宋" w:hAnsi="仿宋" w:cstheme="minorEastAsia" w:hint="eastAsia"/>
          <w:sz w:val="21"/>
        </w:rPr>
        <w:sym w:font="Wingdings" w:char="00A8"/>
      </w:r>
      <w:r>
        <w:rPr>
          <w:rFonts w:ascii="仿宋" w:eastAsia="仿宋" w:hAnsi="仿宋" w:cstheme="minorEastAsia" w:hint="eastAsia"/>
          <w:sz w:val="21"/>
        </w:rPr>
        <w:t xml:space="preserve">框架协议 </w:t>
      </w:r>
      <w:r>
        <w:rPr>
          <w:rFonts w:ascii="仿宋" w:eastAsia="仿宋" w:hAnsi="仿宋" w:cstheme="minorEastAsia" w:hint="eastAsia"/>
          <w:sz w:val="21"/>
        </w:rPr>
        <w:sym w:font="Wingdings" w:char="00A8"/>
      </w:r>
      <w:r>
        <w:rPr>
          <w:rFonts w:ascii="仿宋" w:eastAsia="仿宋" w:hAnsi="仿宋" w:cstheme="minorEastAsia" w:hint="eastAsia"/>
          <w:sz w:val="21"/>
        </w:rPr>
        <w:t>其他：</w:t>
      </w:r>
      <w:r>
        <w:rPr>
          <w:rFonts w:ascii="仿宋" w:eastAsia="仿宋" w:hAnsi="仿宋" w:cs="宋体" w:hint="eastAsia"/>
          <w:sz w:val="21"/>
          <w:u w:val="single"/>
        </w:rPr>
        <w:t xml:space="preserve">          </w:t>
      </w:r>
    </w:p>
    <w:p w14:paraId="22C070D1" w14:textId="77777777" w:rsidR="003E45CF" w:rsidRDefault="00000000">
      <w:pPr>
        <w:pStyle w:val="AONormal"/>
        <w:numPr>
          <w:ilvl w:val="255"/>
          <w:numId w:val="0"/>
        </w:numPr>
        <w:snapToGrid w:val="0"/>
        <w:ind w:firstLine="420"/>
        <w:rPr>
          <w:rFonts w:ascii="仿宋" w:eastAsia="仿宋" w:hAnsi="仿宋" w:cs="宋体" w:hint="eastAsia"/>
          <w:sz w:val="21"/>
        </w:rPr>
      </w:pPr>
      <w:r>
        <w:rPr>
          <w:rFonts w:ascii="仿宋" w:eastAsia="仿宋" w:hAnsi="仿宋" w:cs="宋体" w:hint="eastAsia"/>
          <w:sz w:val="21"/>
        </w:rPr>
        <w:t>（注：在框架协议采购的第二阶段，可选择使用该合同文本）</w:t>
      </w:r>
    </w:p>
    <w:p w14:paraId="4BB4D313" w14:textId="77777777" w:rsidR="003E45CF" w:rsidRDefault="00000000">
      <w:pPr>
        <w:pStyle w:val="AONormal"/>
        <w:numPr>
          <w:ilvl w:val="255"/>
          <w:numId w:val="0"/>
        </w:numPr>
        <w:snapToGrid w:val="0"/>
        <w:ind w:firstLineChars="100" w:firstLine="220"/>
        <w:rPr>
          <w:rFonts w:ascii="仿宋" w:eastAsia="仿宋" w:hAnsi="仿宋" w:cs="Times New Roman" w:hint="eastAsia"/>
          <w:kern w:val="2"/>
          <w:sz w:val="21"/>
        </w:rPr>
      </w:pPr>
      <w:r>
        <w:rPr>
          <w:rFonts w:ascii="仿宋" w:eastAsia="仿宋" w:hAnsi="仿宋" w:hint="eastAsia"/>
        </w:rPr>
        <w:t xml:space="preserve"> （5）</w:t>
      </w:r>
      <w:r>
        <w:rPr>
          <w:rFonts w:ascii="仿宋" w:eastAsia="仿宋" w:hAnsi="仿宋" w:cs="Times New Roman" w:hint="eastAsia"/>
          <w:kern w:val="2"/>
          <w:sz w:val="21"/>
        </w:rPr>
        <w:t>中标（成交）采购标的制造商是否为中小企业：</w:t>
      </w:r>
      <w:r>
        <w:rPr>
          <w:rFonts w:ascii="仿宋" w:eastAsia="仿宋" w:hAnsi="仿宋" w:cs="Times New Roman" w:hint="eastAsia"/>
          <w:kern w:val="2"/>
          <w:sz w:val="21"/>
        </w:rPr>
        <w:sym w:font="Wingdings" w:char="00A8"/>
      </w:r>
      <w:r>
        <w:rPr>
          <w:rFonts w:ascii="仿宋" w:eastAsia="仿宋" w:hAnsi="仿宋" w:cs="Times New Roman" w:hint="eastAsia"/>
          <w:kern w:val="2"/>
          <w:sz w:val="21"/>
        </w:rPr>
        <w:t xml:space="preserve">是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73124EE0" w14:textId="77777777" w:rsidR="003E45CF"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本合同是否为专门面向中小企业的采购合同（中小企业预留合同）：</w:t>
      </w:r>
      <w:r>
        <w:rPr>
          <w:rFonts w:ascii="仿宋" w:eastAsia="仿宋" w:hAnsi="仿宋" w:hint="eastAsia"/>
          <w:iCs/>
          <w:szCs w:val="21"/>
        </w:rPr>
        <w:sym w:font="Wingdings" w:char="00A8"/>
      </w:r>
      <w:r>
        <w:rPr>
          <w:rFonts w:ascii="仿宋" w:eastAsia="仿宋" w:hAnsi="仿宋" w:hint="eastAsia"/>
          <w:iCs/>
          <w:szCs w:val="21"/>
        </w:rPr>
        <w:t>是    √否</w:t>
      </w:r>
    </w:p>
    <w:p w14:paraId="2068D273" w14:textId="77777777" w:rsidR="003E45CF"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若本项目不专门面向中小企业采购，是否给予小微企业评审优惠：</w:t>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705E4EFB" w14:textId="77777777" w:rsidR="003E45CF"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中标（成交）采购标的制造商是否为残疾人福利性单位：</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6D08DEC7" w14:textId="77777777" w:rsidR="003E45CF" w:rsidRDefault="00000000">
      <w:pPr>
        <w:snapToGrid w:val="0"/>
        <w:spacing w:line="400" w:lineRule="exact"/>
        <w:rPr>
          <w:rFonts w:ascii="仿宋" w:eastAsia="仿宋" w:hAnsi="仿宋" w:hint="eastAsia"/>
        </w:rPr>
      </w:pPr>
      <w:r>
        <w:rPr>
          <w:rFonts w:ascii="仿宋" w:eastAsia="仿宋" w:hAnsi="仿宋" w:hint="eastAsia"/>
        </w:rPr>
        <w:t xml:space="preserve">         中标（成交）采购标的制造商是否为监狱企业：</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08577234" w14:textId="77777777" w:rsidR="003E45CF" w:rsidRDefault="00000000">
      <w:pPr>
        <w:numPr>
          <w:ilvl w:val="255"/>
          <w:numId w:val="0"/>
        </w:numPr>
        <w:adjustRightInd w:val="0"/>
        <w:snapToGrid w:val="0"/>
        <w:spacing w:line="400" w:lineRule="exact"/>
        <w:rPr>
          <w:rFonts w:ascii="仿宋" w:eastAsia="仿宋" w:hAnsi="仿宋" w:cs="宋体" w:hint="eastAsia"/>
          <w:iCs/>
          <w:szCs w:val="21"/>
        </w:rPr>
      </w:pPr>
      <w:r>
        <w:rPr>
          <w:rFonts w:ascii="仿宋" w:eastAsia="仿宋" w:hAnsi="仿宋" w:hint="eastAsia"/>
          <w:szCs w:val="21"/>
        </w:rPr>
        <w:t xml:space="preserve">    </w:t>
      </w:r>
      <w:r>
        <w:rPr>
          <w:rFonts w:ascii="仿宋" w:eastAsia="仿宋" w:hAnsi="仿宋" w:cs="宋体" w:hint="eastAsia"/>
          <w:szCs w:val="21"/>
        </w:rPr>
        <w:t>（6）中标（成交）供应商是否为外商投资企业：</w:t>
      </w:r>
      <w:r>
        <w:rPr>
          <w:rFonts w:ascii="仿宋" w:eastAsia="仿宋" w:hAnsi="仿宋" w:cs="宋体" w:hint="eastAsia"/>
          <w:iCs/>
          <w:szCs w:val="21"/>
        </w:rPr>
        <w:sym w:font="Wingdings" w:char="00A8"/>
      </w:r>
      <w:r>
        <w:rPr>
          <w:rFonts w:ascii="仿宋" w:eastAsia="仿宋" w:hAnsi="仿宋" w:cs="宋体" w:hint="eastAsia"/>
          <w:iCs/>
          <w:szCs w:val="21"/>
        </w:rPr>
        <w:t xml:space="preserve">是       </w:t>
      </w:r>
      <w:r>
        <w:rPr>
          <w:rFonts w:ascii="仿宋" w:eastAsia="仿宋" w:hAnsi="仿宋" w:cs="宋体" w:hint="eastAsia"/>
          <w:iCs/>
          <w:szCs w:val="21"/>
        </w:rPr>
        <w:sym w:font="Wingdings" w:char="00A8"/>
      </w:r>
      <w:r>
        <w:rPr>
          <w:rFonts w:ascii="仿宋" w:eastAsia="仿宋" w:hAnsi="仿宋" w:cs="宋体" w:hint="eastAsia"/>
          <w:iCs/>
          <w:szCs w:val="21"/>
        </w:rPr>
        <w:t>否</w:t>
      </w:r>
    </w:p>
    <w:p w14:paraId="1DC4FCC0" w14:textId="77777777" w:rsidR="003E45CF" w:rsidRDefault="00000000">
      <w:pPr>
        <w:pStyle w:val="AONormal"/>
        <w:tabs>
          <w:tab w:val="left" w:pos="1340"/>
        </w:tabs>
        <w:ind w:firstLine="420"/>
        <w:rPr>
          <w:rFonts w:ascii="仿宋" w:eastAsia="仿宋" w:hAnsi="仿宋" w:cs="宋体" w:hint="eastAsia"/>
          <w:sz w:val="21"/>
          <w:u w:val="single"/>
        </w:rPr>
      </w:pPr>
      <w:r>
        <w:rPr>
          <w:rFonts w:ascii="仿宋" w:eastAsia="仿宋" w:hAnsi="仿宋" w:cs="宋体" w:hint="eastAsia"/>
          <w:sz w:val="21"/>
        </w:rPr>
        <w:t xml:space="preserve">     外商投资企业类型：</w:t>
      </w:r>
      <w:r>
        <w:rPr>
          <w:rFonts w:ascii="仿宋" w:eastAsia="仿宋" w:hAnsi="仿宋" w:cs="宋体" w:hint="eastAsia"/>
          <w:iCs/>
          <w:sz w:val="21"/>
        </w:rPr>
        <w:sym w:font="Wingdings" w:char="00A8"/>
      </w:r>
      <w:r>
        <w:rPr>
          <w:rFonts w:ascii="仿宋" w:eastAsia="仿宋" w:hAnsi="仿宋" w:cs="宋体" w:hint="eastAsia"/>
          <w:sz w:val="21"/>
        </w:rPr>
        <w:t xml:space="preserve">全部由外国投资者投资  </w:t>
      </w:r>
      <w:r>
        <w:rPr>
          <w:rFonts w:ascii="仿宋" w:eastAsia="仿宋" w:hAnsi="仿宋" w:cs="宋体" w:hint="eastAsia"/>
          <w:iCs/>
          <w:sz w:val="21"/>
        </w:rPr>
        <w:sym w:font="Wingdings" w:char="00A8"/>
      </w:r>
      <w:r>
        <w:rPr>
          <w:rFonts w:ascii="仿宋" w:eastAsia="仿宋" w:hAnsi="仿宋" w:cs="宋体" w:hint="eastAsia"/>
          <w:iCs/>
          <w:sz w:val="21"/>
        </w:rPr>
        <w:t>部分由外国投资者投资</w:t>
      </w:r>
    </w:p>
    <w:p w14:paraId="29210CA5" w14:textId="77777777" w:rsidR="003E45CF"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（7）是否涉及进口产品：</w:t>
      </w:r>
    </w:p>
    <w:p w14:paraId="73EEE6F0" w14:textId="77777777" w:rsidR="003E45CF" w:rsidRDefault="00000000">
      <w:pPr>
        <w:numPr>
          <w:ilvl w:val="255"/>
          <w:numId w:val="0"/>
        </w:numPr>
        <w:adjustRightInd w:val="0"/>
        <w:snapToGrid w:val="0"/>
        <w:spacing w:line="400" w:lineRule="exact"/>
        <w:ind w:firstLineChars="400" w:firstLine="840"/>
        <w:rPr>
          <w:rFonts w:ascii="仿宋" w:eastAsia="仿宋" w:hAnsi="仿宋" w:cs="宋体" w:hint="eastAsia"/>
          <w:szCs w:val="21"/>
          <w:u w:val="single"/>
        </w:rPr>
      </w:pPr>
      <w:r>
        <w:rPr>
          <w:rFonts w:ascii="仿宋" w:eastAsia="仿宋" w:hAnsi="仿宋" w:cs="宋体" w:hint="eastAsia"/>
          <w:szCs w:val="21"/>
        </w:rPr>
        <w:t xml:space="preserve"> </w:t>
      </w:r>
      <w:r>
        <w:rPr>
          <w:rFonts w:ascii="仿宋" w:eastAsia="仿宋" w:hAnsi="仿宋" w:cs="宋体" w:hint="eastAsia"/>
          <w:szCs w:val="21"/>
        </w:rPr>
        <w:sym w:font="Wingdings" w:char="00A8"/>
      </w:r>
      <w:r>
        <w:rPr>
          <w:rFonts w:ascii="仿宋" w:eastAsia="仿宋" w:hAnsi="仿宋" w:cs="宋体" w:hint="eastAsia"/>
          <w:szCs w:val="21"/>
        </w:rPr>
        <w:t>是，《政府采购品目分类目录》底级品目名称：</w:t>
      </w:r>
      <w:r>
        <w:rPr>
          <w:rFonts w:ascii="仿宋" w:eastAsia="仿宋" w:hAnsi="仿宋" w:cs="宋体" w:hint="eastAsia"/>
          <w:szCs w:val="21"/>
          <w:u w:val="single"/>
        </w:rPr>
        <w:t xml:space="preserve">         </w:t>
      </w:r>
      <w:r>
        <w:rPr>
          <w:rFonts w:ascii="仿宋" w:eastAsia="仿宋" w:hAnsi="仿宋" w:cs="宋体" w:hint="eastAsia"/>
          <w:szCs w:val="21"/>
        </w:rPr>
        <w:t xml:space="preserve"> 金额：</w:t>
      </w:r>
      <w:r>
        <w:rPr>
          <w:rFonts w:ascii="仿宋" w:eastAsia="仿宋" w:hAnsi="仿宋" w:cs="宋体" w:hint="eastAsia"/>
          <w:szCs w:val="21"/>
          <w:u w:val="single"/>
        </w:rPr>
        <w:t xml:space="preserve">        </w:t>
      </w:r>
    </w:p>
    <w:p w14:paraId="2F1E6C97" w14:textId="77777777" w:rsidR="003E45CF" w:rsidRDefault="00000000">
      <w:pPr>
        <w:numPr>
          <w:ilvl w:val="255"/>
          <w:numId w:val="0"/>
        </w:numPr>
        <w:adjustRightInd w:val="0"/>
        <w:snapToGrid w:val="0"/>
        <w:spacing w:line="400" w:lineRule="exact"/>
        <w:ind w:firstLineChars="400" w:firstLine="840"/>
        <w:rPr>
          <w:rFonts w:ascii="仿宋" w:eastAsia="仿宋" w:hAnsi="仿宋" w:hint="eastAsia"/>
          <w:szCs w:val="21"/>
        </w:rPr>
      </w:pPr>
      <w:r>
        <w:rPr>
          <w:rFonts w:ascii="仿宋" w:eastAsia="仿宋" w:hAnsi="仿宋" w:cs="宋体" w:hint="eastAsia"/>
          <w:szCs w:val="21"/>
        </w:rPr>
        <w:t xml:space="preserve">        国别：</w:t>
      </w:r>
      <w:r>
        <w:rPr>
          <w:rFonts w:ascii="仿宋" w:eastAsia="仿宋" w:hAnsi="仿宋" w:cs="宋体" w:hint="eastAsia"/>
          <w:szCs w:val="21"/>
          <w:u w:val="single"/>
        </w:rPr>
        <w:t xml:space="preserve">        </w:t>
      </w:r>
      <w:r>
        <w:rPr>
          <w:rFonts w:ascii="仿宋" w:eastAsia="仿宋" w:hAnsi="仿宋" w:cs="宋体" w:hint="eastAsia"/>
          <w:szCs w:val="21"/>
        </w:rPr>
        <w:t xml:space="preserve"> 品牌：</w:t>
      </w:r>
      <w:r>
        <w:rPr>
          <w:rFonts w:ascii="仿宋" w:eastAsia="仿宋" w:hAnsi="仿宋" w:cs="宋体" w:hint="eastAsia"/>
          <w:szCs w:val="21"/>
          <w:u w:val="single"/>
        </w:rPr>
        <w:t xml:space="preserve">        </w:t>
      </w:r>
      <w:r>
        <w:rPr>
          <w:rFonts w:ascii="仿宋" w:eastAsia="仿宋" w:hAnsi="仿宋" w:cs="宋体" w:hint="eastAsia"/>
          <w:szCs w:val="21"/>
        </w:rPr>
        <w:t xml:space="preserve"> 规格型号：</w:t>
      </w:r>
      <w:r>
        <w:rPr>
          <w:rFonts w:ascii="仿宋" w:eastAsia="仿宋" w:hAnsi="仿宋" w:cs="宋体" w:hint="eastAsia"/>
          <w:szCs w:val="21"/>
          <w:u w:val="single"/>
        </w:rPr>
        <w:t xml:space="preserve">        </w:t>
      </w:r>
      <w:r>
        <w:rPr>
          <w:rFonts w:ascii="仿宋" w:eastAsia="仿宋" w:hAnsi="仿宋" w:hint="eastAsia"/>
          <w:szCs w:val="21"/>
        </w:rPr>
        <w:t xml:space="preserve">      </w:t>
      </w:r>
    </w:p>
    <w:p w14:paraId="3D38A9CF" w14:textId="77777777" w:rsidR="003E45CF" w:rsidRDefault="00000000">
      <w:pPr>
        <w:adjustRightInd w:val="0"/>
        <w:snapToGrid w:val="0"/>
        <w:spacing w:line="400" w:lineRule="exact"/>
        <w:ind w:firstLineChars="400" w:firstLine="840"/>
        <w:rPr>
          <w:rFonts w:ascii="仿宋" w:eastAsia="仿宋" w:hAnsi="仿宋" w:hint="eastAsia"/>
          <w:szCs w:val="21"/>
        </w:rPr>
      </w:pPr>
      <w:r>
        <w:rPr>
          <w:rFonts w:ascii="仿宋" w:eastAsia="仿宋" w:hAnsi="仿宋" w:hint="eastAsia"/>
          <w:szCs w:val="21"/>
        </w:rPr>
        <w:lastRenderedPageBreak/>
        <w:t xml:space="preserve"> </w:t>
      </w:r>
      <w:r>
        <w:rPr>
          <w:rFonts w:ascii="仿宋" w:eastAsia="仿宋" w:hAnsi="仿宋" w:hint="eastAsia"/>
          <w:szCs w:val="21"/>
        </w:rPr>
        <w:sym w:font="Wingdings" w:char="00A8"/>
      </w:r>
      <w:r>
        <w:rPr>
          <w:rFonts w:ascii="仿宋" w:eastAsia="仿宋" w:hAnsi="仿宋" w:hint="eastAsia"/>
          <w:szCs w:val="21"/>
        </w:rPr>
        <w:t>否</w:t>
      </w:r>
    </w:p>
    <w:p w14:paraId="41D73295" w14:textId="77777777" w:rsidR="003E45C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（8）是否涉及节能产品：</w:t>
      </w:r>
    </w:p>
    <w:p w14:paraId="77BC436F" w14:textId="77777777" w:rsidR="003E45C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是，《节能产品政府采购品目清单》的底级品目名称：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0C73FA34" w14:textId="77777777" w:rsidR="003E45C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5852608D" w14:textId="77777777" w:rsidR="003E45C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6B4EDBE2" w14:textId="77777777" w:rsidR="003E45C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是否涉及环境标志产品：</w:t>
      </w:r>
    </w:p>
    <w:p w14:paraId="4B566510" w14:textId="77777777" w:rsidR="003E45C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是，《环境标志产品政府采购品目清单》的底级品目名称：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4C6FE94F" w14:textId="77777777" w:rsidR="003E45C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7C565503" w14:textId="77777777" w:rsidR="003E45C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170841B6" w14:textId="77777777" w:rsidR="003E45CF" w:rsidRDefault="00000000">
      <w:pPr>
        <w:pStyle w:val="AONormal"/>
        <w:numPr>
          <w:ilvl w:val="255"/>
          <w:numId w:val="0"/>
        </w:numPr>
        <w:snapToGrid w:val="0"/>
        <w:rPr>
          <w:rFonts w:ascii="仿宋" w:eastAsia="仿宋" w:hAnsi="仿宋" w:cs="Times New Roman" w:hint="eastAsia"/>
          <w:kern w:val="2"/>
          <w:sz w:val="21"/>
        </w:rPr>
      </w:pPr>
      <w:r>
        <w:rPr>
          <w:rFonts w:ascii="仿宋" w:eastAsia="仿宋" w:hAnsi="仿宋" w:hint="eastAsia"/>
          <w:sz w:val="21"/>
        </w:rPr>
        <w:t xml:space="preserve">          </w:t>
      </w:r>
      <w:r>
        <w:rPr>
          <w:rFonts w:ascii="仿宋" w:eastAsia="仿宋" w:hAnsi="仿宋" w:cs="Times New Roman" w:hint="eastAsia"/>
          <w:kern w:val="2"/>
          <w:sz w:val="21"/>
        </w:rPr>
        <w:t xml:space="preserve">是否涉及绿色产品： </w:t>
      </w:r>
    </w:p>
    <w:p w14:paraId="32CDB311" w14:textId="77777777" w:rsidR="003E45CF" w:rsidRDefault="00000000">
      <w:pPr>
        <w:pStyle w:val="AONormal"/>
        <w:ind w:firstLineChars="0" w:firstLine="420"/>
        <w:rPr>
          <w:rFonts w:ascii="仿宋" w:eastAsia="仿宋" w:hAnsi="仿宋" w:hint="eastAsia"/>
          <w:u w:val="single"/>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是，绿色产品政府采购相关政策确定的底级品目名称：</w:t>
      </w:r>
      <w:r>
        <w:rPr>
          <w:rFonts w:ascii="仿宋" w:eastAsia="仿宋" w:hAnsi="仿宋" w:hint="eastAsia"/>
          <w:u w:val="single"/>
        </w:rPr>
        <w:t xml:space="preserve">         </w:t>
      </w:r>
    </w:p>
    <w:p w14:paraId="185B65C0" w14:textId="77777777" w:rsidR="003E45C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055B30AC" w14:textId="77777777" w:rsidR="003E45CF" w:rsidRDefault="00000000">
      <w:pPr>
        <w:pStyle w:val="AONormal"/>
        <w:ind w:firstLineChars="0" w:firstLine="420"/>
        <w:rPr>
          <w:rFonts w:ascii="仿宋" w:eastAsia="仿宋" w:hAnsi="仿宋" w:hint="eastAsia"/>
          <w:sz w:val="21"/>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1666F99F" w14:textId="77777777" w:rsidR="003E45C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合同金额</w:t>
      </w:r>
    </w:p>
    <w:p w14:paraId="07831904"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（1）合同金额小写：</w:t>
      </w:r>
      <w:r>
        <w:rPr>
          <w:rFonts w:ascii="仿宋" w:eastAsia="仿宋" w:hAnsi="仿宋" w:hint="eastAsia"/>
          <w:szCs w:val="21"/>
          <w:u w:val="single"/>
        </w:rPr>
        <w:t xml:space="preserve">                           </w:t>
      </w:r>
    </w:p>
    <w:p w14:paraId="4B63502C" w14:textId="77777777" w:rsidR="003E45CF"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 xml:space="preserve">                 大写：</w:t>
      </w:r>
      <w:r>
        <w:rPr>
          <w:rFonts w:ascii="仿宋" w:eastAsia="仿宋" w:hAnsi="仿宋" w:hint="eastAsia"/>
          <w:szCs w:val="21"/>
          <w:u w:val="single"/>
        </w:rPr>
        <w:t xml:space="preserve">                           </w:t>
      </w:r>
    </w:p>
    <w:p w14:paraId="3C0777C9" w14:textId="77777777" w:rsidR="003E45CF" w:rsidRDefault="00000000">
      <w:pPr>
        <w:pStyle w:val="18"/>
        <w:spacing w:line="400" w:lineRule="exact"/>
        <w:rPr>
          <w:rFonts w:ascii="仿宋" w:eastAsia="仿宋" w:hAnsi="仿宋" w:hint="eastAsia"/>
        </w:rPr>
      </w:pPr>
      <w:r>
        <w:rPr>
          <w:rFonts w:ascii="仿宋" w:eastAsia="仿宋" w:hAnsi="仿宋" w:hint="eastAsia"/>
        </w:rPr>
        <w:t>（2）付款方式（按项目实际勾选填写）：</w:t>
      </w:r>
    </w:p>
    <w:p w14:paraId="058B1EA8" w14:textId="77777777" w:rsidR="003E45CF" w:rsidRDefault="00000000">
      <w:pPr>
        <w:adjustRightInd w:val="0"/>
        <w:snapToGrid w:val="0"/>
        <w:spacing w:line="400" w:lineRule="exact"/>
        <w:ind w:firstLineChars="300" w:firstLine="630"/>
        <w:rPr>
          <w:rFonts w:ascii="仿宋" w:eastAsia="仿宋" w:hAnsi="仿宋" w:hint="eastAsia"/>
          <w:szCs w:val="21"/>
          <w:u w:val="single"/>
        </w:rPr>
      </w:pPr>
      <w:r>
        <w:rPr>
          <w:rFonts w:ascii="仿宋" w:eastAsia="仿宋" w:hAnsi="仿宋" w:hint="eastAsia"/>
          <w:szCs w:val="21"/>
        </w:rPr>
        <w:sym w:font="Wingdings" w:char="00A8"/>
      </w:r>
      <w:r>
        <w:rPr>
          <w:rFonts w:ascii="仿宋" w:eastAsia="仿宋" w:hAnsi="仿宋" w:hint="eastAsia"/>
          <w:szCs w:val="21"/>
        </w:rPr>
        <w:t>全额付款：</w:t>
      </w:r>
      <w:r>
        <w:rPr>
          <w:rFonts w:ascii="仿宋" w:eastAsia="仿宋" w:hAnsi="仿宋" w:hint="eastAsia"/>
          <w:szCs w:val="21"/>
          <w:u w:val="single"/>
        </w:rPr>
        <w:t xml:space="preserve">     （应明确一次性支付合同款项的条件）                    </w:t>
      </w:r>
    </w:p>
    <w:p w14:paraId="4523D531" w14:textId="77777777" w:rsidR="003E45CF" w:rsidRDefault="00000000">
      <w:pPr>
        <w:snapToGrid w:val="0"/>
        <w:spacing w:line="400" w:lineRule="exact"/>
        <w:ind w:firstLineChars="300" w:firstLine="630"/>
        <w:rPr>
          <w:rFonts w:ascii="仿宋" w:eastAsia="仿宋" w:hAnsi="仿宋" w:hint="eastAsia"/>
        </w:rPr>
      </w:pPr>
      <w:r>
        <w:rPr>
          <w:rFonts w:ascii="仿宋" w:eastAsia="仿宋" w:hAnsi="仿宋" w:hint="eastAsia"/>
          <w:szCs w:val="21"/>
        </w:rPr>
        <w:sym w:font="Wingdings" w:char="00A8"/>
      </w:r>
      <w:r>
        <w:rPr>
          <w:rFonts w:ascii="仿宋" w:eastAsia="仿宋" w:hAnsi="仿宋" w:hint="eastAsia"/>
          <w:szCs w:val="21"/>
        </w:rPr>
        <w:t>分期付款：</w:t>
      </w:r>
      <w:r>
        <w:rPr>
          <w:rFonts w:ascii="仿宋" w:eastAsia="仿宋" w:hAnsi="仿宋"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0AB6A18E" w14:textId="77777777" w:rsidR="003E45CF" w:rsidRDefault="00000000">
      <w:pPr>
        <w:numPr>
          <w:ilvl w:val="0"/>
          <w:numId w:val="15"/>
        </w:numPr>
        <w:adjustRightInd w:val="0"/>
        <w:snapToGrid w:val="0"/>
        <w:spacing w:line="400" w:lineRule="exact"/>
        <w:ind w:firstLineChars="200" w:firstLine="422"/>
        <w:rPr>
          <w:rFonts w:ascii="仿宋" w:eastAsia="仿宋" w:hAnsi="仿宋" w:hint="eastAsia"/>
          <w:b/>
          <w:szCs w:val="21"/>
          <w:u w:val="single"/>
        </w:rPr>
      </w:pPr>
      <w:r>
        <w:rPr>
          <w:rFonts w:ascii="仿宋" w:eastAsia="仿宋" w:hAnsi="仿宋" w:hint="eastAsia"/>
          <w:b/>
          <w:szCs w:val="21"/>
        </w:rPr>
        <w:t>合同履行</w:t>
      </w:r>
    </w:p>
    <w:p w14:paraId="1B607584" w14:textId="77777777" w:rsidR="003E45CF"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（1）起始日期：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日，完成日期：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p>
    <w:p w14:paraId="5E8913E1" w14:textId="77777777" w:rsidR="003E45CF" w:rsidRDefault="00000000">
      <w:pPr>
        <w:adjustRightInd w:val="0"/>
        <w:snapToGrid w:val="0"/>
        <w:spacing w:line="400" w:lineRule="exact"/>
        <w:ind w:firstLineChars="200" w:firstLine="420"/>
        <w:rPr>
          <w:rFonts w:ascii="仿宋" w:eastAsia="仿宋" w:hAnsi="仿宋" w:cs="宋体" w:hint="eastAsia"/>
          <w:szCs w:val="21"/>
          <w:u w:val="single"/>
        </w:rPr>
      </w:pPr>
      <w:r>
        <w:rPr>
          <w:rFonts w:ascii="仿宋" w:eastAsia="仿宋" w:hAnsi="仿宋" w:cs="宋体" w:hint="eastAsia"/>
          <w:szCs w:val="21"/>
        </w:rPr>
        <w:t>（2）履约地点</w:t>
      </w:r>
      <w:r>
        <w:rPr>
          <w:rFonts w:ascii="仿宋" w:eastAsia="仿宋" w:hAnsi="仿宋" w:cs="宋体" w:hint="eastAsia"/>
          <w:bCs/>
          <w:szCs w:val="21"/>
        </w:rPr>
        <w:t>：</w:t>
      </w:r>
      <w:r>
        <w:rPr>
          <w:rFonts w:ascii="仿宋" w:eastAsia="仿宋" w:hAnsi="仿宋" w:cs="宋体" w:hint="eastAsia"/>
          <w:szCs w:val="21"/>
          <w:u w:val="single"/>
        </w:rPr>
        <w:t xml:space="preserve">                             </w:t>
      </w:r>
    </w:p>
    <w:p w14:paraId="4BCC9127" w14:textId="77777777" w:rsidR="003E45CF"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bCs/>
          <w:szCs w:val="21"/>
        </w:rPr>
        <w:t>（3）履约担保：</w:t>
      </w:r>
      <w:r>
        <w:rPr>
          <w:rFonts w:ascii="仿宋" w:eastAsia="仿宋" w:hAnsi="仿宋" w:cs="宋体" w:hint="eastAsia"/>
        </w:rPr>
        <w:t>是否收取履约保证金：</w:t>
      </w:r>
      <w:r>
        <w:rPr>
          <w:rFonts w:ascii="仿宋" w:eastAsia="仿宋" w:hAnsi="仿宋" w:cs="宋体" w:hint="eastAsia"/>
          <w:szCs w:val="21"/>
        </w:rPr>
        <w:sym w:font="Wingdings" w:char="00A8"/>
      </w:r>
      <w:r>
        <w:rPr>
          <w:rFonts w:ascii="仿宋" w:eastAsia="仿宋" w:hAnsi="仿宋" w:cs="宋体" w:hint="eastAsia"/>
          <w:szCs w:val="21"/>
        </w:rPr>
        <w:t xml:space="preserve">是    </w:t>
      </w:r>
      <w:r>
        <w:rPr>
          <w:rFonts w:ascii="仿宋" w:eastAsia="仿宋" w:hAnsi="仿宋" w:cs="宋体" w:hint="eastAsia"/>
          <w:szCs w:val="21"/>
        </w:rPr>
        <w:sym w:font="Wingdings" w:char="00A8"/>
      </w:r>
      <w:r>
        <w:rPr>
          <w:rFonts w:ascii="仿宋" w:eastAsia="仿宋" w:hAnsi="仿宋" w:cs="宋体" w:hint="eastAsia"/>
          <w:szCs w:val="21"/>
        </w:rPr>
        <w:t>否</w:t>
      </w:r>
    </w:p>
    <w:p w14:paraId="01E96D06" w14:textId="77777777" w:rsidR="003E45CF" w:rsidRDefault="00000000">
      <w:pPr>
        <w:pStyle w:val="AONormal"/>
        <w:rPr>
          <w:rFonts w:ascii="仿宋" w:eastAsia="仿宋" w:hAnsi="仿宋" w:cs="宋体" w:hint="eastAsia"/>
          <w:sz w:val="21"/>
        </w:rPr>
      </w:pPr>
      <w:r>
        <w:rPr>
          <w:rFonts w:ascii="仿宋" w:eastAsia="仿宋" w:hAnsi="仿宋" w:cs="宋体" w:hint="eastAsia"/>
          <w:bCs/>
        </w:rPr>
        <w:t xml:space="preserve">  </w:t>
      </w:r>
      <w:r>
        <w:rPr>
          <w:rFonts w:ascii="仿宋" w:eastAsia="仿宋" w:hAnsi="仿宋" w:cs="宋体" w:hint="eastAsia"/>
          <w:sz w:val="21"/>
        </w:rPr>
        <w:t xml:space="preserve">  收取履约保证金形式：</w:t>
      </w:r>
      <w:r>
        <w:rPr>
          <w:rFonts w:ascii="仿宋" w:eastAsia="仿宋" w:hAnsi="仿宋" w:cs="宋体" w:hint="eastAsia"/>
          <w:bCs/>
          <w:sz w:val="21"/>
          <w:u w:val="single"/>
        </w:rPr>
        <w:t xml:space="preserve">                            </w:t>
      </w:r>
    </w:p>
    <w:p w14:paraId="73082936" w14:textId="77777777" w:rsidR="003E45CF"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收取履约保证金金额：</w:t>
      </w:r>
      <w:r>
        <w:rPr>
          <w:rFonts w:ascii="仿宋" w:eastAsia="仿宋" w:hAnsi="仿宋" w:cs="宋体" w:hint="eastAsia"/>
          <w:bCs/>
          <w:sz w:val="21"/>
          <w:u w:val="single"/>
        </w:rPr>
        <w:t xml:space="preserve">                            </w:t>
      </w:r>
    </w:p>
    <w:p w14:paraId="1B21F901" w14:textId="77777777" w:rsidR="003E45CF" w:rsidRDefault="00000000">
      <w:pPr>
        <w:snapToGrid w:val="0"/>
        <w:spacing w:line="400" w:lineRule="exact"/>
        <w:ind w:firstLineChars="200" w:firstLine="420"/>
        <w:rPr>
          <w:rFonts w:ascii="仿宋" w:eastAsia="仿宋" w:hAnsi="仿宋" w:cs="宋体" w:hint="eastAsia"/>
        </w:rPr>
      </w:pPr>
      <w:r>
        <w:rPr>
          <w:rFonts w:ascii="仿宋" w:eastAsia="仿宋" w:hAnsi="仿宋" w:cs="宋体" w:hint="eastAsia"/>
          <w:bCs/>
          <w:szCs w:val="21"/>
        </w:rPr>
        <w:t xml:space="preserve">    履约担保期限：</w:t>
      </w:r>
      <w:r>
        <w:rPr>
          <w:rFonts w:ascii="仿宋" w:eastAsia="仿宋" w:hAnsi="仿宋" w:cs="宋体" w:hint="eastAsia"/>
          <w:bCs/>
          <w:szCs w:val="21"/>
          <w:u w:val="single"/>
        </w:rPr>
        <w:t xml:space="preserve">                                  </w:t>
      </w:r>
    </w:p>
    <w:p w14:paraId="015A53A3" w14:textId="77777777" w:rsidR="003E45CF" w:rsidRDefault="00000000">
      <w:pPr>
        <w:adjustRightInd w:val="0"/>
        <w:snapToGrid w:val="0"/>
        <w:spacing w:line="400" w:lineRule="exact"/>
        <w:ind w:firstLineChars="200" w:firstLine="420"/>
        <w:rPr>
          <w:rFonts w:ascii="仿宋" w:eastAsia="仿宋" w:hAnsi="仿宋" w:cs="宋体" w:hint="eastAsia"/>
          <w:bCs/>
          <w:szCs w:val="21"/>
        </w:rPr>
      </w:pPr>
      <w:r>
        <w:rPr>
          <w:rFonts w:ascii="仿宋" w:eastAsia="仿宋" w:hAnsi="仿宋" w:cs="宋体" w:hint="eastAsia"/>
          <w:bCs/>
          <w:szCs w:val="21"/>
        </w:rPr>
        <w:t>（4）分期履行要求：</w:t>
      </w:r>
      <w:r>
        <w:rPr>
          <w:rFonts w:ascii="仿宋" w:eastAsia="仿宋" w:hAnsi="仿宋" w:cs="宋体" w:hint="eastAsia"/>
          <w:bCs/>
          <w:szCs w:val="21"/>
          <w:u w:val="single"/>
        </w:rPr>
        <w:t xml:space="preserve">                                                        </w:t>
      </w:r>
    </w:p>
    <w:p w14:paraId="01475781" w14:textId="77777777" w:rsidR="003E45C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合同验收</w:t>
      </w:r>
    </w:p>
    <w:p w14:paraId="28F4A7B0" w14:textId="77777777" w:rsidR="003E45CF" w:rsidRDefault="00000000">
      <w:pPr>
        <w:numPr>
          <w:ilvl w:val="0"/>
          <w:numId w:val="17"/>
        </w:num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验收组织方式：</w:t>
      </w:r>
      <w:r>
        <w:rPr>
          <w:rFonts w:ascii="仿宋" w:eastAsia="仿宋" w:hAnsi="仿宋" w:cs="宋体" w:hint="eastAsia"/>
          <w:szCs w:val="21"/>
        </w:rPr>
        <w:sym w:font="Wingdings" w:char="00A8"/>
      </w:r>
      <w:r>
        <w:rPr>
          <w:rFonts w:ascii="仿宋" w:eastAsia="仿宋" w:hAnsi="仿宋" w:hint="eastAsia"/>
          <w:bCs/>
          <w:szCs w:val="21"/>
        </w:rPr>
        <w:t xml:space="preserve">自行组织 </w:t>
      </w:r>
      <w:r>
        <w:rPr>
          <w:rFonts w:ascii="仿宋" w:eastAsia="仿宋" w:hAnsi="仿宋" w:cs="宋体" w:hint="eastAsia"/>
          <w:szCs w:val="21"/>
        </w:rPr>
        <w:sym w:font="Wingdings" w:char="00A8"/>
      </w:r>
      <w:r>
        <w:rPr>
          <w:rFonts w:ascii="仿宋" w:eastAsia="仿宋" w:hAnsi="仿宋" w:hint="eastAsia"/>
          <w:bCs/>
          <w:szCs w:val="21"/>
        </w:rPr>
        <w:t>委托第三方组织</w:t>
      </w:r>
    </w:p>
    <w:p w14:paraId="4CD1D646" w14:textId="77777777" w:rsidR="003E45CF"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验收主体：</w:t>
      </w:r>
      <w:r>
        <w:rPr>
          <w:rFonts w:ascii="仿宋" w:eastAsia="仿宋" w:hAnsi="仿宋" w:hint="eastAsia"/>
          <w:bCs/>
          <w:szCs w:val="21"/>
          <w:u w:val="single"/>
        </w:rPr>
        <w:t xml:space="preserve">                  </w:t>
      </w:r>
    </w:p>
    <w:p w14:paraId="291629FD" w14:textId="77777777" w:rsidR="003E45CF"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是否邀请本项目的其他供应商参加验收：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525595F1" w14:textId="77777777" w:rsidR="003E45C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lastRenderedPageBreak/>
        <w:t>是否邀请专家参加验收：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38661FE2" w14:textId="77777777" w:rsidR="003E45C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是否邀请服务对象参加验收：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40E1F911" w14:textId="77777777" w:rsidR="003E45C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是否邀请第三方检测机构参加验收：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381CE475" w14:textId="77777777" w:rsidR="003E45C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是否进行抽查检测：</w:t>
      </w:r>
      <w:r>
        <w:rPr>
          <w:rFonts w:ascii="仿宋" w:eastAsia="仿宋" w:hAnsi="仿宋" w:cs="宋体" w:hint="eastAsia"/>
          <w:szCs w:val="21"/>
        </w:rPr>
        <w:sym w:font="Wingdings" w:char="00A8"/>
      </w:r>
      <w:r>
        <w:rPr>
          <w:rFonts w:ascii="仿宋" w:eastAsia="仿宋" w:hAnsi="仿宋" w:hint="eastAsia"/>
          <w:bCs/>
          <w:szCs w:val="21"/>
        </w:rPr>
        <w:t>是，抽查比例：</w:t>
      </w:r>
      <w:r>
        <w:rPr>
          <w:rFonts w:ascii="仿宋" w:eastAsia="仿宋" w:hAnsi="仿宋" w:hint="eastAsia"/>
          <w:bCs/>
          <w:szCs w:val="21"/>
          <w:u w:val="single"/>
        </w:rPr>
        <w:t xml:space="preserve">        </w:t>
      </w: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否</w:t>
      </w:r>
    </w:p>
    <w:p w14:paraId="477529D4" w14:textId="77777777" w:rsidR="003E45CF" w:rsidRDefault="00000000">
      <w:pPr>
        <w:adjustRightInd w:val="0"/>
        <w:snapToGrid w:val="0"/>
        <w:spacing w:line="400" w:lineRule="exact"/>
        <w:ind w:firstLineChars="400" w:firstLine="840"/>
        <w:rPr>
          <w:rFonts w:ascii="仿宋" w:eastAsia="仿宋" w:hAnsi="仿宋" w:hint="eastAsia"/>
          <w:bCs/>
          <w:szCs w:val="21"/>
          <w:u w:val="single"/>
        </w:rPr>
      </w:pPr>
      <w:r>
        <w:rPr>
          <w:rFonts w:ascii="仿宋" w:eastAsia="仿宋" w:hAnsi="仿宋" w:hint="eastAsia"/>
          <w:bCs/>
          <w:szCs w:val="21"/>
        </w:rPr>
        <w:t>验收组织的其他事项：</w:t>
      </w:r>
      <w:r>
        <w:rPr>
          <w:rFonts w:ascii="仿宋" w:eastAsia="仿宋" w:hAnsi="仿宋" w:hint="eastAsia"/>
          <w:bCs/>
          <w:szCs w:val="21"/>
          <w:u w:val="single"/>
        </w:rPr>
        <w:t xml:space="preserve">                </w:t>
      </w:r>
    </w:p>
    <w:p w14:paraId="74D2953C" w14:textId="77777777" w:rsidR="003E45CF"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（2）履约验收时间：</w:t>
      </w:r>
      <w:r>
        <w:rPr>
          <w:rFonts w:ascii="仿宋" w:eastAsia="仿宋" w:hAnsi="仿宋" w:hint="eastAsia"/>
          <w:bCs/>
          <w:szCs w:val="21"/>
          <w:u w:val="single"/>
        </w:rPr>
        <w:t>（ 合同签订后30</w:t>
      </w:r>
      <w:r>
        <w:rPr>
          <w:rFonts w:ascii="仿宋" w:eastAsia="仿宋" w:hAnsi="仿宋"/>
          <w:bCs/>
          <w:szCs w:val="21"/>
          <w:u w:val="single"/>
        </w:rPr>
        <w:t>天供应商备货，具体安装时间以甲方设备管理部门通知时间为准</w:t>
      </w:r>
      <w:r>
        <w:rPr>
          <w:rFonts w:ascii="仿宋" w:eastAsia="仿宋" w:hAnsi="仿宋" w:hint="eastAsia"/>
          <w:bCs/>
          <w:szCs w:val="21"/>
          <w:u w:val="single"/>
        </w:rPr>
        <w:t xml:space="preserve">） </w:t>
      </w:r>
    </w:p>
    <w:p w14:paraId="4DB41C3A" w14:textId="77777777" w:rsidR="003E45CF" w:rsidRDefault="00000000">
      <w:p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（3）履约验收方式：</w:t>
      </w:r>
      <w:r>
        <w:rPr>
          <w:rFonts w:ascii="仿宋" w:eastAsia="仿宋" w:hAnsi="仿宋" w:cs="宋体" w:hint="eastAsia"/>
          <w:szCs w:val="21"/>
        </w:rPr>
        <w:sym w:font="Wingdings" w:char="00A8"/>
      </w:r>
      <w:r>
        <w:rPr>
          <w:rFonts w:ascii="仿宋" w:eastAsia="仿宋" w:hAnsi="仿宋" w:hint="eastAsia"/>
          <w:bCs/>
          <w:szCs w:val="21"/>
        </w:rPr>
        <w:t xml:space="preserve">一次性验收         </w:t>
      </w:r>
    </w:p>
    <w:p w14:paraId="11ABB99C" w14:textId="77777777" w:rsidR="003E45CF"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分期/分项验收：</w:t>
      </w:r>
      <w:r>
        <w:rPr>
          <w:rFonts w:ascii="仿宋" w:eastAsia="仿宋" w:hAnsi="仿宋" w:hint="eastAsia"/>
          <w:bCs/>
          <w:szCs w:val="21"/>
          <w:u w:val="single"/>
        </w:rPr>
        <w:t xml:space="preserve"> （应明确分期</w:t>
      </w:r>
      <w:r>
        <w:rPr>
          <w:rFonts w:ascii="仿宋" w:eastAsia="仿宋" w:hAnsi="仿宋"/>
          <w:bCs/>
          <w:szCs w:val="21"/>
          <w:u w:val="single"/>
          <w:lang w:val="en"/>
        </w:rPr>
        <w:t>/</w:t>
      </w:r>
      <w:r>
        <w:rPr>
          <w:rFonts w:ascii="仿宋" w:eastAsia="仿宋" w:hAnsi="仿宋" w:hint="eastAsia"/>
          <w:bCs/>
          <w:szCs w:val="21"/>
          <w:u w:val="single"/>
          <w:lang w:val="en"/>
        </w:rPr>
        <w:t>分项验收的工作安排</w:t>
      </w:r>
      <w:r>
        <w:rPr>
          <w:rFonts w:ascii="仿宋" w:eastAsia="仿宋" w:hAnsi="仿宋" w:hint="eastAsia"/>
          <w:bCs/>
          <w:szCs w:val="21"/>
          <w:u w:val="single"/>
        </w:rPr>
        <w:t xml:space="preserve">）  </w:t>
      </w:r>
    </w:p>
    <w:p w14:paraId="03FC55AA" w14:textId="77777777" w:rsidR="003E45CF"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（4）履约验收的内容：</w:t>
      </w:r>
      <w:r>
        <w:rPr>
          <w:rFonts w:ascii="仿宋" w:eastAsia="仿宋" w:hAnsi="仿宋" w:hint="eastAsia"/>
          <w:bCs/>
          <w:szCs w:val="21"/>
          <w:u w:val="single"/>
        </w:rPr>
        <w:t xml:space="preserve"> （应当包括每一项技术和商务要求的履约情况，特别是落实政府采购扶持中小企业，支持绿色发展和乡村振兴等政策情况）                                      </w:t>
      </w:r>
    </w:p>
    <w:p w14:paraId="026F12E2" w14:textId="77777777" w:rsidR="003E45CF"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（5）履约验收标准：</w:t>
      </w:r>
      <w:r>
        <w:rPr>
          <w:rFonts w:ascii="仿宋" w:eastAsia="仿宋" w:hAnsi="仿宋" w:hint="eastAsia"/>
          <w:bCs/>
          <w:szCs w:val="21"/>
          <w:u w:val="single"/>
        </w:rPr>
        <w:t xml:space="preserve">                                         </w:t>
      </w:r>
    </w:p>
    <w:p w14:paraId="7A341D73" w14:textId="77777777" w:rsidR="003E45CF" w:rsidRDefault="00000000">
      <w:pPr>
        <w:pStyle w:val="AONormal"/>
        <w:ind w:firstLine="420"/>
        <w:rPr>
          <w:rFonts w:ascii="仿宋" w:eastAsia="仿宋" w:hAnsi="仿宋" w:cs="宋体" w:hint="eastAsia"/>
          <w:sz w:val="21"/>
        </w:rPr>
      </w:pPr>
      <w:r>
        <w:rPr>
          <w:rFonts w:ascii="仿宋" w:eastAsia="仿宋" w:hAnsi="仿宋" w:cs="宋体" w:hint="eastAsia"/>
          <w:bCs/>
          <w:sz w:val="21"/>
        </w:rPr>
        <w:t>（6）是否以采购活动中供应商提供的样品作为参考：</w:t>
      </w:r>
      <w:r>
        <w:rPr>
          <w:rFonts w:ascii="仿宋" w:eastAsia="仿宋" w:hAnsi="仿宋" w:cs="宋体" w:hint="eastAsia"/>
          <w:sz w:val="21"/>
        </w:rPr>
        <w:sym w:font="Wingdings" w:char="00A8"/>
      </w:r>
      <w:r>
        <w:rPr>
          <w:rFonts w:ascii="仿宋" w:eastAsia="仿宋" w:hAnsi="仿宋" w:cs="宋体" w:hint="eastAsia"/>
          <w:bCs/>
          <w:sz w:val="21"/>
        </w:rPr>
        <w:t xml:space="preserve">是  </w:t>
      </w:r>
      <w:r>
        <w:rPr>
          <w:rFonts w:ascii="仿宋" w:eastAsia="仿宋" w:hAnsi="仿宋" w:cs="宋体" w:hint="eastAsia"/>
          <w:sz w:val="21"/>
        </w:rPr>
        <w:sym w:font="Wingdings" w:char="00A8"/>
      </w:r>
      <w:r>
        <w:rPr>
          <w:rFonts w:ascii="仿宋" w:eastAsia="仿宋" w:hAnsi="仿宋" w:cs="宋体" w:hint="eastAsia"/>
          <w:bCs/>
          <w:sz w:val="21"/>
        </w:rPr>
        <w:t>否</w:t>
      </w:r>
    </w:p>
    <w:p w14:paraId="3C5AAB35" w14:textId="77777777" w:rsidR="003E45CF" w:rsidRDefault="00000000">
      <w:pPr>
        <w:adjustRightInd w:val="0"/>
        <w:snapToGrid w:val="0"/>
        <w:spacing w:line="400" w:lineRule="exact"/>
        <w:ind w:firstLineChars="200" w:firstLine="420"/>
        <w:rPr>
          <w:rFonts w:ascii="仿宋" w:eastAsia="仿宋" w:hAnsi="仿宋" w:cs="宋体" w:hint="eastAsia"/>
          <w:bCs/>
          <w:szCs w:val="21"/>
          <w:u w:val="single"/>
        </w:rPr>
      </w:pPr>
      <w:r>
        <w:rPr>
          <w:rFonts w:ascii="仿宋" w:eastAsia="仿宋" w:hAnsi="仿宋" w:cs="宋体" w:hint="eastAsia"/>
          <w:bCs/>
          <w:szCs w:val="21"/>
        </w:rPr>
        <w:t>（7）履约验收其他事项：</w:t>
      </w:r>
      <w:r>
        <w:rPr>
          <w:rFonts w:ascii="仿宋" w:eastAsia="仿宋" w:hAnsi="仿宋" w:cs="宋体" w:hint="eastAsia"/>
          <w:bCs/>
          <w:szCs w:val="21"/>
          <w:u w:val="single"/>
        </w:rPr>
        <w:t xml:space="preserve">      （产权过户登记等）          </w:t>
      </w:r>
    </w:p>
    <w:p w14:paraId="7D66E658" w14:textId="77777777" w:rsidR="003E45C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组成合同的文件</w:t>
      </w:r>
    </w:p>
    <w:p w14:paraId="6F9FB2DB"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本协议书与下列文件一起构成合同文件，如下述文件之间有任何抵触、矛盾或歧义，应按以下顺序解释：</w:t>
      </w:r>
    </w:p>
    <w:p w14:paraId="5C9D632F"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（1）政府采购合同协议书及其变更、补充协议</w:t>
      </w:r>
    </w:p>
    <w:p w14:paraId="1CF2E402"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（2）政府采购合同专用条款</w:t>
      </w:r>
    </w:p>
    <w:p w14:paraId="2D21E3B7"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（3）政府采购合同通用条款</w:t>
      </w:r>
    </w:p>
    <w:p w14:paraId="0829A5CC"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（4）中标（成交）通知书</w:t>
      </w:r>
    </w:p>
    <w:p w14:paraId="40CA2D12"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（5）投标（响应）文件</w:t>
      </w:r>
    </w:p>
    <w:p w14:paraId="272FDA97"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（6）采购文件</w:t>
      </w:r>
    </w:p>
    <w:p w14:paraId="71E19E88"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（7）有关技术文件，图纸</w:t>
      </w:r>
    </w:p>
    <w:p w14:paraId="778BB2C7" w14:textId="77777777" w:rsidR="003E45CF"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sz w:val="21"/>
        </w:rPr>
        <w:t>（8）</w:t>
      </w:r>
      <w:r>
        <w:rPr>
          <w:rFonts w:ascii="仿宋" w:eastAsia="仿宋" w:hAnsi="仿宋" w:cs="宋体" w:hint="eastAsia"/>
          <w:color w:val="000000" w:themeColor="text1"/>
          <w:kern w:val="2"/>
          <w:sz w:val="21"/>
        </w:rPr>
        <w:t>廉洁协议</w:t>
      </w:r>
    </w:p>
    <w:p w14:paraId="4556615F" w14:textId="77777777" w:rsidR="003E45CF"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color w:val="000000" w:themeColor="text1"/>
          <w:kern w:val="2"/>
          <w:sz w:val="21"/>
        </w:rPr>
        <w:t>（9）国家法律、行政法规和规章制度规定或合同约定的作为合同组成部分的其他文件</w:t>
      </w:r>
    </w:p>
    <w:p w14:paraId="1DE254B4" w14:textId="77777777" w:rsidR="003E45C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合同生效</w:t>
      </w:r>
    </w:p>
    <w:p w14:paraId="0ED8330B"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本合同自</w:t>
      </w:r>
      <w:r>
        <w:rPr>
          <w:rFonts w:ascii="仿宋" w:eastAsia="仿宋" w:hAnsi="仿宋" w:hint="eastAsia"/>
          <w:szCs w:val="21"/>
          <w:u w:val="single"/>
        </w:rPr>
        <w:t xml:space="preserve">                             </w:t>
      </w:r>
      <w:r>
        <w:rPr>
          <w:rFonts w:ascii="仿宋" w:eastAsia="仿宋" w:hAnsi="仿宋" w:hint="eastAsia"/>
          <w:szCs w:val="21"/>
        </w:rPr>
        <w:t>生效。</w:t>
      </w:r>
    </w:p>
    <w:p w14:paraId="172AE293" w14:textId="77777777" w:rsidR="003E45C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合同份数</w:t>
      </w:r>
    </w:p>
    <w:p w14:paraId="6342D002" w14:textId="77777777" w:rsidR="003E45C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本合同一式</w:t>
      </w:r>
      <w:r>
        <w:rPr>
          <w:rFonts w:ascii="仿宋" w:eastAsia="仿宋" w:hAnsi="仿宋" w:hint="eastAsia"/>
          <w:szCs w:val="21"/>
          <w:u w:val="single"/>
        </w:rPr>
        <w:t xml:space="preserve">  </w:t>
      </w:r>
      <w:r>
        <w:rPr>
          <w:rFonts w:ascii="仿宋" w:eastAsia="仿宋" w:hAnsi="仿宋"/>
          <w:szCs w:val="21"/>
          <w:u w:val="single"/>
        </w:rPr>
        <w:t>7</w:t>
      </w:r>
      <w:r>
        <w:rPr>
          <w:rFonts w:ascii="仿宋" w:eastAsia="仿宋" w:hAnsi="仿宋" w:hint="eastAsia"/>
          <w:szCs w:val="21"/>
          <w:u w:val="single"/>
        </w:rPr>
        <w:t xml:space="preserve">  </w:t>
      </w:r>
      <w:r>
        <w:rPr>
          <w:rFonts w:ascii="仿宋" w:eastAsia="仿宋" w:hAnsi="仿宋" w:hint="eastAsia"/>
          <w:szCs w:val="21"/>
        </w:rPr>
        <w:t>份，甲方执</w:t>
      </w:r>
      <w:r>
        <w:rPr>
          <w:rFonts w:ascii="仿宋" w:eastAsia="仿宋" w:hAnsi="仿宋" w:hint="eastAsia"/>
          <w:szCs w:val="21"/>
          <w:u w:val="single"/>
        </w:rPr>
        <w:t xml:space="preserve">  </w:t>
      </w:r>
      <w:r>
        <w:rPr>
          <w:rFonts w:ascii="仿宋" w:eastAsia="仿宋" w:hAnsi="仿宋"/>
          <w:szCs w:val="21"/>
          <w:u w:val="single"/>
        </w:rPr>
        <w:t>5</w:t>
      </w:r>
      <w:r>
        <w:rPr>
          <w:rFonts w:ascii="仿宋" w:eastAsia="仿宋" w:hAnsi="仿宋" w:hint="eastAsia"/>
          <w:szCs w:val="21"/>
          <w:u w:val="single"/>
        </w:rPr>
        <w:t xml:space="preserve">  </w:t>
      </w:r>
      <w:r>
        <w:rPr>
          <w:rFonts w:ascii="仿宋" w:eastAsia="仿宋" w:hAnsi="仿宋" w:hint="eastAsia"/>
          <w:szCs w:val="21"/>
        </w:rPr>
        <w:t>份，乙方执</w:t>
      </w:r>
      <w:r>
        <w:rPr>
          <w:rFonts w:ascii="仿宋" w:eastAsia="仿宋" w:hAnsi="仿宋" w:hint="eastAsia"/>
          <w:szCs w:val="21"/>
          <w:u w:val="single"/>
        </w:rPr>
        <w:t xml:space="preserve">  </w:t>
      </w:r>
      <w:r>
        <w:rPr>
          <w:rFonts w:ascii="仿宋" w:eastAsia="仿宋" w:hAnsi="仿宋"/>
          <w:szCs w:val="21"/>
          <w:u w:val="single"/>
        </w:rPr>
        <w:t>2</w:t>
      </w:r>
      <w:r>
        <w:rPr>
          <w:rFonts w:ascii="仿宋" w:eastAsia="仿宋" w:hAnsi="仿宋" w:hint="eastAsia"/>
          <w:szCs w:val="21"/>
          <w:u w:val="single"/>
        </w:rPr>
        <w:t xml:space="preserve">  </w:t>
      </w:r>
      <w:r>
        <w:rPr>
          <w:rFonts w:ascii="仿宋" w:eastAsia="仿宋" w:hAnsi="仿宋" w:hint="eastAsia"/>
          <w:szCs w:val="21"/>
        </w:rPr>
        <w:t>份，均具有同等法律效力。</w:t>
      </w:r>
    </w:p>
    <w:p w14:paraId="1532B5D2" w14:textId="77777777" w:rsidR="003E45CF" w:rsidRDefault="00000000">
      <w:pPr>
        <w:adjustRightInd w:val="0"/>
        <w:snapToGrid w:val="0"/>
        <w:spacing w:line="400" w:lineRule="exact"/>
        <w:ind w:firstLineChars="200" w:firstLine="420"/>
        <w:rPr>
          <w:rFonts w:ascii="仿宋" w:eastAsia="仿宋" w:hAnsi="仿宋" w:hint="eastAsia"/>
        </w:rPr>
      </w:pPr>
      <w:r>
        <w:rPr>
          <w:rFonts w:ascii="仿宋" w:eastAsia="仿宋" w:hAnsi="仿宋" w:hint="eastAsia"/>
          <w:szCs w:val="21"/>
        </w:rPr>
        <w:t>附件：具体标的及其技术要求和商务要求等。</w:t>
      </w:r>
    </w:p>
    <w:p w14:paraId="5575EBA4" w14:textId="77777777" w:rsidR="003E45CF" w:rsidRDefault="003E45CF">
      <w:pPr>
        <w:pStyle w:val="18"/>
        <w:spacing w:line="400" w:lineRule="exact"/>
        <w:rPr>
          <w:rFonts w:ascii="仿宋" w:eastAsia="仿宋" w:hAnsi="仿宋" w:hint="eastAsia"/>
        </w:rPr>
      </w:pPr>
    </w:p>
    <w:p w14:paraId="27DDCED1" w14:textId="77777777" w:rsidR="003E45CF" w:rsidRDefault="00000000">
      <w:pPr>
        <w:rPr>
          <w:rFonts w:ascii="仿宋" w:eastAsia="仿宋" w:hAnsi="仿宋" w:hint="eastAsia"/>
        </w:rPr>
      </w:pPr>
      <w:r>
        <w:rPr>
          <w:rFonts w:ascii="仿宋" w:eastAsia="仿宋" w:hAnsi="仿宋" w:hint="eastAsia"/>
        </w:rPr>
        <w:br w:type="page"/>
      </w:r>
    </w:p>
    <w:p w14:paraId="0353F269" w14:textId="77777777" w:rsidR="003E45CF" w:rsidRDefault="003E45CF">
      <w:pPr>
        <w:pStyle w:val="18"/>
        <w:rPr>
          <w:rFonts w:ascii="仿宋" w:eastAsia="仿宋" w:hAnsi="仿宋" w:hint="eastAsia"/>
        </w:r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3E45CF" w14:paraId="08A241DE" w14:textId="77777777">
        <w:trPr>
          <w:trHeight w:val="490"/>
        </w:trPr>
        <w:tc>
          <w:tcPr>
            <w:tcW w:w="2559" w:type="pct"/>
            <w:gridSpan w:val="2"/>
            <w:tcBorders>
              <w:bottom w:val="single" w:sz="2" w:space="0" w:color="auto"/>
              <w:right w:val="single" w:sz="2" w:space="0" w:color="auto"/>
            </w:tcBorders>
            <w:vAlign w:val="center"/>
          </w:tcPr>
          <w:p w14:paraId="46874863" w14:textId="77777777" w:rsidR="003E45CF" w:rsidRDefault="00000000">
            <w:pPr>
              <w:adjustRightInd w:val="0"/>
              <w:snapToGrid w:val="0"/>
              <w:spacing w:line="300" w:lineRule="exact"/>
              <w:jc w:val="center"/>
              <w:rPr>
                <w:rFonts w:ascii="仿宋" w:eastAsia="仿宋" w:hAnsi="仿宋" w:hint="eastAsia"/>
              </w:rPr>
            </w:pPr>
            <w:r>
              <w:rPr>
                <w:rFonts w:ascii="仿宋" w:eastAsia="仿宋" w:hAnsi="仿宋"/>
                <w:szCs w:val="21"/>
              </w:rPr>
              <w:t>甲方</w:t>
            </w:r>
          </w:p>
        </w:tc>
        <w:tc>
          <w:tcPr>
            <w:tcW w:w="2440" w:type="pct"/>
            <w:gridSpan w:val="2"/>
            <w:tcBorders>
              <w:left w:val="single" w:sz="2" w:space="0" w:color="auto"/>
              <w:bottom w:val="single" w:sz="2" w:space="0" w:color="auto"/>
            </w:tcBorders>
            <w:vAlign w:val="center"/>
          </w:tcPr>
          <w:p w14:paraId="4EF0D82E" w14:textId="77777777" w:rsidR="003E45CF" w:rsidRDefault="00000000">
            <w:pPr>
              <w:adjustRightInd w:val="0"/>
              <w:snapToGrid w:val="0"/>
              <w:spacing w:line="300" w:lineRule="exact"/>
              <w:jc w:val="center"/>
              <w:rPr>
                <w:rFonts w:ascii="仿宋" w:eastAsia="仿宋" w:hAnsi="仿宋" w:hint="eastAsia"/>
              </w:rPr>
            </w:pPr>
            <w:r>
              <w:rPr>
                <w:rFonts w:ascii="仿宋" w:eastAsia="仿宋" w:hAnsi="仿宋"/>
                <w:szCs w:val="21"/>
              </w:rPr>
              <w:t>乙方</w:t>
            </w:r>
            <w:r>
              <w:rPr>
                <w:rFonts w:ascii="仿宋" w:eastAsia="仿宋" w:hAnsi="仿宋" w:hint="eastAsia"/>
                <w:szCs w:val="21"/>
              </w:rPr>
              <w:t>（供应商）</w:t>
            </w:r>
          </w:p>
        </w:tc>
      </w:tr>
      <w:tr w:rsidR="003E45CF" w14:paraId="10BF786A" w14:textId="77777777">
        <w:trPr>
          <w:trHeight w:val="917"/>
        </w:trPr>
        <w:tc>
          <w:tcPr>
            <w:tcW w:w="1181" w:type="pct"/>
            <w:tcBorders>
              <w:top w:val="single" w:sz="2" w:space="0" w:color="auto"/>
              <w:bottom w:val="single" w:sz="2" w:space="0" w:color="auto"/>
              <w:right w:val="single" w:sz="2" w:space="0" w:color="auto"/>
            </w:tcBorders>
            <w:vAlign w:val="center"/>
          </w:tcPr>
          <w:p w14:paraId="53C59D5E"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5F32F012"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4030C2F9"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29B49B88"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433D48E1" w14:textId="77777777">
        <w:trPr>
          <w:trHeight w:val="1644"/>
        </w:trPr>
        <w:tc>
          <w:tcPr>
            <w:tcW w:w="1181" w:type="pct"/>
            <w:tcBorders>
              <w:top w:val="single" w:sz="2" w:space="0" w:color="auto"/>
              <w:right w:val="single" w:sz="2" w:space="0" w:color="auto"/>
            </w:tcBorders>
            <w:vAlign w:val="center"/>
          </w:tcPr>
          <w:p w14:paraId="1C7B4357"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3FD3295C" w14:textId="77777777" w:rsidR="003E45CF" w:rsidRDefault="00000000">
            <w:pPr>
              <w:adjustRightInd w:val="0"/>
              <w:snapToGrid w:val="0"/>
              <w:spacing w:line="300" w:lineRule="exact"/>
              <w:ind w:firstLineChars="48" w:firstLine="101"/>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377" w:type="pct"/>
            <w:tcBorders>
              <w:top w:val="single" w:sz="2" w:space="0" w:color="auto"/>
              <w:left w:val="single" w:sz="2" w:space="0" w:color="auto"/>
              <w:right w:val="single" w:sz="2" w:space="0" w:color="auto"/>
            </w:tcBorders>
            <w:vAlign w:val="center"/>
          </w:tcPr>
          <w:p w14:paraId="22E69693" w14:textId="77777777" w:rsidR="003E45CF" w:rsidRDefault="003E45C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right w:val="single" w:sz="2" w:space="0" w:color="auto"/>
            </w:tcBorders>
            <w:vAlign w:val="center"/>
          </w:tcPr>
          <w:p w14:paraId="032B4B51"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2EF50199"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262" w:type="pct"/>
            <w:tcBorders>
              <w:top w:val="single" w:sz="2" w:space="0" w:color="auto"/>
              <w:left w:val="single" w:sz="2" w:space="0" w:color="auto"/>
              <w:bottom w:val="single" w:sz="2" w:space="0" w:color="auto"/>
            </w:tcBorders>
            <w:vAlign w:val="center"/>
          </w:tcPr>
          <w:p w14:paraId="084B13A5" w14:textId="77777777" w:rsidR="003E45CF" w:rsidRDefault="003E45CF">
            <w:pPr>
              <w:adjustRightInd w:val="0"/>
              <w:snapToGrid w:val="0"/>
              <w:spacing w:line="300" w:lineRule="exact"/>
              <w:jc w:val="center"/>
              <w:rPr>
                <w:rFonts w:ascii="仿宋" w:eastAsia="仿宋" w:hAnsi="仿宋" w:hint="eastAsia"/>
                <w:szCs w:val="21"/>
              </w:rPr>
            </w:pPr>
          </w:p>
        </w:tc>
      </w:tr>
      <w:tr w:rsidR="003E45CF" w14:paraId="25577079" w14:textId="77777777">
        <w:trPr>
          <w:trHeight w:val="483"/>
        </w:trPr>
        <w:tc>
          <w:tcPr>
            <w:tcW w:w="1181" w:type="pct"/>
            <w:tcBorders>
              <w:top w:val="single" w:sz="2" w:space="0" w:color="auto"/>
              <w:bottom w:val="single" w:sz="2" w:space="0" w:color="auto"/>
              <w:right w:val="single" w:sz="2" w:space="0" w:color="auto"/>
            </w:tcBorders>
            <w:vAlign w:val="center"/>
          </w:tcPr>
          <w:p w14:paraId="2121B276"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24C820BA" w14:textId="77777777" w:rsidR="003E45CF" w:rsidRDefault="003E45C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2C9C3A77"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262" w:type="pct"/>
            <w:tcBorders>
              <w:top w:val="single" w:sz="2" w:space="0" w:color="auto"/>
              <w:left w:val="single" w:sz="2" w:space="0" w:color="auto"/>
              <w:bottom w:val="single" w:sz="2" w:space="0" w:color="auto"/>
            </w:tcBorders>
            <w:vAlign w:val="center"/>
          </w:tcPr>
          <w:p w14:paraId="007BB83B"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69D757B5" w14:textId="77777777">
        <w:trPr>
          <w:trHeight w:val="483"/>
        </w:trPr>
        <w:tc>
          <w:tcPr>
            <w:tcW w:w="1181" w:type="pct"/>
            <w:tcBorders>
              <w:top w:val="single" w:sz="2" w:space="0" w:color="auto"/>
              <w:bottom w:val="single" w:sz="2" w:space="0" w:color="auto"/>
              <w:right w:val="single" w:sz="2" w:space="0" w:color="auto"/>
            </w:tcBorders>
            <w:vAlign w:val="center"/>
          </w:tcPr>
          <w:p w14:paraId="26829EE9"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7C172486"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1EE12301"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所（注册地）</w:t>
            </w:r>
          </w:p>
        </w:tc>
        <w:tc>
          <w:tcPr>
            <w:tcW w:w="1262" w:type="pct"/>
            <w:tcBorders>
              <w:top w:val="single" w:sz="2" w:space="0" w:color="auto"/>
              <w:left w:val="single" w:sz="2" w:space="0" w:color="auto"/>
              <w:bottom w:val="single" w:sz="2" w:space="0" w:color="auto"/>
            </w:tcBorders>
            <w:vAlign w:val="center"/>
          </w:tcPr>
          <w:p w14:paraId="3E08920A"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7556DFB6" w14:textId="77777777">
        <w:trPr>
          <w:trHeight w:val="471"/>
        </w:trPr>
        <w:tc>
          <w:tcPr>
            <w:tcW w:w="1181" w:type="pct"/>
            <w:tcBorders>
              <w:top w:val="single" w:sz="2" w:space="0" w:color="auto"/>
              <w:bottom w:val="single" w:sz="2" w:space="0" w:color="auto"/>
              <w:right w:val="single" w:sz="2" w:space="0" w:color="auto"/>
            </w:tcBorders>
            <w:vAlign w:val="center"/>
          </w:tcPr>
          <w:p w14:paraId="054C9EF0"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677A0B0B" w14:textId="77777777" w:rsidR="003E45CF" w:rsidRDefault="003E45C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50068521"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262" w:type="pct"/>
            <w:tcBorders>
              <w:top w:val="single" w:sz="2" w:space="0" w:color="auto"/>
              <w:left w:val="single" w:sz="2" w:space="0" w:color="auto"/>
              <w:bottom w:val="single" w:sz="2" w:space="0" w:color="auto"/>
            </w:tcBorders>
            <w:vAlign w:val="center"/>
          </w:tcPr>
          <w:p w14:paraId="252E1E8D"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3DC15C80" w14:textId="77777777">
        <w:trPr>
          <w:trHeight w:val="483"/>
        </w:trPr>
        <w:tc>
          <w:tcPr>
            <w:tcW w:w="1181" w:type="pct"/>
            <w:tcBorders>
              <w:top w:val="single" w:sz="2" w:space="0" w:color="auto"/>
              <w:bottom w:val="single" w:sz="2" w:space="0" w:color="auto"/>
              <w:right w:val="single" w:sz="2" w:space="0" w:color="auto"/>
            </w:tcBorders>
            <w:vAlign w:val="center"/>
          </w:tcPr>
          <w:p w14:paraId="20D136D0"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1530A068" w14:textId="77777777" w:rsidR="003E45CF" w:rsidRDefault="003E45C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05867D44"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262" w:type="pct"/>
            <w:tcBorders>
              <w:top w:val="single" w:sz="2" w:space="0" w:color="auto"/>
              <w:left w:val="single" w:sz="2" w:space="0" w:color="auto"/>
              <w:bottom w:val="single" w:sz="2" w:space="0" w:color="auto"/>
            </w:tcBorders>
            <w:vAlign w:val="center"/>
          </w:tcPr>
          <w:p w14:paraId="1380581F"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44CB884A" w14:textId="77777777">
        <w:trPr>
          <w:trHeight w:val="483"/>
        </w:trPr>
        <w:tc>
          <w:tcPr>
            <w:tcW w:w="1181" w:type="pct"/>
            <w:tcBorders>
              <w:top w:val="single" w:sz="2" w:space="0" w:color="auto"/>
              <w:bottom w:val="single" w:sz="2" w:space="0" w:color="auto"/>
              <w:right w:val="single" w:sz="2" w:space="0" w:color="auto"/>
            </w:tcBorders>
            <w:vAlign w:val="center"/>
          </w:tcPr>
          <w:p w14:paraId="3E068007"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1A6A6B1B"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7F9BA71F"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262" w:type="pct"/>
            <w:tcBorders>
              <w:top w:val="single" w:sz="2" w:space="0" w:color="auto"/>
              <w:left w:val="single" w:sz="2" w:space="0" w:color="auto"/>
              <w:bottom w:val="single" w:sz="2" w:space="0" w:color="auto"/>
            </w:tcBorders>
            <w:vAlign w:val="center"/>
          </w:tcPr>
          <w:p w14:paraId="116758EF"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46466552" w14:textId="77777777">
        <w:trPr>
          <w:trHeight w:val="483"/>
        </w:trPr>
        <w:tc>
          <w:tcPr>
            <w:tcW w:w="1181" w:type="pct"/>
            <w:tcBorders>
              <w:top w:val="single" w:sz="2" w:space="0" w:color="auto"/>
              <w:bottom w:val="single" w:sz="2" w:space="0" w:color="auto"/>
              <w:right w:val="single" w:sz="2" w:space="0" w:color="auto"/>
            </w:tcBorders>
            <w:vAlign w:val="center"/>
          </w:tcPr>
          <w:p w14:paraId="4F3852F4"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3ED32CD6"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w:t>
            </w:r>
            <w:r>
              <w:rPr>
                <w:rFonts w:ascii="仿宋" w:eastAsia="仿宋" w:hAnsi="仿宋"/>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466BF18C"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262" w:type="pct"/>
            <w:tcBorders>
              <w:top w:val="single" w:sz="2" w:space="0" w:color="auto"/>
              <w:left w:val="single" w:sz="2" w:space="0" w:color="auto"/>
              <w:bottom w:val="single" w:sz="2" w:space="0" w:color="auto"/>
            </w:tcBorders>
            <w:vAlign w:val="center"/>
          </w:tcPr>
          <w:p w14:paraId="361E5F9A"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13E5FE67" w14:textId="77777777">
        <w:trPr>
          <w:trHeight w:val="483"/>
        </w:trPr>
        <w:tc>
          <w:tcPr>
            <w:tcW w:w="1181" w:type="pct"/>
            <w:tcBorders>
              <w:top w:val="single" w:sz="2" w:space="0" w:color="auto"/>
              <w:bottom w:val="single" w:sz="2" w:space="0" w:color="auto"/>
              <w:right w:val="single" w:sz="2" w:space="0" w:color="auto"/>
            </w:tcBorders>
            <w:vAlign w:val="center"/>
          </w:tcPr>
          <w:p w14:paraId="15A9D47B"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2F49366C"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26B98881"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262" w:type="pct"/>
            <w:tcBorders>
              <w:top w:val="single" w:sz="2" w:space="0" w:color="auto"/>
              <w:left w:val="single" w:sz="2" w:space="0" w:color="auto"/>
              <w:bottom w:val="single" w:sz="2" w:space="0" w:color="auto"/>
            </w:tcBorders>
            <w:vAlign w:val="center"/>
          </w:tcPr>
          <w:p w14:paraId="36B68A57"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3384903B" w14:textId="77777777">
        <w:trPr>
          <w:trHeight w:val="483"/>
        </w:trPr>
        <w:tc>
          <w:tcPr>
            <w:tcW w:w="1181" w:type="pct"/>
            <w:tcBorders>
              <w:top w:val="single" w:sz="2" w:space="0" w:color="auto"/>
              <w:bottom w:val="single" w:sz="2" w:space="0" w:color="auto"/>
              <w:right w:val="single" w:sz="2" w:space="0" w:color="auto"/>
            </w:tcBorders>
            <w:vAlign w:val="center"/>
          </w:tcPr>
          <w:p w14:paraId="795D843D"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13A71BAA"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0CDCF3D8"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138369F5"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6B5224D4" w14:textId="77777777">
        <w:trPr>
          <w:trHeight w:val="483"/>
        </w:trPr>
        <w:tc>
          <w:tcPr>
            <w:tcW w:w="1181" w:type="pct"/>
            <w:tcBorders>
              <w:top w:val="single" w:sz="2" w:space="0" w:color="auto"/>
              <w:bottom w:val="single" w:sz="2" w:space="0" w:color="auto"/>
              <w:right w:val="single" w:sz="2" w:space="0" w:color="auto"/>
            </w:tcBorders>
            <w:vAlign w:val="center"/>
          </w:tcPr>
          <w:p w14:paraId="7F9DF20F"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695C265A"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0F38431C"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262" w:type="pct"/>
            <w:tcBorders>
              <w:top w:val="single" w:sz="2" w:space="0" w:color="auto"/>
              <w:left w:val="single" w:sz="2" w:space="0" w:color="auto"/>
              <w:bottom w:val="single" w:sz="2" w:space="0" w:color="auto"/>
            </w:tcBorders>
            <w:vAlign w:val="center"/>
          </w:tcPr>
          <w:p w14:paraId="7C7338AC"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4D3A33D7" w14:textId="77777777">
        <w:trPr>
          <w:trHeight w:val="483"/>
        </w:trPr>
        <w:tc>
          <w:tcPr>
            <w:tcW w:w="1181" w:type="pct"/>
            <w:tcBorders>
              <w:top w:val="single" w:sz="2" w:space="0" w:color="auto"/>
              <w:bottom w:val="single" w:sz="2" w:space="0" w:color="auto"/>
              <w:right w:val="single" w:sz="2" w:space="0" w:color="auto"/>
            </w:tcBorders>
            <w:vAlign w:val="center"/>
          </w:tcPr>
          <w:p w14:paraId="495BCD14"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61D7600A"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1E8C4F6E"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262" w:type="pct"/>
            <w:tcBorders>
              <w:top w:val="single" w:sz="2" w:space="0" w:color="auto"/>
              <w:left w:val="single" w:sz="2" w:space="0" w:color="auto"/>
              <w:bottom w:val="single" w:sz="2" w:space="0" w:color="auto"/>
            </w:tcBorders>
            <w:vAlign w:val="center"/>
          </w:tcPr>
          <w:p w14:paraId="07CFE2BD" w14:textId="77777777" w:rsidR="003E45CF" w:rsidRDefault="003E45CF">
            <w:pPr>
              <w:adjustRightInd w:val="0"/>
              <w:snapToGrid w:val="0"/>
              <w:spacing w:line="300" w:lineRule="exact"/>
              <w:jc w:val="center"/>
              <w:rPr>
                <w:rFonts w:ascii="仿宋" w:eastAsia="仿宋" w:hAnsi="仿宋" w:hint="eastAsia"/>
                <w:spacing w:val="20"/>
                <w:szCs w:val="21"/>
              </w:rPr>
            </w:pPr>
          </w:p>
        </w:tc>
      </w:tr>
      <w:tr w:rsidR="003E45CF" w14:paraId="279E25CD" w14:textId="77777777">
        <w:trPr>
          <w:trHeight w:val="483"/>
        </w:trPr>
        <w:tc>
          <w:tcPr>
            <w:tcW w:w="1181" w:type="pct"/>
            <w:tcBorders>
              <w:top w:val="single" w:sz="2" w:space="0" w:color="auto"/>
              <w:bottom w:val="single" w:sz="2" w:space="0" w:color="auto"/>
              <w:right w:val="single" w:sz="2" w:space="0" w:color="auto"/>
            </w:tcBorders>
            <w:vAlign w:val="center"/>
          </w:tcPr>
          <w:p w14:paraId="4CE3AE60"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55A56899"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45AA999C" w14:textId="77777777" w:rsidR="003E45C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262" w:type="pct"/>
            <w:tcBorders>
              <w:top w:val="single" w:sz="2" w:space="0" w:color="auto"/>
              <w:left w:val="single" w:sz="2" w:space="0" w:color="auto"/>
              <w:bottom w:val="single" w:sz="2" w:space="0" w:color="auto"/>
            </w:tcBorders>
            <w:vAlign w:val="center"/>
          </w:tcPr>
          <w:p w14:paraId="3CD3E252" w14:textId="77777777" w:rsidR="003E45CF" w:rsidRDefault="003E45CF">
            <w:pPr>
              <w:adjustRightInd w:val="0"/>
              <w:snapToGrid w:val="0"/>
              <w:spacing w:line="300" w:lineRule="exact"/>
              <w:jc w:val="center"/>
              <w:rPr>
                <w:rFonts w:ascii="仿宋" w:eastAsia="仿宋" w:hAnsi="仿宋" w:hint="eastAsia"/>
                <w:spacing w:val="20"/>
                <w:szCs w:val="21"/>
              </w:rPr>
            </w:pPr>
          </w:p>
        </w:tc>
      </w:tr>
    </w:tbl>
    <w:p w14:paraId="791D0448" w14:textId="77777777" w:rsidR="003E45CF" w:rsidRDefault="00000000">
      <w:pPr>
        <w:pStyle w:val="21"/>
        <w:snapToGrid w:val="0"/>
        <w:spacing w:beforeLines="50"/>
        <w:ind w:firstLine="422"/>
        <w:rPr>
          <w:rFonts w:ascii="仿宋" w:eastAsia="仿宋" w:hAnsi="仿宋" w:hint="eastAsia"/>
          <w:sz w:val="28"/>
          <w:szCs w:val="28"/>
        </w:rPr>
      </w:pPr>
      <w:r>
        <w:rPr>
          <w:rFonts w:ascii="仿宋" w:eastAsia="仿宋" w:hAnsi="仿宋"/>
          <w:sz w:val="21"/>
          <w:szCs w:val="21"/>
          <w:u w:val="single"/>
        </w:rPr>
        <w:br w:type="page"/>
      </w:r>
      <w:bookmarkStart w:id="815" w:name="_Toc27624"/>
      <w:r>
        <w:rPr>
          <w:rFonts w:ascii="仿宋" w:eastAsia="仿宋" w:hAnsi="仿宋" w:hint="eastAsia"/>
          <w:b w:val="0"/>
          <w:sz w:val="28"/>
          <w:szCs w:val="28"/>
        </w:rPr>
        <w:lastRenderedPageBreak/>
        <w:t>第二节 政府采购合同通用条款</w:t>
      </w:r>
      <w:bookmarkEnd w:id="815"/>
    </w:p>
    <w:p w14:paraId="693A440D" w14:textId="77777777" w:rsidR="003E45CF" w:rsidRDefault="00000000">
      <w:pPr>
        <w:tabs>
          <w:tab w:val="left" w:pos="8820"/>
          <w:tab w:val="left" w:pos="9345"/>
          <w:tab w:val="left" w:pos="9765"/>
        </w:tabs>
        <w:adjustRightInd w:val="0"/>
        <w:snapToGrid w:val="0"/>
        <w:spacing w:line="400" w:lineRule="exact"/>
        <w:jc w:val="left"/>
        <w:rPr>
          <w:rFonts w:ascii="仿宋" w:eastAsia="仿宋" w:hAnsi="仿宋" w:hint="eastAsia"/>
          <w:b/>
          <w:bCs/>
          <w:sz w:val="24"/>
        </w:rPr>
      </w:pPr>
      <w:r>
        <w:rPr>
          <w:rFonts w:ascii="仿宋" w:eastAsia="仿宋" w:hAnsi="仿宋" w:hint="eastAsia"/>
          <w:b/>
          <w:sz w:val="24"/>
        </w:rPr>
        <w:t xml:space="preserve">1. </w:t>
      </w:r>
      <w:r>
        <w:rPr>
          <w:rFonts w:ascii="仿宋" w:eastAsia="仿宋" w:hAnsi="仿宋" w:hint="eastAsia"/>
          <w:b/>
          <w:bCs/>
          <w:sz w:val="24"/>
        </w:rPr>
        <w:t>定义</w:t>
      </w:r>
    </w:p>
    <w:p w14:paraId="7B519756"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1.1合同当事人</w:t>
      </w:r>
    </w:p>
    <w:p w14:paraId="0427BEAC"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（1）采购人（以下称甲方）是指使用财政性资金，通过政府采购方式向供应商购买货物及其相关服务的国家机关、事业单位、团体组织。</w:t>
      </w:r>
    </w:p>
    <w:p w14:paraId="03CA8CDA"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（2）供应商（以下称乙方）是指参加政府采购活动并且中标（成交），向采购人提供合同约定的货物及其相关服务的法人、非法人组织或者自然人。</w:t>
      </w:r>
    </w:p>
    <w:p w14:paraId="0C8A3BCC"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（3）其他合同主体是指除采购人和供应商以外，</w:t>
      </w:r>
      <w:r>
        <w:rPr>
          <w:rFonts w:ascii="仿宋" w:eastAsia="仿宋" w:hAnsi="仿宋" w:cs="宋体" w:hint="eastAsia"/>
          <w:bCs/>
          <w:color w:val="000000" w:themeColor="text1"/>
          <w:szCs w:val="21"/>
        </w:rPr>
        <w:t>依法参与合同缔结或履行，享有权利、承担义务的合同当事人</w:t>
      </w:r>
      <w:r>
        <w:rPr>
          <w:rFonts w:ascii="仿宋" w:eastAsia="仿宋" w:hAnsi="仿宋" w:hint="eastAsia"/>
          <w:szCs w:val="21"/>
        </w:rPr>
        <w:t>。</w:t>
      </w:r>
    </w:p>
    <w:p w14:paraId="2E24C838" w14:textId="77777777" w:rsidR="003E45C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1.2本合同下列术语应解释为：</w:t>
      </w:r>
    </w:p>
    <w:p w14:paraId="5421CE48"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（1）“合同”系指</w:t>
      </w:r>
      <w:r>
        <w:rPr>
          <w:rFonts w:ascii="仿宋" w:eastAsia="仿宋" w:hAnsi="仿宋" w:cs="宋体" w:hint="eastAsia"/>
          <w:bCs/>
          <w:color w:val="000000" w:themeColor="text1"/>
          <w:szCs w:val="21"/>
        </w:rPr>
        <w:t>合同当事人意思表示达成一致的任何协议，包括签署的</w:t>
      </w:r>
      <w:r>
        <w:rPr>
          <w:rFonts w:ascii="仿宋" w:eastAsia="仿宋" w:hAnsi="仿宋" w:hint="eastAsia"/>
          <w:szCs w:val="21"/>
        </w:rPr>
        <w:t>政府采购合同协议书及其变更、补充协议，政府采购合同专用条款，政府采购合同通用条款，中标（成交）通知书，投标（响应）文件，采购文件，有关技术文件和图纸，以及</w:t>
      </w:r>
      <w:r>
        <w:rPr>
          <w:rFonts w:ascii="仿宋" w:eastAsia="仿宋" w:hAnsi="仿宋" w:cs="宋体" w:hint="eastAsia"/>
          <w:color w:val="000000" w:themeColor="text1"/>
          <w:szCs w:val="21"/>
        </w:rPr>
        <w:t>国家法律、行政法规和规章制度规定或合同约定的作为合同组成部分的其他文件</w:t>
      </w:r>
      <w:r>
        <w:rPr>
          <w:rFonts w:ascii="仿宋" w:eastAsia="仿宋" w:hAnsi="仿宋" w:hint="eastAsia"/>
          <w:szCs w:val="21"/>
        </w:rPr>
        <w:t>。</w:t>
      </w:r>
    </w:p>
    <w:p w14:paraId="2FF37401" w14:textId="77777777" w:rsidR="003E45C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（2）“合同价款”系指根据本合同规定乙方在全面履行合同义务后甲方应支付给乙方的价款。</w:t>
      </w:r>
    </w:p>
    <w:p w14:paraId="29B607A8" w14:textId="77777777" w:rsidR="003E45C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szCs w:val="21"/>
        </w:rPr>
        <w:t>（3）“货物”系指乙方根据本合同规定须向甲方提供的各种形态和种类的物品，包括原材料、设备、产品（</w:t>
      </w:r>
      <w:r>
        <w:rPr>
          <w:rFonts w:ascii="仿宋" w:eastAsia="仿宋" w:hAnsi="仿宋" w:hint="eastAsia"/>
          <w:color w:val="000000" w:themeColor="text1"/>
          <w:szCs w:val="21"/>
        </w:rPr>
        <w:t>包括软件）及相关的其备品备件、工具、手册及</w:t>
      </w:r>
      <w:r>
        <w:rPr>
          <w:rFonts w:ascii="仿宋" w:eastAsia="仿宋" w:hAnsi="仿宋"/>
          <w:color w:val="000000" w:themeColor="text1"/>
          <w:szCs w:val="21"/>
          <w:lang w:val="en"/>
        </w:rPr>
        <w:t>其他</w:t>
      </w:r>
      <w:r>
        <w:rPr>
          <w:rFonts w:ascii="仿宋" w:eastAsia="仿宋" w:hAnsi="仿宋" w:hint="eastAsia"/>
          <w:color w:val="000000" w:themeColor="text1"/>
          <w:szCs w:val="21"/>
        </w:rPr>
        <w:t>技术资料和材料等。</w:t>
      </w:r>
    </w:p>
    <w:p w14:paraId="475081D6" w14:textId="77777777" w:rsidR="003E45CF"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hint="eastAsia"/>
          <w:szCs w:val="21"/>
        </w:rPr>
        <w:t>相关</w:t>
      </w:r>
      <w:r>
        <w:rPr>
          <w:rFonts w:ascii="仿宋" w:eastAsia="仿宋" w:hAnsi="仿宋" w:hint="eastAsia"/>
          <w:color w:val="000000" w:themeColor="text1"/>
          <w:szCs w:val="21"/>
        </w:rPr>
        <w:t>服务”系指根据合同规定，乙方应提供的与货物有关的技术、管理和</w:t>
      </w:r>
      <w:r>
        <w:rPr>
          <w:rFonts w:ascii="仿宋" w:eastAsia="仿宋" w:hAnsi="仿宋"/>
          <w:color w:val="000000" w:themeColor="text1"/>
          <w:szCs w:val="21"/>
          <w:lang w:val="en"/>
        </w:rPr>
        <w:t>其他</w:t>
      </w:r>
      <w:r>
        <w:rPr>
          <w:rFonts w:ascii="仿宋" w:eastAsia="仿宋" w:hAnsi="仿宋" w:hint="eastAsia"/>
          <w:color w:val="000000" w:themeColor="text1"/>
          <w:szCs w:val="21"/>
        </w:rPr>
        <w:t>服务，包括但不限于：管理和质量保证、运输、保险、检验、现场准备、安装、集成、调试、培训、维修、废弃处置、技术支持等以及合同中规定乙方应承担的</w:t>
      </w:r>
      <w:r>
        <w:rPr>
          <w:rFonts w:ascii="仿宋" w:eastAsia="仿宋" w:hAnsi="仿宋"/>
          <w:color w:val="000000" w:themeColor="text1"/>
          <w:szCs w:val="21"/>
          <w:lang w:val="en"/>
        </w:rPr>
        <w:t>其他</w:t>
      </w:r>
      <w:r>
        <w:rPr>
          <w:rFonts w:ascii="仿宋" w:eastAsia="仿宋" w:hAnsi="仿宋" w:hint="eastAsia"/>
          <w:color w:val="000000" w:themeColor="text1"/>
          <w:szCs w:val="21"/>
        </w:rPr>
        <w:t>义务。</w:t>
      </w:r>
    </w:p>
    <w:p w14:paraId="7691C55B" w14:textId="77777777" w:rsidR="003E45C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（5）其他术语解释，见【</w:t>
      </w:r>
      <w:r>
        <w:rPr>
          <w:rFonts w:ascii="仿宋" w:eastAsia="仿宋" w:hAnsi="仿宋" w:hint="eastAsia"/>
          <w:b/>
          <w:bCs/>
          <w:color w:val="000000" w:themeColor="text1"/>
          <w:szCs w:val="21"/>
        </w:rPr>
        <w:t>政府采购合同专用条款</w:t>
      </w:r>
      <w:r>
        <w:rPr>
          <w:rFonts w:ascii="仿宋" w:eastAsia="仿宋" w:hAnsi="仿宋" w:hint="eastAsia"/>
          <w:color w:val="000000" w:themeColor="text1"/>
          <w:szCs w:val="21"/>
        </w:rPr>
        <w:t>】。</w:t>
      </w:r>
    </w:p>
    <w:p w14:paraId="514D335C" w14:textId="77777777" w:rsidR="003E45CF" w:rsidRDefault="00000000">
      <w:pPr>
        <w:numPr>
          <w:ilvl w:val="0"/>
          <w:numId w:val="18"/>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color w:val="000000" w:themeColor="text1"/>
          <w:sz w:val="24"/>
        </w:rPr>
        <w:t>合同标的及金额</w:t>
      </w:r>
    </w:p>
    <w:p w14:paraId="19B841A4"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b/>
          <w:bCs/>
          <w:i/>
          <w:iCs/>
          <w:color w:val="000000" w:themeColor="text1"/>
          <w:szCs w:val="21"/>
        </w:rPr>
      </w:pPr>
      <w:r>
        <w:rPr>
          <w:rFonts w:ascii="仿宋" w:eastAsia="仿宋" w:hAnsi="仿宋" w:hint="eastAsia"/>
          <w:color w:val="000000" w:themeColor="text1"/>
          <w:szCs w:val="21"/>
        </w:rPr>
        <w:t>2.1 合同标的及金额应与中标（成交）结果一致。乙方为履行本合同而发生的所有费用均应包含在合同价款中，甲方不再另行支付</w:t>
      </w:r>
      <w:r>
        <w:rPr>
          <w:rFonts w:ascii="仿宋" w:eastAsia="仿宋" w:hAnsi="仿宋"/>
          <w:color w:val="000000" w:themeColor="text1"/>
          <w:szCs w:val="21"/>
          <w:lang w:val="en"/>
        </w:rPr>
        <w:t>其他</w:t>
      </w:r>
      <w:r>
        <w:rPr>
          <w:rFonts w:ascii="仿宋" w:eastAsia="仿宋" w:hAnsi="仿宋" w:hint="eastAsia"/>
          <w:color w:val="000000" w:themeColor="text1"/>
          <w:szCs w:val="21"/>
        </w:rPr>
        <w:t>任何费用。</w:t>
      </w:r>
    </w:p>
    <w:p w14:paraId="4CBAF5A9" w14:textId="77777777" w:rsidR="003E45CF" w:rsidRDefault="00000000">
      <w:pPr>
        <w:adjustRightInd w:val="0"/>
        <w:snapToGrid w:val="0"/>
        <w:spacing w:line="400" w:lineRule="exact"/>
        <w:jc w:val="left"/>
        <w:rPr>
          <w:rFonts w:ascii="仿宋" w:eastAsia="仿宋" w:hAnsi="仿宋" w:hint="eastAsia"/>
          <w:b/>
          <w:color w:val="000000" w:themeColor="text1"/>
          <w:sz w:val="24"/>
        </w:rPr>
      </w:pPr>
      <w:r>
        <w:rPr>
          <w:rFonts w:ascii="仿宋" w:eastAsia="仿宋" w:hAnsi="仿宋" w:hint="eastAsia"/>
          <w:b/>
          <w:color w:val="000000" w:themeColor="text1"/>
          <w:sz w:val="24"/>
        </w:rPr>
        <w:t>3. 履行合同的时间、地点和方式</w:t>
      </w:r>
    </w:p>
    <w:p w14:paraId="3B6F405E"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3.1 </w:t>
      </w:r>
      <w:r>
        <w:rPr>
          <w:rFonts w:ascii="仿宋" w:eastAsia="仿宋" w:hAnsi="仿宋" w:cs="宋体" w:hint="eastAsia"/>
          <w:szCs w:val="21"/>
        </w:rPr>
        <w:t>乙方应当在约定的时间、地点，按照约定方式履行合同。</w:t>
      </w:r>
    </w:p>
    <w:p w14:paraId="3605262C" w14:textId="77777777" w:rsidR="003E45CF"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4. 甲方的权利和义务</w:t>
      </w:r>
    </w:p>
    <w:p w14:paraId="7E963F85"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4.1</w:t>
      </w:r>
      <w:r>
        <w:rPr>
          <w:rFonts w:ascii="仿宋" w:eastAsia="仿宋" w:hAnsi="仿宋"/>
          <w:color w:val="000000" w:themeColor="text1"/>
          <w:szCs w:val="21"/>
        </w:rPr>
        <w:t xml:space="preserve"> 签署合同后，甲方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r>
        <w:rPr>
          <w:rFonts w:ascii="仿宋" w:eastAsia="仿宋" w:hAnsi="仿宋" w:hint="eastAsia"/>
          <w:color w:val="000000" w:themeColor="text1"/>
          <w:szCs w:val="21"/>
        </w:rPr>
        <w:t>甲方有权对乙方的履约行为进行检查，并</w:t>
      </w:r>
      <w:r>
        <w:rPr>
          <w:rFonts w:ascii="仿宋" w:eastAsia="仿宋" w:hAnsi="仿宋"/>
          <w:color w:val="000000" w:themeColor="text1"/>
          <w:szCs w:val="21"/>
        </w:rPr>
        <w:t>及时确认乙方提交的事项</w:t>
      </w:r>
      <w:r>
        <w:rPr>
          <w:rFonts w:ascii="仿宋" w:eastAsia="仿宋" w:hAnsi="仿宋" w:hint="eastAsia"/>
          <w:color w:val="000000" w:themeColor="text1"/>
          <w:szCs w:val="21"/>
        </w:rPr>
        <w:t>。甲方应当</w:t>
      </w:r>
      <w:r>
        <w:rPr>
          <w:rFonts w:ascii="仿宋" w:eastAsia="仿宋" w:hAnsi="仿宋"/>
          <w:color w:val="000000" w:themeColor="text1"/>
          <w:szCs w:val="21"/>
        </w:rPr>
        <w:t>配合乙方完成</w:t>
      </w:r>
      <w:r>
        <w:rPr>
          <w:rFonts w:ascii="仿宋" w:eastAsia="仿宋" w:hAnsi="仿宋" w:hint="eastAsia"/>
          <w:color w:val="000000" w:themeColor="text1"/>
          <w:szCs w:val="21"/>
        </w:rPr>
        <w:t>相关项目</w:t>
      </w:r>
      <w:r>
        <w:rPr>
          <w:rFonts w:ascii="仿宋" w:eastAsia="仿宋" w:hAnsi="仿宋"/>
          <w:color w:val="000000" w:themeColor="text1"/>
          <w:szCs w:val="21"/>
        </w:rPr>
        <w:t>实施工作。</w:t>
      </w:r>
    </w:p>
    <w:p w14:paraId="650FD3D7"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4.2 </w:t>
      </w:r>
      <w:r>
        <w:rPr>
          <w:rFonts w:ascii="仿宋" w:eastAsia="仿宋" w:hAnsi="仿宋"/>
          <w:color w:val="000000" w:themeColor="text1"/>
          <w:szCs w:val="21"/>
        </w:rPr>
        <w:t>甲方有权要求乙方按时提交各阶段有关</w:t>
      </w:r>
      <w:r>
        <w:rPr>
          <w:rFonts w:ascii="仿宋" w:eastAsia="仿宋" w:hAnsi="仿宋" w:hint="eastAsia"/>
          <w:color w:val="000000" w:themeColor="text1"/>
          <w:szCs w:val="21"/>
        </w:rPr>
        <w:t>安排计划</w:t>
      </w:r>
      <w:r>
        <w:rPr>
          <w:rFonts w:ascii="仿宋" w:eastAsia="仿宋" w:hAnsi="仿宋"/>
          <w:color w:val="000000" w:themeColor="text1"/>
          <w:szCs w:val="21"/>
        </w:rPr>
        <w:t>，并有权</w:t>
      </w:r>
      <w:r>
        <w:rPr>
          <w:rFonts w:ascii="仿宋" w:eastAsia="仿宋" w:hAnsi="仿宋" w:hint="eastAsia"/>
          <w:color w:val="000000" w:themeColor="text1"/>
          <w:szCs w:val="21"/>
        </w:rPr>
        <w:t>定期核对乙方提供货物数量、规格、质量等内容。甲方</w:t>
      </w:r>
      <w:r>
        <w:rPr>
          <w:rFonts w:ascii="仿宋" w:eastAsia="仿宋" w:hAnsi="仿宋"/>
          <w:color w:val="000000" w:themeColor="text1"/>
          <w:szCs w:val="21"/>
        </w:rPr>
        <w:t>有权督促乙方工作并要求乙方</w:t>
      </w:r>
      <w:r>
        <w:rPr>
          <w:rFonts w:ascii="仿宋" w:eastAsia="仿宋" w:hAnsi="仿宋" w:hint="eastAsia"/>
          <w:color w:val="000000" w:themeColor="text1"/>
          <w:szCs w:val="21"/>
        </w:rPr>
        <w:t>更</w:t>
      </w:r>
      <w:r>
        <w:rPr>
          <w:rFonts w:ascii="仿宋" w:eastAsia="仿宋" w:hAnsi="仿宋"/>
          <w:color w:val="000000" w:themeColor="text1"/>
          <w:szCs w:val="21"/>
        </w:rPr>
        <w:t>换不符合要求的</w:t>
      </w:r>
      <w:r>
        <w:rPr>
          <w:rFonts w:ascii="仿宋" w:eastAsia="仿宋" w:hAnsi="仿宋" w:hint="eastAsia"/>
          <w:color w:val="000000" w:themeColor="text1"/>
          <w:szCs w:val="21"/>
        </w:rPr>
        <w:t>货物</w:t>
      </w:r>
      <w:r>
        <w:rPr>
          <w:rFonts w:ascii="仿宋" w:eastAsia="仿宋" w:hAnsi="仿宋"/>
          <w:color w:val="000000" w:themeColor="text1"/>
          <w:szCs w:val="21"/>
        </w:rPr>
        <w:t>。</w:t>
      </w:r>
    </w:p>
    <w:p w14:paraId="2B3EC921"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color w:val="000000" w:themeColor="text1"/>
          <w:szCs w:val="21"/>
        </w:rPr>
        <w:t>3</w:t>
      </w:r>
      <w:r>
        <w:rPr>
          <w:rFonts w:ascii="仿宋" w:eastAsia="仿宋" w:hAnsi="仿宋" w:hint="eastAsia"/>
          <w:color w:val="000000" w:themeColor="text1"/>
          <w:szCs w:val="21"/>
        </w:rPr>
        <w:t xml:space="preserve"> </w:t>
      </w:r>
      <w:r>
        <w:rPr>
          <w:rFonts w:ascii="仿宋" w:eastAsia="仿宋" w:hAnsi="仿宋"/>
          <w:color w:val="000000" w:themeColor="text1"/>
          <w:szCs w:val="21"/>
        </w:rPr>
        <w:t>甲方</w:t>
      </w:r>
      <w:r>
        <w:rPr>
          <w:rFonts w:ascii="仿宋" w:eastAsia="仿宋" w:hAnsi="仿宋" w:hint="eastAsia"/>
          <w:color w:val="000000" w:themeColor="text1"/>
          <w:szCs w:val="21"/>
        </w:rPr>
        <w:t>有权要求乙方对缺陷部分予以修复，并按合同约定享有货物保修及其他合同约定</w:t>
      </w:r>
      <w:r>
        <w:rPr>
          <w:rFonts w:ascii="仿宋" w:eastAsia="仿宋" w:hAnsi="仿宋" w:hint="eastAsia"/>
          <w:color w:val="000000" w:themeColor="text1"/>
          <w:szCs w:val="21"/>
        </w:rPr>
        <w:lastRenderedPageBreak/>
        <w:t>的权利。</w:t>
      </w:r>
    </w:p>
    <w:p w14:paraId="22B6D1A7" w14:textId="77777777" w:rsidR="003E45CF" w:rsidRDefault="00000000">
      <w:pPr>
        <w:snapToGrid w:val="0"/>
        <w:spacing w:line="400" w:lineRule="exact"/>
        <w:ind w:firstLineChars="200" w:firstLine="420"/>
        <w:rPr>
          <w:rFonts w:ascii="仿宋" w:eastAsia="仿宋" w:hAnsi="仿宋" w:hint="eastAsia"/>
        </w:rPr>
      </w:pPr>
      <w:r>
        <w:rPr>
          <w:rFonts w:ascii="仿宋" w:eastAsia="仿宋" w:hAnsi="仿宋"/>
          <w:color w:val="000000" w:themeColor="text1"/>
          <w:szCs w:val="21"/>
        </w:rPr>
        <w:t>4.4 甲方应当按照合同约定及时对交付的货物进行验收</w:t>
      </w:r>
      <w:r>
        <w:rPr>
          <w:rFonts w:ascii="仿宋" w:eastAsia="仿宋" w:hAnsi="仿宋" w:hint="eastAsia"/>
          <w:color w:val="000000" w:themeColor="text1"/>
          <w:szCs w:val="21"/>
        </w:rPr>
        <w:t>，</w:t>
      </w:r>
      <w:r>
        <w:rPr>
          <w:rFonts w:ascii="仿宋" w:eastAsia="仿宋" w:hAnsi="仿宋" w:cs="宋体" w:hint="eastAsia"/>
          <w:szCs w:val="21"/>
        </w:rPr>
        <w:t>未</w:t>
      </w:r>
      <w:r>
        <w:rPr>
          <w:rFonts w:ascii="仿宋" w:eastAsia="仿宋" w:hAnsi="仿宋" w:hint="eastAsia"/>
          <w:color w:val="000000" w:themeColor="text1"/>
          <w:szCs w:val="21"/>
        </w:rPr>
        <w:t>在</w:t>
      </w:r>
      <w:r>
        <w:rPr>
          <w:rFonts w:ascii="仿宋" w:eastAsia="仿宋" w:hAnsi="仿宋" w:cs="宋体" w:hint="eastAsia"/>
          <w:b/>
          <w:bCs/>
          <w:szCs w:val="21"/>
        </w:rPr>
        <w:t>【政府采购合同专用条款】</w:t>
      </w:r>
      <w:r>
        <w:rPr>
          <w:rFonts w:ascii="仿宋" w:eastAsia="仿宋" w:hAnsi="仿宋" w:cs="宋体" w:hint="eastAsia"/>
          <w:szCs w:val="21"/>
        </w:rPr>
        <w:t>约定的期限内对乙方履约提出任何异议或者向乙方作出任何说明的，</w:t>
      </w:r>
      <w:r>
        <w:rPr>
          <w:rFonts w:ascii="仿宋" w:eastAsia="仿宋" w:hAnsi="仿宋" w:hint="eastAsia"/>
          <w:color w:val="000000" w:themeColor="text1"/>
          <w:szCs w:val="21"/>
        </w:rPr>
        <w:t>视为验收通过。</w:t>
      </w:r>
    </w:p>
    <w:p w14:paraId="5A95C543"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color w:val="000000" w:themeColor="text1"/>
          <w:szCs w:val="21"/>
        </w:rPr>
        <w:t>4</w:t>
      </w:r>
      <w:r>
        <w:rPr>
          <w:rFonts w:ascii="仿宋" w:eastAsia="仿宋" w:hAnsi="仿宋" w:hint="eastAsia"/>
          <w:color w:val="000000" w:themeColor="text1"/>
          <w:szCs w:val="21"/>
        </w:rPr>
        <w:t>.</w:t>
      </w:r>
      <w:r>
        <w:rPr>
          <w:rFonts w:ascii="仿宋" w:eastAsia="仿宋" w:hAnsi="仿宋"/>
          <w:color w:val="000000" w:themeColor="text1"/>
          <w:szCs w:val="21"/>
        </w:rPr>
        <w:t xml:space="preserve">5 </w:t>
      </w:r>
      <w:r>
        <w:rPr>
          <w:rFonts w:ascii="仿宋" w:eastAsia="仿宋" w:hAnsi="仿宋" w:hint="eastAsia"/>
          <w:color w:val="000000" w:themeColor="text1"/>
          <w:szCs w:val="21"/>
        </w:rPr>
        <w:t>甲方应当根据合同约定及时向乙方支付合同价款</w:t>
      </w:r>
      <w:r>
        <w:rPr>
          <w:rFonts w:ascii="仿宋" w:eastAsia="仿宋" w:hAnsi="仿宋"/>
          <w:color w:val="000000" w:themeColor="text1"/>
          <w:szCs w:val="21"/>
        </w:rPr>
        <w:t>，不得以内部人员变更、履行内部付款流程等为由，拒绝或迟延支付。</w:t>
      </w:r>
    </w:p>
    <w:p w14:paraId="3EBD9420"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4.6</w:t>
      </w:r>
      <w:r>
        <w:rPr>
          <w:rFonts w:ascii="仿宋" w:eastAsia="仿宋" w:hAnsi="仿宋"/>
          <w:color w:val="000000" w:themeColor="text1"/>
          <w:szCs w:val="21"/>
        </w:rPr>
        <w:t xml:space="preserve"> </w:t>
      </w:r>
      <w:r>
        <w:rPr>
          <w:rFonts w:ascii="仿宋" w:eastAsia="仿宋" w:hAnsi="仿宋" w:hint="eastAsia"/>
          <w:color w:val="000000" w:themeColor="text1"/>
          <w:szCs w:val="21"/>
        </w:rPr>
        <w:t>国家法律法规规定及</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约定应由甲方承担的其他义务和责任。</w:t>
      </w:r>
    </w:p>
    <w:p w14:paraId="09E861FA" w14:textId="77777777" w:rsidR="003E45CF"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5. 乙方的权利和义务</w:t>
      </w:r>
    </w:p>
    <w:p w14:paraId="330358D6"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5.1 </w:t>
      </w:r>
      <w:r>
        <w:rPr>
          <w:rFonts w:ascii="仿宋" w:eastAsia="仿宋" w:hAnsi="仿宋"/>
          <w:color w:val="000000" w:themeColor="text1"/>
          <w:szCs w:val="21"/>
        </w:rPr>
        <w:t>签署合同后，乙方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p>
    <w:p w14:paraId="2273D93E"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2 乙方应按照合同要求</w:t>
      </w:r>
      <w:r>
        <w:rPr>
          <w:rFonts w:ascii="仿宋" w:eastAsia="仿宋" w:hAnsi="仿宋" w:hint="eastAsia"/>
          <w:color w:val="000000" w:themeColor="text1"/>
          <w:szCs w:val="21"/>
        </w:rPr>
        <w:t>履约</w:t>
      </w:r>
      <w:r>
        <w:rPr>
          <w:rFonts w:ascii="仿宋" w:eastAsia="仿宋" w:hAnsi="仿宋"/>
          <w:color w:val="000000" w:themeColor="text1"/>
          <w:szCs w:val="21"/>
        </w:rPr>
        <w:t>，充分合理安排，确保</w:t>
      </w:r>
      <w:r>
        <w:rPr>
          <w:rFonts w:ascii="仿宋" w:eastAsia="仿宋" w:hAnsi="仿宋" w:hint="eastAsia"/>
          <w:color w:val="000000" w:themeColor="text1"/>
          <w:szCs w:val="21"/>
        </w:rPr>
        <w:t>提供的货物及相关服务符合合同有关</w:t>
      </w:r>
      <w:r>
        <w:rPr>
          <w:rFonts w:ascii="仿宋" w:eastAsia="仿宋" w:hAnsi="仿宋"/>
          <w:color w:val="000000" w:themeColor="text1"/>
          <w:szCs w:val="21"/>
        </w:rPr>
        <w:t>要求</w:t>
      </w:r>
      <w:r>
        <w:rPr>
          <w:rFonts w:ascii="仿宋" w:eastAsia="仿宋" w:hAnsi="仿宋" w:hint="eastAsia"/>
          <w:color w:val="000000" w:themeColor="text1"/>
          <w:szCs w:val="21"/>
        </w:rPr>
        <w:t>。接受项目行业管理部门及政府有关部门的指导，配合甲方的履约检查及验收，并</w:t>
      </w:r>
      <w:r>
        <w:rPr>
          <w:rFonts w:ascii="仿宋" w:eastAsia="仿宋" w:hAnsi="仿宋"/>
          <w:color w:val="000000" w:themeColor="text1"/>
          <w:szCs w:val="21"/>
        </w:rPr>
        <w:t>负责项目实施过程中的所有协调工作。</w:t>
      </w:r>
    </w:p>
    <w:p w14:paraId="5161EEA6" w14:textId="77777777" w:rsidR="003E45CF"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3</w:t>
      </w:r>
      <w:r>
        <w:rPr>
          <w:rFonts w:ascii="仿宋" w:eastAsia="仿宋" w:hAnsi="仿宋" w:hint="eastAsia"/>
          <w:color w:val="000000" w:themeColor="text1"/>
          <w:szCs w:val="21"/>
        </w:rPr>
        <w:t>乙方有权</w:t>
      </w:r>
      <w:r>
        <w:rPr>
          <w:rFonts w:ascii="仿宋" w:eastAsia="仿宋" w:hAnsi="仿宋" w:cs="宋体" w:hint="eastAsia"/>
          <w:color w:val="000000" w:themeColor="text1"/>
          <w:szCs w:val="21"/>
        </w:rPr>
        <w:t>根据合同约定向甲方收取合同价款。</w:t>
      </w:r>
    </w:p>
    <w:p w14:paraId="350D28F4" w14:textId="77777777" w:rsidR="003E45CF"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4</w:t>
      </w:r>
      <w:r>
        <w:rPr>
          <w:rFonts w:ascii="仿宋" w:eastAsia="仿宋" w:hAnsi="仿宋" w:cs="宋体" w:hint="eastAsia"/>
          <w:color w:val="000000" w:themeColor="text1"/>
          <w:szCs w:val="21"/>
        </w:rPr>
        <w:t>国家法律法规规定</w:t>
      </w:r>
      <w:r>
        <w:rPr>
          <w:rFonts w:ascii="仿宋" w:eastAsia="仿宋" w:hAnsi="仿宋" w:hint="eastAsia"/>
          <w:color w:val="000000" w:themeColor="text1"/>
          <w:szCs w:val="21"/>
        </w:rPr>
        <w:t>及</w:t>
      </w:r>
      <w:r>
        <w:rPr>
          <w:rFonts w:ascii="仿宋" w:eastAsia="仿宋" w:hAnsi="仿宋" w:cs="宋体" w:hint="eastAsia"/>
          <w:b/>
          <w:bCs/>
          <w:szCs w:val="21"/>
        </w:rPr>
        <w:t>【政府采购合同专用条款】</w:t>
      </w:r>
      <w:r>
        <w:rPr>
          <w:rFonts w:ascii="仿宋" w:eastAsia="仿宋" w:hAnsi="仿宋" w:cs="宋体" w:hint="eastAsia"/>
          <w:szCs w:val="21"/>
        </w:rPr>
        <w:t>约定应</w:t>
      </w:r>
      <w:r>
        <w:rPr>
          <w:rFonts w:ascii="仿宋" w:eastAsia="仿宋" w:hAnsi="仿宋" w:cs="宋体" w:hint="eastAsia"/>
          <w:color w:val="000000" w:themeColor="text1"/>
          <w:szCs w:val="21"/>
        </w:rPr>
        <w:t>由乙方承担的其他义务和责任。</w:t>
      </w:r>
    </w:p>
    <w:p w14:paraId="54E8D987" w14:textId="77777777" w:rsidR="003E45CF" w:rsidRDefault="00000000">
      <w:pPr>
        <w:numPr>
          <w:ilvl w:val="0"/>
          <w:numId w:val="19"/>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合同履行</w:t>
      </w:r>
    </w:p>
    <w:p w14:paraId="03EDF56D"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6.1 甲乙双方应当按照</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约定顺序履行合同义务；如果没有先后顺序的，应当同时履行。</w:t>
      </w:r>
    </w:p>
    <w:p w14:paraId="5AED00DB"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rPr>
      </w:pPr>
      <w:r>
        <w:rPr>
          <w:rFonts w:ascii="仿宋" w:eastAsia="仿宋" w:hAnsi="仿宋"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5146BC7B" w14:textId="77777777" w:rsidR="003E45CF" w:rsidRDefault="00000000">
      <w:pPr>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7. 货物包装、运输、保险和交付要求</w:t>
      </w:r>
    </w:p>
    <w:p w14:paraId="21B99C3E"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7.1 本合同</w:t>
      </w:r>
      <w:r>
        <w:rPr>
          <w:rFonts w:ascii="仿宋" w:eastAsia="仿宋" w:hAnsi="仿宋" w:hint="eastAsia"/>
          <w:bCs/>
          <w:color w:val="000000" w:themeColor="text1"/>
          <w:szCs w:val="21"/>
        </w:rPr>
        <w:t>涉及商品包装、快递包装的，</w:t>
      </w:r>
      <w:r>
        <w:rPr>
          <w:rFonts w:ascii="仿宋" w:eastAsia="仿宋" w:hAnsi="仿宋" w:hint="eastAsia"/>
          <w:color w:val="000000" w:themeColor="text1"/>
          <w:szCs w:val="21"/>
        </w:rPr>
        <w:t>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包装应适应远距离运输、防潮、防震、防锈和防野蛮装卸等要求，确保货物安全无损地运抵</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约定的</w:t>
      </w:r>
      <w:r>
        <w:rPr>
          <w:rFonts w:ascii="仿宋" w:eastAsia="仿宋" w:hAnsi="仿宋" w:hint="eastAsia"/>
          <w:color w:val="000000" w:themeColor="text1"/>
          <w:szCs w:val="21"/>
        </w:rPr>
        <w:t>指定现场。</w:t>
      </w:r>
    </w:p>
    <w:p w14:paraId="68ABBD07" w14:textId="77777777" w:rsidR="003E45CF"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7.2 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乙方负责办理将货物运抵本合同规定的交货地点，并装卸、交付至甲方的一切运输事项，相关费用应包含在合同价款中。</w:t>
      </w:r>
    </w:p>
    <w:p w14:paraId="1F7FB2D3" w14:textId="77777777" w:rsidR="003E45CF"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7.3 货物保险要求按</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规定执行</w:t>
      </w:r>
      <w:r>
        <w:rPr>
          <w:rFonts w:ascii="仿宋" w:eastAsia="仿宋" w:hAnsi="仿宋" w:hint="eastAsia"/>
          <w:color w:val="000000" w:themeColor="text1"/>
          <w:szCs w:val="21"/>
        </w:rPr>
        <w:t>。</w:t>
      </w:r>
    </w:p>
    <w:p w14:paraId="00FC171B"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20F211A"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7.5 </w:t>
      </w:r>
      <w:r>
        <w:rPr>
          <w:rFonts w:ascii="仿宋" w:eastAsia="仿宋" w:hAnsi="仿宋" w:cs="宋体" w:hint="eastAsia"/>
          <w:color w:val="000000"/>
          <w:szCs w:val="21"/>
        </w:rPr>
        <w:t>乙方在运输到达之前应提前通知甲方，并提示货物运输装卸的注意事项，甲方配合乙</w:t>
      </w:r>
      <w:r>
        <w:rPr>
          <w:rFonts w:ascii="仿宋" w:eastAsia="仿宋" w:hAnsi="仿宋" w:cs="宋体" w:hint="eastAsia"/>
          <w:color w:val="000000"/>
          <w:szCs w:val="21"/>
        </w:rPr>
        <w:lastRenderedPageBreak/>
        <w:t>方做好货物的接收工作。</w:t>
      </w:r>
    </w:p>
    <w:p w14:paraId="7975C86C" w14:textId="77777777" w:rsidR="003E45CF" w:rsidRDefault="00000000">
      <w:pPr>
        <w:pStyle w:val="AONormal"/>
        <w:ind w:firstLine="420"/>
        <w:rPr>
          <w:rFonts w:ascii="仿宋" w:eastAsia="仿宋" w:hAnsi="仿宋" w:hint="eastAsia"/>
          <w:sz w:val="21"/>
        </w:rPr>
      </w:pPr>
      <w:r>
        <w:rPr>
          <w:rFonts w:ascii="仿宋" w:eastAsia="仿宋" w:hAnsi="仿宋" w:cs="Times New Roman" w:hint="eastAsia"/>
          <w:color w:val="000000" w:themeColor="text1"/>
          <w:kern w:val="2"/>
          <w:sz w:val="21"/>
        </w:rPr>
        <w:t xml:space="preserve">7.6 </w:t>
      </w:r>
      <w:r>
        <w:rPr>
          <w:rFonts w:ascii="仿宋" w:eastAsia="仿宋" w:hAnsi="仿宋" w:cs="Times New Roman" w:hint="eastAsia"/>
          <w:color w:val="000000"/>
          <w:kern w:val="2"/>
          <w:sz w:val="21"/>
        </w:rPr>
        <w:t>如因包装、运输问题导致货物</w:t>
      </w:r>
      <w:r>
        <w:rPr>
          <w:rFonts w:ascii="仿宋" w:eastAsia="仿宋" w:hAnsi="仿宋" w:cs="Times New Roman" w:hint="eastAsia"/>
          <w:color w:val="000000" w:themeColor="text1"/>
          <w:kern w:val="2"/>
          <w:sz w:val="21"/>
        </w:rPr>
        <w:t>损毁、丢失</w:t>
      </w:r>
      <w:r>
        <w:rPr>
          <w:rFonts w:ascii="仿宋" w:eastAsia="仿宋" w:hAnsi="仿宋" w:cs="Times New Roman" w:hint="eastAsia"/>
          <w:color w:val="000000"/>
          <w:kern w:val="2"/>
          <w:sz w:val="21"/>
        </w:rPr>
        <w:t>或者品质下降，甲方有权要求降价、换货、拒收部分或整批货物，由此产生的费用和损失，均由乙方承担。</w:t>
      </w:r>
    </w:p>
    <w:p w14:paraId="3696C4B5" w14:textId="77777777" w:rsidR="003E45CF" w:rsidRDefault="00000000">
      <w:pPr>
        <w:adjustRightInd w:val="0"/>
        <w:snapToGrid w:val="0"/>
        <w:spacing w:line="400" w:lineRule="exact"/>
        <w:jc w:val="left"/>
        <w:rPr>
          <w:rFonts w:ascii="仿宋" w:eastAsia="仿宋" w:hAnsi="仿宋" w:hint="eastAsia"/>
          <w:b/>
          <w:sz w:val="24"/>
        </w:rPr>
      </w:pPr>
      <w:r>
        <w:rPr>
          <w:rFonts w:ascii="仿宋" w:eastAsia="仿宋" w:hAnsi="仿宋" w:hint="eastAsia"/>
          <w:b/>
          <w:color w:val="000000" w:themeColor="text1"/>
          <w:sz w:val="24"/>
        </w:rPr>
        <w:t xml:space="preserve">8. </w:t>
      </w:r>
      <w:r>
        <w:rPr>
          <w:rFonts w:ascii="仿宋" w:eastAsia="仿宋" w:hAnsi="仿宋" w:hint="eastAsia"/>
          <w:b/>
          <w:sz w:val="24"/>
        </w:rPr>
        <w:t>质量标准和保证</w:t>
      </w:r>
    </w:p>
    <w:p w14:paraId="510515C4" w14:textId="77777777" w:rsidR="003E45CF" w:rsidRDefault="00000000">
      <w:pPr>
        <w:pStyle w:val="af5"/>
        <w:adjustRightInd w:val="0"/>
        <w:spacing w:line="400" w:lineRule="exact"/>
        <w:ind w:firstLineChars="200" w:firstLine="420"/>
        <w:jc w:val="left"/>
        <w:rPr>
          <w:rFonts w:ascii="仿宋" w:eastAsia="仿宋" w:hAnsi="仿宋"/>
          <w:b/>
        </w:rPr>
      </w:pPr>
      <w:r>
        <w:rPr>
          <w:rFonts w:ascii="仿宋" w:eastAsia="仿宋" w:hAnsi="仿宋"/>
        </w:rPr>
        <w:t>8.1 质量标准</w:t>
      </w:r>
    </w:p>
    <w:p w14:paraId="4B20DB04"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（1）本合同下提供的货物应符合合同</w:t>
      </w:r>
      <w:r>
        <w:rPr>
          <w:rFonts w:ascii="仿宋" w:eastAsia="仿宋" w:hAnsi="仿宋" w:cs="宋体" w:hint="eastAsia"/>
          <w:color w:val="000000"/>
          <w:szCs w:val="21"/>
        </w:rPr>
        <w:t>约定的</w:t>
      </w:r>
      <w:r>
        <w:rPr>
          <w:rFonts w:ascii="仿宋" w:eastAsia="仿宋" w:hAnsi="仿宋" w:cs="宋体" w:hint="eastAsia"/>
          <w:szCs w:val="21"/>
        </w:rPr>
        <w:t>品牌、规格型号、技术性能、配置、质量、数量等要求。</w:t>
      </w:r>
      <w:r>
        <w:rPr>
          <w:rFonts w:ascii="仿宋" w:eastAsia="仿宋" w:hAnsi="仿宋"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67F07FD" w14:textId="77777777" w:rsidR="003E45CF" w:rsidRDefault="00000000">
      <w:pPr>
        <w:pStyle w:val="af5"/>
        <w:adjustRightInd w:val="0"/>
        <w:spacing w:line="400" w:lineRule="exact"/>
        <w:ind w:firstLineChars="200" w:firstLine="420"/>
        <w:jc w:val="left"/>
        <w:rPr>
          <w:rFonts w:ascii="仿宋" w:eastAsia="仿宋" w:hAnsi="仿宋"/>
        </w:rPr>
      </w:pPr>
      <w:r>
        <w:rPr>
          <w:rFonts w:ascii="仿宋" w:eastAsia="仿宋" w:hAnsi="仿宋"/>
        </w:rPr>
        <w:t>（2）采用中华人民共和国法定计量单位。</w:t>
      </w:r>
    </w:p>
    <w:p w14:paraId="12623F18"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（3）乙方所提供的货物应符合国家有关安全、环保、卫生的规定。</w:t>
      </w:r>
    </w:p>
    <w:p w14:paraId="5E1B2873"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（4）乙方应向甲方提交所提供货物的技术文件，包括相应的中文技术文件，如：产品目录、图纸、操作手册、使用说明、维护手册或服务指南等。上述文件应包装好随货物一同发运。</w:t>
      </w:r>
    </w:p>
    <w:p w14:paraId="52EBAE79"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8.2 保证</w:t>
      </w:r>
    </w:p>
    <w:p w14:paraId="36914AF9"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（1）乙方应保证提供的货物完全符合合同规定的质量、规格和性能要求。乙方应保证货物在正确安装、正常使用和保养条件下，</w:t>
      </w:r>
      <w:r>
        <w:rPr>
          <w:rFonts w:ascii="仿宋" w:eastAsia="仿宋" w:hAnsi="仿宋" w:cs="宋体" w:hint="eastAsia"/>
          <w:szCs w:val="21"/>
        </w:rPr>
        <w:t>在其使用寿命期内具备合同约定的性能</w:t>
      </w:r>
      <w:r>
        <w:rPr>
          <w:rFonts w:ascii="仿宋" w:eastAsia="仿宋" w:hAnsi="仿宋" w:hint="eastAsia"/>
          <w:szCs w:val="21"/>
        </w:rPr>
        <w:t>。存在质量保证期的，货物最终交付验收合格后在</w:t>
      </w:r>
      <w:r>
        <w:rPr>
          <w:rFonts w:ascii="仿宋" w:eastAsia="仿宋" w:hAnsi="仿宋" w:hint="eastAsia"/>
          <w:b/>
          <w:szCs w:val="21"/>
        </w:rPr>
        <w:t>【政府采购合同专用条款】</w:t>
      </w:r>
      <w:r>
        <w:rPr>
          <w:rFonts w:ascii="仿宋" w:eastAsia="仿宋" w:hAnsi="仿宋" w:hint="eastAsia"/>
          <w:szCs w:val="21"/>
        </w:rPr>
        <w:t>规定或乙方书面承诺（两者以较长的为准）的质量保证期内，本保证保持有效。</w:t>
      </w:r>
    </w:p>
    <w:p w14:paraId="7EF60553"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（2）在质量保证期内所发现的缺陷，甲方应尽快以书面形式通知乙方。</w:t>
      </w:r>
    </w:p>
    <w:p w14:paraId="3F373D4F"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（3）乙方收到通知后，应在</w:t>
      </w:r>
      <w:r>
        <w:rPr>
          <w:rFonts w:ascii="仿宋" w:eastAsia="仿宋" w:hAnsi="仿宋" w:hint="eastAsia"/>
          <w:b/>
          <w:szCs w:val="21"/>
        </w:rPr>
        <w:t>【政府采购合同专用条款】</w:t>
      </w:r>
      <w:r>
        <w:rPr>
          <w:rFonts w:ascii="仿宋" w:eastAsia="仿宋" w:hAnsi="仿宋" w:hint="eastAsia"/>
          <w:szCs w:val="21"/>
        </w:rPr>
        <w:t>规定的响应时间内以合理的速度免费维修或更换有缺陷的货物或部件。</w:t>
      </w:r>
    </w:p>
    <w:p w14:paraId="4537D8CA"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（4）在质量保证期内，如果货物的质量或规格与合同不符，或证实货物是有缺陷的，包括潜在的缺陷或使用不符合要求的材料等，甲方可以根据本合同第1</w:t>
      </w:r>
      <w:r>
        <w:rPr>
          <w:rFonts w:ascii="仿宋" w:eastAsia="仿宋" w:hAnsi="仿宋" w:hint="eastAsia"/>
          <w:color w:val="000000" w:themeColor="text1"/>
          <w:szCs w:val="21"/>
        </w:rPr>
        <w:t>5</w:t>
      </w:r>
      <w:r>
        <w:rPr>
          <w:rFonts w:ascii="仿宋" w:eastAsia="仿宋" w:hAnsi="仿宋" w:hint="eastAsia"/>
          <w:szCs w:val="21"/>
        </w:rPr>
        <w:t>.1条规定以书面形式</w:t>
      </w:r>
      <w:r>
        <w:rPr>
          <w:rFonts w:ascii="仿宋" w:eastAsia="仿宋" w:hAnsi="仿宋" w:hint="eastAsia"/>
          <w:color w:val="000000" w:themeColor="text1"/>
          <w:szCs w:val="21"/>
        </w:rPr>
        <w:t>追究</w:t>
      </w:r>
      <w:r>
        <w:rPr>
          <w:rFonts w:ascii="仿宋" w:eastAsia="仿宋" w:hAnsi="仿宋" w:hint="eastAsia"/>
          <w:szCs w:val="21"/>
        </w:rPr>
        <w:t>乙方</w:t>
      </w:r>
      <w:r>
        <w:rPr>
          <w:rFonts w:ascii="仿宋" w:eastAsia="仿宋" w:hAnsi="仿宋" w:hint="eastAsia"/>
          <w:color w:val="000000" w:themeColor="text1"/>
          <w:szCs w:val="21"/>
        </w:rPr>
        <w:t>的违约责任</w:t>
      </w:r>
      <w:r>
        <w:rPr>
          <w:rFonts w:ascii="仿宋" w:eastAsia="仿宋" w:hAnsi="仿宋" w:hint="eastAsia"/>
          <w:szCs w:val="21"/>
        </w:rPr>
        <w:t>。</w:t>
      </w:r>
    </w:p>
    <w:p w14:paraId="0A84961A" w14:textId="77777777" w:rsidR="003E45CF" w:rsidRDefault="00000000">
      <w:pPr>
        <w:adjustRightInd w:val="0"/>
        <w:snapToGrid w:val="0"/>
        <w:spacing w:line="400" w:lineRule="exact"/>
        <w:ind w:firstLineChars="200" w:firstLine="420"/>
        <w:jc w:val="left"/>
        <w:rPr>
          <w:rFonts w:ascii="仿宋" w:eastAsia="仿宋" w:hAnsi="仿宋" w:hint="eastAsia"/>
        </w:rPr>
      </w:pPr>
      <w:r>
        <w:rPr>
          <w:rFonts w:ascii="仿宋" w:eastAsia="仿宋" w:hAnsi="仿宋" w:hint="eastAsia"/>
          <w:szCs w:val="21"/>
        </w:rPr>
        <w:t>（5）乙方在约定的时间内未能弥补缺陷，甲方可采取必要的补救措施，但其风险和费用将由乙方承担，甲方根据合同约定对乙方行使的其他权利不受影响。</w:t>
      </w:r>
    </w:p>
    <w:p w14:paraId="1B7F1952" w14:textId="77777777" w:rsidR="003E45CF"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color w:val="000000" w:themeColor="text1"/>
          <w:sz w:val="24"/>
        </w:rPr>
        <w:t>9</w:t>
      </w:r>
      <w:r>
        <w:rPr>
          <w:rFonts w:ascii="仿宋" w:eastAsia="仿宋" w:hAnsi="仿宋" w:hint="eastAsia"/>
          <w:b/>
          <w:bCs/>
          <w:sz w:val="24"/>
        </w:rPr>
        <w:t>.</w:t>
      </w:r>
      <w:r>
        <w:rPr>
          <w:rFonts w:ascii="仿宋" w:eastAsia="仿宋" w:hAnsi="仿宋" w:hint="eastAsia"/>
          <w:b/>
          <w:bCs/>
          <w:color w:val="000000" w:themeColor="text1"/>
          <w:sz w:val="24"/>
        </w:rPr>
        <w:t xml:space="preserve"> </w:t>
      </w:r>
      <w:r>
        <w:rPr>
          <w:rFonts w:ascii="仿宋" w:eastAsia="仿宋" w:hAnsi="仿宋" w:hint="eastAsia"/>
          <w:b/>
          <w:bCs/>
          <w:sz w:val="24"/>
        </w:rPr>
        <w:t>权利瑕疵担保</w:t>
      </w:r>
    </w:p>
    <w:p w14:paraId="75FB2944"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9.1 乙方保证对其出售的货物享有合法的权利。</w:t>
      </w:r>
    </w:p>
    <w:p w14:paraId="3F6B04AC"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9.2 </w:t>
      </w:r>
      <w:r>
        <w:rPr>
          <w:rFonts w:ascii="仿宋" w:eastAsia="仿宋" w:hAnsi="仿宋" w:cs="宋体" w:hint="eastAsia"/>
          <w:szCs w:val="15"/>
        </w:rPr>
        <w:t>乙方保证在交付的货物上不存在抵押权等担保物权。</w:t>
      </w:r>
    </w:p>
    <w:p w14:paraId="079F14C7"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9.3 如甲方使用上述货物构成对第三人侵权的，则由乙方承担全部责任。</w:t>
      </w:r>
    </w:p>
    <w:p w14:paraId="7CECC50B" w14:textId="77777777" w:rsidR="003E45CF"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10. 知识产权保护</w:t>
      </w:r>
    </w:p>
    <w:p w14:paraId="22504463"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color w:val="000000" w:themeColor="text1"/>
          <w:szCs w:val="21"/>
        </w:rPr>
        <w:t>10.1 乙方对其所销售的货物应当享有知识产权或经权利人合法授权，保证没有侵犯任</w:t>
      </w:r>
      <w:r>
        <w:rPr>
          <w:rFonts w:ascii="仿宋" w:eastAsia="仿宋" w:hAnsi="仿宋" w:hint="eastAsia"/>
          <w:szCs w:val="21"/>
        </w:rPr>
        <w:t>何第三人的知识产权等权利。</w:t>
      </w:r>
      <w:bookmarkStart w:id="816" w:name="_Hlk163047038"/>
      <w:r>
        <w:rPr>
          <w:rFonts w:ascii="仿宋" w:eastAsia="仿宋" w:hAnsi="仿宋" w:cs="宋体" w:hint="eastAsia"/>
          <w:szCs w:val="15"/>
        </w:rPr>
        <w:t>因违反前述约定对第三人构成侵权的，应当由乙方向第三人承担法律</w:t>
      </w:r>
      <w:r>
        <w:rPr>
          <w:rFonts w:ascii="仿宋" w:eastAsia="仿宋" w:hAnsi="仿宋" w:cs="宋体" w:hint="eastAsia"/>
          <w:szCs w:val="15"/>
        </w:rPr>
        <w:lastRenderedPageBreak/>
        <w:t>责任；甲方依法向第三人赔偿后，有权向乙方追偿。甲方有其他损失的，乙方应当赔偿</w:t>
      </w:r>
      <w:bookmarkEnd w:id="816"/>
      <w:r>
        <w:rPr>
          <w:rFonts w:ascii="仿宋" w:eastAsia="仿宋" w:hAnsi="仿宋" w:hint="eastAsia"/>
          <w:szCs w:val="21"/>
        </w:rPr>
        <w:t>。</w:t>
      </w:r>
    </w:p>
    <w:p w14:paraId="7C5C5A82" w14:textId="77777777" w:rsidR="003E45C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11. 保密义务</w:t>
      </w:r>
    </w:p>
    <w:p w14:paraId="7E09378A" w14:textId="77777777" w:rsidR="003E45CF" w:rsidRDefault="00000000">
      <w:pPr>
        <w:autoSpaceDE w:val="0"/>
        <w:autoSpaceDN w:val="0"/>
        <w:adjustRightInd w:val="0"/>
        <w:snapToGrid w:val="0"/>
        <w:spacing w:line="400" w:lineRule="exact"/>
        <w:ind w:firstLineChars="200" w:firstLine="420"/>
        <w:jc w:val="left"/>
        <w:rPr>
          <w:rFonts w:ascii="仿宋" w:eastAsia="仿宋" w:hAnsi="仿宋" w:cs="宋体" w:hint="eastAsia"/>
          <w:szCs w:val="15"/>
        </w:rPr>
      </w:pPr>
      <w:r>
        <w:rPr>
          <w:rFonts w:ascii="仿宋" w:eastAsia="仿宋" w:hAnsi="仿宋"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 w:eastAsia="仿宋" w:hAnsi="仿宋" w:cs="宋体" w:hint="eastAsia"/>
          <w:b/>
          <w:bCs/>
          <w:szCs w:val="15"/>
        </w:rPr>
        <w:t>【政府采购合同专用条款】</w:t>
      </w:r>
      <w:r>
        <w:rPr>
          <w:rFonts w:ascii="仿宋" w:eastAsia="仿宋" w:hAnsi="仿宋" w:cs="宋体" w:hint="eastAsia"/>
          <w:szCs w:val="15"/>
        </w:rPr>
        <w:t>中约定。</w:t>
      </w:r>
    </w:p>
    <w:p w14:paraId="42A4B553" w14:textId="77777777" w:rsidR="003E45C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12. 合同价款支付</w:t>
      </w:r>
    </w:p>
    <w:p w14:paraId="43CD054C" w14:textId="77777777" w:rsidR="003E45CF" w:rsidRDefault="00000000">
      <w:pPr>
        <w:adjustRightInd w:val="0"/>
        <w:snapToGrid w:val="0"/>
        <w:spacing w:line="360" w:lineRule="auto"/>
        <w:ind w:firstLineChars="200" w:firstLine="420"/>
        <w:jc w:val="left"/>
        <w:rPr>
          <w:rFonts w:ascii="仿宋" w:eastAsia="仿宋" w:hAnsi="仿宋" w:hint="eastAsia"/>
          <w:szCs w:val="21"/>
        </w:rPr>
      </w:pPr>
      <w:r>
        <w:rPr>
          <w:rFonts w:ascii="仿宋" w:eastAsia="仿宋" w:hAnsi="仿宋" w:hint="eastAsia"/>
          <w:szCs w:val="21"/>
        </w:rPr>
        <w:t>12.1 合同价款支付按照国库集中支付制度及财政管理相关规定执行。</w:t>
      </w:r>
    </w:p>
    <w:p w14:paraId="2B510DC7" w14:textId="77777777" w:rsidR="003E45CF" w:rsidRDefault="00000000">
      <w:pPr>
        <w:pStyle w:val="Char3CharCharChar2"/>
        <w:rPr>
          <w:rFonts w:ascii="仿宋" w:eastAsia="仿宋" w:hAnsi="仿宋" w:hint="eastAsia"/>
          <w:sz w:val="21"/>
          <w:szCs w:val="21"/>
        </w:rPr>
      </w:pPr>
      <w:r>
        <w:rPr>
          <w:rFonts w:ascii="仿宋" w:eastAsia="仿宋" w:hAnsi="仿宋"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5F8A449D" w14:textId="77777777" w:rsidR="003E45CF" w:rsidRDefault="00000000">
      <w:pPr>
        <w:pStyle w:val="af0"/>
        <w:spacing w:line="400" w:lineRule="exact"/>
        <w:rPr>
          <w:rFonts w:ascii="仿宋" w:eastAsia="仿宋" w:hAnsi="仿宋" w:hint="eastAsia"/>
          <w:b/>
          <w:bCs/>
        </w:rPr>
      </w:pPr>
      <w:r>
        <w:rPr>
          <w:rFonts w:ascii="仿宋" w:eastAsia="仿宋" w:hAnsi="仿宋" w:hint="eastAsia"/>
          <w:b/>
          <w:bCs/>
        </w:rPr>
        <w:t>13. 履约保证金</w:t>
      </w:r>
    </w:p>
    <w:p w14:paraId="56771326"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13.1 </w:t>
      </w:r>
      <w:r>
        <w:rPr>
          <w:rFonts w:ascii="仿宋" w:eastAsia="仿宋" w:hAnsi="仿宋" w:cs="宋体" w:hint="eastAsia"/>
          <w:szCs w:val="15"/>
        </w:rPr>
        <w:t>乙方应当以支票、汇票、本票或者金融机构、担保机构出具的保函等非现金形式提交。</w:t>
      </w:r>
    </w:p>
    <w:p w14:paraId="31268A06"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13.2 如果乙方出现</w:t>
      </w:r>
      <w:r>
        <w:rPr>
          <w:rFonts w:ascii="仿宋" w:eastAsia="仿宋" w:hAnsi="仿宋" w:cs="宋体" w:hint="eastAsia"/>
          <w:b/>
          <w:bCs/>
          <w:szCs w:val="15"/>
        </w:rPr>
        <w:t>【政府采购合同专用条款】</w:t>
      </w:r>
      <w:r>
        <w:rPr>
          <w:rFonts w:ascii="仿宋" w:eastAsia="仿宋" w:hAnsi="仿宋" w:cs="宋体" w:hint="eastAsia"/>
          <w:szCs w:val="15"/>
        </w:rPr>
        <w:t>约定情形的</w:t>
      </w:r>
      <w:r>
        <w:rPr>
          <w:rFonts w:ascii="仿宋" w:eastAsia="仿宋" w:hAnsi="仿宋"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2E89CD44" w14:textId="77777777" w:rsidR="003E45CF" w:rsidRDefault="00000000">
      <w:pPr>
        <w:spacing w:line="400" w:lineRule="exact"/>
        <w:ind w:firstLine="420"/>
        <w:rPr>
          <w:rFonts w:ascii="仿宋" w:eastAsia="仿宋" w:hAnsi="仿宋" w:hint="eastAsia"/>
        </w:rPr>
      </w:pPr>
      <w:r>
        <w:rPr>
          <w:rFonts w:ascii="仿宋" w:eastAsia="仿宋" w:hAnsi="仿宋" w:hint="eastAsia"/>
          <w:szCs w:val="21"/>
        </w:rPr>
        <w:t>13.3 甲方在项目通过验收后按照</w:t>
      </w:r>
      <w:r>
        <w:rPr>
          <w:rFonts w:ascii="仿宋" w:eastAsia="仿宋" w:hAnsi="仿宋" w:hint="eastAsia"/>
          <w:b/>
          <w:szCs w:val="21"/>
        </w:rPr>
        <w:t>【政府采购合同专用条款】</w:t>
      </w:r>
      <w:r>
        <w:rPr>
          <w:rFonts w:ascii="仿宋" w:eastAsia="仿宋" w:hAnsi="仿宋" w:hint="eastAsia"/>
          <w:szCs w:val="21"/>
        </w:rPr>
        <w:t>规定的时间内将履约保证金退还乙方；逾期退还的，乙方可要求甲方支付违约金，违约金按照</w:t>
      </w:r>
      <w:r>
        <w:rPr>
          <w:rFonts w:ascii="仿宋" w:eastAsia="仿宋" w:hAnsi="仿宋" w:hint="eastAsia"/>
          <w:b/>
          <w:szCs w:val="21"/>
        </w:rPr>
        <w:t>【政府采购合同专用条款】</w:t>
      </w:r>
      <w:r>
        <w:rPr>
          <w:rFonts w:ascii="仿宋" w:eastAsia="仿宋" w:hAnsi="仿宋" w:hint="eastAsia"/>
          <w:szCs w:val="21"/>
        </w:rPr>
        <w:t>规定支付。</w:t>
      </w:r>
    </w:p>
    <w:p w14:paraId="77946F4F" w14:textId="77777777" w:rsidR="003E45CF"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bCs/>
          <w:sz w:val="24"/>
        </w:rPr>
        <w:t xml:space="preserve">14. </w:t>
      </w:r>
      <w:r>
        <w:rPr>
          <w:rFonts w:ascii="仿宋" w:eastAsia="仿宋" w:hAnsi="仿宋" w:hint="eastAsia"/>
          <w:b/>
          <w:sz w:val="24"/>
        </w:rPr>
        <w:t>售后服务</w:t>
      </w:r>
    </w:p>
    <w:p w14:paraId="147F2017"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14.1 除项目不涉及或采购活动中明确约定无须承担外，乙方还应提供下列服务：</w:t>
      </w:r>
    </w:p>
    <w:p w14:paraId="6BFEC587"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（1）货物的现场移动、安装、调试、启动监督及技术支持；</w:t>
      </w:r>
    </w:p>
    <w:p w14:paraId="27ECCE92"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（2）提供货物组装和维修所需的专用工具和辅助材料；</w:t>
      </w:r>
    </w:p>
    <w:p w14:paraId="42BD7AB3"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（3）在</w:t>
      </w:r>
      <w:r>
        <w:rPr>
          <w:rFonts w:ascii="仿宋" w:eastAsia="仿宋" w:hAnsi="仿宋" w:cs="宋体" w:hint="eastAsia"/>
          <w:b/>
          <w:bCs/>
          <w:szCs w:val="15"/>
        </w:rPr>
        <w:t>【政府采购合同专用条款】</w:t>
      </w:r>
      <w:r>
        <w:rPr>
          <w:rFonts w:ascii="仿宋" w:eastAsia="仿宋" w:hAnsi="仿宋" w:hint="eastAsia"/>
          <w:szCs w:val="21"/>
        </w:rPr>
        <w:t>约定的期限内对所有的货物实施运行监督、维修，但前提条件是该服务并不能免除乙方在质量保证期内所承担的义务；</w:t>
      </w:r>
    </w:p>
    <w:p w14:paraId="7A18FFB0"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（4）在制造商所在地或指定现场就货物的安装、启动、运营、维护、废弃处置等对甲方操作人员进行培训</w:t>
      </w:r>
      <w:r>
        <w:rPr>
          <w:rFonts w:ascii="仿宋" w:eastAsia="仿宋" w:hAnsi="仿宋" w:cs="宋体" w:hint="eastAsia"/>
          <w:szCs w:val="15"/>
        </w:rPr>
        <w:t>；</w:t>
      </w:r>
    </w:p>
    <w:p w14:paraId="2C15FAE6" w14:textId="77777777" w:rsidR="003E45CF" w:rsidRDefault="00000000">
      <w:pPr>
        <w:pStyle w:val="AONormal"/>
        <w:ind w:firstLine="420"/>
        <w:rPr>
          <w:rFonts w:ascii="仿宋" w:eastAsia="仿宋" w:hAnsi="仿宋" w:cs="宋体" w:hint="eastAsia"/>
          <w:sz w:val="21"/>
        </w:rPr>
      </w:pPr>
      <w:r>
        <w:rPr>
          <w:rFonts w:ascii="仿宋" w:eastAsia="仿宋" w:hAnsi="仿宋" w:cs="宋体" w:hint="eastAsia"/>
          <w:sz w:val="21"/>
        </w:rPr>
        <w:t>（5）依照法律、行政法规的规定或者按照</w:t>
      </w:r>
      <w:r>
        <w:rPr>
          <w:rFonts w:ascii="仿宋" w:eastAsia="仿宋" w:hAnsi="仿宋" w:cs="宋体" w:hint="eastAsia"/>
          <w:b/>
          <w:bCs/>
          <w:sz w:val="21"/>
        </w:rPr>
        <w:t>【政府采购合同专用条款】</w:t>
      </w:r>
      <w:r>
        <w:rPr>
          <w:rFonts w:ascii="仿宋" w:eastAsia="仿宋" w:hAnsi="仿宋" w:cs="宋体" w:hint="eastAsia"/>
          <w:sz w:val="21"/>
        </w:rPr>
        <w:t>约定，货物在有效使用年限届满后应予回收的，乙方负有自行或者委托第三人对货物予以回收的义务；</w:t>
      </w:r>
    </w:p>
    <w:p w14:paraId="62471C0D"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（6）</w:t>
      </w:r>
      <w:r>
        <w:rPr>
          <w:rFonts w:ascii="仿宋" w:eastAsia="仿宋" w:hAnsi="仿宋" w:hint="eastAsia"/>
          <w:b/>
          <w:szCs w:val="21"/>
        </w:rPr>
        <w:t>【政府采购合同专用条款】</w:t>
      </w:r>
      <w:r>
        <w:rPr>
          <w:rFonts w:ascii="仿宋" w:eastAsia="仿宋" w:hAnsi="仿宋" w:hint="eastAsia"/>
          <w:szCs w:val="21"/>
        </w:rPr>
        <w:t>规定由乙方提供的其他服务。</w:t>
      </w:r>
    </w:p>
    <w:p w14:paraId="5D0BF809"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14.2 乙方提供的售后服务的费用已包含在合同价款中，甲方不再另行支付。</w:t>
      </w:r>
    </w:p>
    <w:p w14:paraId="2F375EE4" w14:textId="77777777" w:rsidR="003E45CF"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15. 违约责任</w:t>
      </w:r>
    </w:p>
    <w:p w14:paraId="7A4020B3" w14:textId="77777777" w:rsidR="003E45CF"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lastRenderedPageBreak/>
        <w:t>15.1质量瑕疵的违约责任</w:t>
      </w:r>
    </w:p>
    <w:p w14:paraId="093364FF"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乙方提供的产品不符合合同约定的质量标准或存在产品质量缺陷，甲方有权要求乙方根据</w:t>
      </w:r>
      <w:r>
        <w:rPr>
          <w:rFonts w:ascii="仿宋" w:eastAsia="仿宋" w:hAnsi="仿宋" w:hint="eastAsia"/>
          <w:b/>
          <w:szCs w:val="21"/>
        </w:rPr>
        <w:t>【政府采购合同专用条款】</w:t>
      </w:r>
      <w:r>
        <w:rPr>
          <w:rFonts w:ascii="仿宋" w:eastAsia="仿宋" w:hAnsi="仿宋" w:hint="eastAsia"/>
          <w:bCs/>
          <w:szCs w:val="21"/>
        </w:rPr>
        <w:t>要求</w:t>
      </w:r>
      <w:r>
        <w:rPr>
          <w:rFonts w:ascii="仿宋" w:eastAsia="仿宋" w:hAnsi="仿宋" w:hint="eastAsia"/>
          <w:szCs w:val="21"/>
        </w:rPr>
        <w:t>及时修理、重作、更换，并承担由此给甲方造成的损失。</w:t>
      </w:r>
    </w:p>
    <w:p w14:paraId="13B648C1"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15.2 迟延交货的违约责任</w:t>
      </w:r>
    </w:p>
    <w:p w14:paraId="5311DDD8"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F78771D"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（2）如果乙方没有按照合同规定的时间交货和提供相关服务，甲方有权从货款中扣除误期赔偿费而不影响合同项下的其他补救方法，赔偿费按</w:t>
      </w:r>
      <w:r>
        <w:rPr>
          <w:rFonts w:ascii="仿宋" w:eastAsia="仿宋" w:hAnsi="仿宋" w:hint="eastAsia"/>
          <w:b/>
          <w:szCs w:val="21"/>
        </w:rPr>
        <w:t>【政府采购合同专用条款】</w:t>
      </w:r>
      <w:r>
        <w:rPr>
          <w:rFonts w:ascii="仿宋" w:eastAsia="仿宋" w:hAnsi="仿宋" w:hint="eastAsia"/>
          <w:szCs w:val="21"/>
        </w:rPr>
        <w:t>规定执行。如果涉及公共利益，且赔偿金额无法弥补公共利益损失，甲方可要求继续履行或者采取其他补救措施。</w:t>
      </w:r>
    </w:p>
    <w:p w14:paraId="7B7E96F5"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15.3 迟延支付的违约责任</w:t>
      </w:r>
    </w:p>
    <w:p w14:paraId="427225EC"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甲方存在迟延支付乙方合同款项的，应当承担</w:t>
      </w:r>
      <w:r>
        <w:rPr>
          <w:rFonts w:ascii="仿宋" w:eastAsia="仿宋" w:hAnsi="仿宋" w:hint="eastAsia"/>
          <w:b/>
          <w:bCs/>
          <w:szCs w:val="21"/>
        </w:rPr>
        <w:t>【政府采购合同专用条款】</w:t>
      </w:r>
      <w:r>
        <w:rPr>
          <w:rFonts w:ascii="仿宋" w:eastAsia="仿宋" w:hAnsi="仿宋" w:hint="eastAsia"/>
          <w:szCs w:val="21"/>
        </w:rPr>
        <w:t>规定的逾期付款利息。</w:t>
      </w:r>
    </w:p>
    <w:p w14:paraId="30259E62"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bCs/>
          <w:szCs w:val="21"/>
        </w:rPr>
        <w:t>15.4其他违约责任根据项目实际需要按</w:t>
      </w:r>
      <w:r>
        <w:rPr>
          <w:rFonts w:ascii="仿宋" w:eastAsia="仿宋" w:hAnsi="仿宋" w:hint="eastAsia"/>
          <w:b/>
          <w:bCs/>
          <w:szCs w:val="21"/>
        </w:rPr>
        <w:t>【政府采购合同专用条款】</w:t>
      </w:r>
      <w:r>
        <w:rPr>
          <w:rFonts w:ascii="仿宋" w:eastAsia="仿宋" w:hAnsi="仿宋" w:hint="eastAsia"/>
          <w:szCs w:val="21"/>
        </w:rPr>
        <w:t>规定执行。</w:t>
      </w:r>
    </w:p>
    <w:p w14:paraId="2E39F2AA" w14:textId="77777777" w:rsidR="003E45CF" w:rsidRDefault="00000000">
      <w:pPr>
        <w:numPr>
          <w:ilvl w:val="0"/>
          <w:numId w:val="2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合同变更、中止与终止</w:t>
      </w:r>
    </w:p>
    <w:p w14:paraId="001F2E2A" w14:textId="77777777" w:rsidR="003E45CF" w:rsidRDefault="00000000">
      <w:pPr>
        <w:adjustRightInd w:val="0"/>
        <w:snapToGrid w:val="0"/>
        <w:spacing w:line="400" w:lineRule="exact"/>
        <w:jc w:val="left"/>
        <w:rPr>
          <w:rFonts w:ascii="仿宋" w:eastAsia="仿宋" w:hAnsi="仿宋" w:hint="eastAsia"/>
          <w:szCs w:val="21"/>
        </w:rPr>
      </w:pPr>
      <w:r>
        <w:rPr>
          <w:rFonts w:ascii="仿宋" w:eastAsia="仿宋" w:hAnsi="仿宋" w:hint="eastAsia"/>
          <w:szCs w:val="21"/>
        </w:rPr>
        <w:t xml:space="preserve">    16.1合同的变更</w:t>
      </w:r>
    </w:p>
    <w:p w14:paraId="473AC2E5"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政府采购合同履行中，在不改变合同其他条款的前提下，甲方可以在合同价款10%的范围内追加与合同标的相同的货物，并就此与乙方协商一致后签订补充协议。</w:t>
      </w:r>
    </w:p>
    <w:p w14:paraId="3453A987"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16.2合同的中止</w:t>
      </w:r>
    </w:p>
    <w:p w14:paraId="089B7C35"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（1）合同履行过程中因供应商就采购文件、采购过程或结果提起投诉的，甲方认为有必要的，可以中止合同的履行。</w:t>
      </w:r>
    </w:p>
    <w:p w14:paraId="4FF8C0C3"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1507EBEF" w14:textId="77777777" w:rsidR="003E45CF" w:rsidRDefault="00000000">
      <w:pPr>
        <w:pStyle w:val="AONormal"/>
        <w:ind w:firstLine="420"/>
        <w:jc w:val="both"/>
        <w:rPr>
          <w:rFonts w:ascii="仿宋" w:eastAsia="仿宋" w:hAnsi="仿宋" w:hint="eastAsia"/>
          <w:sz w:val="21"/>
        </w:rPr>
      </w:pPr>
      <w:r>
        <w:rPr>
          <w:rFonts w:ascii="仿宋" w:eastAsia="仿宋" w:hAnsi="仿宋"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6BF2E34C" w14:textId="77777777" w:rsidR="003E45CF" w:rsidRDefault="00000000">
      <w:pPr>
        <w:snapToGrid w:val="0"/>
        <w:spacing w:line="400" w:lineRule="exact"/>
        <w:ind w:firstLineChars="200" w:firstLine="420"/>
        <w:jc w:val="left"/>
        <w:rPr>
          <w:rFonts w:ascii="仿宋" w:eastAsia="仿宋" w:hAnsi="仿宋" w:hint="eastAsia"/>
        </w:rPr>
      </w:pPr>
      <w:r>
        <w:rPr>
          <w:rFonts w:ascii="仿宋" w:eastAsia="仿宋" w:hAnsi="仿宋" w:hint="eastAsia"/>
          <w:szCs w:val="21"/>
        </w:rPr>
        <w:t>（4）甲方不得以行政区划调整、政府换届、机构或者职能调整以及相关责任人更替为由中止合同。</w:t>
      </w:r>
    </w:p>
    <w:p w14:paraId="6006D2A5"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16.3合同的终止</w:t>
      </w:r>
    </w:p>
    <w:p w14:paraId="00CBDD7C"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lastRenderedPageBreak/>
        <w:t>（1）合同因有效期限届满而终止；</w:t>
      </w:r>
    </w:p>
    <w:p w14:paraId="27FC93D9" w14:textId="77777777" w:rsidR="003E45CF" w:rsidRDefault="00000000">
      <w:pPr>
        <w:snapToGrid w:val="0"/>
        <w:spacing w:line="400" w:lineRule="exact"/>
        <w:ind w:firstLineChars="200" w:firstLine="420"/>
        <w:rPr>
          <w:rFonts w:ascii="仿宋" w:eastAsia="仿宋" w:hAnsi="仿宋" w:cs="宋体" w:hint="eastAsia"/>
          <w:szCs w:val="21"/>
        </w:rPr>
      </w:pPr>
      <w:r>
        <w:rPr>
          <w:rFonts w:ascii="仿宋" w:eastAsia="仿宋" w:hAnsi="仿宋" w:hint="eastAsia"/>
          <w:szCs w:val="21"/>
        </w:rPr>
        <w:t>（2）乙方未按合同约定履行，构成根本性违约的，甲方有权终止合同，</w:t>
      </w:r>
      <w:r>
        <w:rPr>
          <w:rFonts w:ascii="仿宋" w:eastAsia="仿宋" w:hAnsi="仿宋" w:cs="宋体" w:hint="eastAsia"/>
          <w:szCs w:val="21"/>
        </w:rPr>
        <w:t>并追究乙方的违约责任</w:t>
      </w:r>
      <w:r>
        <w:rPr>
          <w:rFonts w:ascii="仿宋" w:eastAsia="仿宋" w:hAnsi="仿宋" w:hint="eastAsia"/>
          <w:szCs w:val="21"/>
        </w:rPr>
        <w:t>。</w:t>
      </w:r>
    </w:p>
    <w:p w14:paraId="1FC0AF59" w14:textId="77777777" w:rsidR="003E45CF" w:rsidRDefault="00000000">
      <w:pPr>
        <w:pStyle w:val="AONormal"/>
        <w:rPr>
          <w:rFonts w:ascii="仿宋" w:eastAsia="仿宋" w:hAnsi="仿宋" w:hint="eastAsia"/>
        </w:rPr>
      </w:pPr>
      <w:r>
        <w:rPr>
          <w:rFonts w:ascii="仿宋" w:eastAsia="仿宋" w:hAnsi="仿宋" w:hint="eastAsia"/>
        </w:rPr>
        <w:t xml:space="preserve">16.4 </w:t>
      </w:r>
      <w:r>
        <w:rPr>
          <w:rFonts w:ascii="仿宋" w:eastAsia="仿宋" w:hAnsi="仿宋" w:cs="Times New Roman" w:hint="eastAsia"/>
          <w:kern w:val="2"/>
          <w:sz w:val="21"/>
        </w:rPr>
        <w:t>涉及国家利益、社会公共利益的情形</w:t>
      </w:r>
    </w:p>
    <w:p w14:paraId="3E139B32" w14:textId="77777777" w:rsidR="003E45CF" w:rsidRDefault="00000000">
      <w:pPr>
        <w:pStyle w:val="AONormal"/>
        <w:ind w:firstLine="420"/>
        <w:jc w:val="both"/>
        <w:rPr>
          <w:rFonts w:ascii="仿宋" w:eastAsia="仿宋" w:hAnsi="仿宋" w:hint="eastAsia"/>
          <w:sz w:val="21"/>
        </w:rPr>
      </w:pPr>
      <w:r>
        <w:rPr>
          <w:rFonts w:ascii="仿宋" w:eastAsia="仿宋" w:hAnsi="仿宋"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1135B5A8" w14:textId="77777777" w:rsidR="003E45C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17. 不可抗力</w:t>
      </w:r>
    </w:p>
    <w:p w14:paraId="548699CA"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17.1 不可抗力是指合同双方不能预见、不能避免且不能克服的客观情况。</w:t>
      </w:r>
    </w:p>
    <w:p w14:paraId="4AC6B738"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17.2 任何一方对由于不可抗力造成的部分或全部不能履行合同不承担违约责任。但迟延履行后发生不可抗力的，不能免除责任。</w:t>
      </w:r>
    </w:p>
    <w:p w14:paraId="446FBB35"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0D6DAE42" w14:textId="77777777" w:rsidR="003E45C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18. 解决争议的方法</w:t>
      </w:r>
    </w:p>
    <w:p w14:paraId="43C2D0D3" w14:textId="77777777" w:rsidR="003E45C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23D206FF" w14:textId="77777777" w:rsidR="003E45C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18.2 选择仲裁的，应在</w:t>
      </w:r>
      <w:r>
        <w:rPr>
          <w:rFonts w:ascii="仿宋" w:eastAsia="仿宋" w:hAnsi="仿宋" w:cs="宋体" w:hint="eastAsia"/>
          <w:b/>
          <w:bCs/>
          <w:sz w:val="21"/>
        </w:rPr>
        <w:t>【政府采购合同专用条款】</w:t>
      </w:r>
      <w:r>
        <w:rPr>
          <w:rFonts w:ascii="仿宋" w:eastAsia="仿宋" w:hAnsi="仿宋" w:cs="宋体" w:hint="eastAsia"/>
          <w:sz w:val="21"/>
        </w:rPr>
        <w:t>中明确仲裁机构及仲裁地；通过诉讼方式解决的，可以在</w:t>
      </w:r>
      <w:r>
        <w:rPr>
          <w:rFonts w:ascii="仿宋" w:eastAsia="仿宋" w:hAnsi="仿宋" w:cs="宋体" w:hint="eastAsia"/>
          <w:b/>
          <w:bCs/>
          <w:sz w:val="21"/>
        </w:rPr>
        <w:t>【政府采购合同专用条款】</w:t>
      </w:r>
      <w:r>
        <w:rPr>
          <w:rFonts w:ascii="仿宋" w:eastAsia="仿宋" w:hAnsi="仿宋" w:cs="宋体" w:hint="eastAsia"/>
          <w:sz w:val="21"/>
        </w:rPr>
        <w:t>中进一步约定选择与争议有实际联系的地点的人民法院管辖，但管辖法院的约定不得违反级别管辖和专属管辖的规定。</w:t>
      </w:r>
    </w:p>
    <w:p w14:paraId="4B631E08" w14:textId="77777777" w:rsidR="003E45C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18.3 如甲乙双方有争议的事项不影响合同其他部分的履行，在争议解决期间，合同其他部分应当继续履行。</w:t>
      </w:r>
    </w:p>
    <w:p w14:paraId="3483F7FE" w14:textId="77777777" w:rsidR="003E45CF" w:rsidRDefault="00000000">
      <w:pPr>
        <w:autoSpaceDE w:val="0"/>
        <w:autoSpaceDN w:val="0"/>
        <w:adjustRightInd w:val="0"/>
        <w:snapToGrid w:val="0"/>
        <w:spacing w:line="400" w:lineRule="exact"/>
        <w:jc w:val="left"/>
        <w:rPr>
          <w:rFonts w:ascii="仿宋" w:eastAsia="仿宋" w:hAnsi="仿宋" w:hint="eastAsia"/>
          <w:sz w:val="24"/>
        </w:rPr>
      </w:pPr>
      <w:r>
        <w:rPr>
          <w:rFonts w:ascii="仿宋" w:eastAsia="仿宋" w:hAnsi="仿宋" w:hint="eastAsia"/>
          <w:b/>
          <w:sz w:val="24"/>
        </w:rPr>
        <w:t>19. 政府采购政策</w:t>
      </w:r>
    </w:p>
    <w:p w14:paraId="45CD9201"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19.1 </w:t>
      </w:r>
      <w:r>
        <w:rPr>
          <w:rFonts w:ascii="仿宋" w:eastAsia="仿宋" w:hAnsi="仿宋" w:cs="宋体" w:hint="eastAsia"/>
          <w:lang w:val="en-GB"/>
        </w:rPr>
        <w:t>本合同应当按照规定执行政府采购政策。</w:t>
      </w:r>
    </w:p>
    <w:p w14:paraId="7A671C2F"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19.2 本合同依法执行政府采购政策的方式和内容，属于合同履约验收的范围。</w:t>
      </w:r>
      <w:r>
        <w:rPr>
          <w:rFonts w:ascii="仿宋" w:eastAsia="仿宋" w:hAnsi="仿宋" w:cs="宋体" w:hint="eastAsia"/>
        </w:rPr>
        <w:t>甲乙双方</w:t>
      </w:r>
      <w:r>
        <w:rPr>
          <w:rFonts w:ascii="仿宋" w:eastAsia="仿宋" w:hAnsi="仿宋" w:cs="宋体" w:hint="eastAsia"/>
          <w:lang w:val="en-GB"/>
        </w:rPr>
        <w:t>未按规定要求执行政府采购政策造成损失的</w:t>
      </w:r>
      <w:r>
        <w:rPr>
          <w:rFonts w:ascii="仿宋" w:eastAsia="仿宋" w:hAnsi="仿宋" w:hint="eastAsia"/>
          <w:szCs w:val="21"/>
        </w:rPr>
        <w:t>，有过错的一方应当承担赔偿责任，双方都有过错的，各自承担相应的责任。</w:t>
      </w:r>
    </w:p>
    <w:p w14:paraId="60B11F86" w14:textId="77777777" w:rsidR="003E45CF" w:rsidRDefault="00000000">
      <w:pPr>
        <w:pStyle w:val="af0"/>
        <w:spacing w:line="400" w:lineRule="exact"/>
        <w:ind w:firstLineChars="200" w:firstLine="480"/>
        <w:rPr>
          <w:rFonts w:ascii="仿宋" w:eastAsia="仿宋" w:hAnsi="仿宋" w:hint="eastAsia"/>
        </w:rPr>
      </w:pPr>
      <w:r>
        <w:rPr>
          <w:rFonts w:ascii="仿宋" w:eastAsia="仿宋" w:hAnsi="仿宋"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613399D" w14:textId="77777777" w:rsidR="003E45CF"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20. 法律适用</w:t>
      </w:r>
    </w:p>
    <w:p w14:paraId="2A95FF06" w14:textId="77777777" w:rsidR="003E45C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20.1 本合同的订立、生效、解释、履行及与本合同有关的争议解决，均适用法律、行政法规。</w:t>
      </w:r>
    </w:p>
    <w:p w14:paraId="57654B7D" w14:textId="77777777" w:rsidR="003E45C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lastRenderedPageBreak/>
        <w:t>20.2 本合同条款与法律、行政法规的强制性规定不一致的，双方当事人应按照法律、行政法规的强制性规定修改本合同的相关条款。</w:t>
      </w:r>
    </w:p>
    <w:p w14:paraId="640DF118" w14:textId="77777777" w:rsidR="003E45CF" w:rsidRDefault="00000000">
      <w:pPr>
        <w:numPr>
          <w:ilvl w:val="255"/>
          <w:numId w:val="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21. 通知</w:t>
      </w:r>
    </w:p>
    <w:p w14:paraId="05E71B23" w14:textId="77777777" w:rsidR="003E45C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21.1 本合同任何一方向对方发出的通知、信件、数据电文等，应当发送至本合同第一部分《政府采购合同协议书》所约定的通讯地址、联系人、联系电话或电子邮箱。</w:t>
      </w:r>
    </w:p>
    <w:p w14:paraId="0E08B308" w14:textId="77777777" w:rsidR="003E45CF" w:rsidRDefault="00000000">
      <w:pPr>
        <w:pStyle w:val="AONormal"/>
        <w:ind w:firstLineChars="0" w:firstLine="0"/>
        <w:jc w:val="both"/>
        <w:rPr>
          <w:rFonts w:ascii="仿宋" w:eastAsia="仿宋" w:hAnsi="仿宋" w:hint="eastAsia"/>
          <w:sz w:val="21"/>
        </w:rPr>
      </w:pPr>
      <w:r>
        <w:rPr>
          <w:rFonts w:ascii="仿宋" w:eastAsia="仿宋" w:hAnsi="仿宋" w:cs="宋体" w:hint="eastAsia"/>
          <w:sz w:val="21"/>
        </w:rPr>
        <w:t xml:space="preserve">    21.2 一方当事人变更名称、住所、联系人、联系电话或电子邮箱等信息的，应当在变更后3日内及时书面通知对方，对方实际收到变更通知前的送达仍为有效送达。</w:t>
      </w:r>
    </w:p>
    <w:p w14:paraId="7EC8FEE9"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21.3本合同一方给另一方的通知均应采用书面形式，传真或快递送到本合同中规定的对方的地址和办理签收手续。</w:t>
      </w:r>
    </w:p>
    <w:p w14:paraId="7FE83C02" w14:textId="77777777" w:rsidR="003E45C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21.4通知以送达之日或通知书中规定的生效之日起生效，两者中以较迟之日为准。</w:t>
      </w:r>
    </w:p>
    <w:p w14:paraId="0B53133D" w14:textId="77777777" w:rsidR="003E45CF"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22.合同未尽事项</w:t>
      </w:r>
    </w:p>
    <w:p w14:paraId="0D15BE0A" w14:textId="77777777" w:rsidR="003E45CF"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22.1合同未尽事项见</w:t>
      </w:r>
      <w:r>
        <w:rPr>
          <w:rFonts w:ascii="仿宋" w:eastAsia="仿宋" w:hAnsi="仿宋" w:hint="eastAsia"/>
          <w:b/>
          <w:szCs w:val="21"/>
        </w:rPr>
        <w:t>【政府采购合同专用条款】</w:t>
      </w:r>
      <w:r>
        <w:rPr>
          <w:rFonts w:ascii="仿宋" w:eastAsia="仿宋" w:hAnsi="仿宋" w:hint="eastAsia"/>
          <w:bCs/>
          <w:szCs w:val="21"/>
        </w:rPr>
        <w:t>。</w:t>
      </w:r>
    </w:p>
    <w:p w14:paraId="162845ED" w14:textId="77777777" w:rsidR="003E45CF" w:rsidRDefault="00000000">
      <w:pPr>
        <w:adjustRightInd w:val="0"/>
        <w:snapToGrid w:val="0"/>
        <w:spacing w:line="400" w:lineRule="exact"/>
        <w:jc w:val="left"/>
        <w:rPr>
          <w:rFonts w:ascii="仿宋" w:eastAsia="仿宋" w:hAnsi="仿宋" w:hint="eastAsia"/>
          <w:sz w:val="28"/>
          <w:szCs w:val="28"/>
        </w:rPr>
      </w:pPr>
      <w:r>
        <w:rPr>
          <w:rFonts w:ascii="仿宋" w:eastAsia="仿宋" w:hAnsi="仿宋" w:hint="eastAsia"/>
          <w:bCs/>
          <w:szCs w:val="21"/>
        </w:rPr>
        <w:t xml:space="preserve">    22.2 合同附件与合同正文具有同等的法律效力。</w:t>
      </w:r>
      <w:bookmarkStart w:id="817" w:name="_Toc20313"/>
    </w:p>
    <w:p w14:paraId="220F42BB" w14:textId="77777777" w:rsidR="003E45CF" w:rsidRDefault="00000000">
      <w:pPr>
        <w:adjustRightInd w:val="0"/>
        <w:snapToGrid w:val="0"/>
        <w:jc w:val="center"/>
        <w:rPr>
          <w:rFonts w:ascii="仿宋" w:eastAsia="仿宋" w:hAnsi="仿宋" w:hint="eastAsia"/>
          <w:sz w:val="28"/>
          <w:szCs w:val="28"/>
        </w:rPr>
      </w:pPr>
      <w:r>
        <w:rPr>
          <w:rFonts w:ascii="仿宋" w:eastAsia="仿宋" w:hAnsi="仿宋" w:hint="eastAsia"/>
          <w:sz w:val="28"/>
          <w:szCs w:val="28"/>
        </w:rPr>
        <w:br w:type="page"/>
      </w:r>
    </w:p>
    <w:p w14:paraId="3E7FCB29" w14:textId="77777777" w:rsidR="003E45CF" w:rsidRDefault="00000000">
      <w:pPr>
        <w:pStyle w:val="21"/>
        <w:snapToGrid w:val="0"/>
        <w:ind w:firstLine="560"/>
        <w:rPr>
          <w:rFonts w:ascii="仿宋" w:eastAsia="仿宋" w:hAnsi="仿宋" w:hint="eastAsia"/>
          <w:b w:val="0"/>
          <w:bCs/>
          <w:sz w:val="28"/>
          <w:szCs w:val="28"/>
        </w:rPr>
      </w:pPr>
      <w:r>
        <w:rPr>
          <w:rFonts w:ascii="仿宋" w:eastAsia="仿宋" w:hAnsi="仿宋" w:hint="eastAsia"/>
          <w:b w:val="0"/>
          <w:sz w:val="28"/>
          <w:szCs w:val="28"/>
        </w:rPr>
        <w:lastRenderedPageBreak/>
        <w:t>第三节 政府采购合同专用条款</w:t>
      </w:r>
      <w:bookmarkEnd w:id="817"/>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3E45CF" w14:paraId="4255028E" w14:textId="77777777">
        <w:trPr>
          <w:trHeight w:val="736"/>
        </w:trPr>
        <w:tc>
          <w:tcPr>
            <w:tcW w:w="1607" w:type="dxa"/>
            <w:vAlign w:val="center"/>
          </w:tcPr>
          <w:p w14:paraId="47A1CBD2"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5150EA8"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第4.4款</w:t>
            </w:r>
          </w:p>
        </w:tc>
        <w:tc>
          <w:tcPr>
            <w:tcW w:w="1742" w:type="dxa"/>
            <w:vAlign w:val="center"/>
          </w:tcPr>
          <w:p w14:paraId="33E014EE"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履约验收中甲方提出异议或作出说明的期限</w:t>
            </w:r>
          </w:p>
        </w:tc>
        <w:tc>
          <w:tcPr>
            <w:tcW w:w="5170" w:type="dxa"/>
            <w:vAlign w:val="center"/>
          </w:tcPr>
          <w:p w14:paraId="368FB665" w14:textId="77777777" w:rsidR="003E45CF" w:rsidRDefault="003E45CF">
            <w:pPr>
              <w:adjustRightInd w:val="0"/>
              <w:snapToGrid w:val="0"/>
              <w:jc w:val="left"/>
              <w:rPr>
                <w:rFonts w:ascii="仿宋" w:eastAsia="仿宋" w:hAnsi="仿宋" w:hint="eastAsia"/>
                <w:szCs w:val="21"/>
              </w:rPr>
            </w:pPr>
          </w:p>
        </w:tc>
      </w:tr>
      <w:tr w:rsidR="003E45CF" w14:paraId="563DC2D9" w14:textId="77777777">
        <w:trPr>
          <w:trHeight w:val="90"/>
        </w:trPr>
        <w:tc>
          <w:tcPr>
            <w:tcW w:w="1607" w:type="dxa"/>
            <w:vAlign w:val="center"/>
          </w:tcPr>
          <w:p w14:paraId="524FCE76"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AB06CA4"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第4.6款</w:t>
            </w:r>
          </w:p>
        </w:tc>
        <w:tc>
          <w:tcPr>
            <w:tcW w:w="1742" w:type="dxa"/>
            <w:vAlign w:val="center"/>
          </w:tcPr>
          <w:p w14:paraId="3D44BF5F"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约定甲方承担的其他义务和责任</w:t>
            </w:r>
          </w:p>
        </w:tc>
        <w:tc>
          <w:tcPr>
            <w:tcW w:w="5170" w:type="dxa"/>
            <w:vAlign w:val="center"/>
          </w:tcPr>
          <w:p w14:paraId="116E79A7" w14:textId="77777777" w:rsidR="003E45CF" w:rsidRDefault="003E45CF">
            <w:pPr>
              <w:adjustRightInd w:val="0"/>
              <w:snapToGrid w:val="0"/>
              <w:jc w:val="left"/>
              <w:rPr>
                <w:rFonts w:ascii="仿宋" w:eastAsia="仿宋" w:hAnsi="仿宋" w:hint="eastAsia"/>
                <w:szCs w:val="21"/>
              </w:rPr>
            </w:pPr>
          </w:p>
        </w:tc>
      </w:tr>
      <w:tr w:rsidR="003E45CF" w14:paraId="524B02A7" w14:textId="77777777">
        <w:trPr>
          <w:trHeight w:val="736"/>
        </w:trPr>
        <w:tc>
          <w:tcPr>
            <w:tcW w:w="1607" w:type="dxa"/>
            <w:vAlign w:val="center"/>
          </w:tcPr>
          <w:p w14:paraId="1A68EE1A"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6832B2B" w14:textId="77777777" w:rsidR="003E45CF" w:rsidRDefault="00000000">
            <w:pPr>
              <w:snapToGrid w:val="0"/>
              <w:jc w:val="center"/>
              <w:rPr>
                <w:rFonts w:ascii="仿宋" w:eastAsia="仿宋" w:hAnsi="仿宋" w:hint="eastAsia"/>
              </w:rPr>
            </w:pPr>
            <w:r>
              <w:rPr>
                <w:rFonts w:ascii="仿宋" w:eastAsia="仿宋" w:hAnsi="仿宋" w:hint="eastAsia"/>
                <w:szCs w:val="21"/>
              </w:rPr>
              <w:t>第5.4款</w:t>
            </w:r>
          </w:p>
        </w:tc>
        <w:tc>
          <w:tcPr>
            <w:tcW w:w="1742" w:type="dxa"/>
            <w:vAlign w:val="center"/>
          </w:tcPr>
          <w:p w14:paraId="311BF4A7"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约定乙方承担的其他义务和责任</w:t>
            </w:r>
          </w:p>
        </w:tc>
        <w:tc>
          <w:tcPr>
            <w:tcW w:w="5170" w:type="dxa"/>
            <w:vAlign w:val="center"/>
          </w:tcPr>
          <w:p w14:paraId="188570F4" w14:textId="77777777" w:rsidR="003E45CF" w:rsidRDefault="003E45CF">
            <w:pPr>
              <w:adjustRightInd w:val="0"/>
              <w:snapToGrid w:val="0"/>
              <w:jc w:val="left"/>
              <w:rPr>
                <w:rFonts w:ascii="仿宋" w:eastAsia="仿宋" w:hAnsi="仿宋" w:hint="eastAsia"/>
                <w:szCs w:val="21"/>
              </w:rPr>
            </w:pPr>
          </w:p>
        </w:tc>
      </w:tr>
      <w:tr w:rsidR="003E45CF" w14:paraId="7FE8B0A0" w14:textId="77777777">
        <w:trPr>
          <w:trHeight w:val="736"/>
        </w:trPr>
        <w:tc>
          <w:tcPr>
            <w:tcW w:w="1607" w:type="dxa"/>
            <w:vAlign w:val="center"/>
          </w:tcPr>
          <w:p w14:paraId="22B19B7C"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2A69D38" w14:textId="77777777" w:rsidR="003E45CF" w:rsidRDefault="00000000">
            <w:pPr>
              <w:snapToGrid w:val="0"/>
              <w:jc w:val="center"/>
              <w:rPr>
                <w:rFonts w:ascii="仿宋" w:eastAsia="仿宋" w:hAnsi="仿宋" w:hint="eastAsia"/>
                <w:szCs w:val="21"/>
              </w:rPr>
            </w:pPr>
            <w:r>
              <w:rPr>
                <w:rFonts w:ascii="仿宋" w:eastAsia="仿宋" w:hAnsi="仿宋" w:hint="eastAsia"/>
                <w:szCs w:val="21"/>
              </w:rPr>
              <w:t>第6.1款</w:t>
            </w:r>
          </w:p>
        </w:tc>
        <w:tc>
          <w:tcPr>
            <w:tcW w:w="1742" w:type="dxa"/>
            <w:vAlign w:val="center"/>
          </w:tcPr>
          <w:p w14:paraId="1CEA3786"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履行合同义务的顺序</w:t>
            </w:r>
          </w:p>
        </w:tc>
        <w:tc>
          <w:tcPr>
            <w:tcW w:w="5170" w:type="dxa"/>
            <w:vAlign w:val="center"/>
          </w:tcPr>
          <w:p w14:paraId="6060E2C6" w14:textId="77777777" w:rsidR="003E45CF" w:rsidRDefault="003E45CF">
            <w:pPr>
              <w:adjustRightInd w:val="0"/>
              <w:snapToGrid w:val="0"/>
              <w:jc w:val="left"/>
              <w:rPr>
                <w:rFonts w:ascii="仿宋" w:eastAsia="仿宋" w:hAnsi="仿宋" w:hint="eastAsia"/>
                <w:szCs w:val="21"/>
              </w:rPr>
            </w:pPr>
          </w:p>
        </w:tc>
      </w:tr>
      <w:tr w:rsidR="003E45CF" w14:paraId="5F256846" w14:textId="77777777">
        <w:trPr>
          <w:trHeight w:val="667"/>
        </w:trPr>
        <w:tc>
          <w:tcPr>
            <w:tcW w:w="1607" w:type="dxa"/>
            <w:vMerge w:val="restart"/>
            <w:vAlign w:val="center"/>
          </w:tcPr>
          <w:p w14:paraId="1CCCDD24"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7A4C8105"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第7.1款</w:t>
            </w:r>
          </w:p>
        </w:tc>
        <w:tc>
          <w:tcPr>
            <w:tcW w:w="1742" w:type="dxa"/>
            <w:vAlign w:val="center"/>
          </w:tcPr>
          <w:p w14:paraId="63FE9FF0"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包装特殊要求</w:t>
            </w:r>
          </w:p>
        </w:tc>
        <w:tc>
          <w:tcPr>
            <w:tcW w:w="5170" w:type="dxa"/>
            <w:vAlign w:val="center"/>
          </w:tcPr>
          <w:p w14:paraId="3A4AB598" w14:textId="77777777" w:rsidR="003E45CF" w:rsidRDefault="003E45CF">
            <w:pPr>
              <w:rPr>
                <w:rFonts w:ascii="仿宋" w:eastAsia="仿宋" w:hAnsi="仿宋" w:hint="eastAsia"/>
              </w:rPr>
            </w:pPr>
          </w:p>
        </w:tc>
      </w:tr>
      <w:tr w:rsidR="003E45CF" w14:paraId="2FD33992" w14:textId="77777777">
        <w:trPr>
          <w:trHeight w:val="667"/>
        </w:trPr>
        <w:tc>
          <w:tcPr>
            <w:tcW w:w="1607" w:type="dxa"/>
            <w:vMerge/>
            <w:vAlign w:val="center"/>
          </w:tcPr>
          <w:p w14:paraId="391E4063" w14:textId="77777777" w:rsidR="003E45CF" w:rsidRDefault="003E45CF">
            <w:pPr>
              <w:adjustRightInd w:val="0"/>
              <w:snapToGrid w:val="0"/>
              <w:jc w:val="center"/>
              <w:rPr>
                <w:rFonts w:ascii="仿宋" w:eastAsia="仿宋" w:hAnsi="仿宋" w:hint="eastAsia"/>
                <w:szCs w:val="21"/>
              </w:rPr>
            </w:pPr>
          </w:p>
        </w:tc>
        <w:tc>
          <w:tcPr>
            <w:tcW w:w="1742" w:type="dxa"/>
            <w:vAlign w:val="center"/>
          </w:tcPr>
          <w:p w14:paraId="5898F293"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指定现场</w:t>
            </w:r>
          </w:p>
        </w:tc>
        <w:tc>
          <w:tcPr>
            <w:tcW w:w="5170" w:type="dxa"/>
            <w:vAlign w:val="center"/>
          </w:tcPr>
          <w:p w14:paraId="7E9EDEB8" w14:textId="77777777" w:rsidR="003E45CF" w:rsidRDefault="003E45CF">
            <w:pPr>
              <w:rPr>
                <w:rFonts w:ascii="仿宋" w:eastAsia="仿宋" w:hAnsi="仿宋" w:hint="eastAsia"/>
              </w:rPr>
            </w:pPr>
          </w:p>
        </w:tc>
      </w:tr>
      <w:tr w:rsidR="003E45CF" w14:paraId="1C021833" w14:textId="77777777">
        <w:trPr>
          <w:trHeight w:val="772"/>
        </w:trPr>
        <w:tc>
          <w:tcPr>
            <w:tcW w:w="1607" w:type="dxa"/>
            <w:vAlign w:val="center"/>
          </w:tcPr>
          <w:p w14:paraId="55547246"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3B0D846"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第7.2款</w:t>
            </w:r>
          </w:p>
        </w:tc>
        <w:tc>
          <w:tcPr>
            <w:tcW w:w="1742" w:type="dxa"/>
            <w:vAlign w:val="center"/>
          </w:tcPr>
          <w:p w14:paraId="5265BE09"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运输特殊要求</w:t>
            </w:r>
          </w:p>
        </w:tc>
        <w:tc>
          <w:tcPr>
            <w:tcW w:w="5170" w:type="dxa"/>
            <w:vAlign w:val="center"/>
          </w:tcPr>
          <w:p w14:paraId="2438397C" w14:textId="77777777" w:rsidR="003E45CF" w:rsidRDefault="003E45CF">
            <w:pPr>
              <w:rPr>
                <w:rFonts w:ascii="仿宋" w:eastAsia="仿宋" w:hAnsi="仿宋" w:hint="eastAsia"/>
              </w:rPr>
            </w:pPr>
          </w:p>
        </w:tc>
      </w:tr>
      <w:tr w:rsidR="003E45CF" w14:paraId="46AB1CC1" w14:textId="77777777">
        <w:trPr>
          <w:trHeight w:val="667"/>
        </w:trPr>
        <w:tc>
          <w:tcPr>
            <w:tcW w:w="1607" w:type="dxa"/>
            <w:vAlign w:val="center"/>
          </w:tcPr>
          <w:p w14:paraId="17672150"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A75CA29"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第7.3款</w:t>
            </w:r>
          </w:p>
        </w:tc>
        <w:tc>
          <w:tcPr>
            <w:tcW w:w="1742" w:type="dxa"/>
            <w:vAlign w:val="center"/>
          </w:tcPr>
          <w:p w14:paraId="43D96767"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保险要求</w:t>
            </w:r>
          </w:p>
        </w:tc>
        <w:tc>
          <w:tcPr>
            <w:tcW w:w="5170" w:type="dxa"/>
            <w:vAlign w:val="center"/>
          </w:tcPr>
          <w:p w14:paraId="0660B276" w14:textId="77777777" w:rsidR="003E45CF" w:rsidRDefault="003E45CF">
            <w:pPr>
              <w:rPr>
                <w:rFonts w:ascii="仿宋" w:eastAsia="仿宋" w:hAnsi="仿宋" w:hint="eastAsia"/>
              </w:rPr>
            </w:pPr>
          </w:p>
        </w:tc>
      </w:tr>
      <w:tr w:rsidR="003E45CF" w14:paraId="12123F23" w14:textId="77777777">
        <w:trPr>
          <w:trHeight w:val="736"/>
        </w:trPr>
        <w:tc>
          <w:tcPr>
            <w:tcW w:w="1607" w:type="dxa"/>
            <w:vAlign w:val="center"/>
          </w:tcPr>
          <w:p w14:paraId="2D7AE152"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E22CC05"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第8.2（1）项</w:t>
            </w:r>
          </w:p>
        </w:tc>
        <w:tc>
          <w:tcPr>
            <w:tcW w:w="1742" w:type="dxa"/>
            <w:vAlign w:val="center"/>
          </w:tcPr>
          <w:p w14:paraId="77F9D5B9"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质量保证期</w:t>
            </w:r>
          </w:p>
        </w:tc>
        <w:tc>
          <w:tcPr>
            <w:tcW w:w="5170" w:type="dxa"/>
            <w:vAlign w:val="center"/>
          </w:tcPr>
          <w:p w14:paraId="4689085A" w14:textId="77777777" w:rsidR="003E45CF" w:rsidRDefault="003E45CF">
            <w:pPr>
              <w:autoSpaceDE w:val="0"/>
              <w:autoSpaceDN w:val="0"/>
              <w:adjustRightInd w:val="0"/>
              <w:snapToGrid w:val="0"/>
              <w:ind w:firstLineChars="200" w:firstLine="420"/>
              <w:jc w:val="left"/>
              <w:rPr>
                <w:rFonts w:ascii="仿宋" w:eastAsia="仿宋" w:hAnsi="仿宋" w:hint="eastAsia"/>
                <w:szCs w:val="21"/>
              </w:rPr>
            </w:pPr>
          </w:p>
        </w:tc>
      </w:tr>
      <w:tr w:rsidR="003E45CF" w14:paraId="443D8BDD" w14:textId="77777777">
        <w:trPr>
          <w:trHeight w:val="736"/>
        </w:trPr>
        <w:tc>
          <w:tcPr>
            <w:tcW w:w="1607" w:type="dxa"/>
            <w:vAlign w:val="center"/>
          </w:tcPr>
          <w:p w14:paraId="610CDE68"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5BD1A91"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第8.2（3）项</w:t>
            </w:r>
          </w:p>
        </w:tc>
        <w:tc>
          <w:tcPr>
            <w:tcW w:w="1742" w:type="dxa"/>
            <w:vAlign w:val="center"/>
          </w:tcPr>
          <w:p w14:paraId="02B0FDE7"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货物质量缺陷</w:t>
            </w:r>
          </w:p>
          <w:p w14:paraId="5B09367F"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响应时间</w:t>
            </w:r>
          </w:p>
        </w:tc>
        <w:tc>
          <w:tcPr>
            <w:tcW w:w="5170" w:type="dxa"/>
            <w:vAlign w:val="center"/>
          </w:tcPr>
          <w:p w14:paraId="0B7C8D18" w14:textId="77777777" w:rsidR="003E45CF" w:rsidRDefault="003E45CF">
            <w:pPr>
              <w:adjustRightInd w:val="0"/>
              <w:snapToGrid w:val="0"/>
              <w:jc w:val="left"/>
              <w:rPr>
                <w:rFonts w:ascii="仿宋" w:eastAsia="仿宋" w:hAnsi="仿宋" w:hint="eastAsia"/>
                <w:szCs w:val="21"/>
              </w:rPr>
            </w:pPr>
          </w:p>
        </w:tc>
      </w:tr>
      <w:tr w:rsidR="003E45CF" w14:paraId="1DAA3EF8" w14:textId="77777777">
        <w:trPr>
          <w:trHeight w:val="736"/>
        </w:trPr>
        <w:tc>
          <w:tcPr>
            <w:tcW w:w="1607" w:type="dxa"/>
            <w:vAlign w:val="center"/>
          </w:tcPr>
          <w:p w14:paraId="082B7554" w14:textId="77777777" w:rsidR="003E45CF" w:rsidRDefault="00000000">
            <w:pPr>
              <w:snapToGrid w:val="0"/>
              <w:jc w:val="center"/>
              <w:rPr>
                <w:rFonts w:ascii="仿宋" w:eastAsia="仿宋" w:hAnsi="仿宋" w:cs="宋体" w:hint="eastAsia"/>
                <w:szCs w:val="21"/>
              </w:rPr>
            </w:pPr>
            <w:r>
              <w:rPr>
                <w:rFonts w:ascii="仿宋" w:eastAsia="仿宋" w:hAnsi="仿宋" w:cs="宋体" w:hint="eastAsia"/>
                <w:szCs w:val="21"/>
              </w:rPr>
              <w:t>第二节</w:t>
            </w:r>
          </w:p>
          <w:p w14:paraId="0640DB68" w14:textId="77777777" w:rsidR="003E45CF" w:rsidRDefault="00000000">
            <w:pPr>
              <w:pStyle w:val="AONormal"/>
              <w:ind w:firstLineChars="0" w:firstLine="0"/>
              <w:jc w:val="center"/>
              <w:rPr>
                <w:rFonts w:ascii="仿宋" w:eastAsia="仿宋" w:hAnsi="仿宋" w:hint="eastAsia"/>
              </w:rPr>
            </w:pPr>
            <w:r>
              <w:rPr>
                <w:rFonts w:ascii="仿宋" w:eastAsia="仿宋" w:hAnsi="仿宋" w:cs="宋体" w:hint="eastAsia"/>
              </w:rPr>
              <w:t>第11.1款</w:t>
            </w:r>
          </w:p>
        </w:tc>
        <w:tc>
          <w:tcPr>
            <w:tcW w:w="1742" w:type="dxa"/>
            <w:vAlign w:val="center"/>
          </w:tcPr>
          <w:p w14:paraId="012DC7A1" w14:textId="77777777" w:rsidR="003E45CF" w:rsidRDefault="00000000">
            <w:pPr>
              <w:adjustRightInd w:val="0"/>
              <w:snapToGrid w:val="0"/>
              <w:rPr>
                <w:rFonts w:ascii="仿宋" w:eastAsia="仿宋" w:hAnsi="仿宋" w:hint="eastAsia"/>
                <w:szCs w:val="21"/>
              </w:rPr>
            </w:pPr>
            <w:r>
              <w:rPr>
                <w:rFonts w:ascii="仿宋" w:eastAsia="仿宋" w:hAnsi="仿宋" w:hint="eastAsia"/>
                <w:szCs w:val="21"/>
              </w:rPr>
              <w:t>其他应当保密的信息</w:t>
            </w:r>
          </w:p>
        </w:tc>
        <w:tc>
          <w:tcPr>
            <w:tcW w:w="5170" w:type="dxa"/>
            <w:vAlign w:val="center"/>
          </w:tcPr>
          <w:p w14:paraId="54500A5C" w14:textId="77777777" w:rsidR="003E45CF" w:rsidRDefault="003E45CF">
            <w:pPr>
              <w:adjustRightInd w:val="0"/>
              <w:snapToGrid w:val="0"/>
              <w:jc w:val="left"/>
              <w:rPr>
                <w:rFonts w:ascii="仿宋" w:eastAsia="仿宋" w:hAnsi="仿宋" w:hint="eastAsia"/>
                <w:szCs w:val="21"/>
              </w:rPr>
            </w:pPr>
          </w:p>
        </w:tc>
      </w:tr>
      <w:tr w:rsidR="003E45CF" w14:paraId="29F80B59" w14:textId="77777777">
        <w:trPr>
          <w:trHeight w:val="697"/>
        </w:trPr>
        <w:tc>
          <w:tcPr>
            <w:tcW w:w="1607" w:type="dxa"/>
            <w:vAlign w:val="center"/>
          </w:tcPr>
          <w:p w14:paraId="273E8357"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44172E1"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第12.2款</w:t>
            </w:r>
          </w:p>
        </w:tc>
        <w:tc>
          <w:tcPr>
            <w:tcW w:w="1742" w:type="dxa"/>
            <w:vAlign w:val="center"/>
          </w:tcPr>
          <w:p w14:paraId="7DE0E625"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合同价款支付时间</w:t>
            </w:r>
          </w:p>
        </w:tc>
        <w:tc>
          <w:tcPr>
            <w:tcW w:w="5170" w:type="dxa"/>
            <w:vAlign w:val="center"/>
          </w:tcPr>
          <w:p w14:paraId="37EA136D" w14:textId="77777777" w:rsidR="003E45CF" w:rsidRDefault="003E45CF">
            <w:pPr>
              <w:adjustRightInd w:val="0"/>
              <w:snapToGrid w:val="0"/>
              <w:jc w:val="left"/>
              <w:rPr>
                <w:rFonts w:ascii="仿宋" w:eastAsia="仿宋" w:hAnsi="仿宋" w:hint="eastAsia"/>
                <w:szCs w:val="21"/>
              </w:rPr>
            </w:pPr>
          </w:p>
        </w:tc>
      </w:tr>
      <w:tr w:rsidR="003E45CF" w14:paraId="3D844C8A" w14:textId="77777777">
        <w:trPr>
          <w:trHeight w:val="697"/>
        </w:trPr>
        <w:tc>
          <w:tcPr>
            <w:tcW w:w="1607" w:type="dxa"/>
            <w:vAlign w:val="center"/>
          </w:tcPr>
          <w:p w14:paraId="2BD82B80"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F09A2FF"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第13.2款</w:t>
            </w:r>
          </w:p>
        </w:tc>
        <w:tc>
          <w:tcPr>
            <w:tcW w:w="1742" w:type="dxa"/>
            <w:vAlign w:val="center"/>
          </w:tcPr>
          <w:p w14:paraId="4FBECDC7"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履约保证金不予退还的情形</w:t>
            </w:r>
          </w:p>
        </w:tc>
        <w:tc>
          <w:tcPr>
            <w:tcW w:w="5170" w:type="dxa"/>
            <w:vAlign w:val="center"/>
          </w:tcPr>
          <w:p w14:paraId="65E92D86" w14:textId="77777777" w:rsidR="003E45CF" w:rsidRDefault="003E45CF">
            <w:pPr>
              <w:adjustRightInd w:val="0"/>
              <w:snapToGrid w:val="0"/>
              <w:jc w:val="left"/>
              <w:rPr>
                <w:rFonts w:ascii="仿宋" w:eastAsia="仿宋" w:hAnsi="仿宋" w:hint="eastAsia"/>
                <w:szCs w:val="21"/>
              </w:rPr>
            </w:pPr>
          </w:p>
        </w:tc>
      </w:tr>
      <w:tr w:rsidR="003E45CF" w14:paraId="49815A04" w14:textId="77777777">
        <w:trPr>
          <w:trHeight w:val="736"/>
        </w:trPr>
        <w:tc>
          <w:tcPr>
            <w:tcW w:w="1607" w:type="dxa"/>
            <w:vAlign w:val="center"/>
          </w:tcPr>
          <w:p w14:paraId="17792254"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D269BFA"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第13.3款</w:t>
            </w:r>
          </w:p>
        </w:tc>
        <w:tc>
          <w:tcPr>
            <w:tcW w:w="1742" w:type="dxa"/>
            <w:vAlign w:val="center"/>
          </w:tcPr>
          <w:p w14:paraId="6D3A86C8"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履约保证金退还时间及逾期退还的违约金</w:t>
            </w:r>
          </w:p>
        </w:tc>
        <w:tc>
          <w:tcPr>
            <w:tcW w:w="5170" w:type="dxa"/>
            <w:vAlign w:val="center"/>
          </w:tcPr>
          <w:p w14:paraId="79519300" w14:textId="77777777" w:rsidR="003E45CF" w:rsidRDefault="003E45CF">
            <w:pPr>
              <w:adjustRightInd w:val="0"/>
              <w:snapToGrid w:val="0"/>
              <w:jc w:val="left"/>
              <w:rPr>
                <w:rFonts w:ascii="仿宋" w:eastAsia="仿宋" w:hAnsi="仿宋" w:hint="eastAsia"/>
                <w:szCs w:val="21"/>
              </w:rPr>
            </w:pPr>
          </w:p>
        </w:tc>
      </w:tr>
      <w:tr w:rsidR="003E45CF" w14:paraId="0F100048" w14:textId="77777777">
        <w:trPr>
          <w:trHeight w:val="784"/>
        </w:trPr>
        <w:tc>
          <w:tcPr>
            <w:tcW w:w="1607" w:type="dxa"/>
            <w:vAlign w:val="center"/>
          </w:tcPr>
          <w:p w14:paraId="02671E67"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9060BD1"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第14.1（3）项</w:t>
            </w:r>
          </w:p>
        </w:tc>
        <w:tc>
          <w:tcPr>
            <w:tcW w:w="1742" w:type="dxa"/>
            <w:vAlign w:val="center"/>
          </w:tcPr>
          <w:p w14:paraId="080025D3"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运行监督、维修期限</w:t>
            </w:r>
          </w:p>
        </w:tc>
        <w:tc>
          <w:tcPr>
            <w:tcW w:w="5170" w:type="dxa"/>
            <w:vAlign w:val="center"/>
          </w:tcPr>
          <w:p w14:paraId="08B7D26B" w14:textId="77777777" w:rsidR="003E45CF" w:rsidRDefault="003E45CF">
            <w:pPr>
              <w:adjustRightInd w:val="0"/>
              <w:snapToGrid w:val="0"/>
              <w:jc w:val="left"/>
              <w:rPr>
                <w:rFonts w:ascii="仿宋" w:eastAsia="仿宋" w:hAnsi="仿宋" w:hint="eastAsia"/>
                <w:szCs w:val="21"/>
              </w:rPr>
            </w:pPr>
          </w:p>
        </w:tc>
      </w:tr>
      <w:tr w:rsidR="003E45CF" w14:paraId="14FE05FC" w14:textId="77777777">
        <w:trPr>
          <w:trHeight w:val="784"/>
        </w:trPr>
        <w:tc>
          <w:tcPr>
            <w:tcW w:w="1607" w:type="dxa"/>
            <w:vAlign w:val="center"/>
          </w:tcPr>
          <w:p w14:paraId="73E7807A"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338BC9D"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第14.1（5）项</w:t>
            </w:r>
          </w:p>
        </w:tc>
        <w:tc>
          <w:tcPr>
            <w:tcW w:w="1742" w:type="dxa"/>
            <w:vAlign w:val="center"/>
          </w:tcPr>
          <w:p w14:paraId="02A882EB"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货物回收的约定</w:t>
            </w:r>
          </w:p>
        </w:tc>
        <w:tc>
          <w:tcPr>
            <w:tcW w:w="5170" w:type="dxa"/>
            <w:vAlign w:val="center"/>
          </w:tcPr>
          <w:p w14:paraId="15B32779" w14:textId="77777777" w:rsidR="003E45CF" w:rsidRDefault="003E45CF">
            <w:pPr>
              <w:adjustRightInd w:val="0"/>
              <w:snapToGrid w:val="0"/>
              <w:jc w:val="left"/>
              <w:rPr>
                <w:rFonts w:ascii="仿宋" w:eastAsia="仿宋" w:hAnsi="仿宋" w:hint="eastAsia"/>
                <w:szCs w:val="21"/>
              </w:rPr>
            </w:pPr>
          </w:p>
        </w:tc>
      </w:tr>
      <w:tr w:rsidR="003E45CF" w14:paraId="0C44510F" w14:textId="77777777">
        <w:trPr>
          <w:trHeight w:val="736"/>
        </w:trPr>
        <w:tc>
          <w:tcPr>
            <w:tcW w:w="1607" w:type="dxa"/>
            <w:vAlign w:val="center"/>
          </w:tcPr>
          <w:p w14:paraId="7038416D"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932EB3C"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第14.1（6）项</w:t>
            </w:r>
          </w:p>
        </w:tc>
        <w:tc>
          <w:tcPr>
            <w:tcW w:w="1742" w:type="dxa"/>
            <w:vAlign w:val="center"/>
          </w:tcPr>
          <w:p w14:paraId="7177215B"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乙方提供的其他服务</w:t>
            </w:r>
          </w:p>
        </w:tc>
        <w:tc>
          <w:tcPr>
            <w:tcW w:w="5170" w:type="dxa"/>
            <w:vAlign w:val="center"/>
          </w:tcPr>
          <w:p w14:paraId="0247819F" w14:textId="77777777" w:rsidR="003E45CF" w:rsidRDefault="003E45CF">
            <w:pPr>
              <w:adjustRightInd w:val="0"/>
              <w:snapToGrid w:val="0"/>
              <w:jc w:val="left"/>
              <w:rPr>
                <w:rFonts w:ascii="仿宋" w:eastAsia="仿宋" w:hAnsi="仿宋" w:hint="eastAsia"/>
                <w:szCs w:val="21"/>
              </w:rPr>
            </w:pPr>
          </w:p>
        </w:tc>
      </w:tr>
      <w:tr w:rsidR="003E45CF" w14:paraId="5C6016E3" w14:textId="77777777">
        <w:trPr>
          <w:trHeight w:val="1248"/>
        </w:trPr>
        <w:tc>
          <w:tcPr>
            <w:tcW w:w="1607" w:type="dxa"/>
            <w:vAlign w:val="center"/>
          </w:tcPr>
          <w:p w14:paraId="33E66AF1"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lastRenderedPageBreak/>
              <w:t>第二节</w:t>
            </w:r>
          </w:p>
          <w:p w14:paraId="29A17CC1"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第15.1款</w:t>
            </w:r>
          </w:p>
        </w:tc>
        <w:tc>
          <w:tcPr>
            <w:tcW w:w="1742" w:type="dxa"/>
            <w:vAlign w:val="center"/>
          </w:tcPr>
          <w:p w14:paraId="333BC135"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修理、重作、更换相关具体规定</w:t>
            </w:r>
          </w:p>
        </w:tc>
        <w:tc>
          <w:tcPr>
            <w:tcW w:w="5170" w:type="dxa"/>
            <w:vAlign w:val="center"/>
          </w:tcPr>
          <w:p w14:paraId="166FDC38" w14:textId="77777777" w:rsidR="003E45C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乙方提供的产品不符合合同约定的质量标准或存在产品质量缺陷，甲方有权要求乙方及时修理、重作、更换，并承担由此给甲方造成的损失。</w:t>
            </w:r>
          </w:p>
        </w:tc>
      </w:tr>
      <w:tr w:rsidR="003E45CF" w14:paraId="0B196236" w14:textId="77777777">
        <w:trPr>
          <w:trHeight w:val="1339"/>
        </w:trPr>
        <w:tc>
          <w:tcPr>
            <w:tcW w:w="1607" w:type="dxa"/>
            <w:vAlign w:val="center"/>
          </w:tcPr>
          <w:p w14:paraId="6D5AF00C"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4B7DBF8"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第15.2（2）项</w:t>
            </w:r>
          </w:p>
        </w:tc>
        <w:tc>
          <w:tcPr>
            <w:tcW w:w="1742" w:type="dxa"/>
            <w:vAlign w:val="center"/>
          </w:tcPr>
          <w:p w14:paraId="2C7E8A3E"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迟延交货赔偿费</w:t>
            </w:r>
          </w:p>
        </w:tc>
        <w:tc>
          <w:tcPr>
            <w:tcW w:w="5170" w:type="dxa"/>
            <w:vAlign w:val="center"/>
          </w:tcPr>
          <w:p w14:paraId="0D8A3B80" w14:textId="77777777" w:rsidR="003E45CF"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如果乙方没有按照合同规定的时间交货和提供相关服务，甲方有权通过友好协商方式从货款中扣除误期赔偿费或延长质量保证期而不影响合同项下的其他补救方法。</w:t>
            </w:r>
          </w:p>
        </w:tc>
      </w:tr>
      <w:tr w:rsidR="003E45CF" w14:paraId="4B0FA0EE" w14:textId="77777777">
        <w:trPr>
          <w:trHeight w:val="736"/>
        </w:trPr>
        <w:tc>
          <w:tcPr>
            <w:tcW w:w="1607" w:type="dxa"/>
            <w:vAlign w:val="center"/>
          </w:tcPr>
          <w:p w14:paraId="67D97ABF"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D46D605"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第15.3款</w:t>
            </w:r>
          </w:p>
        </w:tc>
        <w:tc>
          <w:tcPr>
            <w:tcW w:w="1742" w:type="dxa"/>
            <w:vAlign w:val="center"/>
          </w:tcPr>
          <w:p w14:paraId="418D2F1F"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逾期付款利息</w:t>
            </w:r>
          </w:p>
        </w:tc>
        <w:tc>
          <w:tcPr>
            <w:tcW w:w="5170" w:type="dxa"/>
            <w:vAlign w:val="center"/>
          </w:tcPr>
          <w:p w14:paraId="60557FAB" w14:textId="77777777" w:rsidR="003E45CF"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受财政资金拨付进度影响造成的逾期支付除外。</w:t>
            </w:r>
          </w:p>
        </w:tc>
      </w:tr>
      <w:tr w:rsidR="003E45CF" w14:paraId="7474C6C9" w14:textId="77777777">
        <w:trPr>
          <w:trHeight w:val="876"/>
        </w:trPr>
        <w:tc>
          <w:tcPr>
            <w:tcW w:w="1607" w:type="dxa"/>
            <w:tcBorders>
              <w:bottom w:val="single" w:sz="2" w:space="0" w:color="auto"/>
              <w:right w:val="single" w:sz="2" w:space="0" w:color="auto"/>
            </w:tcBorders>
            <w:vAlign w:val="center"/>
          </w:tcPr>
          <w:p w14:paraId="319DB430"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A16543B"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第15.4款</w:t>
            </w:r>
          </w:p>
        </w:tc>
        <w:tc>
          <w:tcPr>
            <w:tcW w:w="1742" w:type="dxa"/>
            <w:tcBorders>
              <w:left w:val="single" w:sz="2" w:space="0" w:color="auto"/>
              <w:bottom w:val="single" w:sz="2" w:space="0" w:color="auto"/>
              <w:right w:val="single" w:sz="2" w:space="0" w:color="auto"/>
            </w:tcBorders>
            <w:vAlign w:val="center"/>
          </w:tcPr>
          <w:p w14:paraId="15AA1728"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其他违约责任</w:t>
            </w:r>
          </w:p>
        </w:tc>
        <w:tc>
          <w:tcPr>
            <w:tcW w:w="5170" w:type="dxa"/>
            <w:tcBorders>
              <w:left w:val="single" w:sz="2" w:space="0" w:color="auto"/>
              <w:bottom w:val="single" w:sz="2" w:space="0" w:color="auto"/>
            </w:tcBorders>
            <w:vAlign w:val="center"/>
          </w:tcPr>
          <w:p w14:paraId="39470417" w14:textId="77777777" w:rsidR="003E45CF" w:rsidRDefault="003E45CF">
            <w:pPr>
              <w:adjustRightInd w:val="0"/>
              <w:snapToGrid w:val="0"/>
              <w:jc w:val="left"/>
              <w:rPr>
                <w:rFonts w:ascii="仿宋" w:eastAsia="仿宋" w:hAnsi="仿宋" w:hint="eastAsia"/>
                <w:szCs w:val="21"/>
                <w:u w:val="single"/>
              </w:rPr>
            </w:pPr>
          </w:p>
        </w:tc>
      </w:tr>
      <w:tr w:rsidR="003E45CF" w14:paraId="6803568D" w14:textId="77777777">
        <w:trPr>
          <w:trHeight w:val="90"/>
        </w:trPr>
        <w:tc>
          <w:tcPr>
            <w:tcW w:w="1607" w:type="dxa"/>
            <w:tcBorders>
              <w:top w:val="single" w:sz="2" w:space="0" w:color="auto"/>
              <w:right w:val="single" w:sz="2" w:space="0" w:color="auto"/>
            </w:tcBorders>
            <w:vAlign w:val="center"/>
          </w:tcPr>
          <w:p w14:paraId="3EFB0475"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EE6C4A9"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第18.2款</w:t>
            </w:r>
          </w:p>
        </w:tc>
        <w:tc>
          <w:tcPr>
            <w:tcW w:w="1742" w:type="dxa"/>
            <w:tcBorders>
              <w:top w:val="single" w:sz="2" w:space="0" w:color="auto"/>
              <w:left w:val="single" w:sz="2" w:space="0" w:color="auto"/>
              <w:right w:val="single" w:sz="2" w:space="0" w:color="auto"/>
            </w:tcBorders>
            <w:vAlign w:val="center"/>
          </w:tcPr>
          <w:p w14:paraId="36135E2A" w14:textId="77777777" w:rsidR="003E45CF" w:rsidRDefault="00000000">
            <w:pPr>
              <w:adjustRightInd w:val="0"/>
              <w:snapToGrid w:val="0"/>
              <w:jc w:val="left"/>
              <w:rPr>
                <w:rFonts w:ascii="仿宋" w:eastAsia="仿宋" w:hAnsi="仿宋" w:hint="eastAsia"/>
                <w:szCs w:val="21"/>
              </w:rPr>
            </w:pPr>
            <w:r>
              <w:rPr>
                <w:rFonts w:ascii="仿宋" w:eastAsia="仿宋" w:hAnsi="仿宋" w:hint="eastAsia"/>
                <w:szCs w:val="21"/>
              </w:rPr>
              <w:t>解决争议的方法</w:t>
            </w:r>
          </w:p>
        </w:tc>
        <w:tc>
          <w:tcPr>
            <w:tcW w:w="5170" w:type="dxa"/>
            <w:tcBorders>
              <w:top w:val="single" w:sz="2" w:space="0" w:color="auto"/>
              <w:left w:val="single" w:sz="2" w:space="0" w:color="auto"/>
            </w:tcBorders>
            <w:vAlign w:val="center"/>
          </w:tcPr>
          <w:p w14:paraId="201031C6" w14:textId="77777777" w:rsidR="003E45CF"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因本合同及合同有关事项发生的争议，按下列第</w:t>
            </w:r>
            <w:r>
              <w:rPr>
                <w:rFonts w:ascii="仿宋" w:eastAsia="仿宋" w:hAnsi="仿宋" w:cs="宋体" w:hint="eastAsia"/>
                <w:iCs/>
                <w:szCs w:val="21"/>
                <w:u w:val="single"/>
              </w:rPr>
              <w:t xml:space="preserve"> 2 </w:t>
            </w:r>
            <w:r>
              <w:rPr>
                <w:rFonts w:ascii="仿宋" w:eastAsia="仿宋" w:hAnsi="仿宋" w:cs="宋体" w:hint="eastAsia"/>
                <w:iCs/>
                <w:szCs w:val="21"/>
              </w:rPr>
              <w:t>种方式解决：</w:t>
            </w:r>
          </w:p>
          <w:p w14:paraId="28523B78" w14:textId="77777777" w:rsidR="003E45CF"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（1）向</w:t>
            </w:r>
            <w:r>
              <w:rPr>
                <w:rFonts w:ascii="仿宋" w:eastAsia="仿宋" w:hAnsi="仿宋" w:cs="宋体" w:hint="eastAsia"/>
                <w:iCs/>
                <w:szCs w:val="21"/>
                <w:u w:val="single"/>
              </w:rPr>
              <w:t>甲方所在地</w:t>
            </w:r>
            <w:r>
              <w:rPr>
                <w:rFonts w:ascii="仿宋" w:eastAsia="仿宋" w:hAnsi="仿宋" w:cs="宋体" w:hint="eastAsia"/>
                <w:iCs/>
                <w:szCs w:val="21"/>
              </w:rPr>
              <w:t>仲裁委员会申请仲裁，仲裁地点为</w:t>
            </w:r>
            <w:r>
              <w:rPr>
                <w:rFonts w:ascii="仿宋" w:eastAsia="仿宋" w:hAnsi="仿宋" w:cs="宋体" w:hint="eastAsia"/>
                <w:iCs/>
                <w:szCs w:val="21"/>
                <w:u w:val="single"/>
              </w:rPr>
              <w:t xml:space="preserve"> 甲方所在地</w:t>
            </w:r>
            <w:r>
              <w:rPr>
                <w:rFonts w:ascii="仿宋" w:eastAsia="仿宋" w:hAnsi="仿宋" w:cs="宋体" w:hint="eastAsia"/>
                <w:iCs/>
                <w:szCs w:val="21"/>
              </w:rPr>
              <w:t>；</w:t>
            </w:r>
          </w:p>
          <w:p w14:paraId="75C02975" w14:textId="77777777" w:rsidR="003E45CF" w:rsidRDefault="00000000">
            <w:pPr>
              <w:adjustRightInd w:val="0"/>
              <w:snapToGrid w:val="0"/>
              <w:jc w:val="left"/>
              <w:rPr>
                <w:rFonts w:ascii="仿宋" w:eastAsia="仿宋" w:hAnsi="仿宋" w:hint="eastAsia"/>
                <w:szCs w:val="21"/>
                <w:u w:val="single"/>
              </w:rPr>
            </w:pPr>
            <w:r>
              <w:rPr>
                <w:rFonts w:ascii="仿宋" w:eastAsia="仿宋" w:hAnsi="仿宋" w:cs="宋体" w:hint="eastAsia"/>
                <w:iCs/>
                <w:szCs w:val="21"/>
              </w:rPr>
              <w:t>（2）向</w:t>
            </w:r>
            <w:r>
              <w:rPr>
                <w:rFonts w:ascii="仿宋" w:eastAsia="仿宋" w:hAnsi="仿宋" w:cs="宋体" w:hint="eastAsia"/>
                <w:iCs/>
                <w:szCs w:val="21"/>
                <w:u w:val="single"/>
              </w:rPr>
              <w:t>北京市通州区</w:t>
            </w:r>
            <w:r>
              <w:rPr>
                <w:rFonts w:ascii="仿宋" w:eastAsia="仿宋" w:hAnsi="仿宋" w:cs="宋体" w:hint="eastAsia"/>
                <w:iCs/>
                <w:szCs w:val="21"/>
              </w:rPr>
              <w:t>人民法院起诉。</w:t>
            </w:r>
          </w:p>
        </w:tc>
      </w:tr>
      <w:tr w:rsidR="003E45CF" w14:paraId="5CF25E38" w14:textId="77777777">
        <w:trPr>
          <w:trHeight w:val="770"/>
        </w:trPr>
        <w:tc>
          <w:tcPr>
            <w:tcW w:w="1607" w:type="dxa"/>
            <w:vAlign w:val="center"/>
          </w:tcPr>
          <w:p w14:paraId="631C5289"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0974083" w14:textId="77777777" w:rsidR="003E45CF" w:rsidRDefault="00000000">
            <w:pPr>
              <w:adjustRightInd w:val="0"/>
              <w:snapToGrid w:val="0"/>
              <w:jc w:val="center"/>
              <w:rPr>
                <w:rFonts w:ascii="仿宋" w:eastAsia="仿宋" w:hAnsi="仿宋" w:hint="eastAsia"/>
                <w:szCs w:val="21"/>
              </w:rPr>
            </w:pPr>
            <w:r>
              <w:rPr>
                <w:rFonts w:ascii="仿宋" w:eastAsia="仿宋" w:hAnsi="仿宋" w:hint="eastAsia"/>
                <w:szCs w:val="21"/>
              </w:rPr>
              <w:t>第22.1款</w:t>
            </w:r>
          </w:p>
        </w:tc>
        <w:tc>
          <w:tcPr>
            <w:tcW w:w="1742" w:type="dxa"/>
            <w:vAlign w:val="center"/>
          </w:tcPr>
          <w:p w14:paraId="5592CD43" w14:textId="77777777" w:rsidR="003E45CF" w:rsidRDefault="00000000">
            <w:pPr>
              <w:adjustRightInd w:val="0"/>
              <w:snapToGrid w:val="0"/>
              <w:jc w:val="left"/>
              <w:rPr>
                <w:rFonts w:ascii="仿宋" w:eastAsia="仿宋" w:hAnsi="仿宋" w:hint="eastAsia"/>
                <w:szCs w:val="21"/>
              </w:rPr>
            </w:pPr>
            <w:r>
              <w:rPr>
                <w:rFonts w:ascii="仿宋" w:eastAsia="仿宋" w:hAnsi="仿宋" w:hint="eastAsia"/>
                <w:bCs/>
                <w:szCs w:val="21"/>
              </w:rPr>
              <w:t>其他专用条款</w:t>
            </w:r>
          </w:p>
        </w:tc>
        <w:tc>
          <w:tcPr>
            <w:tcW w:w="5170" w:type="dxa"/>
            <w:vAlign w:val="center"/>
          </w:tcPr>
          <w:p w14:paraId="7BD95DDA" w14:textId="77777777" w:rsidR="003E45CF" w:rsidRDefault="003E45CF">
            <w:pPr>
              <w:adjustRightInd w:val="0"/>
              <w:snapToGrid w:val="0"/>
              <w:jc w:val="left"/>
              <w:rPr>
                <w:rFonts w:ascii="仿宋" w:eastAsia="仿宋" w:hAnsi="仿宋" w:hint="eastAsia"/>
                <w:szCs w:val="21"/>
              </w:rPr>
            </w:pPr>
          </w:p>
        </w:tc>
      </w:tr>
    </w:tbl>
    <w:p w14:paraId="59156515" w14:textId="77777777" w:rsidR="003E45CF" w:rsidRDefault="003E45CF">
      <w:pPr>
        <w:rPr>
          <w:rFonts w:ascii="仿宋" w:eastAsia="仿宋" w:hAnsi="仿宋" w:hint="eastAsia"/>
        </w:rPr>
      </w:pPr>
    </w:p>
    <w:p w14:paraId="24D3AF32" w14:textId="77777777" w:rsidR="003E45CF" w:rsidRDefault="003E45CF">
      <w:pPr>
        <w:rPr>
          <w:rFonts w:ascii="仿宋" w:eastAsia="仿宋" w:hAnsi="仿宋" w:hint="eastAsia"/>
        </w:rPr>
      </w:pPr>
    </w:p>
    <w:p w14:paraId="67F4DF76" w14:textId="77777777" w:rsidR="003E45CF" w:rsidRDefault="00000000">
      <w:pPr>
        <w:pStyle w:val="p0"/>
        <w:adjustRightInd w:val="0"/>
        <w:snapToGrid w:val="0"/>
        <w:spacing w:line="300" w:lineRule="auto"/>
        <w:rPr>
          <w:rFonts w:ascii="仿宋" w:eastAsia="仿宋" w:hAnsi="仿宋" w:hint="eastAsia"/>
          <w:sz w:val="24"/>
          <w:szCs w:val="24"/>
        </w:rPr>
      </w:pPr>
      <w:r>
        <w:rPr>
          <w:rFonts w:ascii="仿宋" w:eastAsia="仿宋" w:hAnsi="仿宋"/>
          <w:sz w:val="24"/>
          <w:szCs w:val="24"/>
        </w:rPr>
        <w:t xml:space="preserve"> </w:t>
      </w:r>
    </w:p>
    <w:p w14:paraId="382DAAF4" w14:textId="77777777" w:rsidR="003E45CF" w:rsidRDefault="003E45CF">
      <w:pPr>
        <w:spacing w:line="360" w:lineRule="auto"/>
        <w:ind w:firstLineChars="300" w:firstLine="720"/>
        <w:rPr>
          <w:rFonts w:ascii="仿宋" w:eastAsia="仿宋" w:hAnsi="仿宋" w:cs="等线" w:hint="eastAsia"/>
          <w:sz w:val="24"/>
        </w:rPr>
      </w:pPr>
    </w:p>
    <w:p w14:paraId="4B041A7F" w14:textId="77777777" w:rsidR="003E45CF" w:rsidRDefault="00000000">
      <w:pPr>
        <w:pStyle w:val="p0"/>
        <w:adjustRightInd w:val="0"/>
        <w:snapToGrid w:val="0"/>
        <w:spacing w:line="300" w:lineRule="auto"/>
        <w:rPr>
          <w:rFonts w:ascii="仿宋" w:eastAsia="仿宋" w:hAnsi="仿宋" w:cs="Arial" w:hint="eastAsia"/>
          <w:sz w:val="24"/>
          <w:szCs w:val="24"/>
        </w:rPr>
      </w:pPr>
      <w:r>
        <w:rPr>
          <w:rFonts w:ascii="仿宋" w:eastAsia="仿宋" w:hAnsi="仿宋" w:cs="Arial"/>
          <w:sz w:val="24"/>
          <w:szCs w:val="24"/>
        </w:rPr>
        <w:t xml:space="preserve">  </w:t>
      </w:r>
    </w:p>
    <w:p w14:paraId="77795B64" w14:textId="77777777" w:rsidR="003E45CF" w:rsidRDefault="003E45CF">
      <w:pPr>
        <w:spacing w:line="360" w:lineRule="auto"/>
        <w:ind w:firstLineChars="300" w:firstLine="720"/>
        <w:rPr>
          <w:rFonts w:ascii="仿宋" w:eastAsia="仿宋" w:hAnsi="仿宋" w:cs="Arial" w:hint="eastAsia"/>
          <w:sz w:val="24"/>
        </w:rPr>
      </w:pPr>
    </w:p>
    <w:p w14:paraId="05B402B1" w14:textId="77777777" w:rsidR="003E45CF" w:rsidRDefault="003E45CF">
      <w:pPr>
        <w:spacing w:line="360" w:lineRule="auto"/>
        <w:jc w:val="center"/>
        <w:rPr>
          <w:rFonts w:ascii="仿宋" w:eastAsia="仿宋" w:hAnsi="仿宋" w:cs="Arial" w:hint="eastAsia"/>
          <w:sz w:val="24"/>
        </w:rPr>
      </w:pPr>
    </w:p>
    <w:bookmarkEnd w:id="807"/>
    <w:bookmarkEnd w:id="808"/>
    <w:bookmarkEnd w:id="809"/>
    <w:bookmarkEnd w:id="810"/>
    <w:bookmarkEnd w:id="811"/>
    <w:p w14:paraId="65D80169" w14:textId="77777777" w:rsidR="003E45CF" w:rsidRDefault="00000000">
      <w:pPr>
        <w:spacing w:line="360" w:lineRule="auto"/>
        <w:jc w:val="center"/>
        <w:outlineLvl w:val="0"/>
        <w:rPr>
          <w:rFonts w:ascii="仿宋" w:eastAsia="仿宋" w:hAnsi="仿宋" w:cs="Arial" w:hint="eastAsia"/>
          <w:b/>
          <w:sz w:val="36"/>
          <w:szCs w:val="36"/>
        </w:rPr>
      </w:pPr>
      <w:r>
        <w:rPr>
          <w:rFonts w:ascii="仿宋" w:eastAsia="仿宋" w:hAnsi="仿宋" w:cs="Arial"/>
          <w:b/>
          <w:sz w:val="36"/>
          <w:szCs w:val="36"/>
        </w:rPr>
        <w:br w:type="page"/>
      </w:r>
      <w:bookmarkStart w:id="818" w:name="_Toc167887010"/>
      <w:r>
        <w:rPr>
          <w:rFonts w:ascii="仿宋" w:eastAsia="仿宋" w:hAnsi="仿宋" w:cs="Arial"/>
          <w:b/>
          <w:sz w:val="36"/>
          <w:szCs w:val="36"/>
        </w:rPr>
        <w:lastRenderedPageBreak/>
        <w:t>第七章   投标文件格式</w:t>
      </w:r>
      <w:bookmarkEnd w:id="818"/>
    </w:p>
    <w:p w14:paraId="2ABB136E" w14:textId="77777777" w:rsidR="003E45CF" w:rsidRDefault="003E45CF">
      <w:pPr>
        <w:tabs>
          <w:tab w:val="left" w:pos="900"/>
          <w:tab w:val="left" w:pos="1980"/>
        </w:tabs>
        <w:snapToGrid w:val="0"/>
        <w:spacing w:line="360" w:lineRule="auto"/>
        <w:ind w:left="142"/>
        <w:rPr>
          <w:rFonts w:ascii="仿宋" w:eastAsia="仿宋" w:hAnsi="仿宋" w:cs="Arial" w:hint="eastAsia"/>
          <w:b/>
          <w:sz w:val="24"/>
        </w:rPr>
      </w:pPr>
    </w:p>
    <w:p w14:paraId="65E52738" w14:textId="77777777" w:rsidR="003E45CF" w:rsidRDefault="003E45CF">
      <w:pPr>
        <w:tabs>
          <w:tab w:val="left" w:pos="900"/>
          <w:tab w:val="left" w:pos="1980"/>
        </w:tabs>
        <w:snapToGrid w:val="0"/>
        <w:spacing w:line="360" w:lineRule="auto"/>
        <w:ind w:left="142"/>
        <w:rPr>
          <w:rFonts w:ascii="仿宋" w:eastAsia="仿宋" w:hAnsi="仿宋" w:cs="Arial" w:hint="eastAsia"/>
          <w:b/>
          <w:sz w:val="24"/>
        </w:rPr>
      </w:pPr>
    </w:p>
    <w:p w14:paraId="231E7B64" w14:textId="77777777" w:rsidR="003E45CF"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b/>
          <w:sz w:val="24"/>
        </w:rPr>
        <w:t>投标人编制文件须知</w:t>
      </w:r>
    </w:p>
    <w:p w14:paraId="63708251" w14:textId="77777777" w:rsidR="003E45CF"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6E445934" w14:textId="77777777" w:rsidR="003E45CF" w:rsidRDefault="00000000">
      <w:pPr>
        <w:tabs>
          <w:tab w:val="left" w:pos="900"/>
          <w:tab w:val="left" w:pos="1980"/>
        </w:tabs>
        <w:snapToGrid w:val="0"/>
        <w:spacing w:line="360" w:lineRule="auto"/>
        <w:ind w:left="142"/>
        <w:rPr>
          <w:rFonts w:ascii="仿宋" w:eastAsia="仿宋" w:hAnsi="仿宋" w:cs="Arial" w:hint="eastAsia"/>
          <w:kern w:val="0"/>
          <w:sz w:val="24"/>
        </w:rPr>
      </w:pPr>
      <w:r>
        <w:rPr>
          <w:rFonts w:ascii="仿宋" w:eastAsia="仿宋" w:hAnsi="仿宋" w:cs="Arial"/>
          <w:sz w:val="24"/>
        </w:rPr>
        <w:t>2、</w:t>
      </w: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4F1F22CA" w14:textId="77777777" w:rsidR="003E45CF"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3、全部声明和问题的回答及所附材料必须是真实的、准确的和完整的。</w:t>
      </w:r>
    </w:p>
    <w:p w14:paraId="788685CF"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14:paraId="5BC83BA7" w14:textId="77777777" w:rsidR="003E45CF" w:rsidRDefault="00000000">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Pr>
          <w:rFonts w:ascii="仿宋" w:eastAsia="仿宋" w:hAnsi="仿宋" w:cs="Arial"/>
          <w:b/>
          <w:spacing w:val="20"/>
          <w:sz w:val="24"/>
        </w:rPr>
        <w:lastRenderedPageBreak/>
        <w:t>一、资格证明文件格式</w:t>
      </w:r>
    </w:p>
    <w:p w14:paraId="2BA54D69" w14:textId="77777777" w:rsidR="003E45CF" w:rsidRDefault="003E45CF">
      <w:pPr>
        <w:spacing w:line="360" w:lineRule="auto"/>
        <w:rPr>
          <w:rFonts w:ascii="仿宋" w:eastAsia="仿宋" w:hAnsi="仿宋" w:cs="Arial" w:hint="eastAsia"/>
          <w:b/>
          <w:spacing w:val="20"/>
          <w:szCs w:val="21"/>
        </w:rPr>
      </w:pPr>
    </w:p>
    <w:p w14:paraId="7F978384" w14:textId="77777777" w:rsidR="003E45CF" w:rsidRDefault="00000000">
      <w:pPr>
        <w:spacing w:line="360" w:lineRule="auto"/>
        <w:rPr>
          <w:rFonts w:ascii="仿宋" w:eastAsia="仿宋" w:hAnsi="仿宋" w:cs="Arial" w:hint="eastAsia"/>
          <w:b/>
          <w:sz w:val="24"/>
        </w:rPr>
      </w:pPr>
      <w:r>
        <w:rPr>
          <w:rFonts w:ascii="仿宋" w:eastAsia="仿宋" w:hAnsi="仿宋" w:cs="Arial"/>
          <w:b/>
          <w:spacing w:val="20"/>
          <w:sz w:val="24"/>
        </w:rPr>
        <w:t>投标文件（资格证明文件）</w:t>
      </w:r>
      <w:r>
        <w:rPr>
          <w:rFonts w:ascii="仿宋" w:eastAsia="仿宋" w:hAnsi="仿宋" w:cs="Arial"/>
          <w:b/>
          <w:sz w:val="24"/>
        </w:rPr>
        <w:t>封面（非实质性格式）</w:t>
      </w:r>
    </w:p>
    <w:p w14:paraId="729D5F01" w14:textId="77777777" w:rsidR="003E45CF" w:rsidRDefault="003E45CF">
      <w:pPr>
        <w:spacing w:line="360" w:lineRule="auto"/>
        <w:jc w:val="center"/>
        <w:rPr>
          <w:rFonts w:ascii="仿宋" w:eastAsia="仿宋" w:hAnsi="仿宋" w:cs="Arial" w:hint="eastAsia"/>
          <w:szCs w:val="21"/>
        </w:rPr>
      </w:pPr>
    </w:p>
    <w:p w14:paraId="1A52938A" w14:textId="77777777" w:rsidR="003E45CF"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6CF2D771" w14:textId="77777777" w:rsidR="003E45CF"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（资格证明文件）</w:t>
      </w:r>
    </w:p>
    <w:p w14:paraId="3B4000BD" w14:textId="77777777" w:rsidR="003E45CF" w:rsidRDefault="003E45CF">
      <w:pPr>
        <w:spacing w:line="360" w:lineRule="auto"/>
        <w:ind w:firstLineChars="150" w:firstLine="542"/>
        <w:rPr>
          <w:rFonts w:ascii="仿宋" w:eastAsia="仿宋" w:hAnsi="仿宋" w:cs="Arial" w:hint="eastAsia"/>
          <w:b/>
          <w:spacing w:val="20"/>
          <w:sz w:val="32"/>
          <w:szCs w:val="32"/>
        </w:rPr>
      </w:pPr>
    </w:p>
    <w:p w14:paraId="216921B6" w14:textId="77777777" w:rsidR="003E45CF" w:rsidRDefault="003E45CF">
      <w:pPr>
        <w:spacing w:line="360" w:lineRule="auto"/>
        <w:ind w:firstLineChars="150" w:firstLine="542"/>
        <w:rPr>
          <w:rFonts w:ascii="仿宋" w:eastAsia="仿宋" w:hAnsi="仿宋" w:cs="Arial" w:hint="eastAsia"/>
          <w:b/>
          <w:spacing w:val="20"/>
          <w:sz w:val="32"/>
          <w:szCs w:val="32"/>
        </w:rPr>
      </w:pPr>
    </w:p>
    <w:p w14:paraId="593F0ECB" w14:textId="77777777" w:rsidR="003E45C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63276D1E" w14:textId="77777777" w:rsidR="003E45C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7A91FCE6" w14:textId="77777777" w:rsidR="003E45CF" w:rsidRDefault="003E45CF">
      <w:pPr>
        <w:spacing w:line="360" w:lineRule="auto"/>
        <w:ind w:firstLineChars="150" w:firstLine="542"/>
        <w:rPr>
          <w:rFonts w:ascii="仿宋" w:eastAsia="仿宋" w:hAnsi="仿宋" w:cs="Arial" w:hint="eastAsia"/>
          <w:b/>
          <w:spacing w:val="20"/>
          <w:sz w:val="32"/>
          <w:szCs w:val="32"/>
        </w:rPr>
      </w:pPr>
    </w:p>
    <w:p w14:paraId="4D9FFE10" w14:textId="77777777" w:rsidR="003E45CF" w:rsidRDefault="003E45CF">
      <w:pPr>
        <w:spacing w:line="360" w:lineRule="auto"/>
        <w:ind w:firstLineChars="150" w:firstLine="542"/>
        <w:rPr>
          <w:rFonts w:ascii="仿宋" w:eastAsia="仿宋" w:hAnsi="仿宋" w:cs="Arial" w:hint="eastAsia"/>
          <w:b/>
          <w:spacing w:val="20"/>
          <w:sz w:val="32"/>
          <w:szCs w:val="32"/>
        </w:rPr>
      </w:pPr>
    </w:p>
    <w:p w14:paraId="0DE2850E" w14:textId="77777777" w:rsidR="003E45CF" w:rsidRDefault="003E45CF">
      <w:pPr>
        <w:spacing w:line="360" w:lineRule="auto"/>
        <w:jc w:val="center"/>
        <w:rPr>
          <w:rFonts w:ascii="仿宋" w:eastAsia="仿宋" w:hAnsi="仿宋" w:cs="Arial" w:hint="eastAsia"/>
          <w:b/>
          <w:sz w:val="32"/>
          <w:szCs w:val="32"/>
        </w:rPr>
      </w:pPr>
    </w:p>
    <w:p w14:paraId="46172A60" w14:textId="77777777" w:rsidR="003E45CF" w:rsidRDefault="003E45CF">
      <w:pPr>
        <w:spacing w:line="360" w:lineRule="auto"/>
        <w:jc w:val="center"/>
        <w:rPr>
          <w:rFonts w:ascii="仿宋" w:eastAsia="仿宋" w:hAnsi="仿宋" w:cs="Arial" w:hint="eastAsia"/>
          <w:b/>
          <w:sz w:val="32"/>
          <w:szCs w:val="32"/>
        </w:rPr>
      </w:pPr>
    </w:p>
    <w:p w14:paraId="01C178E0" w14:textId="77777777" w:rsidR="003E45CF" w:rsidRDefault="003E45CF">
      <w:pPr>
        <w:spacing w:line="360" w:lineRule="auto"/>
        <w:jc w:val="center"/>
        <w:rPr>
          <w:rFonts w:ascii="仿宋" w:eastAsia="仿宋" w:hAnsi="仿宋" w:cs="Arial" w:hint="eastAsia"/>
          <w:b/>
          <w:sz w:val="32"/>
          <w:szCs w:val="32"/>
        </w:rPr>
      </w:pPr>
    </w:p>
    <w:p w14:paraId="7646CE3D" w14:textId="77777777" w:rsidR="003E45CF" w:rsidRDefault="003E45CF">
      <w:pPr>
        <w:spacing w:line="360" w:lineRule="auto"/>
        <w:jc w:val="center"/>
        <w:rPr>
          <w:rFonts w:ascii="仿宋" w:eastAsia="仿宋" w:hAnsi="仿宋" w:cs="Arial" w:hint="eastAsia"/>
          <w:b/>
          <w:spacing w:val="20"/>
          <w:sz w:val="32"/>
          <w:szCs w:val="32"/>
        </w:rPr>
      </w:pPr>
    </w:p>
    <w:p w14:paraId="1562E217" w14:textId="77777777" w:rsidR="003E45CF" w:rsidRDefault="003E45CF">
      <w:pPr>
        <w:spacing w:line="360" w:lineRule="auto"/>
        <w:jc w:val="center"/>
        <w:rPr>
          <w:rFonts w:ascii="仿宋" w:eastAsia="仿宋" w:hAnsi="仿宋" w:cs="Arial" w:hint="eastAsia"/>
          <w:b/>
          <w:spacing w:val="20"/>
          <w:sz w:val="32"/>
          <w:szCs w:val="32"/>
        </w:rPr>
      </w:pPr>
    </w:p>
    <w:p w14:paraId="0D88545D" w14:textId="77777777" w:rsidR="003E45CF" w:rsidRDefault="003E45CF">
      <w:pPr>
        <w:spacing w:line="360" w:lineRule="auto"/>
        <w:jc w:val="center"/>
        <w:rPr>
          <w:rFonts w:ascii="仿宋" w:eastAsia="仿宋" w:hAnsi="仿宋" w:cs="Arial" w:hint="eastAsia"/>
          <w:b/>
          <w:spacing w:val="20"/>
          <w:sz w:val="32"/>
          <w:szCs w:val="32"/>
        </w:rPr>
      </w:pPr>
    </w:p>
    <w:p w14:paraId="42193C9E" w14:textId="77777777" w:rsidR="003E45CF"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5D374227" w14:textId="77777777" w:rsidR="003E45CF" w:rsidRDefault="003E45CF">
      <w:pPr>
        <w:spacing w:line="360" w:lineRule="auto"/>
        <w:jc w:val="center"/>
        <w:rPr>
          <w:rFonts w:ascii="仿宋" w:eastAsia="仿宋" w:hAnsi="仿宋" w:cs="Arial" w:hint="eastAsia"/>
          <w:b/>
          <w:sz w:val="32"/>
          <w:szCs w:val="32"/>
        </w:rPr>
      </w:pPr>
    </w:p>
    <w:p w14:paraId="2BF1BA52" w14:textId="77777777" w:rsidR="003E45CF" w:rsidRDefault="00000000">
      <w:pPr>
        <w:spacing w:line="360" w:lineRule="auto"/>
        <w:rPr>
          <w:rFonts w:ascii="仿宋" w:eastAsia="仿宋" w:hAnsi="仿宋" w:cs="Arial" w:hint="eastAsia"/>
          <w:b/>
        </w:rPr>
      </w:pPr>
      <w:r>
        <w:rPr>
          <w:rFonts w:ascii="仿宋" w:eastAsia="仿宋" w:hAnsi="仿宋" w:cs="Arial"/>
          <w:b/>
          <w:spacing w:val="20"/>
          <w:sz w:val="32"/>
          <w:szCs w:val="32"/>
        </w:rPr>
        <w:br w:type="page"/>
      </w:r>
    </w:p>
    <w:p w14:paraId="7385A1B2"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1 </w:t>
      </w:r>
      <w:r>
        <w:rPr>
          <w:rFonts w:ascii="仿宋" w:eastAsia="仿宋" w:hAnsi="仿宋" w:cs="Arial"/>
          <w:sz w:val="24"/>
        </w:rPr>
        <w:t>满足《中华人民共和国政府采购法》第二十二条规定</w:t>
      </w:r>
    </w:p>
    <w:p w14:paraId="6899158F"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1-1营业执照等证明文件</w:t>
      </w:r>
    </w:p>
    <w:p w14:paraId="53DCFE5E" w14:textId="77777777" w:rsidR="003E45CF" w:rsidRDefault="003E45CF">
      <w:pPr>
        <w:tabs>
          <w:tab w:val="left" w:pos="1080"/>
        </w:tabs>
        <w:snapToGrid w:val="0"/>
        <w:spacing w:line="360" w:lineRule="auto"/>
        <w:rPr>
          <w:rFonts w:ascii="仿宋" w:eastAsia="仿宋" w:hAnsi="仿宋" w:cs="Arial" w:hint="eastAsia"/>
          <w:sz w:val="24"/>
        </w:rPr>
      </w:pPr>
    </w:p>
    <w:p w14:paraId="601739CF" w14:textId="77777777" w:rsidR="003E45CF" w:rsidRDefault="00000000">
      <w:pPr>
        <w:widowControl/>
        <w:spacing w:line="360" w:lineRule="auto"/>
        <w:jc w:val="left"/>
        <w:rPr>
          <w:rFonts w:ascii="仿宋" w:eastAsia="仿宋" w:hAnsi="仿宋" w:cs="Arial" w:hint="eastAsia"/>
          <w:sz w:val="24"/>
          <w:szCs w:val="20"/>
        </w:rPr>
      </w:pPr>
      <w:r>
        <w:rPr>
          <w:rFonts w:ascii="仿宋" w:eastAsia="仿宋" w:hAnsi="仿宋" w:cs="Arial"/>
          <w:sz w:val="24"/>
        </w:rPr>
        <w:br w:type="page"/>
      </w:r>
    </w:p>
    <w:p w14:paraId="761195FC" w14:textId="77777777" w:rsidR="003E45CF" w:rsidRDefault="00000000">
      <w:pPr>
        <w:pStyle w:val="30"/>
        <w:spacing w:line="360" w:lineRule="auto"/>
        <w:rPr>
          <w:rFonts w:ascii="仿宋" w:eastAsia="仿宋" w:hAnsi="仿宋" w:cs="Arial" w:hint="eastAsia"/>
          <w:b w:val="0"/>
          <w:bCs/>
          <w:u w:val="none"/>
        </w:rPr>
      </w:pPr>
      <w:r>
        <w:rPr>
          <w:rFonts w:ascii="仿宋" w:eastAsia="仿宋" w:hAnsi="仿宋" w:cs="Arial"/>
          <w:b w:val="0"/>
          <w:u w:val="none"/>
        </w:rPr>
        <w:lastRenderedPageBreak/>
        <w:t>1-2 投标人资格声明书</w:t>
      </w:r>
    </w:p>
    <w:p w14:paraId="1BB3D1F2" w14:textId="77777777" w:rsidR="003E45C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投标人资格声明书</w:t>
      </w:r>
    </w:p>
    <w:p w14:paraId="5C89EBE2"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322B1512"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在参与本次项目投标中，我单位承诺：</w:t>
      </w:r>
    </w:p>
    <w:p w14:paraId="39D41075" w14:textId="77777777" w:rsidR="003E45C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具有良好的商业信誉和健全的财务会计制度；</w:t>
      </w:r>
    </w:p>
    <w:p w14:paraId="178825D5" w14:textId="77777777" w:rsidR="003E45C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具有履行合同所必需的设备和专业技术能力；</w:t>
      </w:r>
    </w:p>
    <w:p w14:paraId="5D20213D" w14:textId="77777777" w:rsidR="003E45C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有依法缴纳税收和社会保障资金的良好记录；</w:t>
      </w:r>
    </w:p>
    <w:p w14:paraId="34A7F83A" w14:textId="77777777" w:rsidR="003E45C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AEAA575" w14:textId="77777777" w:rsidR="003E45C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06DA51EC" w14:textId="77777777" w:rsidR="003E45C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00858B1A" w14:textId="77777777" w:rsidR="003E45C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3E45CF" w14:paraId="2AA20267" w14:textId="77777777">
        <w:trPr>
          <w:trHeight w:val="430"/>
          <w:jc w:val="center"/>
        </w:trPr>
        <w:tc>
          <w:tcPr>
            <w:tcW w:w="950" w:type="dxa"/>
            <w:vAlign w:val="center"/>
          </w:tcPr>
          <w:p w14:paraId="1E36190C"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序号</w:t>
            </w:r>
          </w:p>
        </w:tc>
        <w:tc>
          <w:tcPr>
            <w:tcW w:w="4574" w:type="dxa"/>
            <w:vAlign w:val="center"/>
          </w:tcPr>
          <w:p w14:paraId="1C6BA878"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单位名称</w:t>
            </w:r>
          </w:p>
        </w:tc>
        <w:tc>
          <w:tcPr>
            <w:tcW w:w="2976" w:type="dxa"/>
            <w:vAlign w:val="center"/>
          </w:tcPr>
          <w:p w14:paraId="692AD108"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相互关系</w:t>
            </w:r>
          </w:p>
        </w:tc>
      </w:tr>
      <w:tr w:rsidR="003E45CF" w14:paraId="58A45FDA" w14:textId="77777777">
        <w:trPr>
          <w:trHeight w:val="430"/>
          <w:jc w:val="center"/>
        </w:trPr>
        <w:tc>
          <w:tcPr>
            <w:tcW w:w="950" w:type="dxa"/>
            <w:vAlign w:val="center"/>
          </w:tcPr>
          <w:p w14:paraId="2442E729"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4574" w:type="dxa"/>
            <w:vAlign w:val="center"/>
          </w:tcPr>
          <w:p w14:paraId="35AADD26" w14:textId="77777777" w:rsidR="003E45CF" w:rsidRDefault="003E45CF">
            <w:pPr>
              <w:spacing w:line="360" w:lineRule="auto"/>
              <w:jc w:val="center"/>
              <w:rPr>
                <w:rFonts w:ascii="仿宋" w:eastAsia="仿宋" w:hAnsi="仿宋" w:cs="Arial" w:hint="eastAsia"/>
                <w:sz w:val="24"/>
              </w:rPr>
            </w:pPr>
          </w:p>
        </w:tc>
        <w:tc>
          <w:tcPr>
            <w:tcW w:w="2976" w:type="dxa"/>
            <w:vAlign w:val="center"/>
          </w:tcPr>
          <w:p w14:paraId="76F2B8B1" w14:textId="77777777" w:rsidR="003E45CF" w:rsidRDefault="003E45CF">
            <w:pPr>
              <w:spacing w:line="360" w:lineRule="auto"/>
              <w:jc w:val="center"/>
              <w:rPr>
                <w:rFonts w:ascii="仿宋" w:eastAsia="仿宋" w:hAnsi="仿宋" w:cs="Arial" w:hint="eastAsia"/>
                <w:sz w:val="24"/>
              </w:rPr>
            </w:pPr>
          </w:p>
        </w:tc>
      </w:tr>
      <w:tr w:rsidR="003E45CF" w14:paraId="43C6D1DC" w14:textId="77777777">
        <w:trPr>
          <w:trHeight w:val="430"/>
          <w:jc w:val="center"/>
        </w:trPr>
        <w:tc>
          <w:tcPr>
            <w:tcW w:w="950" w:type="dxa"/>
            <w:vAlign w:val="center"/>
          </w:tcPr>
          <w:p w14:paraId="34FE0A48"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2</w:t>
            </w:r>
          </w:p>
        </w:tc>
        <w:tc>
          <w:tcPr>
            <w:tcW w:w="4574" w:type="dxa"/>
            <w:vAlign w:val="center"/>
          </w:tcPr>
          <w:p w14:paraId="10DD4F11" w14:textId="77777777" w:rsidR="003E45CF" w:rsidRDefault="003E45CF">
            <w:pPr>
              <w:spacing w:line="360" w:lineRule="auto"/>
              <w:jc w:val="center"/>
              <w:rPr>
                <w:rFonts w:ascii="仿宋" w:eastAsia="仿宋" w:hAnsi="仿宋" w:cs="Arial" w:hint="eastAsia"/>
                <w:sz w:val="24"/>
              </w:rPr>
            </w:pPr>
          </w:p>
        </w:tc>
        <w:tc>
          <w:tcPr>
            <w:tcW w:w="2976" w:type="dxa"/>
            <w:vAlign w:val="center"/>
          </w:tcPr>
          <w:p w14:paraId="152EE9AA" w14:textId="77777777" w:rsidR="003E45CF" w:rsidRDefault="003E45CF">
            <w:pPr>
              <w:spacing w:line="360" w:lineRule="auto"/>
              <w:jc w:val="center"/>
              <w:rPr>
                <w:rFonts w:ascii="仿宋" w:eastAsia="仿宋" w:hAnsi="仿宋" w:cs="Arial" w:hint="eastAsia"/>
                <w:sz w:val="24"/>
              </w:rPr>
            </w:pPr>
          </w:p>
        </w:tc>
      </w:tr>
      <w:tr w:rsidR="003E45CF" w14:paraId="5897E0D6" w14:textId="77777777">
        <w:trPr>
          <w:trHeight w:val="430"/>
          <w:jc w:val="center"/>
        </w:trPr>
        <w:tc>
          <w:tcPr>
            <w:tcW w:w="950" w:type="dxa"/>
            <w:vAlign w:val="center"/>
          </w:tcPr>
          <w:p w14:paraId="3D6DBA1E" w14:textId="77777777" w:rsidR="003E45CF" w:rsidRDefault="00000000">
            <w:pPr>
              <w:spacing w:line="360" w:lineRule="auto"/>
              <w:jc w:val="center"/>
              <w:rPr>
                <w:rFonts w:ascii="仿宋" w:eastAsia="仿宋" w:hAnsi="仿宋" w:cs="Arial" w:hint="eastAsia"/>
                <w:sz w:val="24"/>
              </w:rPr>
            </w:pPr>
            <w:r>
              <w:rPr>
                <w:rFonts w:ascii="仿宋" w:eastAsia="仿宋" w:hAnsi="仿宋" w:cs="Arial"/>
                <w:sz w:val="24"/>
              </w:rPr>
              <w:t>…</w:t>
            </w:r>
          </w:p>
        </w:tc>
        <w:tc>
          <w:tcPr>
            <w:tcW w:w="4574" w:type="dxa"/>
            <w:vAlign w:val="center"/>
          </w:tcPr>
          <w:p w14:paraId="3589D888" w14:textId="77777777" w:rsidR="003E45CF" w:rsidRDefault="003E45CF">
            <w:pPr>
              <w:spacing w:line="360" w:lineRule="auto"/>
              <w:jc w:val="center"/>
              <w:rPr>
                <w:rFonts w:ascii="仿宋" w:eastAsia="仿宋" w:hAnsi="仿宋" w:cs="Arial" w:hint="eastAsia"/>
                <w:sz w:val="24"/>
              </w:rPr>
            </w:pPr>
          </w:p>
        </w:tc>
        <w:tc>
          <w:tcPr>
            <w:tcW w:w="2976" w:type="dxa"/>
            <w:vAlign w:val="center"/>
          </w:tcPr>
          <w:p w14:paraId="0444A5C3" w14:textId="77777777" w:rsidR="003E45CF" w:rsidRDefault="003E45CF">
            <w:pPr>
              <w:spacing w:line="360" w:lineRule="auto"/>
              <w:jc w:val="center"/>
              <w:rPr>
                <w:rFonts w:ascii="仿宋" w:eastAsia="仿宋" w:hAnsi="仿宋" w:cs="Arial" w:hint="eastAsia"/>
                <w:sz w:val="24"/>
              </w:rPr>
            </w:pPr>
          </w:p>
        </w:tc>
      </w:tr>
    </w:tbl>
    <w:p w14:paraId="55995805" w14:textId="77777777" w:rsidR="003E45CF" w:rsidRDefault="003E45CF">
      <w:pPr>
        <w:spacing w:line="360" w:lineRule="auto"/>
        <w:rPr>
          <w:rFonts w:ascii="仿宋" w:eastAsia="仿宋" w:hAnsi="仿宋" w:cs="Arial" w:hint="eastAsia"/>
        </w:rPr>
      </w:pPr>
    </w:p>
    <w:p w14:paraId="76D28F54" w14:textId="77777777" w:rsidR="003E45CF" w:rsidRDefault="00000000">
      <w:pPr>
        <w:spacing w:line="360" w:lineRule="auto"/>
        <w:ind w:firstLineChars="200" w:firstLine="480"/>
        <w:rPr>
          <w:rFonts w:ascii="仿宋" w:eastAsia="仿宋" w:hAnsi="仿宋" w:cs="Arial" w:hint="eastAsia"/>
          <w:sz w:val="24"/>
          <w:szCs w:val="22"/>
        </w:rPr>
      </w:pPr>
      <w:r>
        <w:rPr>
          <w:rFonts w:ascii="仿宋" w:eastAsia="仿宋" w:hAnsi="仿宋" w:cs="Arial"/>
          <w:sz w:val="24"/>
        </w:rPr>
        <w:t>上述声明真实有效，否则我方负全部责任。</w:t>
      </w:r>
    </w:p>
    <w:p w14:paraId="06D18FB7" w14:textId="77777777" w:rsidR="003E45CF"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30831F3F" w14:textId="77777777" w:rsidR="003E45C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szCs w:val="20"/>
        </w:rPr>
        <w:t xml:space="preserve">日期：_____年______月______日   </w:t>
      </w:r>
    </w:p>
    <w:p w14:paraId="31527D78" w14:textId="77777777" w:rsidR="003E45CF" w:rsidRDefault="00000000">
      <w:pPr>
        <w:spacing w:line="360" w:lineRule="auto"/>
        <w:rPr>
          <w:rFonts w:ascii="仿宋" w:eastAsia="仿宋" w:hAnsi="仿宋" w:cs="Arial" w:hint="eastAsia"/>
          <w:sz w:val="24"/>
        </w:rPr>
      </w:pPr>
      <w:r>
        <w:rPr>
          <w:rFonts w:ascii="仿宋" w:eastAsia="仿宋" w:hAnsi="仿宋" w:cs="Arial"/>
          <w:sz w:val="24"/>
        </w:rPr>
        <w:t>说明：供应商承诺不实的，依据《政府采购法》第七十七条“提供虚假材料谋取中标、成交的”有关规定予以处理。</w:t>
      </w:r>
    </w:p>
    <w:p w14:paraId="44A4264E" w14:textId="77777777" w:rsidR="003E45CF" w:rsidRDefault="003E45CF">
      <w:pPr>
        <w:tabs>
          <w:tab w:val="left" w:pos="5580"/>
        </w:tabs>
        <w:spacing w:line="360" w:lineRule="auto"/>
        <w:rPr>
          <w:rFonts w:ascii="仿宋" w:eastAsia="仿宋" w:hAnsi="仿宋" w:cs="Arial" w:hint="eastAsia"/>
          <w:sz w:val="24"/>
        </w:rPr>
        <w:sectPr w:rsidR="003E45CF">
          <w:headerReference w:type="default" r:id="rId26"/>
          <w:footerReference w:type="default" r:id="rId27"/>
          <w:pgSz w:w="11907" w:h="16840"/>
          <w:pgMar w:top="1418" w:right="1417" w:bottom="1418" w:left="1701" w:header="851" w:footer="851" w:gutter="0"/>
          <w:cols w:space="720"/>
          <w:docGrid w:linePitch="462"/>
        </w:sectPr>
      </w:pPr>
    </w:p>
    <w:p w14:paraId="685E63A3"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 落实政府采购政策需满足的资格要求（如有）</w:t>
      </w:r>
    </w:p>
    <w:p w14:paraId="0821543D"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2-1中小企业证明文件</w:t>
      </w:r>
    </w:p>
    <w:p w14:paraId="01A94A7B"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569B0B80"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15151DE6"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6628AAD0"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412DD87C"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16D6EE9B"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（5）中小企业声明函填写注意事项</w:t>
      </w:r>
    </w:p>
    <w:p w14:paraId="4E8C76D1"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1）《中小企业声明函》由参加政府采购活动的投标人出具。联合体投标的，《中小企业声明函》可由牵头人出具。</w:t>
      </w:r>
    </w:p>
    <w:p w14:paraId="7DB706D7"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18E5AEA"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7D42CA1A"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（6）温馨提示：为方便广大中小企业识别企业规模类型，工业和信息化部组织开发了中</w:t>
      </w:r>
      <w:r>
        <w:rPr>
          <w:rFonts w:ascii="仿宋" w:eastAsia="仿宋" w:hAnsi="仿宋"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06503478"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4DF99E29" w14:textId="77777777" w:rsidR="003E45CF" w:rsidRDefault="00000000">
      <w:pPr>
        <w:spacing w:line="360" w:lineRule="auto"/>
        <w:rPr>
          <w:rFonts w:ascii="仿宋" w:eastAsia="仿宋" w:hAnsi="仿宋" w:cs="Arial" w:hint="eastAsia"/>
          <w:spacing w:val="6"/>
          <w:sz w:val="24"/>
        </w:rPr>
      </w:pPr>
      <w:bookmarkStart w:id="819" w:name="_Hlk116310022"/>
      <w:r>
        <w:rPr>
          <w:rFonts w:ascii="仿宋" w:eastAsia="仿宋" w:hAnsi="仿宋" w:cs="Arial"/>
          <w:spacing w:val="6"/>
          <w:sz w:val="24"/>
        </w:rPr>
        <w:lastRenderedPageBreak/>
        <w:t>2-1-1 中小企业声明函及残疾人福利性单位声明函格式</w:t>
      </w:r>
    </w:p>
    <w:p w14:paraId="7C355811" w14:textId="77777777" w:rsidR="003E45CF"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t>中小企业声明函（货物）格式</w:t>
      </w:r>
    </w:p>
    <w:p w14:paraId="258087D4"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4EE78909"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1.</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w:t>
      </w:r>
      <w:r>
        <w:rPr>
          <w:rFonts w:ascii="仿宋" w:eastAsia="仿宋" w:hAnsi="仿宋" w:cs="Arial"/>
          <w:spacing w:val="6"/>
          <w:sz w:val="24"/>
          <w:vertAlign w:val="superscript"/>
        </w:rPr>
        <w:t>1</w:t>
      </w:r>
      <w:r>
        <w:rPr>
          <w:rFonts w:ascii="仿宋" w:eastAsia="仿宋" w:hAnsi="仿宋" w:cs="Arial"/>
          <w:spacing w:val="6"/>
          <w:sz w:val="24"/>
        </w:rPr>
        <w:t>，属于（中型企业、小型企业、微型企业）；</w:t>
      </w:r>
    </w:p>
    <w:p w14:paraId="238100E1"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2.</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，从业人员______人，营业收入为______万元，资产总额为______万元，属于</w:t>
      </w:r>
      <w:r>
        <w:rPr>
          <w:rFonts w:ascii="仿宋" w:eastAsia="仿宋" w:hAnsi="仿宋" w:cs="Arial"/>
          <w:spacing w:val="6"/>
          <w:sz w:val="24"/>
          <w:u w:val="single"/>
        </w:rPr>
        <w:t>（中型企业、小型企业、微型企业）</w:t>
      </w:r>
      <w:r>
        <w:rPr>
          <w:rFonts w:ascii="仿宋" w:eastAsia="仿宋" w:hAnsi="仿宋" w:cs="Arial"/>
          <w:spacing w:val="6"/>
          <w:sz w:val="24"/>
        </w:rPr>
        <w:t>；</w:t>
      </w:r>
    </w:p>
    <w:p w14:paraId="270B6CB7"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w:t>
      </w:r>
    </w:p>
    <w:p w14:paraId="7C566C10"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以上企业，不属于大企业的分支机构，不存在控股股东为大企业的情形，也不存在与大企业的负责人为同一人的情形。</w:t>
      </w:r>
    </w:p>
    <w:p w14:paraId="1A7C9BE0"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本企业对上述声明内容的真实性负责。如有虚假，将依法承担相应责任。</w:t>
      </w:r>
    </w:p>
    <w:p w14:paraId="39748FCE" w14:textId="77777777" w:rsidR="003E45CF" w:rsidRDefault="003E45CF">
      <w:pPr>
        <w:spacing w:line="360" w:lineRule="auto"/>
        <w:ind w:firstLine="504"/>
        <w:rPr>
          <w:rFonts w:ascii="仿宋" w:eastAsia="仿宋" w:hAnsi="仿宋" w:cs="Arial" w:hint="eastAsia"/>
          <w:spacing w:val="6"/>
          <w:sz w:val="24"/>
        </w:rPr>
      </w:pPr>
    </w:p>
    <w:p w14:paraId="47BDAADA" w14:textId="77777777" w:rsidR="003E45C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52503EF1" w14:textId="77777777" w:rsidR="003E45C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6B8B83E8" w14:textId="77777777" w:rsidR="003E45CF" w:rsidRDefault="003E45CF">
      <w:pPr>
        <w:spacing w:line="360" w:lineRule="auto"/>
        <w:ind w:right="360" w:firstLine="480"/>
        <w:jc w:val="right"/>
        <w:rPr>
          <w:rFonts w:ascii="仿宋" w:eastAsia="仿宋" w:hAnsi="仿宋" w:cs="Arial" w:hint="eastAsia"/>
          <w:sz w:val="24"/>
        </w:rPr>
      </w:pPr>
    </w:p>
    <w:p w14:paraId="62504BBF" w14:textId="77777777" w:rsidR="003E45CF" w:rsidRDefault="003E45CF">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3E45CF" w14:paraId="123AF011" w14:textId="77777777">
        <w:tc>
          <w:tcPr>
            <w:tcW w:w="8946" w:type="dxa"/>
          </w:tcPr>
          <w:p w14:paraId="3D76D0F4" w14:textId="77777777" w:rsidR="003E45CF"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bookmarkEnd w:id="819"/>
    </w:tbl>
    <w:p w14:paraId="7A188454" w14:textId="77777777" w:rsidR="003E45CF" w:rsidRDefault="003E45CF">
      <w:pPr>
        <w:autoSpaceDE w:val="0"/>
        <w:autoSpaceDN w:val="0"/>
        <w:adjustRightInd w:val="0"/>
        <w:spacing w:line="360" w:lineRule="auto"/>
        <w:ind w:firstLine="420"/>
        <w:jc w:val="left"/>
        <w:rPr>
          <w:rFonts w:ascii="仿宋" w:eastAsia="仿宋" w:hAnsi="仿宋" w:cs="Arial" w:hint="eastAsia"/>
          <w:sz w:val="24"/>
        </w:rPr>
      </w:pPr>
    </w:p>
    <w:p w14:paraId="199987A6" w14:textId="77777777" w:rsidR="003E45CF" w:rsidRDefault="003E45CF">
      <w:pPr>
        <w:spacing w:line="360" w:lineRule="auto"/>
        <w:rPr>
          <w:rFonts w:ascii="仿宋" w:eastAsia="仿宋" w:hAnsi="仿宋" w:cs="Arial" w:hint="eastAsia"/>
          <w:sz w:val="24"/>
        </w:rPr>
      </w:pPr>
    </w:p>
    <w:p w14:paraId="31F5ABF8" w14:textId="77777777" w:rsidR="003E45CF" w:rsidRDefault="00000000">
      <w:pPr>
        <w:spacing w:beforeLines="100" w:before="240" w:afterLines="100" w:after="240" w:line="360" w:lineRule="auto"/>
        <w:rPr>
          <w:rFonts w:ascii="仿宋" w:eastAsia="仿宋" w:hAnsi="仿宋" w:cs="Arial" w:hint="eastAsia"/>
          <w:szCs w:val="21"/>
          <w:vertAlign w:val="superscript"/>
        </w:rPr>
      </w:pPr>
      <w:r>
        <w:rPr>
          <w:rFonts w:ascii="仿宋" w:eastAsia="仿宋" w:hAnsi="仿宋" w:cs="Arial"/>
          <w:szCs w:val="21"/>
          <w:vertAlign w:val="superscript"/>
        </w:rPr>
        <w:t xml:space="preserve"> </w:t>
      </w:r>
    </w:p>
    <w:p w14:paraId="38D31991" w14:textId="77777777" w:rsidR="003E45CF" w:rsidRDefault="003E45CF">
      <w:pPr>
        <w:spacing w:beforeLines="100" w:before="240" w:afterLines="100" w:after="240" w:line="360" w:lineRule="auto"/>
        <w:rPr>
          <w:rFonts w:ascii="仿宋" w:eastAsia="仿宋" w:hAnsi="仿宋" w:cs="Arial" w:hint="eastAsia"/>
          <w:szCs w:val="21"/>
          <w:vertAlign w:val="superscript"/>
        </w:rPr>
      </w:pPr>
    </w:p>
    <w:p w14:paraId="1588ACAA" w14:textId="77777777" w:rsidR="003E45CF"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lastRenderedPageBreak/>
        <w:t>残疾人福利性单位声明函格式</w:t>
      </w:r>
      <w:r>
        <w:rPr>
          <w:rFonts w:ascii="仿宋" w:eastAsia="仿宋" w:hAnsi="仿宋" w:cs="Arial"/>
          <w:b/>
          <w:sz w:val="36"/>
          <w:szCs w:val="36"/>
        </w:rPr>
        <w:t xml:space="preserve">       </w:t>
      </w:r>
    </w:p>
    <w:p w14:paraId="3754B932"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 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485178EC" w14:textId="77777777" w:rsidR="003E45CF"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7898D3B1" w14:textId="77777777" w:rsidR="003E45CF"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9FE24F7" w14:textId="77777777" w:rsidR="003E45CF"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45DCCE5A" w14:textId="77777777" w:rsidR="003E45CF" w:rsidRDefault="003E45CF">
      <w:pPr>
        <w:spacing w:line="360" w:lineRule="auto"/>
        <w:ind w:firstLineChars="200" w:firstLine="504"/>
        <w:rPr>
          <w:rFonts w:ascii="仿宋" w:eastAsia="仿宋" w:hAnsi="仿宋" w:cs="Arial" w:hint="eastAsia"/>
          <w:spacing w:val="6"/>
          <w:sz w:val="24"/>
        </w:rPr>
      </w:pPr>
    </w:p>
    <w:p w14:paraId="42E53C7F" w14:textId="77777777" w:rsidR="003E45CF" w:rsidRDefault="003E45CF">
      <w:pPr>
        <w:spacing w:line="360" w:lineRule="auto"/>
        <w:ind w:firstLineChars="200" w:firstLine="504"/>
        <w:rPr>
          <w:rFonts w:ascii="仿宋" w:eastAsia="仿宋" w:hAnsi="仿宋" w:cs="Arial" w:hint="eastAsia"/>
          <w:spacing w:val="6"/>
          <w:sz w:val="24"/>
        </w:rPr>
      </w:pPr>
    </w:p>
    <w:p w14:paraId="6F4E99E4" w14:textId="77777777" w:rsidR="003E45C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3572C427" w14:textId="77777777" w:rsidR="003E45C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0EDBDD9E" w14:textId="77777777" w:rsidR="003E45CF"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23D1BAE3"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2-1-2 拟分包情况说明及分包意向协议</w:t>
      </w:r>
    </w:p>
    <w:p w14:paraId="3FFB4AB1" w14:textId="77777777" w:rsidR="003E45CF" w:rsidRDefault="003E45CF">
      <w:pPr>
        <w:autoSpaceDE w:val="0"/>
        <w:autoSpaceDN w:val="0"/>
        <w:adjustRightInd w:val="0"/>
        <w:spacing w:line="360" w:lineRule="auto"/>
        <w:jc w:val="center"/>
        <w:rPr>
          <w:rFonts w:ascii="仿宋" w:eastAsia="仿宋" w:hAnsi="仿宋" w:cs="Arial" w:hint="eastAsia"/>
          <w:sz w:val="30"/>
          <w:szCs w:val="30"/>
        </w:rPr>
      </w:pPr>
    </w:p>
    <w:p w14:paraId="266D32EE" w14:textId="77777777" w:rsidR="003E45C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4647AB01"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46781756"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3E45CF" w14:paraId="56F8880A" w14:textId="77777777">
        <w:trPr>
          <w:trHeight w:val="549"/>
          <w:jc w:val="center"/>
        </w:trPr>
        <w:tc>
          <w:tcPr>
            <w:tcW w:w="456" w:type="dxa"/>
            <w:vAlign w:val="center"/>
          </w:tcPr>
          <w:p w14:paraId="08240D25"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6A19022E"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5C759253"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257B5E69"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08E196F9"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5169841B"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57FDDBBF"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40E4035B"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06619327"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6856F185"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6A7C578D"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3F37AD11"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55F72DC8"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占该采购包</w:t>
            </w:r>
          </w:p>
          <w:p w14:paraId="06A42BE0" w14:textId="77777777" w:rsidR="003E45CF"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预算金额的</w:t>
            </w:r>
          </w:p>
          <w:p w14:paraId="6333D829"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比例（%）</w:t>
            </w:r>
          </w:p>
        </w:tc>
      </w:tr>
      <w:tr w:rsidR="003E45CF" w14:paraId="0A59704C" w14:textId="77777777">
        <w:trPr>
          <w:trHeight w:val="620"/>
          <w:jc w:val="center"/>
        </w:trPr>
        <w:tc>
          <w:tcPr>
            <w:tcW w:w="456" w:type="dxa"/>
            <w:vAlign w:val="center"/>
          </w:tcPr>
          <w:p w14:paraId="1787DE19"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52601F3A" w14:textId="77777777" w:rsidR="003E45CF" w:rsidRDefault="003E45CF">
            <w:pPr>
              <w:pStyle w:val="TableParagraph"/>
              <w:spacing w:line="360" w:lineRule="auto"/>
              <w:jc w:val="center"/>
              <w:rPr>
                <w:rFonts w:ascii="仿宋" w:eastAsia="仿宋" w:hAnsi="仿宋" w:cs="Arial" w:hint="eastAsia"/>
                <w:sz w:val="30"/>
              </w:rPr>
            </w:pPr>
          </w:p>
        </w:tc>
        <w:tc>
          <w:tcPr>
            <w:tcW w:w="1513" w:type="dxa"/>
            <w:vAlign w:val="center"/>
          </w:tcPr>
          <w:p w14:paraId="4C9ACC1C"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6995386B"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1CA25071"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1" w:type="dxa"/>
            <w:vAlign w:val="center"/>
          </w:tcPr>
          <w:p w14:paraId="19F4C44A" w14:textId="77777777" w:rsidR="003E45CF" w:rsidRDefault="003E45CF">
            <w:pPr>
              <w:pStyle w:val="TableParagraph"/>
              <w:spacing w:line="360" w:lineRule="auto"/>
              <w:jc w:val="center"/>
              <w:rPr>
                <w:rFonts w:ascii="仿宋" w:eastAsia="仿宋" w:hAnsi="仿宋" w:cs="Arial" w:hint="eastAsia"/>
                <w:sz w:val="30"/>
                <w:lang w:eastAsia="zh-CN"/>
              </w:rPr>
            </w:pPr>
          </w:p>
        </w:tc>
        <w:tc>
          <w:tcPr>
            <w:tcW w:w="1498" w:type="dxa"/>
            <w:vAlign w:val="center"/>
          </w:tcPr>
          <w:p w14:paraId="5E1AF810"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4" w:type="dxa"/>
            <w:vAlign w:val="center"/>
          </w:tcPr>
          <w:p w14:paraId="4BAB6BF5" w14:textId="77777777" w:rsidR="003E45CF" w:rsidRDefault="003E45CF">
            <w:pPr>
              <w:pStyle w:val="TableParagraph"/>
              <w:spacing w:line="360" w:lineRule="auto"/>
              <w:jc w:val="center"/>
              <w:rPr>
                <w:rFonts w:ascii="仿宋" w:eastAsia="仿宋" w:hAnsi="仿宋" w:cs="Arial" w:hint="eastAsia"/>
                <w:sz w:val="30"/>
                <w:lang w:eastAsia="zh-CN"/>
              </w:rPr>
            </w:pPr>
          </w:p>
        </w:tc>
      </w:tr>
      <w:tr w:rsidR="003E45CF" w14:paraId="75A6BBBC" w14:textId="77777777">
        <w:trPr>
          <w:trHeight w:val="620"/>
          <w:jc w:val="center"/>
        </w:trPr>
        <w:tc>
          <w:tcPr>
            <w:tcW w:w="456" w:type="dxa"/>
            <w:vAlign w:val="center"/>
          </w:tcPr>
          <w:p w14:paraId="2435C25E"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3D6E50D0" w14:textId="77777777" w:rsidR="003E45CF" w:rsidRDefault="003E45CF">
            <w:pPr>
              <w:pStyle w:val="TableParagraph"/>
              <w:spacing w:line="360" w:lineRule="auto"/>
              <w:jc w:val="center"/>
              <w:rPr>
                <w:rFonts w:ascii="仿宋" w:eastAsia="仿宋" w:hAnsi="仿宋" w:cs="Arial" w:hint="eastAsia"/>
                <w:sz w:val="30"/>
              </w:rPr>
            </w:pPr>
          </w:p>
        </w:tc>
        <w:tc>
          <w:tcPr>
            <w:tcW w:w="1513" w:type="dxa"/>
            <w:vAlign w:val="center"/>
          </w:tcPr>
          <w:p w14:paraId="4C1F0C09"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5E1D9241"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2F80B16A"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1" w:type="dxa"/>
            <w:vAlign w:val="center"/>
          </w:tcPr>
          <w:p w14:paraId="7722F543" w14:textId="77777777" w:rsidR="003E45CF" w:rsidRDefault="003E45CF">
            <w:pPr>
              <w:pStyle w:val="TableParagraph"/>
              <w:spacing w:line="360" w:lineRule="auto"/>
              <w:jc w:val="center"/>
              <w:rPr>
                <w:rFonts w:ascii="仿宋" w:eastAsia="仿宋" w:hAnsi="仿宋" w:cs="Arial" w:hint="eastAsia"/>
                <w:sz w:val="30"/>
                <w:lang w:eastAsia="zh-CN"/>
              </w:rPr>
            </w:pPr>
          </w:p>
        </w:tc>
        <w:tc>
          <w:tcPr>
            <w:tcW w:w="1498" w:type="dxa"/>
            <w:vAlign w:val="center"/>
          </w:tcPr>
          <w:p w14:paraId="13280FAB"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4" w:type="dxa"/>
            <w:vAlign w:val="center"/>
          </w:tcPr>
          <w:p w14:paraId="02EDBE35" w14:textId="77777777" w:rsidR="003E45CF" w:rsidRDefault="003E45CF">
            <w:pPr>
              <w:pStyle w:val="TableParagraph"/>
              <w:spacing w:line="360" w:lineRule="auto"/>
              <w:jc w:val="center"/>
              <w:rPr>
                <w:rFonts w:ascii="仿宋" w:eastAsia="仿宋" w:hAnsi="仿宋" w:cs="Arial" w:hint="eastAsia"/>
                <w:sz w:val="30"/>
                <w:lang w:eastAsia="zh-CN"/>
              </w:rPr>
            </w:pPr>
          </w:p>
        </w:tc>
      </w:tr>
      <w:tr w:rsidR="003E45CF" w14:paraId="402F1F8E" w14:textId="77777777">
        <w:trPr>
          <w:trHeight w:val="620"/>
          <w:jc w:val="center"/>
        </w:trPr>
        <w:tc>
          <w:tcPr>
            <w:tcW w:w="456" w:type="dxa"/>
            <w:vAlign w:val="center"/>
          </w:tcPr>
          <w:p w14:paraId="187D1C41"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12B1A4E2" w14:textId="77777777" w:rsidR="003E45CF" w:rsidRDefault="003E45CF">
            <w:pPr>
              <w:pStyle w:val="TableParagraph"/>
              <w:spacing w:line="360" w:lineRule="auto"/>
              <w:jc w:val="center"/>
              <w:rPr>
                <w:rFonts w:ascii="仿宋" w:eastAsia="仿宋" w:hAnsi="仿宋" w:cs="Arial" w:hint="eastAsia"/>
                <w:sz w:val="30"/>
              </w:rPr>
            </w:pPr>
          </w:p>
        </w:tc>
        <w:tc>
          <w:tcPr>
            <w:tcW w:w="1513" w:type="dxa"/>
            <w:vAlign w:val="center"/>
          </w:tcPr>
          <w:p w14:paraId="440F3F94" w14:textId="77777777" w:rsidR="003E45CF" w:rsidRDefault="003E45CF">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1806E390" w14:textId="77777777" w:rsidR="003E45CF" w:rsidRDefault="003E45CF">
            <w:pPr>
              <w:pStyle w:val="TableParagraph"/>
              <w:spacing w:line="360" w:lineRule="auto"/>
              <w:jc w:val="center"/>
              <w:rPr>
                <w:rFonts w:ascii="仿宋" w:eastAsia="仿宋" w:hAnsi="仿宋" w:cs="Arial" w:hint="eastAsia"/>
                <w:sz w:val="30"/>
              </w:rPr>
            </w:pPr>
          </w:p>
        </w:tc>
        <w:tc>
          <w:tcPr>
            <w:tcW w:w="1561" w:type="dxa"/>
            <w:vAlign w:val="center"/>
          </w:tcPr>
          <w:p w14:paraId="5B54DA23" w14:textId="77777777" w:rsidR="003E45CF" w:rsidRDefault="003E45CF">
            <w:pPr>
              <w:pStyle w:val="TableParagraph"/>
              <w:spacing w:line="360" w:lineRule="auto"/>
              <w:jc w:val="center"/>
              <w:rPr>
                <w:rFonts w:ascii="仿宋" w:eastAsia="仿宋" w:hAnsi="仿宋" w:cs="Arial" w:hint="eastAsia"/>
                <w:sz w:val="30"/>
              </w:rPr>
            </w:pPr>
          </w:p>
        </w:tc>
        <w:tc>
          <w:tcPr>
            <w:tcW w:w="1498" w:type="dxa"/>
            <w:vAlign w:val="center"/>
          </w:tcPr>
          <w:p w14:paraId="61414DD9" w14:textId="77777777" w:rsidR="003E45CF" w:rsidRDefault="003E45CF">
            <w:pPr>
              <w:pStyle w:val="TableParagraph"/>
              <w:spacing w:line="360" w:lineRule="auto"/>
              <w:jc w:val="center"/>
              <w:rPr>
                <w:rFonts w:ascii="仿宋" w:eastAsia="仿宋" w:hAnsi="仿宋" w:cs="Arial" w:hint="eastAsia"/>
                <w:sz w:val="30"/>
              </w:rPr>
            </w:pPr>
          </w:p>
        </w:tc>
        <w:tc>
          <w:tcPr>
            <w:tcW w:w="1564" w:type="dxa"/>
            <w:vAlign w:val="center"/>
          </w:tcPr>
          <w:p w14:paraId="21547592" w14:textId="77777777" w:rsidR="003E45CF" w:rsidRDefault="003E45CF">
            <w:pPr>
              <w:pStyle w:val="TableParagraph"/>
              <w:spacing w:line="360" w:lineRule="auto"/>
              <w:jc w:val="center"/>
              <w:rPr>
                <w:rFonts w:ascii="仿宋" w:eastAsia="仿宋" w:hAnsi="仿宋" w:cs="Arial" w:hint="eastAsia"/>
                <w:sz w:val="30"/>
              </w:rPr>
            </w:pPr>
          </w:p>
        </w:tc>
      </w:tr>
      <w:tr w:rsidR="003E45CF" w14:paraId="432096C8" w14:textId="77777777">
        <w:trPr>
          <w:trHeight w:val="620"/>
          <w:jc w:val="center"/>
        </w:trPr>
        <w:tc>
          <w:tcPr>
            <w:tcW w:w="5942" w:type="dxa"/>
            <w:gridSpan w:val="5"/>
            <w:vAlign w:val="center"/>
          </w:tcPr>
          <w:p w14:paraId="6ADA694B" w14:textId="77777777" w:rsidR="003E45CF"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580652DD" w14:textId="77777777" w:rsidR="003E45CF" w:rsidRDefault="003E45CF">
            <w:pPr>
              <w:pStyle w:val="TableParagraph"/>
              <w:spacing w:line="360" w:lineRule="auto"/>
              <w:jc w:val="center"/>
              <w:rPr>
                <w:rFonts w:ascii="仿宋" w:eastAsia="仿宋" w:hAnsi="仿宋" w:cs="Arial" w:hint="eastAsia"/>
                <w:sz w:val="30"/>
              </w:rPr>
            </w:pPr>
          </w:p>
        </w:tc>
        <w:tc>
          <w:tcPr>
            <w:tcW w:w="1564" w:type="dxa"/>
            <w:vAlign w:val="center"/>
          </w:tcPr>
          <w:p w14:paraId="05A5C26E" w14:textId="77777777" w:rsidR="003E45CF" w:rsidRDefault="003E45CF">
            <w:pPr>
              <w:pStyle w:val="TableParagraph"/>
              <w:spacing w:line="360" w:lineRule="auto"/>
              <w:jc w:val="center"/>
              <w:rPr>
                <w:rFonts w:ascii="仿宋" w:eastAsia="仿宋" w:hAnsi="仿宋" w:cs="Arial" w:hint="eastAsia"/>
                <w:sz w:val="30"/>
              </w:rPr>
            </w:pPr>
          </w:p>
        </w:tc>
      </w:tr>
    </w:tbl>
    <w:p w14:paraId="54453F90" w14:textId="77777777" w:rsidR="003E45CF" w:rsidRDefault="003E45CF">
      <w:pPr>
        <w:adjustRightInd w:val="0"/>
        <w:snapToGrid w:val="0"/>
        <w:spacing w:line="360" w:lineRule="auto"/>
        <w:ind w:firstLineChars="200" w:firstLine="480"/>
        <w:jc w:val="left"/>
        <w:rPr>
          <w:rFonts w:ascii="仿宋" w:eastAsia="仿宋" w:hAnsi="仿宋" w:cs="Arial" w:hint="eastAsia"/>
          <w:sz w:val="24"/>
        </w:rPr>
      </w:pPr>
    </w:p>
    <w:p w14:paraId="7FA44708" w14:textId="77777777" w:rsidR="003E45CF" w:rsidRDefault="003E45CF">
      <w:pPr>
        <w:adjustRightInd w:val="0"/>
        <w:snapToGrid w:val="0"/>
        <w:spacing w:line="360" w:lineRule="auto"/>
        <w:jc w:val="left"/>
        <w:rPr>
          <w:rFonts w:ascii="仿宋" w:eastAsia="仿宋" w:hAnsi="仿宋" w:cs="Arial" w:hint="eastAsia"/>
          <w:sz w:val="24"/>
        </w:rPr>
      </w:pPr>
    </w:p>
    <w:p w14:paraId="5C46084C" w14:textId="77777777" w:rsidR="003E45CF"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05B93856" w14:textId="77777777" w:rsidR="003E45CF" w:rsidRDefault="00000000">
      <w:pPr>
        <w:spacing w:line="360" w:lineRule="auto"/>
        <w:ind w:right="-57" w:firstLine="480"/>
        <w:jc w:val="right"/>
        <w:rPr>
          <w:rFonts w:ascii="仿宋" w:eastAsia="仿宋" w:hAnsi="仿宋" w:cs="Arial" w:hint="eastAsia"/>
          <w:sz w:val="24"/>
        </w:rPr>
      </w:pPr>
      <w:r>
        <w:rPr>
          <w:rFonts w:ascii="仿宋" w:eastAsia="仿宋" w:hAnsi="仿宋" w:cs="Arial"/>
          <w:sz w:val="24"/>
          <w:szCs w:val="20"/>
        </w:rPr>
        <w:t>日期：_____年______月______日</w:t>
      </w:r>
    </w:p>
    <w:p w14:paraId="2DB2DDDC" w14:textId="77777777" w:rsidR="003E45CF" w:rsidRDefault="003E45CF">
      <w:pPr>
        <w:adjustRightInd w:val="0"/>
        <w:snapToGrid w:val="0"/>
        <w:spacing w:line="360" w:lineRule="auto"/>
        <w:jc w:val="left"/>
        <w:rPr>
          <w:rFonts w:ascii="仿宋" w:eastAsia="仿宋" w:hAnsi="仿宋" w:cs="Arial" w:hint="eastAsia"/>
          <w:sz w:val="24"/>
        </w:rPr>
      </w:pPr>
    </w:p>
    <w:p w14:paraId="41F6179D" w14:textId="77777777" w:rsidR="003E45CF" w:rsidRDefault="00000000">
      <w:pPr>
        <w:adjustRightInd w:val="0"/>
        <w:snapToGrid w:val="0"/>
        <w:spacing w:line="360" w:lineRule="auto"/>
        <w:jc w:val="left"/>
        <w:rPr>
          <w:rFonts w:ascii="仿宋" w:eastAsia="仿宋" w:hAnsi="仿宋" w:cs="Arial" w:hint="eastAsia"/>
          <w:sz w:val="30"/>
          <w:szCs w:val="30"/>
        </w:rPr>
      </w:pPr>
      <w:r>
        <w:rPr>
          <w:rFonts w:ascii="仿宋" w:eastAsia="仿宋" w:hAnsi="仿宋" w:cs="Arial"/>
          <w:sz w:val="24"/>
        </w:rPr>
        <w:t>说明：如本招标文件《投标人须知资料表》载明本项目分包承担主体应具备的相应资质条件，则投标人须在本表中列明分包承担主体的资质等级，并后附资质证书复印件，否则投标无效。</w:t>
      </w:r>
    </w:p>
    <w:p w14:paraId="18F4C1F2" w14:textId="77777777" w:rsidR="003E45C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sz w:val="30"/>
          <w:szCs w:val="30"/>
        </w:rPr>
        <w:br w:type="page"/>
      </w:r>
      <w:r>
        <w:rPr>
          <w:rFonts w:ascii="仿宋" w:eastAsia="仿宋" w:hAnsi="仿宋" w:cs="Arial"/>
          <w:b/>
          <w:sz w:val="36"/>
          <w:szCs w:val="36"/>
        </w:rPr>
        <w:lastRenderedPageBreak/>
        <w:t>附：分包意向协议</w:t>
      </w:r>
    </w:p>
    <w:p w14:paraId="00C12793"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甲方（投标人）：________</w:t>
      </w:r>
    </w:p>
    <w:p w14:paraId="0D17F0E5"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乙方（拟分包单位）：________</w:t>
      </w:r>
    </w:p>
    <w:p w14:paraId="6A814766"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7C9D00F6"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1.分包内容：_____。</w:t>
      </w:r>
    </w:p>
    <w:p w14:paraId="2E3ACAEA"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2.分包金额：_____，该金额占该采购包预算总金额的比例为___%。</w:t>
      </w:r>
    </w:p>
    <w:p w14:paraId="20873C11" w14:textId="77777777" w:rsidR="003E45CF" w:rsidRDefault="00000000">
      <w:pPr>
        <w:adjustRightInd w:val="0"/>
        <w:snapToGrid w:val="0"/>
        <w:spacing w:line="360" w:lineRule="auto"/>
        <w:ind w:firstLineChars="200" w:firstLine="480"/>
        <w:jc w:val="left"/>
        <w:rPr>
          <w:rFonts w:ascii="仿宋" w:eastAsia="仿宋" w:hAnsi="仿宋" w:cs="Arial" w:hint="eastAsia"/>
          <w:bCs/>
          <w:sz w:val="24"/>
        </w:rPr>
      </w:pPr>
      <w:r>
        <w:rPr>
          <w:rFonts w:ascii="仿宋" w:eastAsia="仿宋" w:hAnsi="仿宋" w:cs="Arial"/>
          <w:sz w:val="24"/>
        </w:rPr>
        <w:t>乙方承诺将在上述情况下与甲方签订分包合同。</w:t>
      </w:r>
    </w:p>
    <w:p w14:paraId="7F180F78"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本协议自各方盖章之日起生效，如甲方未在该项目（采购包）中标，本协议自动终止。</w:t>
      </w:r>
    </w:p>
    <w:p w14:paraId="591670BE" w14:textId="77777777" w:rsidR="003E45CF" w:rsidRDefault="003E45CF">
      <w:pPr>
        <w:spacing w:line="360" w:lineRule="auto"/>
        <w:ind w:firstLine="471"/>
        <w:rPr>
          <w:rFonts w:ascii="仿宋" w:eastAsia="仿宋" w:hAnsi="仿宋" w:cs="Arial" w:hint="eastAsia"/>
          <w:b/>
          <w:sz w:val="24"/>
        </w:rPr>
      </w:pPr>
    </w:p>
    <w:p w14:paraId="4CF0167E" w14:textId="77777777" w:rsidR="003E45CF" w:rsidRDefault="00000000">
      <w:pPr>
        <w:spacing w:line="360" w:lineRule="auto"/>
        <w:ind w:firstLine="471"/>
        <w:rPr>
          <w:rFonts w:ascii="仿宋" w:eastAsia="仿宋" w:hAnsi="仿宋" w:cs="Arial" w:hint="eastAsia"/>
          <w:b/>
          <w:sz w:val="24"/>
        </w:rPr>
      </w:pPr>
      <w:r>
        <w:rPr>
          <w:rFonts w:ascii="仿宋" w:eastAsia="仿宋" w:hAnsi="仿宋" w:cs="Arial"/>
          <w:sz w:val="24"/>
        </w:rPr>
        <w:t>甲方（盖章）：_________                 乙方（盖章）：_________</w:t>
      </w:r>
    </w:p>
    <w:p w14:paraId="319BC813" w14:textId="77777777" w:rsidR="003E45CF" w:rsidRDefault="003E45CF">
      <w:pPr>
        <w:spacing w:line="360" w:lineRule="auto"/>
        <w:ind w:left="480"/>
        <w:jc w:val="right"/>
        <w:rPr>
          <w:rFonts w:ascii="仿宋" w:eastAsia="仿宋" w:hAnsi="仿宋" w:cs="Arial" w:hint="eastAsia"/>
          <w:sz w:val="24"/>
        </w:rPr>
      </w:pPr>
    </w:p>
    <w:p w14:paraId="405754BF" w14:textId="77777777" w:rsidR="003E45CF" w:rsidRDefault="00000000">
      <w:pPr>
        <w:wordWrap w:val="0"/>
        <w:spacing w:line="360" w:lineRule="auto"/>
        <w:ind w:left="480"/>
        <w:jc w:val="right"/>
        <w:rPr>
          <w:rFonts w:ascii="仿宋" w:eastAsia="仿宋" w:hAnsi="仿宋" w:cs="Arial" w:hint="eastAsia"/>
          <w:b/>
          <w:sz w:val="24"/>
        </w:rPr>
      </w:pPr>
      <w:r>
        <w:rPr>
          <w:rFonts w:ascii="仿宋" w:eastAsia="仿宋" w:hAnsi="仿宋" w:cs="Arial"/>
          <w:sz w:val="24"/>
          <w:szCs w:val="20"/>
        </w:rPr>
        <w:t xml:space="preserve">日期：_____年______月______日   </w:t>
      </w:r>
    </w:p>
    <w:p w14:paraId="715B070A" w14:textId="77777777" w:rsidR="003E45CF" w:rsidRDefault="003E45CF">
      <w:pPr>
        <w:tabs>
          <w:tab w:val="left" w:pos="8280"/>
        </w:tabs>
        <w:spacing w:line="360" w:lineRule="auto"/>
        <w:ind w:firstLine="480"/>
        <w:rPr>
          <w:rFonts w:ascii="仿宋" w:eastAsia="仿宋" w:hAnsi="仿宋" w:cs="Arial" w:hint="eastAsia"/>
          <w:sz w:val="24"/>
        </w:rPr>
      </w:pPr>
    </w:p>
    <w:p w14:paraId="4C29FACD" w14:textId="77777777" w:rsidR="003E45CF" w:rsidRDefault="00000000">
      <w:pPr>
        <w:tabs>
          <w:tab w:val="left" w:pos="8280"/>
        </w:tabs>
        <w:spacing w:line="360" w:lineRule="auto"/>
        <w:rPr>
          <w:rFonts w:ascii="仿宋" w:eastAsia="仿宋" w:hAnsi="仿宋" w:cs="Arial" w:hint="eastAsia"/>
          <w:sz w:val="24"/>
        </w:rPr>
      </w:pPr>
      <w:r>
        <w:rPr>
          <w:rFonts w:ascii="仿宋" w:eastAsia="仿宋" w:hAnsi="仿宋" w:cs="Arial"/>
          <w:sz w:val="24"/>
        </w:rPr>
        <w:t>说明：本协议仅在投标人“为落实政府采购政策”而向中小企业分包时必须提供，否则投标无效；</w:t>
      </w:r>
    </w:p>
    <w:p w14:paraId="0187612B" w14:textId="77777777" w:rsidR="003E45CF" w:rsidRDefault="00000000">
      <w:pPr>
        <w:tabs>
          <w:tab w:val="left" w:pos="8280"/>
        </w:tabs>
        <w:spacing w:line="360" w:lineRule="auto"/>
        <w:rPr>
          <w:rFonts w:ascii="仿宋" w:eastAsia="仿宋" w:hAnsi="仿宋" w:cs="Arial" w:hint="eastAsia"/>
          <w:sz w:val="24"/>
        </w:rPr>
        <w:sectPr w:rsidR="003E45CF">
          <w:headerReference w:type="even" r:id="rId28"/>
          <w:footerReference w:type="even" r:id="rId29"/>
          <w:headerReference w:type="first" r:id="rId30"/>
          <w:footerReference w:type="first" r:id="rId31"/>
          <w:pgSz w:w="11907" w:h="16840"/>
          <w:pgMar w:top="1418" w:right="1134" w:bottom="1418" w:left="1701" w:header="851" w:footer="851" w:gutter="0"/>
          <w:cols w:space="720"/>
          <w:docGrid w:linePitch="462"/>
        </w:sectPr>
      </w:pPr>
      <w:r>
        <w:rPr>
          <w:rFonts w:ascii="仿宋" w:eastAsia="仿宋" w:hAnsi="仿宋" w:cs="Arial"/>
          <w:sz w:val="24"/>
        </w:rPr>
        <w:t>且投标人须与所有拟分包单位分别签订《分包意向协议》，每单位签订一份，并在投标文件中提交全部协议原件，否则投标无效。</w:t>
      </w:r>
    </w:p>
    <w:p w14:paraId="41A7682B"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2-2 </w:t>
      </w:r>
      <w:r>
        <w:rPr>
          <w:rFonts w:ascii="仿宋" w:eastAsia="仿宋" w:hAnsi="仿宋" w:cs="Arial"/>
          <w:sz w:val="24"/>
        </w:rPr>
        <w:t>其它落实政府采购政策的资格要求</w:t>
      </w:r>
      <w:r>
        <w:rPr>
          <w:rFonts w:ascii="仿宋" w:eastAsia="仿宋" w:hAnsi="仿宋" w:cs="Arial"/>
          <w:sz w:val="24"/>
          <w:szCs w:val="20"/>
        </w:rPr>
        <w:t>（如有）</w:t>
      </w:r>
    </w:p>
    <w:p w14:paraId="4E540047" w14:textId="77777777" w:rsidR="003E45CF" w:rsidRDefault="003E45CF">
      <w:pPr>
        <w:widowControl/>
        <w:spacing w:line="360" w:lineRule="auto"/>
        <w:jc w:val="left"/>
        <w:rPr>
          <w:rFonts w:ascii="仿宋" w:eastAsia="仿宋" w:hAnsi="仿宋" w:cs="Arial" w:hint="eastAsia"/>
          <w:sz w:val="24"/>
        </w:rPr>
      </w:pPr>
    </w:p>
    <w:p w14:paraId="079B941D"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768DDAB9" w14:textId="77777777" w:rsidR="003E45CF" w:rsidRDefault="00000000">
      <w:pPr>
        <w:spacing w:line="360" w:lineRule="auto"/>
        <w:outlineLvl w:val="2"/>
        <w:rPr>
          <w:rFonts w:ascii="仿宋" w:eastAsia="仿宋" w:hAnsi="仿宋" w:cs="Arial" w:hint="eastAsia"/>
          <w:sz w:val="24"/>
        </w:rPr>
      </w:pPr>
      <w:r>
        <w:rPr>
          <w:rFonts w:ascii="仿宋" w:eastAsia="仿宋" w:hAnsi="仿宋" w:cs="Arial"/>
          <w:sz w:val="24"/>
          <w:szCs w:val="20"/>
        </w:rPr>
        <w:lastRenderedPageBreak/>
        <w:t xml:space="preserve">3 </w:t>
      </w:r>
      <w:r>
        <w:rPr>
          <w:rFonts w:ascii="仿宋" w:eastAsia="仿宋" w:hAnsi="仿宋" w:cs="Arial"/>
          <w:sz w:val="24"/>
        </w:rPr>
        <w:t>本项目的特定资格要求</w:t>
      </w:r>
      <w:r>
        <w:rPr>
          <w:rFonts w:ascii="仿宋" w:eastAsia="仿宋" w:hAnsi="仿宋" w:cs="Arial"/>
          <w:sz w:val="24"/>
          <w:szCs w:val="20"/>
        </w:rPr>
        <w:t>（如有）</w:t>
      </w:r>
    </w:p>
    <w:p w14:paraId="3B0CE245"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 xml:space="preserve">3-1联合协议（如有） </w:t>
      </w:r>
    </w:p>
    <w:p w14:paraId="78513CAA" w14:textId="77777777" w:rsidR="003E45C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联合协议</w:t>
      </w:r>
    </w:p>
    <w:p w14:paraId="5F915086" w14:textId="77777777" w:rsidR="003E45CF" w:rsidRDefault="00000000">
      <w:pPr>
        <w:spacing w:line="360" w:lineRule="auto"/>
        <w:ind w:firstLineChars="345" w:firstLine="828"/>
        <w:rPr>
          <w:rFonts w:ascii="仿宋" w:eastAsia="仿宋" w:hAnsi="仿宋" w:cs="Arial" w:hint="eastAsia"/>
          <w:bCs/>
        </w:rPr>
      </w:pPr>
      <w:r>
        <w:rPr>
          <w:rFonts w:ascii="仿宋" w:eastAsia="仿宋" w:hAnsi="仿宋" w:cs="Arial"/>
          <w:bCs/>
          <w:sz w:val="24"/>
        </w:rPr>
        <w:t>______ 、 _____ 及 _____就“________（项目名称）</w:t>
      </w:r>
      <w:r>
        <w:rPr>
          <w:rFonts w:ascii="仿宋" w:eastAsia="仿宋" w:hAnsi="仿宋" w:cs="Arial"/>
          <w:sz w:val="24"/>
        </w:rPr>
        <w:t>”____包</w:t>
      </w:r>
      <w:r>
        <w:rPr>
          <w:rFonts w:ascii="仿宋" w:eastAsia="仿宋" w:hAnsi="仿宋" w:cs="Arial"/>
          <w:bCs/>
          <w:sz w:val="24"/>
        </w:rPr>
        <w:t>招标项目的投标事宜，经各方充分协商一致，达成如下协议：</w:t>
      </w:r>
    </w:p>
    <w:p w14:paraId="64CB0DCD"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由_________牵头，_________、__________参加，组成联合体共同进行招标项目的投标工作。</w:t>
      </w:r>
    </w:p>
    <w:p w14:paraId="5CDD6B9B"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联合体中标后，联合体各方共同与采购人签订合同，就采购合同约定的事项对采购人承担连带责任。</w:t>
      </w:r>
    </w:p>
    <w:p w14:paraId="3575F5FF"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联合体各方均同意由牵头人代表其他联合体成员单位按招标文件要求出具《授权委托书》。</w:t>
      </w:r>
    </w:p>
    <w:p w14:paraId="096B0591"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牵头人为项目的总负责单位；组织各参加方进行项目实施工作。</w:t>
      </w:r>
    </w:p>
    <w:p w14:paraId="69C13B8E"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3516930C"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3E1412BE"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______负责_____（如有），具体工作范围、内容以投标文件及合同为准。</w:t>
      </w:r>
    </w:p>
    <w:p w14:paraId="231FE5A2" w14:textId="77777777" w:rsidR="003E45CF" w:rsidRDefault="00000000">
      <w:pPr>
        <w:numPr>
          <w:ilvl w:val="0"/>
          <w:numId w:val="22"/>
        </w:numPr>
        <w:spacing w:line="360" w:lineRule="auto"/>
        <w:rPr>
          <w:rFonts w:ascii="仿宋" w:eastAsia="仿宋" w:hAnsi="仿宋" w:cs="Arial" w:hint="eastAsia"/>
          <w:sz w:val="24"/>
        </w:rPr>
      </w:pPr>
      <w:r>
        <w:rPr>
          <w:rFonts w:ascii="仿宋" w:eastAsia="仿宋" w:hAnsi="仿宋" w:cs="Arial"/>
          <w:sz w:val="24"/>
        </w:rPr>
        <w:t>本项目联合协议合同总额为________元，联合体各成员按照如下比例分摊（按联合体成员分别列明）：</w:t>
      </w:r>
    </w:p>
    <w:p w14:paraId="19B92CD4" w14:textId="77777777" w:rsidR="003E45CF"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（1）</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6FF98499" w14:textId="77777777" w:rsidR="003E45CF"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（2）</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5260DBA4" w14:textId="77777777" w:rsidR="003E45CF"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68D6F85E" w14:textId="77777777" w:rsidR="003E45CF" w:rsidRDefault="00000000">
      <w:pPr>
        <w:numPr>
          <w:ilvl w:val="0"/>
          <w:numId w:val="22"/>
        </w:numPr>
        <w:tabs>
          <w:tab w:val="left" w:pos="993"/>
        </w:tabs>
        <w:spacing w:line="360" w:lineRule="auto"/>
        <w:rPr>
          <w:rFonts w:ascii="仿宋" w:eastAsia="仿宋" w:hAnsi="仿宋" w:cs="Arial" w:hint="eastAsia"/>
          <w:bCs/>
          <w:sz w:val="24"/>
        </w:rPr>
      </w:pPr>
      <w:r>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1A032D87" w14:textId="77777777" w:rsidR="003E45C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其他约定（如有）：_______。</w:t>
      </w:r>
    </w:p>
    <w:p w14:paraId="06F665CB" w14:textId="77777777" w:rsidR="003E45CF" w:rsidRDefault="00000000">
      <w:pPr>
        <w:tabs>
          <w:tab w:val="left" w:pos="780"/>
        </w:tabs>
        <w:spacing w:line="360" w:lineRule="auto"/>
        <w:ind w:firstLineChars="200" w:firstLine="480"/>
        <w:rPr>
          <w:rFonts w:ascii="仿宋" w:eastAsia="仿宋" w:hAnsi="仿宋" w:cs="Arial" w:hint="eastAsia"/>
          <w:sz w:val="24"/>
        </w:rPr>
      </w:pPr>
      <w:r>
        <w:rPr>
          <w:rFonts w:ascii="仿宋" w:eastAsia="仿宋" w:hAnsi="仿宋" w:cs="Arial"/>
          <w:bCs/>
          <w:sz w:val="24"/>
        </w:rPr>
        <w:t>本协议自各方盖章后生效，采购合同履行完毕后自动失效。如未中标，本协议自动终止。</w:t>
      </w:r>
      <w:r>
        <w:rPr>
          <w:rFonts w:ascii="仿宋" w:eastAsia="仿宋" w:hAnsi="仿宋" w:cs="Arial"/>
          <w:sz w:val="24"/>
        </w:rPr>
        <w:br w:type="page"/>
      </w:r>
    </w:p>
    <w:p w14:paraId="35ABD6BE" w14:textId="77777777" w:rsidR="003E45CF" w:rsidRDefault="00000000">
      <w:pPr>
        <w:spacing w:line="360" w:lineRule="auto"/>
        <w:ind w:firstLine="471"/>
        <w:rPr>
          <w:rFonts w:ascii="仿宋" w:eastAsia="仿宋" w:hAnsi="仿宋" w:cs="Arial" w:hint="eastAsia"/>
          <w:sz w:val="24"/>
        </w:rPr>
      </w:pPr>
      <w:r>
        <w:rPr>
          <w:rFonts w:ascii="仿宋" w:eastAsia="仿宋" w:hAnsi="仿宋" w:cs="Arial"/>
          <w:sz w:val="24"/>
        </w:rPr>
        <w:lastRenderedPageBreak/>
        <w:t>联合体牵头人名称：</w:t>
      </w:r>
      <w:r>
        <w:rPr>
          <w:rFonts w:ascii="仿宋" w:eastAsia="仿宋" w:hAnsi="仿宋" w:cs="Arial"/>
          <w:sz w:val="24"/>
          <w:szCs w:val="20"/>
        </w:rPr>
        <w:t>______</w:t>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t xml:space="preserve"> 联合体成员名称：</w:t>
      </w:r>
      <w:r>
        <w:rPr>
          <w:rFonts w:ascii="仿宋" w:eastAsia="仿宋" w:hAnsi="仿宋" w:cs="Arial"/>
          <w:sz w:val="24"/>
          <w:szCs w:val="20"/>
        </w:rPr>
        <w:t>______</w:t>
      </w:r>
    </w:p>
    <w:p w14:paraId="1C5A0121" w14:textId="77777777" w:rsidR="003E45CF"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盖章：</w:t>
      </w:r>
      <w:r>
        <w:rPr>
          <w:rFonts w:ascii="仿宋" w:eastAsia="仿宋" w:hAnsi="仿宋" w:cs="Arial"/>
          <w:sz w:val="24"/>
          <w:szCs w:val="20"/>
        </w:rPr>
        <w:t>______</w:t>
      </w:r>
    </w:p>
    <w:p w14:paraId="43EA1B1E" w14:textId="77777777" w:rsidR="003E45CF" w:rsidRDefault="003E45CF">
      <w:pPr>
        <w:spacing w:line="360" w:lineRule="auto"/>
        <w:ind w:firstLine="471"/>
        <w:rPr>
          <w:rFonts w:ascii="仿宋" w:eastAsia="仿宋" w:hAnsi="仿宋" w:cs="Arial" w:hint="eastAsia"/>
          <w:sz w:val="24"/>
        </w:rPr>
      </w:pPr>
    </w:p>
    <w:p w14:paraId="071F165C" w14:textId="77777777" w:rsidR="003E45CF" w:rsidRDefault="003E45CF">
      <w:pPr>
        <w:spacing w:line="360" w:lineRule="auto"/>
        <w:ind w:firstLine="471"/>
        <w:rPr>
          <w:rFonts w:ascii="仿宋" w:eastAsia="仿宋" w:hAnsi="仿宋" w:cs="Arial" w:hint="eastAsia"/>
          <w:sz w:val="24"/>
        </w:rPr>
      </w:pPr>
    </w:p>
    <w:p w14:paraId="4EA96D56" w14:textId="77777777" w:rsidR="003E45CF" w:rsidRDefault="00000000">
      <w:pPr>
        <w:spacing w:line="360" w:lineRule="auto"/>
        <w:ind w:firstLine="471"/>
        <w:rPr>
          <w:rFonts w:ascii="仿宋" w:eastAsia="仿宋" w:hAnsi="仿宋" w:cs="Arial" w:hint="eastAsia"/>
          <w:sz w:val="24"/>
        </w:rPr>
      </w:pPr>
      <w:r>
        <w:rPr>
          <w:rFonts w:ascii="仿宋" w:eastAsia="仿宋" w:hAnsi="仿宋" w:cs="Arial"/>
          <w:sz w:val="24"/>
        </w:rPr>
        <w:t>联合体成员名称：</w:t>
      </w:r>
      <w:r>
        <w:rPr>
          <w:rFonts w:ascii="仿宋" w:eastAsia="仿宋" w:hAnsi="仿宋" w:cs="Arial"/>
          <w:sz w:val="24"/>
          <w:szCs w:val="20"/>
        </w:rPr>
        <w:t>______</w:t>
      </w:r>
    </w:p>
    <w:p w14:paraId="54D452A2" w14:textId="77777777" w:rsidR="003E45CF"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w:t>
      </w:r>
    </w:p>
    <w:p w14:paraId="7072FB3F" w14:textId="77777777" w:rsidR="003E45CF" w:rsidRDefault="003E45CF">
      <w:pPr>
        <w:spacing w:line="360" w:lineRule="auto"/>
        <w:ind w:firstLine="471"/>
        <w:rPr>
          <w:rFonts w:ascii="仿宋" w:eastAsia="仿宋" w:hAnsi="仿宋" w:cs="Arial" w:hint="eastAsia"/>
          <w:sz w:val="24"/>
        </w:rPr>
      </w:pPr>
    </w:p>
    <w:p w14:paraId="061D9D65" w14:textId="77777777" w:rsidR="003E45CF" w:rsidRDefault="003E45CF">
      <w:pPr>
        <w:spacing w:line="360" w:lineRule="auto"/>
        <w:ind w:firstLine="471"/>
        <w:rPr>
          <w:rFonts w:ascii="仿宋" w:eastAsia="仿宋" w:hAnsi="仿宋" w:cs="Arial" w:hint="eastAsia"/>
          <w:sz w:val="24"/>
        </w:rPr>
      </w:pPr>
    </w:p>
    <w:p w14:paraId="392BE8C2" w14:textId="77777777" w:rsidR="003E45CF" w:rsidRDefault="003E45CF">
      <w:pPr>
        <w:spacing w:line="360" w:lineRule="auto"/>
        <w:ind w:left="480"/>
        <w:jc w:val="right"/>
        <w:rPr>
          <w:rFonts w:ascii="仿宋" w:eastAsia="仿宋" w:hAnsi="仿宋" w:cs="Arial" w:hint="eastAsia"/>
          <w:sz w:val="24"/>
        </w:rPr>
      </w:pPr>
    </w:p>
    <w:p w14:paraId="648D35BD" w14:textId="77777777" w:rsidR="003E45CF" w:rsidRDefault="00000000">
      <w:pPr>
        <w:spacing w:line="360" w:lineRule="auto"/>
        <w:ind w:left="480"/>
        <w:jc w:val="right"/>
        <w:rPr>
          <w:rFonts w:ascii="仿宋" w:eastAsia="仿宋" w:hAnsi="仿宋" w:cs="Arial" w:hint="eastAsia"/>
          <w:sz w:val="24"/>
        </w:rPr>
      </w:pPr>
      <w:r>
        <w:rPr>
          <w:rFonts w:ascii="仿宋" w:eastAsia="仿宋" w:hAnsi="仿宋" w:cs="Arial"/>
          <w:sz w:val="24"/>
          <w:szCs w:val="20"/>
        </w:rPr>
        <w:t>日期：_____年______月______日</w:t>
      </w:r>
    </w:p>
    <w:p w14:paraId="185376A5" w14:textId="77777777" w:rsidR="003E45CF" w:rsidRDefault="003E45CF">
      <w:pPr>
        <w:spacing w:line="360" w:lineRule="auto"/>
        <w:ind w:left="480"/>
        <w:jc w:val="right"/>
        <w:rPr>
          <w:rFonts w:ascii="仿宋" w:eastAsia="仿宋" w:hAnsi="仿宋" w:cs="Arial" w:hint="eastAsia"/>
          <w:b/>
          <w:sz w:val="24"/>
        </w:rPr>
      </w:pPr>
    </w:p>
    <w:p w14:paraId="54FB4965" w14:textId="77777777" w:rsidR="003E45CF" w:rsidRDefault="003E45CF">
      <w:pPr>
        <w:tabs>
          <w:tab w:val="left" w:pos="8280"/>
        </w:tabs>
        <w:spacing w:line="360" w:lineRule="auto"/>
        <w:ind w:firstLine="480"/>
        <w:rPr>
          <w:rFonts w:ascii="仿宋" w:eastAsia="仿宋" w:hAnsi="仿宋" w:cs="Arial" w:hint="eastAsia"/>
          <w:sz w:val="24"/>
        </w:rPr>
      </w:pPr>
    </w:p>
    <w:p w14:paraId="473B7D09" w14:textId="77777777" w:rsidR="003E45CF" w:rsidRDefault="003E45CF">
      <w:pPr>
        <w:tabs>
          <w:tab w:val="left" w:pos="8280"/>
        </w:tabs>
        <w:spacing w:line="360" w:lineRule="auto"/>
        <w:ind w:firstLine="480"/>
        <w:rPr>
          <w:rFonts w:ascii="仿宋" w:eastAsia="仿宋" w:hAnsi="仿宋" w:cs="Arial" w:hint="eastAsia"/>
          <w:sz w:val="24"/>
        </w:rPr>
      </w:pPr>
    </w:p>
    <w:p w14:paraId="503897D6" w14:textId="77777777" w:rsidR="003E45C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注：</w:t>
      </w:r>
    </w:p>
    <w:p w14:paraId="2625D738" w14:textId="77777777" w:rsidR="003E45C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1、如本项目（包）接受供应商以联合体形式参加采购活动，且供应商以联合体形式参与时，须提供《联合协议》，否则投标无效。</w:t>
      </w:r>
    </w:p>
    <w:p w14:paraId="14BE3718" w14:textId="77777777" w:rsidR="003E45C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2、联合体各方成员需在本协议上共同盖章。</w:t>
      </w:r>
    </w:p>
    <w:p w14:paraId="60544C96" w14:textId="77777777" w:rsidR="003E45C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br w:type="page"/>
      </w:r>
    </w:p>
    <w:p w14:paraId="1D0B1187"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3-2其他特定资格要求</w:t>
      </w:r>
    </w:p>
    <w:p w14:paraId="4CAC2542" w14:textId="77777777" w:rsidR="003E45CF"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031E3E2E"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4 投标保证金凭证/交款单据电子件</w:t>
      </w:r>
    </w:p>
    <w:p w14:paraId="3A441F16" w14:textId="77777777" w:rsidR="003E45CF" w:rsidRDefault="003E45CF">
      <w:pPr>
        <w:spacing w:line="360" w:lineRule="auto"/>
        <w:rPr>
          <w:rFonts w:ascii="仿宋" w:eastAsia="仿宋" w:hAnsi="仿宋" w:cs="Arial" w:hint="eastAsia"/>
          <w:sz w:val="24"/>
          <w:szCs w:val="20"/>
        </w:rPr>
      </w:pPr>
    </w:p>
    <w:p w14:paraId="6269678F" w14:textId="77777777" w:rsidR="003E45CF" w:rsidRDefault="003E45CF">
      <w:pPr>
        <w:spacing w:line="360" w:lineRule="auto"/>
        <w:rPr>
          <w:rFonts w:ascii="仿宋" w:eastAsia="仿宋" w:hAnsi="仿宋" w:cs="Arial" w:hint="eastAsia"/>
          <w:sz w:val="24"/>
          <w:szCs w:val="20"/>
        </w:rPr>
      </w:pPr>
    </w:p>
    <w:p w14:paraId="00B6BE42" w14:textId="77777777" w:rsidR="003E45CF" w:rsidRDefault="00000000">
      <w:pPr>
        <w:widowControl/>
        <w:spacing w:line="360" w:lineRule="auto"/>
        <w:jc w:val="left"/>
        <w:rPr>
          <w:rFonts w:ascii="仿宋" w:eastAsia="仿宋" w:hAnsi="仿宋" w:cs="Arial" w:hint="eastAsia"/>
          <w:kern w:val="0"/>
          <w:sz w:val="24"/>
          <w:szCs w:val="20"/>
        </w:rPr>
      </w:pPr>
      <w:r>
        <w:rPr>
          <w:rFonts w:ascii="仿宋" w:eastAsia="仿宋" w:hAnsi="仿宋" w:cs="Arial"/>
          <w:sz w:val="24"/>
          <w:szCs w:val="20"/>
        </w:rPr>
        <w:br w:type="page"/>
      </w:r>
    </w:p>
    <w:p w14:paraId="7DAD8D44" w14:textId="77777777" w:rsidR="003E45CF" w:rsidRDefault="00000000">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Pr>
          <w:rFonts w:ascii="仿宋" w:eastAsia="仿宋" w:hAnsi="仿宋" w:cs="Arial"/>
          <w:b/>
          <w:spacing w:val="20"/>
          <w:sz w:val="24"/>
        </w:rPr>
        <w:lastRenderedPageBreak/>
        <w:t>二、商务技术文件格式</w:t>
      </w:r>
    </w:p>
    <w:p w14:paraId="061158C0" w14:textId="77777777" w:rsidR="003E45CF" w:rsidRDefault="003E45CF">
      <w:pPr>
        <w:spacing w:line="360" w:lineRule="auto"/>
        <w:rPr>
          <w:rFonts w:ascii="仿宋" w:eastAsia="仿宋" w:hAnsi="仿宋" w:cs="Arial" w:hint="eastAsia"/>
          <w:b/>
          <w:spacing w:val="20"/>
          <w:szCs w:val="21"/>
        </w:rPr>
      </w:pPr>
    </w:p>
    <w:p w14:paraId="6286841B" w14:textId="77777777" w:rsidR="003E45CF" w:rsidRDefault="00000000">
      <w:pPr>
        <w:spacing w:line="360" w:lineRule="auto"/>
        <w:rPr>
          <w:rFonts w:ascii="仿宋" w:eastAsia="仿宋" w:hAnsi="仿宋" w:cs="Arial" w:hint="eastAsia"/>
          <w:b/>
          <w:sz w:val="24"/>
        </w:rPr>
      </w:pPr>
      <w:r>
        <w:rPr>
          <w:rFonts w:ascii="仿宋" w:eastAsia="仿宋" w:hAnsi="仿宋" w:cs="Arial"/>
          <w:b/>
          <w:spacing w:val="20"/>
          <w:sz w:val="24"/>
        </w:rPr>
        <w:t>投标文件（商务技术文件）</w:t>
      </w:r>
      <w:r>
        <w:rPr>
          <w:rFonts w:ascii="仿宋" w:eastAsia="仿宋" w:hAnsi="仿宋" w:cs="Arial"/>
          <w:b/>
          <w:sz w:val="24"/>
        </w:rPr>
        <w:t>封面（非实质性格式）</w:t>
      </w:r>
    </w:p>
    <w:p w14:paraId="5D86EF27" w14:textId="77777777" w:rsidR="003E45CF" w:rsidRDefault="003E45CF">
      <w:pPr>
        <w:spacing w:line="360" w:lineRule="auto"/>
        <w:jc w:val="center"/>
        <w:rPr>
          <w:rFonts w:ascii="仿宋" w:eastAsia="仿宋" w:hAnsi="仿宋" w:cs="Arial" w:hint="eastAsia"/>
          <w:szCs w:val="21"/>
        </w:rPr>
      </w:pPr>
    </w:p>
    <w:p w14:paraId="1C9181DD" w14:textId="77777777" w:rsidR="003E45CF"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152FB4D5" w14:textId="77777777" w:rsidR="003E45CF"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（商务技术文件）</w:t>
      </w:r>
    </w:p>
    <w:p w14:paraId="62391609" w14:textId="77777777" w:rsidR="003E45CF" w:rsidRDefault="003E45CF">
      <w:pPr>
        <w:spacing w:line="360" w:lineRule="auto"/>
        <w:ind w:firstLineChars="150" w:firstLine="542"/>
        <w:rPr>
          <w:rFonts w:ascii="仿宋" w:eastAsia="仿宋" w:hAnsi="仿宋" w:cs="Arial" w:hint="eastAsia"/>
          <w:b/>
          <w:spacing w:val="20"/>
          <w:sz w:val="32"/>
          <w:szCs w:val="32"/>
        </w:rPr>
      </w:pPr>
    </w:p>
    <w:p w14:paraId="430F3C20" w14:textId="77777777" w:rsidR="003E45CF" w:rsidRDefault="003E45CF">
      <w:pPr>
        <w:spacing w:line="360" w:lineRule="auto"/>
        <w:ind w:firstLineChars="150" w:firstLine="542"/>
        <w:rPr>
          <w:rFonts w:ascii="仿宋" w:eastAsia="仿宋" w:hAnsi="仿宋" w:cs="Arial" w:hint="eastAsia"/>
          <w:b/>
          <w:spacing w:val="20"/>
          <w:sz w:val="32"/>
          <w:szCs w:val="32"/>
        </w:rPr>
      </w:pPr>
    </w:p>
    <w:p w14:paraId="3A825DD5" w14:textId="77777777" w:rsidR="003E45C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365695C9" w14:textId="77777777" w:rsidR="003E45C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32BD1EF4" w14:textId="77777777" w:rsidR="003E45CF" w:rsidRDefault="003E45CF">
      <w:pPr>
        <w:spacing w:line="360" w:lineRule="auto"/>
        <w:ind w:firstLineChars="150" w:firstLine="542"/>
        <w:rPr>
          <w:rFonts w:ascii="仿宋" w:eastAsia="仿宋" w:hAnsi="仿宋" w:cs="Arial" w:hint="eastAsia"/>
          <w:b/>
          <w:spacing w:val="20"/>
          <w:sz w:val="32"/>
          <w:szCs w:val="32"/>
        </w:rPr>
      </w:pPr>
    </w:p>
    <w:p w14:paraId="1C5955CD" w14:textId="77777777" w:rsidR="003E45CF" w:rsidRDefault="003E45CF">
      <w:pPr>
        <w:spacing w:line="360" w:lineRule="auto"/>
        <w:ind w:firstLineChars="150" w:firstLine="542"/>
        <w:rPr>
          <w:rFonts w:ascii="仿宋" w:eastAsia="仿宋" w:hAnsi="仿宋" w:cs="Arial" w:hint="eastAsia"/>
          <w:b/>
          <w:spacing w:val="20"/>
          <w:sz w:val="32"/>
          <w:szCs w:val="32"/>
        </w:rPr>
      </w:pPr>
    </w:p>
    <w:p w14:paraId="2A3D672D" w14:textId="77777777" w:rsidR="003E45CF" w:rsidRDefault="003E45CF">
      <w:pPr>
        <w:spacing w:line="360" w:lineRule="auto"/>
        <w:jc w:val="center"/>
        <w:rPr>
          <w:rFonts w:ascii="仿宋" w:eastAsia="仿宋" w:hAnsi="仿宋" w:cs="Arial" w:hint="eastAsia"/>
          <w:b/>
          <w:sz w:val="32"/>
          <w:szCs w:val="32"/>
        </w:rPr>
      </w:pPr>
    </w:p>
    <w:p w14:paraId="10ABEAB0" w14:textId="77777777" w:rsidR="003E45CF" w:rsidRDefault="003E45CF">
      <w:pPr>
        <w:spacing w:line="360" w:lineRule="auto"/>
        <w:jc w:val="center"/>
        <w:rPr>
          <w:rFonts w:ascii="仿宋" w:eastAsia="仿宋" w:hAnsi="仿宋" w:cs="Arial" w:hint="eastAsia"/>
          <w:b/>
          <w:sz w:val="32"/>
          <w:szCs w:val="32"/>
        </w:rPr>
      </w:pPr>
    </w:p>
    <w:p w14:paraId="2E572466" w14:textId="77777777" w:rsidR="003E45CF" w:rsidRDefault="003E45CF">
      <w:pPr>
        <w:spacing w:line="360" w:lineRule="auto"/>
        <w:jc w:val="center"/>
        <w:rPr>
          <w:rFonts w:ascii="仿宋" w:eastAsia="仿宋" w:hAnsi="仿宋" w:cs="Arial" w:hint="eastAsia"/>
          <w:b/>
          <w:sz w:val="32"/>
          <w:szCs w:val="32"/>
        </w:rPr>
      </w:pPr>
    </w:p>
    <w:p w14:paraId="601C3B50" w14:textId="77777777" w:rsidR="003E45CF" w:rsidRDefault="003E45CF">
      <w:pPr>
        <w:spacing w:line="360" w:lineRule="auto"/>
        <w:jc w:val="center"/>
        <w:rPr>
          <w:rFonts w:ascii="仿宋" w:eastAsia="仿宋" w:hAnsi="仿宋" w:cs="Arial" w:hint="eastAsia"/>
          <w:b/>
          <w:spacing w:val="20"/>
          <w:sz w:val="32"/>
          <w:szCs w:val="32"/>
        </w:rPr>
      </w:pPr>
    </w:p>
    <w:p w14:paraId="361C593C" w14:textId="77777777" w:rsidR="003E45CF" w:rsidRDefault="003E45CF">
      <w:pPr>
        <w:spacing w:line="360" w:lineRule="auto"/>
        <w:jc w:val="center"/>
        <w:rPr>
          <w:rFonts w:ascii="仿宋" w:eastAsia="仿宋" w:hAnsi="仿宋" w:cs="Arial" w:hint="eastAsia"/>
          <w:b/>
          <w:spacing w:val="20"/>
          <w:sz w:val="32"/>
          <w:szCs w:val="32"/>
        </w:rPr>
      </w:pPr>
    </w:p>
    <w:p w14:paraId="78981F38" w14:textId="77777777" w:rsidR="003E45CF" w:rsidRDefault="003E45CF">
      <w:pPr>
        <w:spacing w:line="360" w:lineRule="auto"/>
        <w:jc w:val="center"/>
        <w:rPr>
          <w:rFonts w:ascii="仿宋" w:eastAsia="仿宋" w:hAnsi="仿宋" w:cs="Arial" w:hint="eastAsia"/>
          <w:b/>
          <w:spacing w:val="20"/>
          <w:sz w:val="32"/>
          <w:szCs w:val="32"/>
        </w:rPr>
      </w:pPr>
    </w:p>
    <w:p w14:paraId="7EF2B208" w14:textId="77777777" w:rsidR="003E45CF"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3FA4E580" w14:textId="77777777" w:rsidR="003E45CF" w:rsidRDefault="003E45CF">
      <w:pPr>
        <w:spacing w:line="360" w:lineRule="auto"/>
        <w:jc w:val="center"/>
        <w:rPr>
          <w:rFonts w:ascii="仿宋" w:eastAsia="仿宋" w:hAnsi="仿宋" w:cs="Arial" w:hint="eastAsia"/>
          <w:b/>
          <w:sz w:val="32"/>
          <w:szCs w:val="32"/>
        </w:rPr>
      </w:pPr>
    </w:p>
    <w:p w14:paraId="34053E6F" w14:textId="77777777" w:rsidR="003E45CF"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4839077C" w14:textId="77777777" w:rsidR="003E45CF" w:rsidRDefault="00000000">
      <w:pPr>
        <w:spacing w:line="360" w:lineRule="auto"/>
        <w:outlineLvl w:val="2"/>
        <w:rPr>
          <w:rFonts w:ascii="仿宋" w:eastAsia="仿宋" w:hAnsi="仿宋" w:cs="Arial" w:hint="eastAsia"/>
          <w:sz w:val="24"/>
          <w:szCs w:val="20"/>
        </w:rPr>
      </w:pPr>
      <w:bookmarkStart w:id="820" w:name="_Hlt520350918"/>
      <w:bookmarkStart w:id="821" w:name="_Hlt520355504"/>
      <w:bookmarkStart w:id="822" w:name="_Hlt520274393"/>
      <w:bookmarkStart w:id="823" w:name="_Hlt520274407"/>
      <w:bookmarkStart w:id="824" w:name="_Hlt520274121"/>
      <w:bookmarkStart w:id="825" w:name="_Hlt520273711"/>
      <w:bookmarkStart w:id="826" w:name="_Hlt520274065"/>
      <w:bookmarkStart w:id="827" w:name="_Hlt520343392"/>
      <w:bookmarkStart w:id="828" w:name="_Hlt520271212"/>
      <w:bookmarkStart w:id="829" w:name="_Hlt520343000"/>
      <w:bookmarkStart w:id="830" w:name="_Toc480942349"/>
      <w:bookmarkStart w:id="831" w:name="_Ref467988698"/>
      <w:bookmarkStart w:id="832" w:name="_Toc150774761"/>
      <w:bookmarkStart w:id="833" w:name="_Toc142311058"/>
      <w:bookmarkStart w:id="834" w:name="_Toc150480794"/>
      <w:bookmarkStart w:id="835" w:name="_Toc226965746"/>
      <w:bookmarkStart w:id="836" w:name="_Toc226965829"/>
      <w:bookmarkStart w:id="837" w:name="_Toc195842921"/>
      <w:bookmarkStart w:id="838" w:name="_Toc520356217"/>
      <w:bookmarkStart w:id="839" w:name="_Toc127151556"/>
      <w:bookmarkStart w:id="840" w:name="_Toc226309800"/>
      <w:bookmarkStart w:id="841" w:name="_Toc226337252"/>
      <w:bookmarkEnd w:id="820"/>
      <w:bookmarkEnd w:id="821"/>
      <w:bookmarkEnd w:id="822"/>
      <w:bookmarkEnd w:id="823"/>
      <w:bookmarkEnd w:id="824"/>
      <w:bookmarkEnd w:id="825"/>
      <w:bookmarkEnd w:id="826"/>
      <w:bookmarkEnd w:id="827"/>
      <w:bookmarkEnd w:id="828"/>
      <w:bookmarkEnd w:id="829"/>
      <w:r>
        <w:rPr>
          <w:rFonts w:ascii="仿宋" w:eastAsia="仿宋" w:hAnsi="仿宋" w:cs="Arial"/>
          <w:sz w:val="24"/>
        </w:rPr>
        <w:lastRenderedPageBreak/>
        <w:t>1</w:t>
      </w:r>
      <w:r>
        <w:rPr>
          <w:rFonts w:ascii="仿宋" w:eastAsia="仿宋" w:hAnsi="仿宋" w:cs="Arial"/>
          <w:sz w:val="24"/>
          <w:szCs w:val="20"/>
        </w:rPr>
        <w:t xml:space="preserve">  </w:t>
      </w:r>
      <w:r>
        <w:rPr>
          <w:rFonts w:ascii="仿宋" w:eastAsia="仿宋" w:hAnsi="仿宋" w:cs="Arial"/>
          <w:sz w:val="24"/>
        </w:rPr>
        <w:t>投标</w:t>
      </w:r>
      <w:bookmarkEnd w:id="830"/>
      <w:bookmarkEnd w:id="831"/>
      <w:r>
        <w:rPr>
          <w:rFonts w:ascii="仿宋" w:eastAsia="仿宋" w:hAnsi="仿宋" w:cs="Arial"/>
          <w:sz w:val="24"/>
        </w:rPr>
        <w:t>书</w:t>
      </w:r>
      <w:bookmarkEnd w:id="832"/>
      <w:bookmarkEnd w:id="833"/>
      <w:bookmarkEnd w:id="834"/>
      <w:bookmarkEnd w:id="835"/>
      <w:bookmarkEnd w:id="836"/>
      <w:bookmarkEnd w:id="837"/>
      <w:bookmarkEnd w:id="838"/>
      <w:bookmarkEnd w:id="839"/>
      <w:bookmarkEnd w:id="840"/>
      <w:bookmarkEnd w:id="841"/>
      <w:r>
        <w:rPr>
          <w:rFonts w:ascii="仿宋" w:eastAsia="仿宋" w:hAnsi="仿宋" w:cs="Arial"/>
          <w:sz w:val="24"/>
          <w:szCs w:val="20"/>
        </w:rPr>
        <w:t>（实质性格式）</w:t>
      </w:r>
    </w:p>
    <w:p w14:paraId="4EE0EDBF" w14:textId="77777777" w:rsidR="003E45CF" w:rsidRDefault="003E45CF">
      <w:pPr>
        <w:tabs>
          <w:tab w:val="left" w:pos="5580"/>
        </w:tabs>
        <w:spacing w:line="360" w:lineRule="auto"/>
        <w:rPr>
          <w:rFonts w:ascii="仿宋" w:eastAsia="仿宋" w:hAnsi="仿宋" w:cs="Arial" w:hint="eastAsia"/>
          <w:sz w:val="24"/>
        </w:rPr>
      </w:pPr>
    </w:p>
    <w:p w14:paraId="260DA017" w14:textId="77777777" w:rsidR="003E45C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投标书</w:t>
      </w:r>
    </w:p>
    <w:p w14:paraId="73C354D0"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2799B430" w14:textId="77777777" w:rsidR="003E45CF" w:rsidRDefault="003E45CF">
      <w:pPr>
        <w:tabs>
          <w:tab w:val="left" w:pos="5580"/>
        </w:tabs>
        <w:spacing w:line="360" w:lineRule="auto"/>
        <w:rPr>
          <w:rFonts w:ascii="仿宋" w:eastAsia="仿宋" w:hAnsi="仿宋" w:cs="Arial" w:hint="eastAsia"/>
          <w:sz w:val="24"/>
          <w:szCs w:val="20"/>
        </w:rPr>
      </w:pPr>
    </w:p>
    <w:p w14:paraId="4EA25C65" w14:textId="77777777" w:rsidR="003E45CF"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我方参加你方就___________（项目名称，项目编号/包号）组织的招标活动，并对此项目进行投标。</w:t>
      </w:r>
    </w:p>
    <w:p w14:paraId="45BF690E" w14:textId="77777777" w:rsidR="003E45CF"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1. 我方</w:t>
      </w:r>
      <w:r>
        <w:rPr>
          <w:rFonts w:ascii="仿宋" w:eastAsia="仿宋" w:hAnsi="仿宋" w:cs="Arial"/>
          <w:sz w:val="24"/>
        </w:rPr>
        <w:t>已详细审查全部招标文件</w:t>
      </w:r>
      <w:r>
        <w:rPr>
          <w:rFonts w:ascii="仿宋" w:eastAsia="仿宋" w:hAnsi="仿宋" w:cs="Arial"/>
          <w:sz w:val="24"/>
          <w:szCs w:val="20"/>
        </w:rPr>
        <w:t>，自愿参与投标并承诺如下：</w:t>
      </w:r>
    </w:p>
    <w:p w14:paraId="5B2E1A2C" w14:textId="77777777" w:rsidR="003E45CF"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（1）本投标有效期为自提交投标文件的截止之日起</w:t>
      </w:r>
      <w:r>
        <w:rPr>
          <w:rFonts w:ascii="仿宋" w:eastAsia="仿宋" w:hAnsi="仿宋" w:cs="Arial"/>
          <w:sz w:val="24"/>
        </w:rPr>
        <w:t>_</w:t>
      </w:r>
      <w:r>
        <w:rPr>
          <w:rFonts w:ascii="仿宋" w:eastAsia="仿宋" w:hAnsi="仿宋" w:cs="Arial"/>
          <w:sz w:val="24"/>
          <w:u w:val="single"/>
        </w:rPr>
        <w:t xml:space="preserve">   </w:t>
      </w:r>
      <w:r>
        <w:rPr>
          <w:rFonts w:ascii="仿宋" w:eastAsia="仿宋" w:hAnsi="仿宋" w:cs="Arial"/>
          <w:sz w:val="24"/>
          <w:szCs w:val="20"/>
        </w:rPr>
        <w:t>个日历日。</w:t>
      </w:r>
    </w:p>
    <w:p w14:paraId="12AEECE5" w14:textId="77777777" w:rsidR="003E45CF"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（2）除合同条款及采购需求偏离表列出的偏离外，我方响应招标文件的全部要求。</w:t>
      </w:r>
    </w:p>
    <w:p w14:paraId="5BC2B7AD" w14:textId="77777777" w:rsidR="003E45CF" w:rsidRDefault="00000000">
      <w:pPr>
        <w:tabs>
          <w:tab w:val="left" w:pos="5580"/>
        </w:tabs>
        <w:spacing w:line="360" w:lineRule="auto"/>
        <w:ind w:firstLineChars="175" w:firstLine="420"/>
        <w:rPr>
          <w:rFonts w:ascii="仿宋" w:eastAsia="仿宋" w:hAnsi="仿宋" w:cs="Arial" w:hint="eastAsia"/>
          <w:sz w:val="24"/>
          <w:szCs w:val="20"/>
        </w:rPr>
      </w:pPr>
      <w:r>
        <w:rPr>
          <w:rFonts w:ascii="仿宋" w:eastAsia="仿宋" w:hAnsi="仿宋" w:cs="Arial"/>
          <w:sz w:val="24"/>
          <w:szCs w:val="20"/>
        </w:rPr>
        <w:t>（3）我方已提供的全部文件资料是真实、准确的，并对此承担一切法律后果。</w:t>
      </w:r>
    </w:p>
    <w:p w14:paraId="580D4150" w14:textId="77777777" w:rsidR="003E45CF" w:rsidRDefault="00000000">
      <w:pPr>
        <w:tabs>
          <w:tab w:val="left" w:pos="5580"/>
        </w:tabs>
        <w:spacing w:line="360" w:lineRule="auto"/>
        <w:ind w:firstLineChars="175" w:firstLine="420"/>
        <w:rPr>
          <w:rFonts w:ascii="仿宋" w:eastAsia="仿宋" w:hAnsi="仿宋" w:cs="Arial" w:hint="eastAsia"/>
          <w:sz w:val="24"/>
        </w:rPr>
      </w:pPr>
      <w:r>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0F8F6F42" w14:textId="77777777" w:rsidR="003E45CF" w:rsidRDefault="00000000">
      <w:pPr>
        <w:spacing w:line="360" w:lineRule="auto"/>
        <w:ind w:left="420"/>
        <w:rPr>
          <w:rFonts w:ascii="仿宋" w:eastAsia="仿宋" w:hAnsi="仿宋" w:cs="Arial" w:hint="eastAsia"/>
          <w:sz w:val="24"/>
        </w:rPr>
      </w:pPr>
      <w:r>
        <w:rPr>
          <w:rFonts w:ascii="仿宋" w:eastAsia="仿宋" w:hAnsi="仿宋" w:cs="Arial"/>
          <w:sz w:val="24"/>
        </w:rPr>
        <w:t>2. 其他补充条款（如有）：</w:t>
      </w:r>
      <w:r>
        <w:rPr>
          <w:rFonts w:ascii="仿宋" w:eastAsia="仿宋" w:hAnsi="仿宋" w:cs="Arial"/>
          <w:sz w:val="24"/>
          <w:szCs w:val="20"/>
        </w:rPr>
        <w:t>___________</w:t>
      </w:r>
      <w:r>
        <w:rPr>
          <w:rFonts w:ascii="仿宋" w:eastAsia="仿宋" w:hAnsi="仿宋" w:cs="Arial"/>
          <w:sz w:val="24"/>
        </w:rPr>
        <w:t>。</w:t>
      </w:r>
    </w:p>
    <w:p w14:paraId="0CABFE9D" w14:textId="77777777" w:rsidR="003E45C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与本投标有关的一切正式往来信函请寄：</w:t>
      </w:r>
    </w:p>
    <w:p w14:paraId="3D537306" w14:textId="77777777" w:rsidR="003E45CF" w:rsidRDefault="003E45CF">
      <w:pPr>
        <w:tabs>
          <w:tab w:val="left" w:pos="5580"/>
        </w:tabs>
        <w:spacing w:line="360" w:lineRule="auto"/>
        <w:ind w:left="420"/>
        <w:rPr>
          <w:rFonts w:ascii="仿宋" w:eastAsia="仿宋" w:hAnsi="仿宋" w:cs="Arial" w:hint="eastAsia"/>
          <w:sz w:val="24"/>
          <w:szCs w:val="20"/>
        </w:rPr>
      </w:pPr>
    </w:p>
    <w:p w14:paraId="45708A8A" w14:textId="77777777" w:rsidR="003E45C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地址_________________________     传真____________________________</w:t>
      </w:r>
    </w:p>
    <w:p w14:paraId="097FB66A" w14:textId="77777777" w:rsidR="003E45C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电话_________________________     电子函件________________________</w:t>
      </w:r>
    </w:p>
    <w:p w14:paraId="0385B1AA" w14:textId="77777777" w:rsidR="003E45CF" w:rsidRDefault="003E45CF">
      <w:pPr>
        <w:tabs>
          <w:tab w:val="left" w:pos="5580"/>
        </w:tabs>
        <w:spacing w:line="360" w:lineRule="auto"/>
        <w:ind w:left="420"/>
        <w:rPr>
          <w:rFonts w:ascii="仿宋" w:eastAsia="仿宋" w:hAnsi="仿宋" w:cs="Arial" w:hint="eastAsia"/>
          <w:sz w:val="24"/>
          <w:szCs w:val="20"/>
        </w:rPr>
      </w:pPr>
    </w:p>
    <w:p w14:paraId="3AFD803A" w14:textId="77777777" w:rsidR="003E45C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投标人名称（加盖公章） ___________</w:t>
      </w:r>
    </w:p>
    <w:p w14:paraId="2A2D1720" w14:textId="77777777" w:rsidR="003E45C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 xml:space="preserve">日期：_____年______月______日    </w:t>
      </w:r>
    </w:p>
    <w:p w14:paraId="1EDCE93D" w14:textId="77777777" w:rsidR="003E45CF" w:rsidRDefault="003E45CF">
      <w:pPr>
        <w:tabs>
          <w:tab w:val="left" w:pos="5580"/>
        </w:tabs>
        <w:spacing w:line="360" w:lineRule="auto"/>
        <w:ind w:left="420"/>
        <w:rPr>
          <w:rFonts w:ascii="仿宋" w:eastAsia="仿宋" w:hAnsi="仿宋" w:cs="Arial" w:hint="eastAsia"/>
          <w:sz w:val="24"/>
          <w:szCs w:val="20"/>
          <w:u w:val="single"/>
        </w:rPr>
      </w:pPr>
    </w:p>
    <w:p w14:paraId="1BEC8EFF" w14:textId="77777777" w:rsidR="003E45CF" w:rsidRDefault="00000000">
      <w:pPr>
        <w:widowControl/>
        <w:spacing w:line="360" w:lineRule="auto"/>
        <w:jc w:val="left"/>
        <w:rPr>
          <w:rFonts w:ascii="仿宋" w:eastAsia="仿宋" w:hAnsi="仿宋" w:cs="Arial" w:hint="eastAsia"/>
          <w:sz w:val="24"/>
        </w:rPr>
      </w:pPr>
      <w:bookmarkStart w:id="842" w:name="_Hlt520356243"/>
      <w:bookmarkStart w:id="843" w:name="_Hlt520355938"/>
      <w:bookmarkStart w:id="844" w:name="_Toc305158825"/>
      <w:bookmarkStart w:id="845" w:name="_Toc226309801"/>
      <w:bookmarkStart w:id="846" w:name="_Toc150774762"/>
      <w:bookmarkStart w:id="847" w:name="_Toc264969247"/>
      <w:bookmarkStart w:id="848" w:name="_Toc305158899"/>
      <w:bookmarkStart w:id="849" w:name="_Toc127151557"/>
      <w:bookmarkStart w:id="850" w:name="_Toc226965830"/>
      <w:bookmarkStart w:id="851" w:name="_Ref467988705"/>
      <w:bookmarkStart w:id="852" w:name="_Toc265228395"/>
      <w:bookmarkStart w:id="853" w:name="_Toc226337253"/>
      <w:bookmarkStart w:id="854" w:name="_Toc480942350"/>
      <w:bookmarkStart w:id="855" w:name="_Toc150480795"/>
      <w:bookmarkStart w:id="856" w:name="_Toc195842922"/>
      <w:bookmarkStart w:id="857" w:name="_Toc226965747"/>
      <w:bookmarkStart w:id="858" w:name="_Toc142311059"/>
      <w:bookmarkStart w:id="859" w:name="_Toc520356218"/>
      <w:bookmarkEnd w:id="842"/>
      <w:bookmarkEnd w:id="843"/>
      <w:r>
        <w:rPr>
          <w:rFonts w:ascii="仿宋" w:eastAsia="仿宋" w:hAnsi="仿宋" w:cs="Arial"/>
          <w:sz w:val="24"/>
        </w:rPr>
        <w:br w:type="page"/>
      </w:r>
    </w:p>
    <w:p w14:paraId="5D368B33" w14:textId="77777777" w:rsidR="003E45CF" w:rsidRDefault="00000000">
      <w:pPr>
        <w:spacing w:line="360" w:lineRule="auto"/>
        <w:outlineLvl w:val="2"/>
        <w:rPr>
          <w:rFonts w:ascii="仿宋" w:eastAsia="仿宋" w:hAnsi="仿宋" w:cs="Arial" w:hint="eastAsia"/>
          <w:sz w:val="24"/>
        </w:rPr>
      </w:pPr>
      <w:r>
        <w:rPr>
          <w:rFonts w:ascii="仿宋" w:eastAsia="仿宋" w:hAnsi="仿宋" w:cs="Arial"/>
          <w:sz w:val="24"/>
        </w:rPr>
        <w:lastRenderedPageBreak/>
        <w:t>2  授权委托书（实质性格式）</w:t>
      </w:r>
    </w:p>
    <w:p w14:paraId="10871712" w14:textId="77777777" w:rsidR="003E45C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授权委托书</w:t>
      </w:r>
    </w:p>
    <w:p w14:paraId="298CC477" w14:textId="77777777" w:rsidR="003E45CF"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本人</w:t>
      </w:r>
      <w:r>
        <w:rPr>
          <w:rFonts w:ascii="仿宋" w:eastAsia="仿宋" w:hAnsi="仿宋" w:cs="Arial"/>
          <w:sz w:val="24"/>
          <w:lang w:val="zh-CN"/>
        </w:rPr>
        <w:t>_______</w:t>
      </w:r>
      <w:r>
        <w:rPr>
          <w:rFonts w:ascii="仿宋" w:eastAsia="仿宋" w:hAnsi="仿宋" w:cs="Arial"/>
          <w:sz w:val="24"/>
          <w:szCs w:val="20"/>
        </w:rPr>
        <w:t>（姓名）系</w:t>
      </w:r>
      <w:r>
        <w:rPr>
          <w:rFonts w:ascii="仿宋" w:eastAsia="仿宋" w:hAnsi="仿宋" w:cs="Arial"/>
          <w:sz w:val="24"/>
          <w:lang w:val="zh-CN"/>
        </w:rPr>
        <w:t>________________</w:t>
      </w:r>
      <w:r>
        <w:rPr>
          <w:rFonts w:ascii="仿宋" w:eastAsia="仿宋" w:hAnsi="仿宋" w:cs="Arial"/>
          <w:sz w:val="24"/>
          <w:szCs w:val="20"/>
        </w:rPr>
        <w:t>（投标人名称）的法定代表人（单位负责人），现委托</w:t>
      </w:r>
      <w:r>
        <w:rPr>
          <w:rFonts w:ascii="仿宋" w:eastAsia="仿宋" w:hAnsi="仿宋" w:cs="Arial"/>
          <w:sz w:val="24"/>
          <w:lang w:val="zh-CN"/>
        </w:rPr>
        <w:t>_______</w:t>
      </w:r>
      <w:r>
        <w:rPr>
          <w:rFonts w:ascii="仿宋" w:eastAsia="仿宋" w:hAnsi="仿宋" w:cs="Arial"/>
          <w:sz w:val="24"/>
          <w:szCs w:val="20"/>
        </w:rPr>
        <w:t>（姓名）为我方代理人。代理人根据授权，以我方名义签署、澄清确认、递交、撤回、修改</w:t>
      </w:r>
      <w:r>
        <w:rPr>
          <w:rFonts w:ascii="仿宋" w:eastAsia="仿宋" w:hAnsi="仿宋" w:cs="Arial"/>
          <w:sz w:val="24"/>
          <w:lang w:val="zh-CN"/>
        </w:rPr>
        <w:t>________________</w:t>
      </w:r>
      <w:r>
        <w:rPr>
          <w:rFonts w:ascii="仿宋" w:eastAsia="仿宋" w:hAnsi="仿宋" w:cs="Arial"/>
          <w:sz w:val="24"/>
          <w:szCs w:val="20"/>
        </w:rPr>
        <w:t>（项目名称）响应文件和处理有关事宜，其法律后果由我方承担。</w:t>
      </w:r>
    </w:p>
    <w:p w14:paraId="1859C22E" w14:textId="77777777" w:rsidR="003E45CF"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委托期限：自本授权委托书签署之日起至响应有效期届满之日止。</w:t>
      </w:r>
    </w:p>
    <w:p w14:paraId="467B13FC" w14:textId="77777777" w:rsidR="003E45CF"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代理人无转委托权。</w:t>
      </w:r>
      <w:r>
        <w:rPr>
          <w:rFonts w:ascii="仿宋" w:eastAsia="仿宋" w:hAnsi="仿宋" w:cs="Arial"/>
          <w:sz w:val="24"/>
          <w:szCs w:val="20"/>
        </w:rPr>
        <w:cr/>
      </w:r>
    </w:p>
    <w:p w14:paraId="7ABA8A01" w14:textId="77777777" w:rsidR="003E45CF" w:rsidRDefault="00000000">
      <w:pPr>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614D31EF" w14:textId="77777777" w:rsidR="003E45CF" w:rsidRDefault="00000000">
      <w:pPr>
        <w:spacing w:line="360" w:lineRule="auto"/>
        <w:rPr>
          <w:rFonts w:ascii="仿宋" w:eastAsia="仿宋" w:hAnsi="仿宋" w:cs="Arial" w:hint="eastAsia"/>
          <w:sz w:val="24"/>
          <w:szCs w:val="20"/>
        </w:rPr>
      </w:pPr>
      <w:r>
        <w:rPr>
          <w:rFonts w:ascii="仿宋" w:eastAsia="仿宋" w:hAnsi="仿宋" w:cs="Arial"/>
          <w:sz w:val="24"/>
          <w:szCs w:val="20"/>
        </w:rPr>
        <w:t>法定代表人（单位负责人）（签字或签章）：</w:t>
      </w:r>
      <w:r>
        <w:rPr>
          <w:rFonts w:ascii="仿宋" w:eastAsia="仿宋" w:hAnsi="仿宋" w:cs="Arial"/>
          <w:sz w:val="24"/>
          <w:lang w:val="zh-CN"/>
        </w:rPr>
        <w:t>________________</w:t>
      </w:r>
    </w:p>
    <w:p w14:paraId="69819B7A" w14:textId="77777777" w:rsidR="003E45C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委托代理人（</w:t>
      </w:r>
      <w:r>
        <w:rPr>
          <w:rFonts w:ascii="仿宋" w:eastAsia="仿宋" w:hAnsi="仿宋" w:cs="Arial"/>
          <w:sz w:val="24"/>
          <w:szCs w:val="20"/>
        </w:rPr>
        <w:t>签字或签章</w:t>
      </w:r>
      <w:r>
        <w:rPr>
          <w:rFonts w:ascii="仿宋" w:eastAsia="仿宋" w:hAnsi="仿宋" w:cs="Arial"/>
          <w:sz w:val="24"/>
        </w:rPr>
        <w:t>）：</w:t>
      </w:r>
      <w:r>
        <w:rPr>
          <w:rFonts w:ascii="仿宋" w:eastAsia="仿宋" w:hAnsi="仿宋" w:cs="Arial"/>
          <w:sz w:val="24"/>
          <w:lang w:val="zh-CN"/>
        </w:rPr>
        <w:t>________________</w:t>
      </w:r>
      <w:r>
        <w:rPr>
          <w:rFonts w:ascii="仿宋" w:eastAsia="仿宋" w:hAnsi="仿宋" w:cs="Arial"/>
          <w:sz w:val="24"/>
        </w:rPr>
        <w:t xml:space="preserve">    </w:t>
      </w:r>
      <w:r>
        <w:rPr>
          <w:rFonts w:ascii="仿宋" w:eastAsia="仿宋" w:hAnsi="仿宋" w:cs="Arial"/>
          <w:sz w:val="24"/>
          <w:lang w:val="zh-CN"/>
        </w:rPr>
        <w:t xml:space="preserve">                      </w:t>
      </w:r>
    </w:p>
    <w:p w14:paraId="2C36889D" w14:textId="77777777" w:rsidR="003E45C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4323BB16" w14:textId="77777777" w:rsidR="003E45CF" w:rsidRDefault="003E45CF">
      <w:pPr>
        <w:tabs>
          <w:tab w:val="left" w:pos="5580"/>
        </w:tabs>
        <w:spacing w:line="360" w:lineRule="auto"/>
        <w:ind w:firstLineChars="200" w:firstLine="480"/>
        <w:rPr>
          <w:rFonts w:ascii="仿宋" w:eastAsia="仿宋" w:hAnsi="仿宋" w:cs="Arial" w:hint="eastAsia"/>
          <w:sz w:val="24"/>
          <w:szCs w:val="20"/>
        </w:rPr>
      </w:pPr>
    </w:p>
    <w:p w14:paraId="4CCD22D8" w14:textId="77777777" w:rsidR="003E45C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3E45CF" w14:paraId="1EC2A1AE" w14:textId="77777777">
        <w:trPr>
          <w:trHeight w:val="2212"/>
        </w:trPr>
        <w:tc>
          <w:tcPr>
            <w:tcW w:w="8613" w:type="dxa"/>
          </w:tcPr>
          <w:p w14:paraId="74BE88DD" w14:textId="77777777" w:rsidR="003E45CF" w:rsidRDefault="003E45CF">
            <w:pPr>
              <w:tabs>
                <w:tab w:val="left" w:pos="5580"/>
              </w:tabs>
              <w:spacing w:line="360" w:lineRule="auto"/>
              <w:jc w:val="left"/>
              <w:rPr>
                <w:rFonts w:ascii="仿宋" w:eastAsia="仿宋" w:hAnsi="仿宋" w:cs="Arial" w:hint="eastAsia"/>
                <w:sz w:val="24"/>
                <w:szCs w:val="20"/>
              </w:rPr>
            </w:pPr>
          </w:p>
          <w:p w14:paraId="4C9582AA" w14:textId="77777777" w:rsidR="003E45CF" w:rsidRDefault="003E45CF">
            <w:pPr>
              <w:tabs>
                <w:tab w:val="left" w:pos="5580"/>
              </w:tabs>
              <w:spacing w:line="360" w:lineRule="auto"/>
              <w:jc w:val="left"/>
              <w:rPr>
                <w:rFonts w:ascii="仿宋" w:eastAsia="仿宋" w:hAnsi="仿宋" w:cs="Arial" w:hint="eastAsia"/>
                <w:sz w:val="24"/>
                <w:szCs w:val="20"/>
              </w:rPr>
            </w:pPr>
          </w:p>
        </w:tc>
      </w:tr>
    </w:tbl>
    <w:p w14:paraId="2BC15599" w14:textId="77777777" w:rsidR="003E45C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说明：</w:t>
      </w:r>
    </w:p>
    <w:p w14:paraId="32FD89B4" w14:textId="77777777" w:rsidR="003E45C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1.若供应商为事业单位或其他组织或分支机构，则法定代表人（单位负责人）处的签署人可为单位负责人。</w:t>
      </w:r>
    </w:p>
    <w:p w14:paraId="43987DEE" w14:textId="77777777" w:rsidR="003E45C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4C23EE80" w14:textId="77777777" w:rsidR="003E45C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3.供应商为自然人的情形，可不提供本《授权委托书》。</w:t>
      </w:r>
    </w:p>
    <w:p w14:paraId="19817294" w14:textId="77777777" w:rsidR="003E45CF" w:rsidRDefault="00000000">
      <w:pPr>
        <w:tabs>
          <w:tab w:val="left" w:pos="5580"/>
        </w:tabs>
        <w:spacing w:line="360" w:lineRule="auto"/>
        <w:jc w:val="left"/>
        <w:rPr>
          <w:rFonts w:ascii="仿宋" w:eastAsia="仿宋" w:hAnsi="仿宋" w:cs="Arial" w:hint="eastAsia"/>
          <w:sz w:val="30"/>
          <w:szCs w:val="30"/>
        </w:rPr>
      </w:pPr>
      <w:r>
        <w:rPr>
          <w:rFonts w:ascii="仿宋" w:eastAsia="仿宋" w:hAnsi="仿宋" w:cs="Arial"/>
          <w:sz w:val="24"/>
          <w:szCs w:val="20"/>
        </w:rPr>
        <w:t>4.供应商应随本《授权委托书》同时提供法定代表人（单位负责人）及委托代理人的有效的身份证、护照等身份证明文件。提供身份证的，应同时提供身份证正反面复印</w:t>
      </w:r>
      <w:r>
        <w:rPr>
          <w:rFonts w:ascii="仿宋" w:eastAsia="仿宋" w:hAnsi="仿宋" w:cs="Arial"/>
          <w:sz w:val="24"/>
          <w:szCs w:val="20"/>
        </w:rPr>
        <w:lastRenderedPageBreak/>
        <w:t>件。</w:t>
      </w:r>
    </w:p>
    <w:p w14:paraId="16155596" w14:textId="77777777" w:rsidR="003E45C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附：法定代表人（单位负责人）身份证明</w:t>
      </w:r>
    </w:p>
    <w:p w14:paraId="4B810959" w14:textId="77777777" w:rsidR="003E45CF" w:rsidRDefault="003E45CF">
      <w:pPr>
        <w:kinsoku w:val="0"/>
        <w:overflowPunct w:val="0"/>
        <w:spacing w:line="360" w:lineRule="auto"/>
        <w:rPr>
          <w:rFonts w:ascii="仿宋" w:eastAsia="仿宋" w:hAnsi="仿宋" w:cs="Arial" w:hint="eastAsia"/>
          <w:sz w:val="20"/>
          <w:szCs w:val="20"/>
        </w:rPr>
      </w:pPr>
    </w:p>
    <w:p w14:paraId="30507B77"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1A9D5FCC" w14:textId="77777777" w:rsidR="003E45CF" w:rsidRDefault="00000000">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Pr>
          <w:rFonts w:ascii="仿宋" w:eastAsia="仿宋" w:hAnsi="仿宋" w:cs="Arial"/>
        </w:rPr>
        <w:t>兹证明，</w:t>
      </w:r>
    </w:p>
    <w:p w14:paraId="2270C73D" w14:textId="77777777" w:rsidR="003E45CF" w:rsidRDefault="00000000">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Pr>
          <w:rFonts w:ascii="仿宋" w:eastAsia="仿宋" w:hAnsi="仿宋" w:cs="Arial"/>
        </w:rPr>
        <w:t>姓名：____性别：____年龄：____职务：____</w:t>
      </w:r>
    </w:p>
    <w:p w14:paraId="5B98367E" w14:textId="77777777" w:rsidR="003E45CF" w:rsidRDefault="003E45C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796F569D" w14:textId="77777777" w:rsidR="003E45CF" w:rsidRDefault="00000000">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Pr>
          <w:rFonts w:ascii="仿宋" w:eastAsia="仿宋" w:hAnsi="仿宋" w:cs="Arial"/>
        </w:rPr>
        <w:t>系</w:t>
      </w:r>
      <w:r>
        <w:rPr>
          <w:rFonts w:ascii="仿宋" w:eastAsia="仿宋" w:hAnsi="仿宋" w:cs="Arial"/>
          <w:u w:val="single"/>
        </w:rPr>
        <w:tab/>
      </w:r>
      <w:r>
        <w:rPr>
          <w:rFonts w:ascii="仿宋" w:eastAsia="仿宋" w:hAnsi="仿宋" w:cs="Arial"/>
        </w:rPr>
        <w:t>（投标人名称）的法定代表人（单位负责人）。</w:t>
      </w:r>
    </w:p>
    <w:p w14:paraId="3F5AB2E1" w14:textId="77777777" w:rsidR="003E45CF" w:rsidRDefault="003E45C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158D46AB" w14:textId="77777777" w:rsidR="003E45CF" w:rsidRDefault="003E45C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7DCDB4C" w14:textId="77777777" w:rsidR="003E45CF" w:rsidRDefault="003E45C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1ED5CFE6" w14:textId="77777777" w:rsidR="003E45CF" w:rsidRDefault="00000000">
      <w:pPr>
        <w:pStyle w:val="af0"/>
        <w:kinsoku w:val="0"/>
        <w:overflowPunct w:val="0"/>
        <w:spacing w:line="360" w:lineRule="auto"/>
        <w:ind w:right="-46"/>
        <w:rPr>
          <w:rFonts w:ascii="仿宋" w:eastAsia="仿宋" w:hAnsi="仿宋" w:cs="Arial" w:hint="eastAsia"/>
          <w:spacing w:val="-3"/>
        </w:rPr>
      </w:pPr>
      <w:r>
        <w:rPr>
          <w:rFonts w:ascii="仿宋" w:eastAsia="仿宋" w:hAnsi="仿宋" w:cs="Arial"/>
        </w:rPr>
        <w:t>附：</w:t>
      </w:r>
      <w:r>
        <w:rPr>
          <w:rFonts w:ascii="仿宋" w:eastAsia="仿宋" w:hAnsi="仿宋" w:cs="Arial"/>
          <w:spacing w:val="-3"/>
        </w:rPr>
        <w:t>法</w:t>
      </w:r>
      <w:r>
        <w:rPr>
          <w:rFonts w:ascii="仿宋" w:eastAsia="仿宋" w:hAnsi="仿宋" w:cs="Arial"/>
        </w:rPr>
        <w:t>定</w:t>
      </w:r>
      <w:r>
        <w:rPr>
          <w:rFonts w:ascii="仿宋" w:eastAsia="仿宋" w:hAnsi="仿宋" w:cs="Arial"/>
          <w:spacing w:val="-3"/>
        </w:rPr>
        <w:t>代</w:t>
      </w:r>
      <w:r>
        <w:rPr>
          <w:rFonts w:ascii="仿宋" w:eastAsia="仿宋" w:hAnsi="仿宋" w:cs="Arial"/>
        </w:rPr>
        <w:t>表</w:t>
      </w:r>
      <w:r>
        <w:rPr>
          <w:rFonts w:ascii="仿宋" w:eastAsia="仿宋" w:hAnsi="仿宋" w:cs="Arial"/>
          <w:spacing w:val="-3"/>
        </w:rPr>
        <w:t>人</w:t>
      </w:r>
      <w:r>
        <w:rPr>
          <w:rFonts w:ascii="仿宋" w:eastAsia="仿宋" w:hAnsi="仿宋" w:cs="Arial"/>
        </w:rPr>
        <w:t>（</w:t>
      </w:r>
      <w:r>
        <w:rPr>
          <w:rFonts w:ascii="仿宋" w:eastAsia="仿宋" w:hAnsi="仿宋" w:cs="Arial"/>
          <w:spacing w:val="-3"/>
        </w:rPr>
        <w:t>单</w:t>
      </w:r>
      <w:r>
        <w:rPr>
          <w:rFonts w:ascii="仿宋" w:eastAsia="仿宋" w:hAnsi="仿宋" w:cs="Arial"/>
        </w:rPr>
        <w:t>位</w:t>
      </w:r>
      <w:r>
        <w:rPr>
          <w:rFonts w:ascii="仿宋" w:eastAsia="仿宋" w:hAnsi="仿宋" w:cs="Arial"/>
          <w:spacing w:val="-3"/>
        </w:rPr>
        <w:t>负</w:t>
      </w:r>
      <w:r>
        <w:rPr>
          <w:rFonts w:ascii="仿宋" w:eastAsia="仿宋" w:hAnsi="仿宋" w:cs="Arial"/>
        </w:rPr>
        <w:t>责人</w:t>
      </w:r>
      <w:r>
        <w:rPr>
          <w:rFonts w:ascii="仿宋" w:eastAsia="仿宋" w:hAnsi="仿宋"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3E45CF" w14:paraId="3ADAAA3C" w14:textId="77777777">
        <w:trPr>
          <w:trHeight w:val="1399"/>
        </w:trPr>
        <w:tc>
          <w:tcPr>
            <w:tcW w:w="8897" w:type="dxa"/>
          </w:tcPr>
          <w:p w14:paraId="0B956381" w14:textId="77777777" w:rsidR="003E45CF" w:rsidRDefault="003E45CF">
            <w:pPr>
              <w:tabs>
                <w:tab w:val="left" w:pos="5580"/>
              </w:tabs>
              <w:spacing w:line="360" w:lineRule="auto"/>
              <w:jc w:val="left"/>
              <w:rPr>
                <w:rFonts w:ascii="仿宋" w:eastAsia="仿宋" w:hAnsi="仿宋" w:cs="Arial" w:hint="eastAsia"/>
                <w:sz w:val="24"/>
                <w:szCs w:val="20"/>
              </w:rPr>
            </w:pPr>
          </w:p>
          <w:p w14:paraId="7D170122" w14:textId="77777777" w:rsidR="003E45CF" w:rsidRDefault="003E45CF">
            <w:pPr>
              <w:tabs>
                <w:tab w:val="left" w:pos="5580"/>
              </w:tabs>
              <w:spacing w:line="360" w:lineRule="auto"/>
              <w:jc w:val="left"/>
              <w:rPr>
                <w:rFonts w:ascii="仿宋" w:eastAsia="仿宋" w:hAnsi="仿宋" w:cs="Arial" w:hint="eastAsia"/>
                <w:sz w:val="24"/>
                <w:szCs w:val="20"/>
              </w:rPr>
            </w:pPr>
          </w:p>
          <w:p w14:paraId="76937B2C" w14:textId="77777777" w:rsidR="003E45CF" w:rsidRDefault="003E45CF">
            <w:pPr>
              <w:tabs>
                <w:tab w:val="left" w:pos="5580"/>
              </w:tabs>
              <w:spacing w:line="360" w:lineRule="auto"/>
              <w:jc w:val="left"/>
              <w:rPr>
                <w:rFonts w:ascii="仿宋" w:eastAsia="仿宋" w:hAnsi="仿宋" w:cs="Arial" w:hint="eastAsia"/>
                <w:sz w:val="24"/>
                <w:szCs w:val="20"/>
              </w:rPr>
            </w:pPr>
          </w:p>
          <w:p w14:paraId="12E930B6" w14:textId="77777777" w:rsidR="003E45CF" w:rsidRDefault="003E45CF">
            <w:pPr>
              <w:tabs>
                <w:tab w:val="left" w:pos="5580"/>
              </w:tabs>
              <w:spacing w:line="360" w:lineRule="auto"/>
              <w:jc w:val="left"/>
              <w:rPr>
                <w:rFonts w:ascii="仿宋" w:eastAsia="仿宋" w:hAnsi="仿宋" w:cs="Arial" w:hint="eastAsia"/>
                <w:sz w:val="24"/>
                <w:szCs w:val="20"/>
              </w:rPr>
            </w:pPr>
          </w:p>
          <w:p w14:paraId="16FE74FC" w14:textId="77777777" w:rsidR="003E45CF" w:rsidRDefault="003E45CF">
            <w:pPr>
              <w:tabs>
                <w:tab w:val="left" w:pos="5580"/>
              </w:tabs>
              <w:spacing w:line="360" w:lineRule="auto"/>
              <w:jc w:val="left"/>
              <w:rPr>
                <w:rFonts w:ascii="仿宋" w:eastAsia="仿宋" w:hAnsi="仿宋" w:cs="Arial" w:hint="eastAsia"/>
                <w:sz w:val="24"/>
                <w:szCs w:val="20"/>
              </w:rPr>
            </w:pPr>
          </w:p>
        </w:tc>
      </w:tr>
    </w:tbl>
    <w:p w14:paraId="71C18C98" w14:textId="77777777" w:rsidR="003E45CF" w:rsidRDefault="003E45CF">
      <w:pPr>
        <w:pStyle w:val="af0"/>
        <w:kinsoku w:val="0"/>
        <w:overflowPunct w:val="0"/>
        <w:spacing w:line="360" w:lineRule="auto"/>
        <w:ind w:right="4305"/>
        <w:rPr>
          <w:rFonts w:ascii="仿宋" w:eastAsia="仿宋" w:hAnsi="仿宋" w:cs="Arial" w:hint="eastAsia"/>
          <w:spacing w:val="-3"/>
        </w:rPr>
      </w:pPr>
    </w:p>
    <w:p w14:paraId="293BAA64" w14:textId="77777777" w:rsidR="003E45C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71048BE0" w14:textId="77777777" w:rsidR="003E45CF" w:rsidRDefault="00000000">
      <w:pPr>
        <w:pStyle w:val="af0"/>
        <w:kinsoku w:val="0"/>
        <w:overflowPunct w:val="0"/>
        <w:spacing w:line="360" w:lineRule="auto"/>
        <w:ind w:right="95"/>
        <w:rPr>
          <w:rFonts w:ascii="仿宋" w:eastAsia="仿宋" w:hAnsi="仿宋" w:cs="Arial" w:hint="eastAsia"/>
          <w:spacing w:val="-3"/>
        </w:rPr>
      </w:pPr>
      <w:r>
        <w:rPr>
          <w:rFonts w:ascii="仿宋" w:eastAsia="仿宋" w:hAnsi="仿宋" w:cs="Arial"/>
          <w:spacing w:val="-3"/>
        </w:rPr>
        <w:t>法定代表人（</w:t>
      </w:r>
      <w:r>
        <w:rPr>
          <w:rFonts w:ascii="仿宋" w:eastAsia="仿宋" w:hAnsi="仿宋" w:cs="Arial"/>
        </w:rPr>
        <w:t>单位负责人</w:t>
      </w:r>
      <w:r>
        <w:rPr>
          <w:rFonts w:ascii="仿宋" w:eastAsia="仿宋" w:hAnsi="仿宋" w:cs="Arial"/>
          <w:spacing w:val="-3"/>
        </w:rPr>
        <w:t>）（签字或签章）：_______</w:t>
      </w:r>
    </w:p>
    <w:p w14:paraId="56771080" w14:textId="77777777" w:rsidR="003E45CF" w:rsidRDefault="003E45CF">
      <w:pPr>
        <w:autoSpaceDE w:val="0"/>
        <w:autoSpaceDN w:val="0"/>
        <w:adjustRightInd w:val="0"/>
        <w:snapToGrid w:val="0"/>
        <w:spacing w:line="360" w:lineRule="auto"/>
        <w:rPr>
          <w:rFonts w:ascii="仿宋" w:eastAsia="仿宋" w:hAnsi="仿宋" w:cs="Arial" w:hint="eastAsia"/>
          <w:sz w:val="24"/>
        </w:rPr>
      </w:pPr>
    </w:p>
    <w:p w14:paraId="30C0EFB8" w14:textId="77777777" w:rsidR="003E45C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74B92AED" w14:textId="77777777" w:rsidR="003E45CF" w:rsidRDefault="003E45CF">
      <w:pPr>
        <w:widowControl/>
        <w:spacing w:line="360" w:lineRule="auto"/>
        <w:jc w:val="left"/>
        <w:rPr>
          <w:rFonts w:ascii="仿宋" w:eastAsia="仿宋" w:hAnsi="仿宋" w:cs="Arial" w:hint="eastAsia"/>
          <w:i/>
          <w:sz w:val="24"/>
          <w:szCs w:val="20"/>
          <w:u w:val="single"/>
        </w:rPr>
      </w:pPr>
    </w:p>
    <w:p w14:paraId="7EB0B211" w14:textId="77777777" w:rsidR="003E45CF"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5BAC2CA3"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  开标一览表</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Pr>
          <w:rFonts w:ascii="仿宋" w:eastAsia="仿宋" w:hAnsi="仿宋" w:cs="Arial"/>
          <w:sz w:val="24"/>
          <w:szCs w:val="20"/>
        </w:rPr>
        <w:t>（实质性格式）</w:t>
      </w:r>
    </w:p>
    <w:p w14:paraId="773949CB" w14:textId="77777777" w:rsidR="003E45CF" w:rsidRDefault="00000000">
      <w:pPr>
        <w:spacing w:line="360" w:lineRule="auto"/>
        <w:jc w:val="center"/>
        <w:rPr>
          <w:rFonts w:ascii="仿宋" w:eastAsia="仿宋" w:hAnsi="仿宋" w:cs="Arial" w:hint="eastAsia"/>
          <w:b/>
          <w:sz w:val="36"/>
          <w:szCs w:val="36"/>
        </w:rPr>
      </w:pPr>
      <w:bookmarkStart w:id="860" w:name="_Toc164608827"/>
      <w:bookmarkStart w:id="861" w:name="_Toc164608672"/>
      <w:bookmarkStart w:id="862" w:name="_Toc305158826"/>
      <w:bookmarkStart w:id="863" w:name="_Toc265228396"/>
      <w:bookmarkStart w:id="864" w:name="_Toc226309802"/>
      <w:bookmarkStart w:id="865" w:name="_Toc305158900"/>
      <w:bookmarkStart w:id="866" w:name="_Toc226337254"/>
      <w:bookmarkStart w:id="867" w:name="_Toc195842923"/>
      <w:bookmarkStart w:id="868" w:name="_Toc264969248"/>
      <w:bookmarkStart w:id="869" w:name="_Toc226965831"/>
      <w:bookmarkStart w:id="870" w:name="_Toc226965748"/>
      <w:r>
        <w:rPr>
          <w:rFonts w:ascii="仿宋" w:eastAsia="仿宋" w:hAnsi="仿宋" w:cs="Arial"/>
          <w:b/>
          <w:sz w:val="36"/>
          <w:szCs w:val="36"/>
        </w:rPr>
        <w:t>开标一览表</w:t>
      </w:r>
      <w:bookmarkEnd w:id="860"/>
      <w:bookmarkEnd w:id="861"/>
      <w:bookmarkEnd w:id="862"/>
      <w:bookmarkEnd w:id="863"/>
      <w:bookmarkEnd w:id="864"/>
      <w:bookmarkEnd w:id="865"/>
      <w:bookmarkEnd w:id="866"/>
      <w:bookmarkEnd w:id="867"/>
      <w:bookmarkEnd w:id="868"/>
      <w:bookmarkEnd w:id="869"/>
      <w:bookmarkEnd w:id="870"/>
    </w:p>
    <w:p w14:paraId="6BD0F61E" w14:textId="77777777" w:rsidR="003E45CF" w:rsidRDefault="00000000">
      <w:pPr>
        <w:tabs>
          <w:tab w:val="left" w:pos="1800"/>
          <w:tab w:val="left" w:pos="5580"/>
        </w:tabs>
        <w:spacing w:line="360" w:lineRule="auto"/>
        <w:ind w:firstLineChars="100" w:firstLine="24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3E45CF" w14:paraId="4E5B4096" w14:textId="77777777">
        <w:trPr>
          <w:trHeight w:val="531"/>
          <w:jc w:val="center"/>
        </w:trPr>
        <w:tc>
          <w:tcPr>
            <w:tcW w:w="688" w:type="dxa"/>
            <w:vMerge w:val="restart"/>
            <w:vAlign w:val="center"/>
          </w:tcPr>
          <w:p w14:paraId="4A7EC307" w14:textId="77777777" w:rsidR="003E45C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序号</w:t>
            </w:r>
          </w:p>
        </w:tc>
        <w:tc>
          <w:tcPr>
            <w:tcW w:w="3700" w:type="dxa"/>
            <w:vMerge w:val="restart"/>
            <w:vAlign w:val="center"/>
          </w:tcPr>
          <w:p w14:paraId="7C0CAD32" w14:textId="77777777" w:rsidR="003E45C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投标人名称</w:t>
            </w:r>
          </w:p>
        </w:tc>
        <w:tc>
          <w:tcPr>
            <w:tcW w:w="3965" w:type="dxa"/>
            <w:gridSpan w:val="2"/>
            <w:vAlign w:val="center"/>
          </w:tcPr>
          <w:p w14:paraId="0D5D4636" w14:textId="77777777" w:rsidR="003E45C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投标报价</w:t>
            </w:r>
          </w:p>
        </w:tc>
      </w:tr>
      <w:tr w:rsidR="003E45CF" w14:paraId="13FF92DF" w14:textId="77777777">
        <w:trPr>
          <w:trHeight w:val="674"/>
          <w:jc w:val="center"/>
        </w:trPr>
        <w:tc>
          <w:tcPr>
            <w:tcW w:w="688" w:type="dxa"/>
            <w:vMerge/>
            <w:vAlign w:val="center"/>
          </w:tcPr>
          <w:p w14:paraId="1DC99276" w14:textId="77777777" w:rsidR="003E45CF" w:rsidRDefault="003E45CF">
            <w:pPr>
              <w:tabs>
                <w:tab w:val="left" w:pos="5580"/>
              </w:tabs>
              <w:spacing w:line="360" w:lineRule="auto"/>
              <w:jc w:val="center"/>
              <w:rPr>
                <w:rFonts w:ascii="仿宋" w:eastAsia="仿宋" w:hAnsi="仿宋" w:cs="Arial" w:hint="eastAsia"/>
                <w:sz w:val="24"/>
              </w:rPr>
            </w:pPr>
          </w:p>
        </w:tc>
        <w:tc>
          <w:tcPr>
            <w:tcW w:w="3700" w:type="dxa"/>
            <w:vMerge/>
            <w:vAlign w:val="center"/>
          </w:tcPr>
          <w:p w14:paraId="590475C8" w14:textId="77777777" w:rsidR="003E45CF" w:rsidRDefault="003E45CF">
            <w:pPr>
              <w:tabs>
                <w:tab w:val="left" w:pos="5580"/>
              </w:tabs>
              <w:spacing w:line="360" w:lineRule="auto"/>
              <w:jc w:val="center"/>
              <w:rPr>
                <w:rFonts w:ascii="仿宋" w:eastAsia="仿宋" w:hAnsi="仿宋" w:cs="Arial" w:hint="eastAsia"/>
                <w:sz w:val="24"/>
              </w:rPr>
            </w:pPr>
          </w:p>
        </w:tc>
        <w:tc>
          <w:tcPr>
            <w:tcW w:w="1985" w:type="dxa"/>
            <w:vAlign w:val="center"/>
          </w:tcPr>
          <w:p w14:paraId="1B276D59" w14:textId="77777777" w:rsidR="003E45C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大写</w:t>
            </w:r>
          </w:p>
        </w:tc>
        <w:tc>
          <w:tcPr>
            <w:tcW w:w="1980" w:type="dxa"/>
            <w:vAlign w:val="center"/>
          </w:tcPr>
          <w:p w14:paraId="529AB431" w14:textId="77777777" w:rsidR="003E45C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小写</w:t>
            </w:r>
          </w:p>
        </w:tc>
      </w:tr>
      <w:tr w:rsidR="003E45CF" w14:paraId="758E4271" w14:textId="77777777">
        <w:trPr>
          <w:trHeight w:val="976"/>
          <w:jc w:val="center"/>
        </w:trPr>
        <w:tc>
          <w:tcPr>
            <w:tcW w:w="688" w:type="dxa"/>
            <w:vAlign w:val="center"/>
          </w:tcPr>
          <w:p w14:paraId="4EB22B09" w14:textId="77777777" w:rsidR="003E45CF" w:rsidRDefault="003E45CF">
            <w:pPr>
              <w:tabs>
                <w:tab w:val="left" w:pos="5580"/>
              </w:tabs>
              <w:spacing w:line="360" w:lineRule="auto"/>
              <w:jc w:val="center"/>
              <w:rPr>
                <w:rFonts w:ascii="仿宋" w:eastAsia="仿宋" w:hAnsi="仿宋" w:cs="Arial" w:hint="eastAsia"/>
                <w:sz w:val="24"/>
              </w:rPr>
            </w:pPr>
          </w:p>
        </w:tc>
        <w:tc>
          <w:tcPr>
            <w:tcW w:w="3700" w:type="dxa"/>
            <w:vAlign w:val="center"/>
          </w:tcPr>
          <w:p w14:paraId="2429D0B0" w14:textId="77777777" w:rsidR="003E45CF" w:rsidRDefault="003E45CF">
            <w:pPr>
              <w:tabs>
                <w:tab w:val="left" w:pos="5580"/>
              </w:tabs>
              <w:spacing w:line="360" w:lineRule="auto"/>
              <w:jc w:val="center"/>
              <w:rPr>
                <w:rFonts w:ascii="仿宋" w:eastAsia="仿宋" w:hAnsi="仿宋" w:cs="Arial" w:hint="eastAsia"/>
                <w:sz w:val="24"/>
              </w:rPr>
            </w:pPr>
          </w:p>
        </w:tc>
        <w:tc>
          <w:tcPr>
            <w:tcW w:w="1985" w:type="dxa"/>
            <w:vAlign w:val="center"/>
          </w:tcPr>
          <w:p w14:paraId="7337B04C" w14:textId="77777777" w:rsidR="003E45CF" w:rsidRDefault="003E45CF">
            <w:pPr>
              <w:tabs>
                <w:tab w:val="left" w:pos="5580"/>
              </w:tabs>
              <w:spacing w:line="360" w:lineRule="auto"/>
              <w:jc w:val="center"/>
              <w:rPr>
                <w:rFonts w:ascii="仿宋" w:eastAsia="仿宋" w:hAnsi="仿宋" w:cs="Arial" w:hint="eastAsia"/>
                <w:sz w:val="24"/>
              </w:rPr>
            </w:pPr>
          </w:p>
        </w:tc>
        <w:tc>
          <w:tcPr>
            <w:tcW w:w="1980" w:type="dxa"/>
            <w:vAlign w:val="center"/>
          </w:tcPr>
          <w:p w14:paraId="3A7354F0" w14:textId="77777777" w:rsidR="003E45CF" w:rsidRDefault="003E45CF">
            <w:pPr>
              <w:tabs>
                <w:tab w:val="left" w:pos="5580"/>
              </w:tabs>
              <w:spacing w:line="360" w:lineRule="auto"/>
              <w:jc w:val="center"/>
              <w:rPr>
                <w:rFonts w:ascii="仿宋" w:eastAsia="仿宋" w:hAnsi="仿宋" w:cs="Arial" w:hint="eastAsia"/>
                <w:sz w:val="24"/>
              </w:rPr>
            </w:pPr>
          </w:p>
        </w:tc>
      </w:tr>
    </w:tbl>
    <w:p w14:paraId="6D97DF49" w14:textId="77777777" w:rsidR="003E45CF" w:rsidRDefault="003E45CF">
      <w:pPr>
        <w:autoSpaceDE w:val="0"/>
        <w:autoSpaceDN w:val="0"/>
        <w:adjustRightInd w:val="0"/>
        <w:spacing w:line="360" w:lineRule="auto"/>
        <w:jc w:val="left"/>
        <w:rPr>
          <w:rFonts w:ascii="仿宋" w:eastAsia="仿宋" w:hAnsi="仿宋" w:cs="Arial" w:hint="eastAsia"/>
          <w:kern w:val="0"/>
          <w:sz w:val="24"/>
        </w:rPr>
      </w:pPr>
    </w:p>
    <w:p w14:paraId="765DE5A2" w14:textId="77777777" w:rsidR="003E45C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kern w:val="0"/>
          <w:sz w:val="24"/>
        </w:rPr>
        <w:t>注：1</w:t>
      </w:r>
      <w:r>
        <w:rPr>
          <w:rFonts w:ascii="仿宋" w:eastAsia="仿宋" w:hAnsi="仿宋" w:cs="Arial"/>
          <w:sz w:val="24"/>
          <w:szCs w:val="20"/>
        </w:rPr>
        <w:t>.此表中，每包的投标报价应和《投标分项报价表》中的总价相一致。</w:t>
      </w:r>
    </w:p>
    <w:p w14:paraId="0B3F6A45" w14:textId="77777777" w:rsidR="003E45CF" w:rsidRDefault="00000000">
      <w:pPr>
        <w:tabs>
          <w:tab w:val="left" w:pos="5580"/>
        </w:tabs>
        <w:spacing w:line="360" w:lineRule="auto"/>
        <w:ind w:firstLineChars="200" w:firstLine="480"/>
        <w:rPr>
          <w:rFonts w:ascii="仿宋" w:eastAsia="仿宋" w:hAnsi="仿宋" w:cs="Arial" w:hint="eastAsia"/>
          <w:sz w:val="24"/>
          <w:szCs w:val="20"/>
        </w:rPr>
      </w:pPr>
      <w:r>
        <w:rPr>
          <w:rFonts w:ascii="仿宋" w:eastAsia="仿宋" w:hAnsi="仿宋" w:cs="Arial"/>
          <w:sz w:val="24"/>
          <w:szCs w:val="20"/>
        </w:rPr>
        <w:t>2.本表必须按包填写。</w:t>
      </w:r>
    </w:p>
    <w:p w14:paraId="1ADC9AA2" w14:textId="77777777" w:rsidR="003E45CF" w:rsidRDefault="003E45CF">
      <w:pPr>
        <w:autoSpaceDE w:val="0"/>
        <w:autoSpaceDN w:val="0"/>
        <w:adjustRightInd w:val="0"/>
        <w:snapToGrid w:val="0"/>
        <w:spacing w:before="25" w:after="25" w:line="360" w:lineRule="auto"/>
        <w:rPr>
          <w:rFonts w:ascii="仿宋" w:eastAsia="仿宋" w:hAnsi="仿宋" w:cs="Arial" w:hint="eastAsia"/>
          <w:sz w:val="24"/>
          <w:lang w:val="zh-CN"/>
        </w:rPr>
      </w:pPr>
    </w:p>
    <w:p w14:paraId="1C24E9DB"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4F2C4874"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70E4786F"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szCs w:val="20"/>
        </w:rPr>
      </w:pPr>
      <w:r>
        <w:rPr>
          <w:rFonts w:ascii="仿宋" w:eastAsia="仿宋" w:hAnsi="仿宋" w:cs="Arial"/>
          <w:sz w:val="24"/>
          <w:szCs w:val="20"/>
        </w:rPr>
        <w:t xml:space="preserve">日期：_____年______月______日   </w:t>
      </w:r>
      <w:bookmarkStart w:id="871" w:name="_Toc150480796"/>
      <w:bookmarkStart w:id="872" w:name="_Toc195842924"/>
      <w:bookmarkStart w:id="873" w:name="_Toc305158827"/>
      <w:bookmarkStart w:id="874" w:name="_Toc226309803"/>
      <w:bookmarkStart w:id="875" w:name="_Toc226965749"/>
      <w:bookmarkStart w:id="876" w:name="_Toc264969249"/>
      <w:bookmarkStart w:id="877" w:name="_Toc150774763"/>
      <w:bookmarkStart w:id="878" w:name="_Toc142311060"/>
      <w:bookmarkStart w:id="879" w:name="_Toc265228397"/>
      <w:bookmarkStart w:id="880" w:name="_Toc226965832"/>
      <w:bookmarkStart w:id="881" w:name="_Toc305158901"/>
      <w:bookmarkStart w:id="882" w:name="_Toc127151558"/>
      <w:bookmarkStart w:id="883" w:name="_Toc226337255"/>
    </w:p>
    <w:p w14:paraId="07ED228E" w14:textId="77777777" w:rsidR="003E45CF" w:rsidRDefault="003E45CF">
      <w:pPr>
        <w:autoSpaceDE w:val="0"/>
        <w:autoSpaceDN w:val="0"/>
        <w:adjustRightInd w:val="0"/>
        <w:snapToGrid w:val="0"/>
        <w:spacing w:before="25" w:after="25" w:line="360" w:lineRule="auto"/>
        <w:rPr>
          <w:rFonts w:ascii="仿宋" w:eastAsia="仿宋" w:hAnsi="仿宋" w:cs="Arial" w:hint="eastAsia"/>
          <w:sz w:val="24"/>
          <w:szCs w:val="20"/>
        </w:rPr>
        <w:sectPr w:rsidR="003E45CF">
          <w:headerReference w:type="even" r:id="rId32"/>
          <w:footerReference w:type="even" r:id="rId33"/>
          <w:headerReference w:type="first" r:id="rId34"/>
          <w:footerReference w:type="first" r:id="rId35"/>
          <w:pgSz w:w="11907" w:h="16840"/>
          <w:pgMar w:top="1418" w:right="1134" w:bottom="1418" w:left="1701" w:header="851" w:footer="851" w:gutter="0"/>
          <w:cols w:space="720"/>
          <w:docGrid w:linePitch="462"/>
        </w:sectPr>
      </w:pPr>
    </w:p>
    <w:p w14:paraId="2F53482D" w14:textId="77777777" w:rsidR="003E45CF" w:rsidRDefault="00000000">
      <w:pPr>
        <w:spacing w:line="360" w:lineRule="auto"/>
        <w:outlineLvl w:val="2"/>
        <w:rPr>
          <w:rFonts w:ascii="仿宋" w:eastAsia="仿宋" w:hAnsi="仿宋" w:cs="Arial" w:hint="eastAsia"/>
          <w:sz w:val="24"/>
          <w:szCs w:val="20"/>
        </w:rPr>
      </w:pPr>
      <w:bookmarkStart w:id="884" w:name="_Hlk116310062"/>
      <w:r>
        <w:rPr>
          <w:rFonts w:ascii="仿宋" w:eastAsia="仿宋" w:hAnsi="仿宋" w:cs="Arial"/>
          <w:sz w:val="24"/>
          <w:szCs w:val="20"/>
        </w:rPr>
        <w:lastRenderedPageBreak/>
        <w:t>4  投标分项报价表</w:t>
      </w:r>
      <w:bookmarkEnd w:id="871"/>
      <w:bookmarkEnd w:id="872"/>
      <w:bookmarkEnd w:id="873"/>
      <w:bookmarkEnd w:id="874"/>
      <w:bookmarkEnd w:id="875"/>
      <w:bookmarkEnd w:id="876"/>
      <w:bookmarkEnd w:id="877"/>
      <w:bookmarkEnd w:id="878"/>
      <w:bookmarkEnd w:id="879"/>
      <w:bookmarkEnd w:id="880"/>
      <w:bookmarkEnd w:id="881"/>
      <w:bookmarkEnd w:id="882"/>
      <w:bookmarkEnd w:id="883"/>
    </w:p>
    <w:p w14:paraId="2904AEBB" w14:textId="77777777" w:rsidR="003E45C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投标分项报价表</w:t>
      </w:r>
    </w:p>
    <w:p w14:paraId="33B0013E" w14:textId="77777777" w:rsidR="003E45CF" w:rsidRDefault="00000000">
      <w:pPr>
        <w:tabs>
          <w:tab w:val="left" w:pos="1800"/>
          <w:tab w:val="left" w:pos="5580"/>
        </w:tabs>
        <w:spacing w:line="360" w:lineRule="auto"/>
        <w:rPr>
          <w:rFonts w:ascii="仿宋" w:eastAsia="仿宋" w:hAnsi="仿宋" w:cs="Arial" w:hint="eastAsia"/>
          <w:sz w:val="24"/>
        </w:rPr>
      </w:pPr>
      <w:r>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3E45CF" w14:paraId="1400F696" w14:textId="77777777">
        <w:trPr>
          <w:trHeight w:val="494"/>
          <w:jc w:val="center"/>
        </w:trPr>
        <w:tc>
          <w:tcPr>
            <w:tcW w:w="315" w:type="pct"/>
            <w:vAlign w:val="center"/>
          </w:tcPr>
          <w:p w14:paraId="022C820A"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序号</w:t>
            </w:r>
          </w:p>
        </w:tc>
        <w:tc>
          <w:tcPr>
            <w:tcW w:w="322" w:type="pct"/>
            <w:vAlign w:val="center"/>
          </w:tcPr>
          <w:p w14:paraId="00857D4C"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产品名称</w:t>
            </w:r>
          </w:p>
        </w:tc>
        <w:tc>
          <w:tcPr>
            <w:tcW w:w="538" w:type="pct"/>
            <w:vAlign w:val="center"/>
          </w:tcPr>
          <w:p w14:paraId="1C2480EA" w14:textId="77777777" w:rsidR="003E45CF" w:rsidRDefault="00000000">
            <w:pPr>
              <w:spacing w:line="360" w:lineRule="auto"/>
              <w:jc w:val="center"/>
              <w:rPr>
                <w:rFonts w:ascii="仿宋" w:eastAsia="仿宋" w:hAnsi="仿宋" w:cs="Arial" w:hint="eastAsia"/>
                <w:b/>
                <w:sz w:val="24"/>
              </w:rPr>
            </w:pPr>
            <w:r>
              <w:rPr>
                <w:rFonts w:ascii="仿宋" w:eastAsia="仿宋" w:hAnsi="仿宋" w:cs="Arial"/>
                <w:b/>
                <w:sz w:val="24"/>
              </w:rPr>
              <w:t>制造商/生产厂家</w:t>
            </w:r>
          </w:p>
        </w:tc>
        <w:tc>
          <w:tcPr>
            <w:tcW w:w="602" w:type="pct"/>
            <w:vAlign w:val="center"/>
          </w:tcPr>
          <w:p w14:paraId="3F72533D"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产地（国别）</w:t>
            </w:r>
          </w:p>
        </w:tc>
        <w:tc>
          <w:tcPr>
            <w:tcW w:w="479" w:type="pct"/>
          </w:tcPr>
          <w:p w14:paraId="1FF027BD"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制造商统一信用代码</w:t>
            </w:r>
          </w:p>
        </w:tc>
        <w:tc>
          <w:tcPr>
            <w:tcW w:w="479" w:type="pct"/>
          </w:tcPr>
          <w:p w14:paraId="5B312DEA"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制造商规模</w:t>
            </w:r>
          </w:p>
        </w:tc>
        <w:tc>
          <w:tcPr>
            <w:tcW w:w="393" w:type="pct"/>
          </w:tcPr>
          <w:p w14:paraId="08BB42F4"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品牌</w:t>
            </w:r>
          </w:p>
        </w:tc>
        <w:tc>
          <w:tcPr>
            <w:tcW w:w="358" w:type="pct"/>
            <w:vAlign w:val="center"/>
          </w:tcPr>
          <w:p w14:paraId="13042F0F"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规格、型号</w:t>
            </w:r>
          </w:p>
        </w:tc>
        <w:tc>
          <w:tcPr>
            <w:tcW w:w="375" w:type="pct"/>
            <w:vAlign w:val="center"/>
          </w:tcPr>
          <w:p w14:paraId="228E1091"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单价（元）</w:t>
            </w:r>
          </w:p>
        </w:tc>
        <w:tc>
          <w:tcPr>
            <w:tcW w:w="408" w:type="pct"/>
            <w:vAlign w:val="center"/>
          </w:tcPr>
          <w:p w14:paraId="3F1E5468"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数量</w:t>
            </w:r>
          </w:p>
        </w:tc>
        <w:tc>
          <w:tcPr>
            <w:tcW w:w="331" w:type="pct"/>
            <w:vAlign w:val="center"/>
          </w:tcPr>
          <w:p w14:paraId="0998E96F"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合价（元）</w:t>
            </w:r>
          </w:p>
        </w:tc>
        <w:tc>
          <w:tcPr>
            <w:tcW w:w="400" w:type="pct"/>
            <w:vAlign w:val="center"/>
          </w:tcPr>
          <w:p w14:paraId="4A3FFE06"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备注</w:t>
            </w:r>
          </w:p>
        </w:tc>
      </w:tr>
      <w:tr w:rsidR="003E45CF" w14:paraId="2D7ECE07" w14:textId="77777777">
        <w:trPr>
          <w:jc w:val="center"/>
        </w:trPr>
        <w:tc>
          <w:tcPr>
            <w:tcW w:w="315" w:type="pct"/>
            <w:vAlign w:val="center"/>
          </w:tcPr>
          <w:p w14:paraId="04009A22" w14:textId="77777777" w:rsidR="003E45CF" w:rsidRDefault="003E45CF">
            <w:pPr>
              <w:adjustRightInd w:val="0"/>
              <w:snapToGrid w:val="0"/>
              <w:spacing w:line="360" w:lineRule="auto"/>
              <w:jc w:val="left"/>
              <w:rPr>
                <w:rFonts w:ascii="仿宋" w:eastAsia="仿宋" w:hAnsi="仿宋" w:cs="Arial" w:hint="eastAsia"/>
                <w:sz w:val="24"/>
              </w:rPr>
            </w:pPr>
          </w:p>
        </w:tc>
        <w:tc>
          <w:tcPr>
            <w:tcW w:w="322" w:type="pct"/>
            <w:vAlign w:val="center"/>
          </w:tcPr>
          <w:p w14:paraId="2625C253" w14:textId="77777777" w:rsidR="003E45CF" w:rsidRDefault="003E45CF">
            <w:pPr>
              <w:adjustRightInd w:val="0"/>
              <w:snapToGrid w:val="0"/>
              <w:spacing w:line="360" w:lineRule="auto"/>
              <w:jc w:val="left"/>
              <w:rPr>
                <w:rFonts w:ascii="仿宋" w:eastAsia="仿宋" w:hAnsi="仿宋" w:cs="Arial" w:hint="eastAsia"/>
                <w:sz w:val="24"/>
              </w:rPr>
            </w:pPr>
          </w:p>
        </w:tc>
        <w:tc>
          <w:tcPr>
            <w:tcW w:w="538" w:type="pct"/>
            <w:vAlign w:val="center"/>
          </w:tcPr>
          <w:p w14:paraId="119CB7EE" w14:textId="77777777" w:rsidR="003E45CF" w:rsidRDefault="003E45CF">
            <w:pPr>
              <w:adjustRightInd w:val="0"/>
              <w:snapToGrid w:val="0"/>
              <w:spacing w:line="360" w:lineRule="auto"/>
              <w:jc w:val="left"/>
              <w:rPr>
                <w:rFonts w:ascii="仿宋" w:eastAsia="仿宋" w:hAnsi="仿宋" w:cs="Arial" w:hint="eastAsia"/>
                <w:sz w:val="24"/>
              </w:rPr>
            </w:pPr>
          </w:p>
        </w:tc>
        <w:tc>
          <w:tcPr>
            <w:tcW w:w="602" w:type="pct"/>
          </w:tcPr>
          <w:p w14:paraId="4448EDC4" w14:textId="77777777" w:rsidR="003E45CF" w:rsidRDefault="003E45CF">
            <w:pPr>
              <w:adjustRightInd w:val="0"/>
              <w:snapToGrid w:val="0"/>
              <w:spacing w:line="360" w:lineRule="auto"/>
              <w:jc w:val="left"/>
              <w:rPr>
                <w:rFonts w:ascii="仿宋" w:eastAsia="仿宋" w:hAnsi="仿宋" w:cs="Arial" w:hint="eastAsia"/>
                <w:sz w:val="24"/>
              </w:rPr>
            </w:pPr>
          </w:p>
        </w:tc>
        <w:tc>
          <w:tcPr>
            <w:tcW w:w="479" w:type="pct"/>
          </w:tcPr>
          <w:p w14:paraId="3CD65CE8" w14:textId="77777777" w:rsidR="003E45CF" w:rsidRDefault="003E45CF">
            <w:pPr>
              <w:adjustRightInd w:val="0"/>
              <w:snapToGrid w:val="0"/>
              <w:spacing w:line="360" w:lineRule="auto"/>
              <w:jc w:val="left"/>
              <w:rPr>
                <w:rFonts w:ascii="仿宋" w:eastAsia="仿宋" w:hAnsi="仿宋" w:cs="Arial" w:hint="eastAsia"/>
                <w:sz w:val="24"/>
              </w:rPr>
            </w:pPr>
          </w:p>
        </w:tc>
        <w:tc>
          <w:tcPr>
            <w:tcW w:w="479" w:type="pct"/>
          </w:tcPr>
          <w:p w14:paraId="06B70EEB" w14:textId="77777777" w:rsidR="003E45CF" w:rsidRDefault="003E45CF">
            <w:pPr>
              <w:adjustRightInd w:val="0"/>
              <w:snapToGrid w:val="0"/>
              <w:spacing w:line="360" w:lineRule="auto"/>
              <w:jc w:val="left"/>
              <w:rPr>
                <w:rFonts w:ascii="仿宋" w:eastAsia="仿宋" w:hAnsi="仿宋" w:cs="Arial" w:hint="eastAsia"/>
                <w:sz w:val="24"/>
              </w:rPr>
            </w:pPr>
          </w:p>
        </w:tc>
        <w:tc>
          <w:tcPr>
            <w:tcW w:w="393" w:type="pct"/>
          </w:tcPr>
          <w:p w14:paraId="37C410A8" w14:textId="77777777" w:rsidR="003E45CF" w:rsidRDefault="003E45CF">
            <w:pPr>
              <w:adjustRightInd w:val="0"/>
              <w:snapToGrid w:val="0"/>
              <w:spacing w:line="360" w:lineRule="auto"/>
              <w:jc w:val="left"/>
              <w:rPr>
                <w:rFonts w:ascii="仿宋" w:eastAsia="仿宋" w:hAnsi="仿宋" w:cs="Arial" w:hint="eastAsia"/>
                <w:sz w:val="24"/>
              </w:rPr>
            </w:pPr>
          </w:p>
        </w:tc>
        <w:tc>
          <w:tcPr>
            <w:tcW w:w="358" w:type="pct"/>
          </w:tcPr>
          <w:p w14:paraId="77BFDB37" w14:textId="77777777" w:rsidR="003E45CF" w:rsidRDefault="003E45CF">
            <w:pPr>
              <w:adjustRightInd w:val="0"/>
              <w:snapToGrid w:val="0"/>
              <w:spacing w:line="360" w:lineRule="auto"/>
              <w:jc w:val="left"/>
              <w:rPr>
                <w:rFonts w:ascii="仿宋" w:eastAsia="仿宋" w:hAnsi="仿宋" w:cs="Arial" w:hint="eastAsia"/>
                <w:sz w:val="24"/>
              </w:rPr>
            </w:pPr>
          </w:p>
        </w:tc>
        <w:tc>
          <w:tcPr>
            <w:tcW w:w="375" w:type="pct"/>
            <w:vAlign w:val="center"/>
          </w:tcPr>
          <w:p w14:paraId="1649B32F" w14:textId="77777777" w:rsidR="003E45CF" w:rsidRDefault="003E45CF">
            <w:pPr>
              <w:adjustRightInd w:val="0"/>
              <w:snapToGrid w:val="0"/>
              <w:spacing w:line="360" w:lineRule="auto"/>
              <w:jc w:val="left"/>
              <w:rPr>
                <w:rFonts w:ascii="仿宋" w:eastAsia="仿宋" w:hAnsi="仿宋" w:cs="Arial" w:hint="eastAsia"/>
                <w:sz w:val="24"/>
              </w:rPr>
            </w:pPr>
          </w:p>
        </w:tc>
        <w:tc>
          <w:tcPr>
            <w:tcW w:w="408" w:type="pct"/>
            <w:vAlign w:val="center"/>
          </w:tcPr>
          <w:p w14:paraId="246BE2A0" w14:textId="77777777" w:rsidR="003E45CF" w:rsidRDefault="003E45CF">
            <w:pPr>
              <w:adjustRightInd w:val="0"/>
              <w:snapToGrid w:val="0"/>
              <w:spacing w:line="360" w:lineRule="auto"/>
              <w:jc w:val="left"/>
              <w:rPr>
                <w:rFonts w:ascii="仿宋" w:eastAsia="仿宋" w:hAnsi="仿宋" w:cs="Arial" w:hint="eastAsia"/>
                <w:sz w:val="24"/>
              </w:rPr>
            </w:pPr>
          </w:p>
        </w:tc>
        <w:tc>
          <w:tcPr>
            <w:tcW w:w="331" w:type="pct"/>
            <w:vAlign w:val="center"/>
          </w:tcPr>
          <w:p w14:paraId="59E1D1B7" w14:textId="77777777" w:rsidR="003E45CF" w:rsidRDefault="003E45CF">
            <w:pPr>
              <w:adjustRightInd w:val="0"/>
              <w:snapToGrid w:val="0"/>
              <w:spacing w:line="360" w:lineRule="auto"/>
              <w:jc w:val="left"/>
              <w:rPr>
                <w:rFonts w:ascii="仿宋" w:eastAsia="仿宋" w:hAnsi="仿宋" w:cs="Arial" w:hint="eastAsia"/>
                <w:sz w:val="24"/>
              </w:rPr>
            </w:pPr>
          </w:p>
        </w:tc>
        <w:tc>
          <w:tcPr>
            <w:tcW w:w="400" w:type="pct"/>
            <w:vAlign w:val="center"/>
          </w:tcPr>
          <w:p w14:paraId="47373F28" w14:textId="77777777" w:rsidR="003E45CF" w:rsidRDefault="003E45CF">
            <w:pPr>
              <w:adjustRightInd w:val="0"/>
              <w:snapToGrid w:val="0"/>
              <w:spacing w:line="360" w:lineRule="auto"/>
              <w:jc w:val="left"/>
              <w:rPr>
                <w:rFonts w:ascii="仿宋" w:eastAsia="仿宋" w:hAnsi="仿宋" w:cs="Arial" w:hint="eastAsia"/>
                <w:sz w:val="24"/>
              </w:rPr>
            </w:pPr>
          </w:p>
        </w:tc>
      </w:tr>
      <w:tr w:rsidR="003E45CF" w14:paraId="2E0F9941" w14:textId="77777777">
        <w:trPr>
          <w:jc w:val="center"/>
        </w:trPr>
        <w:tc>
          <w:tcPr>
            <w:tcW w:w="315" w:type="pct"/>
            <w:vAlign w:val="center"/>
          </w:tcPr>
          <w:p w14:paraId="74B2BCFB" w14:textId="77777777" w:rsidR="003E45CF" w:rsidRDefault="003E45CF">
            <w:pPr>
              <w:adjustRightInd w:val="0"/>
              <w:snapToGrid w:val="0"/>
              <w:spacing w:line="360" w:lineRule="auto"/>
              <w:jc w:val="left"/>
              <w:rPr>
                <w:rFonts w:ascii="仿宋" w:eastAsia="仿宋" w:hAnsi="仿宋" w:cs="Arial" w:hint="eastAsia"/>
                <w:sz w:val="24"/>
              </w:rPr>
            </w:pPr>
          </w:p>
        </w:tc>
        <w:tc>
          <w:tcPr>
            <w:tcW w:w="322" w:type="pct"/>
            <w:vAlign w:val="center"/>
          </w:tcPr>
          <w:p w14:paraId="0808CC3E" w14:textId="77777777" w:rsidR="003E45CF" w:rsidRDefault="003E45CF">
            <w:pPr>
              <w:adjustRightInd w:val="0"/>
              <w:snapToGrid w:val="0"/>
              <w:spacing w:line="360" w:lineRule="auto"/>
              <w:jc w:val="left"/>
              <w:rPr>
                <w:rFonts w:ascii="仿宋" w:eastAsia="仿宋" w:hAnsi="仿宋" w:cs="Arial" w:hint="eastAsia"/>
                <w:sz w:val="24"/>
              </w:rPr>
            </w:pPr>
          </w:p>
        </w:tc>
        <w:tc>
          <w:tcPr>
            <w:tcW w:w="538" w:type="pct"/>
            <w:vAlign w:val="center"/>
          </w:tcPr>
          <w:p w14:paraId="54901F18" w14:textId="77777777" w:rsidR="003E45CF" w:rsidRDefault="003E45CF">
            <w:pPr>
              <w:adjustRightInd w:val="0"/>
              <w:snapToGrid w:val="0"/>
              <w:spacing w:line="360" w:lineRule="auto"/>
              <w:jc w:val="left"/>
              <w:rPr>
                <w:rFonts w:ascii="仿宋" w:eastAsia="仿宋" w:hAnsi="仿宋" w:cs="Arial" w:hint="eastAsia"/>
                <w:sz w:val="24"/>
              </w:rPr>
            </w:pPr>
          </w:p>
        </w:tc>
        <w:tc>
          <w:tcPr>
            <w:tcW w:w="602" w:type="pct"/>
          </w:tcPr>
          <w:p w14:paraId="3805BAE1" w14:textId="77777777" w:rsidR="003E45CF" w:rsidRDefault="003E45CF">
            <w:pPr>
              <w:adjustRightInd w:val="0"/>
              <w:snapToGrid w:val="0"/>
              <w:spacing w:line="360" w:lineRule="auto"/>
              <w:jc w:val="left"/>
              <w:rPr>
                <w:rFonts w:ascii="仿宋" w:eastAsia="仿宋" w:hAnsi="仿宋" w:cs="Arial" w:hint="eastAsia"/>
                <w:sz w:val="24"/>
              </w:rPr>
            </w:pPr>
          </w:p>
        </w:tc>
        <w:tc>
          <w:tcPr>
            <w:tcW w:w="479" w:type="pct"/>
          </w:tcPr>
          <w:p w14:paraId="4EDF1770" w14:textId="77777777" w:rsidR="003E45CF" w:rsidRDefault="003E45CF">
            <w:pPr>
              <w:adjustRightInd w:val="0"/>
              <w:snapToGrid w:val="0"/>
              <w:spacing w:line="360" w:lineRule="auto"/>
              <w:jc w:val="left"/>
              <w:rPr>
                <w:rFonts w:ascii="仿宋" w:eastAsia="仿宋" w:hAnsi="仿宋" w:cs="Arial" w:hint="eastAsia"/>
                <w:sz w:val="24"/>
              </w:rPr>
            </w:pPr>
          </w:p>
        </w:tc>
        <w:tc>
          <w:tcPr>
            <w:tcW w:w="479" w:type="pct"/>
          </w:tcPr>
          <w:p w14:paraId="5F930B63" w14:textId="77777777" w:rsidR="003E45CF" w:rsidRDefault="003E45CF">
            <w:pPr>
              <w:adjustRightInd w:val="0"/>
              <w:snapToGrid w:val="0"/>
              <w:spacing w:line="360" w:lineRule="auto"/>
              <w:jc w:val="left"/>
              <w:rPr>
                <w:rFonts w:ascii="仿宋" w:eastAsia="仿宋" w:hAnsi="仿宋" w:cs="Arial" w:hint="eastAsia"/>
                <w:sz w:val="24"/>
              </w:rPr>
            </w:pPr>
          </w:p>
        </w:tc>
        <w:tc>
          <w:tcPr>
            <w:tcW w:w="393" w:type="pct"/>
          </w:tcPr>
          <w:p w14:paraId="2728BDCB" w14:textId="77777777" w:rsidR="003E45CF" w:rsidRDefault="003E45CF">
            <w:pPr>
              <w:adjustRightInd w:val="0"/>
              <w:snapToGrid w:val="0"/>
              <w:spacing w:line="360" w:lineRule="auto"/>
              <w:jc w:val="left"/>
              <w:rPr>
                <w:rFonts w:ascii="仿宋" w:eastAsia="仿宋" w:hAnsi="仿宋" w:cs="Arial" w:hint="eastAsia"/>
                <w:sz w:val="24"/>
              </w:rPr>
            </w:pPr>
          </w:p>
        </w:tc>
        <w:tc>
          <w:tcPr>
            <w:tcW w:w="358" w:type="pct"/>
          </w:tcPr>
          <w:p w14:paraId="6105CCA4" w14:textId="77777777" w:rsidR="003E45CF" w:rsidRDefault="003E45CF">
            <w:pPr>
              <w:adjustRightInd w:val="0"/>
              <w:snapToGrid w:val="0"/>
              <w:spacing w:line="360" w:lineRule="auto"/>
              <w:jc w:val="left"/>
              <w:rPr>
                <w:rFonts w:ascii="仿宋" w:eastAsia="仿宋" w:hAnsi="仿宋" w:cs="Arial" w:hint="eastAsia"/>
                <w:sz w:val="24"/>
              </w:rPr>
            </w:pPr>
          </w:p>
        </w:tc>
        <w:tc>
          <w:tcPr>
            <w:tcW w:w="375" w:type="pct"/>
            <w:vAlign w:val="center"/>
          </w:tcPr>
          <w:p w14:paraId="36889CC0" w14:textId="77777777" w:rsidR="003E45CF" w:rsidRDefault="003E45CF">
            <w:pPr>
              <w:adjustRightInd w:val="0"/>
              <w:snapToGrid w:val="0"/>
              <w:spacing w:line="360" w:lineRule="auto"/>
              <w:jc w:val="left"/>
              <w:rPr>
                <w:rFonts w:ascii="仿宋" w:eastAsia="仿宋" w:hAnsi="仿宋" w:cs="Arial" w:hint="eastAsia"/>
                <w:sz w:val="24"/>
              </w:rPr>
            </w:pPr>
          </w:p>
        </w:tc>
        <w:tc>
          <w:tcPr>
            <w:tcW w:w="408" w:type="pct"/>
            <w:vAlign w:val="center"/>
          </w:tcPr>
          <w:p w14:paraId="31F23E2E" w14:textId="77777777" w:rsidR="003E45CF" w:rsidRDefault="003E45CF">
            <w:pPr>
              <w:adjustRightInd w:val="0"/>
              <w:snapToGrid w:val="0"/>
              <w:spacing w:line="360" w:lineRule="auto"/>
              <w:jc w:val="left"/>
              <w:rPr>
                <w:rFonts w:ascii="仿宋" w:eastAsia="仿宋" w:hAnsi="仿宋" w:cs="Arial" w:hint="eastAsia"/>
                <w:sz w:val="24"/>
              </w:rPr>
            </w:pPr>
          </w:p>
        </w:tc>
        <w:tc>
          <w:tcPr>
            <w:tcW w:w="331" w:type="pct"/>
            <w:vAlign w:val="center"/>
          </w:tcPr>
          <w:p w14:paraId="354828AD" w14:textId="77777777" w:rsidR="003E45CF" w:rsidRDefault="003E45CF">
            <w:pPr>
              <w:adjustRightInd w:val="0"/>
              <w:snapToGrid w:val="0"/>
              <w:spacing w:line="360" w:lineRule="auto"/>
              <w:jc w:val="left"/>
              <w:rPr>
                <w:rFonts w:ascii="仿宋" w:eastAsia="仿宋" w:hAnsi="仿宋" w:cs="Arial" w:hint="eastAsia"/>
                <w:sz w:val="24"/>
              </w:rPr>
            </w:pPr>
          </w:p>
        </w:tc>
        <w:tc>
          <w:tcPr>
            <w:tcW w:w="400" w:type="pct"/>
            <w:vAlign w:val="center"/>
          </w:tcPr>
          <w:p w14:paraId="2C4D5701" w14:textId="77777777" w:rsidR="003E45CF" w:rsidRDefault="003E45CF">
            <w:pPr>
              <w:adjustRightInd w:val="0"/>
              <w:snapToGrid w:val="0"/>
              <w:spacing w:line="360" w:lineRule="auto"/>
              <w:jc w:val="left"/>
              <w:rPr>
                <w:rFonts w:ascii="仿宋" w:eastAsia="仿宋" w:hAnsi="仿宋" w:cs="Arial" w:hint="eastAsia"/>
                <w:sz w:val="24"/>
              </w:rPr>
            </w:pPr>
          </w:p>
        </w:tc>
      </w:tr>
      <w:tr w:rsidR="003E45CF" w14:paraId="1043841A" w14:textId="77777777">
        <w:trPr>
          <w:jc w:val="center"/>
        </w:trPr>
        <w:tc>
          <w:tcPr>
            <w:tcW w:w="315" w:type="pct"/>
            <w:vAlign w:val="center"/>
          </w:tcPr>
          <w:p w14:paraId="27772EED"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w:t>
            </w:r>
          </w:p>
        </w:tc>
        <w:tc>
          <w:tcPr>
            <w:tcW w:w="322" w:type="pct"/>
            <w:vAlign w:val="center"/>
          </w:tcPr>
          <w:p w14:paraId="22500B8C" w14:textId="77777777" w:rsidR="003E45CF" w:rsidRDefault="003E45CF">
            <w:pPr>
              <w:adjustRightInd w:val="0"/>
              <w:snapToGrid w:val="0"/>
              <w:spacing w:line="360" w:lineRule="auto"/>
              <w:jc w:val="left"/>
              <w:rPr>
                <w:rFonts w:ascii="仿宋" w:eastAsia="仿宋" w:hAnsi="仿宋" w:cs="Arial" w:hint="eastAsia"/>
                <w:sz w:val="24"/>
              </w:rPr>
            </w:pPr>
          </w:p>
        </w:tc>
        <w:tc>
          <w:tcPr>
            <w:tcW w:w="538" w:type="pct"/>
            <w:vAlign w:val="center"/>
          </w:tcPr>
          <w:p w14:paraId="73D7BE57" w14:textId="77777777" w:rsidR="003E45CF" w:rsidRDefault="003E45CF">
            <w:pPr>
              <w:adjustRightInd w:val="0"/>
              <w:snapToGrid w:val="0"/>
              <w:spacing w:line="360" w:lineRule="auto"/>
              <w:jc w:val="left"/>
              <w:rPr>
                <w:rFonts w:ascii="仿宋" w:eastAsia="仿宋" w:hAnsi="仿宋" w:cs="Arial" w:hint="eastAsia"/>
                <w:sz w:val="24"/>
              </w:rPr>
            </w:pPr>
          </w:p>
        </w:tc>
        <w:tc>
          <w:tcPr>
            <w:tcW w:w="602" w:type="pct"/>
          </w:tcPr>
          <w:p w14:paraId="36AE108F" w14:textId="77777777" w:rsidR="003E45CF" w:rsidRDefault="003E45CF">
            <w:pPr>
              <w:adjustRightInd w:val="0"/>
              <w:snapToGrid w:val="0"/>
              <w:spacing w:line="360" w:lineRule="auto"/>
              <w:jc w:val="left"/>
              <w:rPr>
                <w:rFonts w:ascii="仿宋" w:eastAsia="仿宋" w:hAnsi="仿宋" w:cs="Arial" w:hint="eastAsia"/>
                <w:sz w:val="24"/>
              </w:rPr>
            </w:pPr>
          </w:p>
        </w:tc>
        <w:tc>
          <w:tcPr>
            <w:tcW w:w="479" w:type="pct"/>
          </w:tcPr>
          <w:p w14:paraId="4EBE08A7" w14:textId="77777777" w:rsidR="003E45CF" w:rsidRDefault="003E45CF">
            <w:pPr>
              <w:adjustRightInd w:val="0"/>
              <w:snapToGrid w:val="0"/>
              <w:spacing w:line="360" w:lineRule="auto"/>
              <w:jc w:val="left"/>
              <w:rPr>
                <w:rFonts w:ascii="仿宋" w:eastAsia="仿宋" w:hAnsi="仿宋" w:cs="Arial" w:hint="eastAsia"/>
                <w:sz w:val="24"/>
              </w:rPr>
            </w:pPr>
          </w:p>
        </w:tc>
        <w:tc>
          <w:tcPr>
            <w:tcW w:w="479" w:type="pct"/>
          </w:tcPr>
          <w:p w14:paraId="6B5ECC2D" w14:textId="77777777" w:rsidR="003E45CF" w:rsidRDefault="003E45CF">
            <w:pPr>
              <w:adjustRightInd w:val="0"/>
              <w:snapToGrid w:val="0"/>
              <w:spacing w:line="360" w:lineRule="auto"/>
              <w:jc w:val="left"/>
              <w:rPr>
                <w:rFonts w:ascii="仿宋" w:eastAsia="仿宋" w:hAnsi="仿宋" w:cs="Arial" w:hint="eastAsia"/>
                <w:sz w:val="24"/>
              </w:rPr>
            </w:pPr>
          </w:p>
        </w:tc>
        <w:tc>
          <w:tcPr>
            <w:tcW w:w="393" w:type="pct"/>
          </w:tcPr>
          <w:p w14:paraId="2ECBCE90" w14:textId="77777777" w:rsidR="003E45CF" w:rsidRDefault="003E45CF">
            <w:pPr>
              <w:adjustRightInd w:val="0"/>
              <w:snapToGrid w:val="0"/>
              <w:spacing w:line="360" w:lineRule="auto"/>
              <w:jc w:val="left"/>
              <w:rPr>
                <w:rFonts w:ascii="仿宋" w:eastAsia="仿宋" w:hAnsi="仿宋" w:cs="Arial" w:hint="eastAsia"/>
                <w:sz w:val="24"/>
              </w:rPr>
            </w:pPr>
          </w:p>
        </w:tc>
        <w:tc>
          <w:tcPr>
            <w:tcW w:w="358" w:type="pct"/>
          </w:tcPr>
          <w:p w14:paraId="5BC039A9" w14:textId="77777777" w:rsidR="003E45CF" w:rsidRDefault="003E45CF">
            <w:pPr>
              <w:adjustRightInd w:val="0"/>
              <w:snapToGrid w:val="0"/>
              <w:spacing w:line="360" w:lineRule="auto"/>
              <w:jc w:val="left"/>
              <w:rPr>
                <w:rFonts w:ascii="仿宋" w:eastAsia="仿宋" w:hAnsi="仿宋" w:cs="Arial" w:hint="eastAsia"/>
                <w:sz w:val="24"/>
              </w:rPr>
            </w:pPr>
          </w:p>
        </w:tc>
        <w:tc>
          <w:tcPr>
            <w:tcW w:w="375" w:type="pct"/>
            <w:vAlign w:val="center"/>
          </w:tcPr>
          <w:p w14:paraId="7870EFF1" w14:textId="77777777" w:rsidR="003E45CF" w:rsidRDefault="003E45CF">
            <w:pPr>
              <w:adjustRightInd w:val="0"/>
              <w:snapToGrid w:val="0"/>
              <w:spacing w:line="360" w:lineRule="auto"/>
              <w:jc w:val="left"/>
              <w:rPr>
                <w:rFonts w:ascii="仿宋" w:eastAsia="仿宋" w:hAnsi="仿宋" w:cs="Arial" w:hint="eastAsia"/>
                <w:sz w:val="24"/>
              </w:rPr>
            </w:pPr>
          </w:p>
        </w:tc>
        <w:tc>
          <w:tcPr>
            <w:tcW w:w="408" w:type="pct"/>
            <w:vAlign w:val="center"/>
          </w:tcPr>
          <w:p w14:paraId="1FB1F1CE" w14:textId="77777777" w:rsidR="003E45CF" w:rsidRDefault="003E45CF">
            <w:pPr>
              <w:adjustRightInd w:val="0"/>
              <w:snapToGrid w:val="0"/>
              <w:spacing w:line="360" w:lineRule="auto"/>
              <w:jc w:val="left"/>
              <w:rPr>
                <w:rFonts w:ascii="仿宋" w:eastAsia="仿宋" w:hAnsi="仿宋" w:cs="Arial" w:hint="eastAsia"/>
                <w:sz w:val="24"/>
              </w:rPr>
            </w:pPr>
          </w:p>
        </w:tc>
        <w:tc>
          <w:tcPr>
            <w:tcW w:w="331" w:type="pct"/>
            <w:vAlign w:val="center"/>
          </w:tcPr>
          <w:p w14:paraId="08962C0E" w14:textId="77777777" w:rsidR="003E45CF" w:rsidRDefault="003E45CF">
            <w:pPr>
              <w:adjustRightInd w:val="0"/>
              <w:snapToGrid w:val="0"/>
              <w:spacing w:line="360" w:lineRule="auto"/>
              <w:jc w:val="left"/>
              <w:rPr>
                <w:rFonts w:ascii="仿宋" w:eastAsia="仿宋" w:hAnsi="仿宋" w:cs="Arial" w:hint="eastAsia"/>
                <w:sz w:val="24"/>
              </w:rPr>
            </w:pPr>
          </w:p>
        </w:tc>
        <w:tc>
          <w:tcPr>
            <w:tcW w:w="400" w:type="pct"/>
            <w:vAlign w:val="center"/>
          </w:tcPr>
          <w:p w14:paraId="0424BBC1" w14:textId="77777777" w:rsidR="003E45CF" w:rsidRDefault="003E45CF">
            <w:pPr>
              <w:adjustRightInd w:val="0"/>
              <w:snapToGrid w:val="0"/>
              <w:spacing w:line="360" w:lineRule="auto"/>
              <w:jc w:val="left"/>
              <w:rPr>
                <w:rFonts w:ascii="仿宋" w:eastAsia="仿宋" w:hAnsi="仿宋" w:cs="Arial" w:hint="eastAsia"/>
                <w:sz w:val="24"/>
              </w:rPr>
            </w:pPr>
          </w:p>
        </w:tc>
      </w:tr>
      <w:tr w:rsidR="003E45CF" w14:paraId="3B9E202A" w14:textId="77777777">
        <w:trPr>
          <w:jc w:val="center"/>
        </w:trPr>
        <w:tc>
          <w:tcPr>
            <w:tcW w:w="4269" w:type="pct"/>
            <w:gridSpan w:val="10"/>
          </w:tcPr>
          <w:p w14:paraId="092F9AA3" w14:textId="77777777" w:rsidR="003E45CF" w:rsidRDefault="00000000">
            <w:pPr>
              <w:spacing w:line="360" w:lineRule="auto"/>
              <w:jc w:val="right"/>
              <w:rPr>
                <w:rFonts w:ascii="仿宋" w:eastAsia="仿宋" w:hAnsi="仿宋" w:cs="Arial" w:hint="eastAsia"/>
                <w:b/>
                <w:sz w:val="24"/>
              </w:rPr>
            </w:pPr>
            <w:r>
              <w:rPr>
                <w:rFonts w:ascii="仿宋" w:eastAsia="仿宋" w:hAnsi="仿宋" w:cs="Arial"/>
                <w:b/>
                <w:sz w:val="24"/>
              </w:rPr>
              <w:t>总价（元）</w:t>
            </w:r>
          </w:p>
        </w:tc>
        <w:tc>
          <w:tcPr>
            <w:tcW w:w="731" w:type="pct"/>
            <w:gridSpan w:val="2"/>
          </w:tcPr>
          <w:p w14:paraId="024C13BE" w14:textId="77777777" w:rsidR="003E45CF" w:rsidRDefault="003E45CF">
            <w:pPr>
              <w:adjustRightInd w:val="0"/>
              <w:snapToGrid w:val="0"/>
              <w:spacing w:line="360" w:lineRule="auto"/>
              <w:jc w:val="left"/>
              <w:rPr>
                <w:rFonts w:ascii="仿宋" w:eastAsia="仿宋" w:hAnsi="仿宋" w:cs="Arial" w:hint="eastAsia"/>
                <w:sz w:val="24"/>
              </w:rPr>
            </w:pPr>
          </w:p>
        </w:tc>
      </w:tr>
      <w:tr w:rsidR="003E45CF" w14:paraId="43301021" w14:textId="77777777">
        <w:trPr>
          <w:jc w:val="center"/>
        </w:trPr>
        <w:tc>
          <w:tcPr>
            <w:tcW w:w="5000" w:type="pct"/>
            <w:gridSpan w:val="12"/>
          </w:tcPr>
          <w:p w14:paraId="3C44B152"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投标人是否为外商独资控股：（请进行勾选）：</w:t>
            </w:r>
          </w:p>
          <w:p w14:paraId="32535AE6" w14:textId="77777777" w:rsidR="003E45C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□否</w:t>
            </w:r>
            <w:r>
              <w:rPr>
                <w:rFonts w:ascii="仿宋" w:eastAsia="仿宋" w:hAnsi="仿宋" w:cs="Arial"/>
                <w:sz w:val="24"/>
              </w:rPr>
              <w:t>（</w:t>
            </w:r>
            <w:r>
              <w:rPr>
                <w:rFonts w:ascii="仿宋" w:eastAsia="仿宋" w:hAnsi="仿宋" w:cs="Arial"/>
                <w:sz w:val="24"/>
                <w:szCs w:val="21"/>
              </w:rPr>
              <w:t>如不存在外商投资，仅勾选“否”即可</w:t>
            </w:r>
            <w:r>
              <w:rPr>
                <w:rFonts w:ascii="仿宋" w:eastAsia="仿宋" w:hAnsi="仿宋" w:cs="Arial"/>
                <w:sz w:val="24"/>
              </w:rPr>
              <w:t>）</w:t>
            </w:r>
          </w:p>
          <w:p w14:paraId="42D307AA" w14:textId="77777777" w:rsidR="003E45CF"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b/>
                <w:sz w:val="24"/>
              </w:rPr>
              <w:t>□是</w:t>
            </w:r>
            <w:r>
              <w:rPr>
                <w:rFonts w:ascii="仿宋" w:eastAsia="仿宋" w:hAnsi="仿宋" w:cs="Arial"/>
                <w:sz w:val="24"/>
              </w:rPr>
              <w:t>（</w:t>
            </w:r>
            <w:r>
              <w:rPr>
                <w:rFonts w:ascii="仿宋" w:eastAsia="仿宋" w:hAnsi="仿宋" w:cs="Arial"/>
                <w:sz w:val="24"/>
                <w:szCs w:val="21"/>
              </w:rPr>
              <w:t>如存在外商投资情形</w:t>
            </w:r>
            <w:r>
              <w:rPr>
                <w:rFonts w:ascii="仿宋" w:eastAsia="仿宋" w:hAnsi="仿宋" w:cs="Arial"/>
                <w:sz w:val="24"/>
                <w:szCs w:val="20"/>
              </w:rPr>
              <w:t>请明确以下内容：</w:t>
            </w:r>
          </w:p>
          <w:p w14:paraId="34D9E3FE" w14:textId="77777777" w:rsidR="003E45CF"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sz w:val="24"/>
                <w:szCs w:val="20"/>
              </w:rPr>
              <w:t>外商投资类型：</w:t>
            </w:r>
            <w:r>
              <w:rPr>
                <w:rFonts w:ascii="仿宋" w:eastAsia="仿宋" w:hAnsi="仿宋" w:cs="Arial"/>
                <w:b/>
                <w:sz w:val="24"/>
              </w:rPr>
              <w:t>□</w:t>
            </w:r>
            <w:r>
              <w:rPr>
                <w:rFonts w:ascii="仿宋" w:eastAsia="仿宋" w:hAnsi="仿宋" w:cs="Arial"/>
                <w:sz w:val="24"/>
                <w:szCs w:val="20"/>
              </w:rPr>
              <w:t>外商单独投资、</w:t>
            </w:r>
            <w:r>
              <w:rPr>
                <w:rFonts w:ascii="仿宋" w:eastAsia="仿宋" w:hAnsi="仿宋" w:cs="Arial"/>
                <w:b/>
                <w:sz w:val="24"/>
              </w:rPr>
              <w:t>□</w:t>
            </w:r>
            <w:r>
              <w:rPr>
                <w:rFonts w:ascii="仿宋" w:eastAsia="仿宋" w:hAnsi="仿宋" w:cs="Arial"/>
                <w:sz w:val="24"/>
                <w:szCs w:val="20"/>
              </w:rPr>
              <w:t>外商部分投资</w:t>
            </w:r>
          </w:p>
          <w:p w14:paraId="260C5BF2"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szCs w:val="20"/>
              </w:rPr>
              <w:t>外商国别：</w:t>
            </w:r>
            <w:r>
              <w:rPr>
                <w:rFonts w:ascii="仿宋" w:eastAsia="仿宋" w:hAnsi="仿宋" w:cs="Arial"/>
                <w:b/>
                <w:sz w:val="24"/>
              </w:rPr>
              <w:t>□</w:t>
            </w:r>
            <w:r>
              <w:rPr>
                <w:rFonts w:ascii="仿宋" w:eastAsia="仿宋" w:hAnsi="仿宋" w:cs="Arial"/>
                <w:sz w:val="24"/>
                <w:szCs w:val="20"/>
              </w:rPr>
              <w:t>欧资企业、</w:t>
            </w:r>
            <w:r>
              <w:rPr>
                <w:rFonts w:ascii="仿宋" w:eastAsia="仿宋" w:hAnsi="仿宋" w:cs="Arial"/>
                <w:b/>
                <w:sz w:val="24"/>
              </w:rPr>
              <w:t>□</w:t>
            </w:r>
            <w:r>
              <w:rPr>
                <w:rFonts w:ascii="仿宋" w:eastAsia="仿宋" w:hAnsi="仿宋" w:cs="Arial"/>
                <w:sz w:val="24"/>
                <w:szCs w:val="20"/>
              </w:rPr>
              <w:t>美资企业、</w:t>
            </w:r>
            <w:r>
              <w:rPr>
                <w:rFonts w:ascii="仿宋" w:eastAsia="仿宋" w:hAnsi="仿宋" w:cs="Arial"/>
                <w:b/>
                <w:sz w:val="24"/>
              </w:rPr>
              <w:t>□</w:t>
            </w:r>
            <w:r>
              <w:rPr>
                <w:rFonts w:ascii="仿宋" w:eastAsia="仿宋" w:hAnsi="仿宋" w:cs="Arial"/>
                <w:sz w:val="24"/>
                <w:szCs w:val="20"/>
              </w:rPr>
              <w:t xml:space="preserve">日资企业 </w:t>
            </w:r>
            <w:r>
              <w:rPr>
                <w:rFonts w:ascii="仿宋" w:eastAsia="仿宋" w:hAnsi="仿宋" w:cs="Arial"/>
                <w:b/>
                <w:sz w:val="24"/>
              </w:rPr>
              <w:t>□</w:t>
            </w:r>
            <w:r>
              <w:rPr>
                <w:rFonts w:ascii="仿宋" w:eastAsia="仿宋" w:hAnsi="仿宋" w:cs="Arial"/>
                <w:sz w:val="24"/>
                <w:szCs w:val="20"/>
              </w:rPr>
              <w:t>其他</w:t>
            </w:r>
          </w:p>
        </w:tc>
      </w:tr>
    </w:tbl>
    <w:p w14:paraId="25E7AB31" w14:textId="77777777" w:rsidR="003E45CF" w:rsidRDefault="00000000">
      <w:pPr>
        <w:autoSpaceDE w:val="0"/>
        <w:autoSpaceDN w:val="0"/>
        <w:adjustRightInd w:val="0"/>
        <w:spacing w:line="360" w:lineRule="auto"/>
        <w:jc w:val="left"/>
        <w:rPr>
          <w:rFonts w:ascii="仿宋" w:eastAsia="仿宋" w:hAnsi="仿宋" w:cs="Arial" w:hint="eastAsia"/>
          <w:sz w:val="24"/>
          <w:szCs w:val="20"/>
        </w:rPr>
      </w:pPr>
      <w:bookmarkStart w:id="885" w:name="_Toc226965835"/>
      <w:bookmarkStart w:id="886" w:name="_Toc305158904"/>
      <w:bookmarkStart w:id="887" w:name="_Toc265228400"/>
      <w:bookmarkStart w:id="888" w:name="_Toc195842927"/>
      <w:bookmarkStart w:id="889" w:name="_Toc150480798"/>
      <w:bookmarkStart w:id="890" w:name="_Toc264969252"/>
      <w:bookmarkStart w:id="891" w:name="_Toc127151562"/>
      <w:bookmarkStart w:id="892" w:name="_Toc150774765"/>
      <w:bookmarkStart w:id="893" w:name="_Toc305158830"/>
      <w:bookmarkStart w:id="894" w:name="_Toc142311062"/>
      <w:bookmarkStart w:id="895" w:name="_Toc226965752"/>
      <w:bookmarkStart w:id="896" w:name="_Toc226337258"/>
      <w:bookmarkStart w:id="897" w:name="_Toc226309806"/>
      <w:bookmarkStart w:id="898" w:name="_Toc226965834"/>
      <w:bookmarkStart w:id="899" w:name="_Toc226965751"/>
      <w:bookmarkStart w:id="900" w:name="_Toc142311061"/>
      <w:bookmarkStart w:id="901" w:name="_Toc226309805"/>
      <w:bookmarkStart w:id="902" w:name="_Toc264969251"/>
      <w:bookmarkStart w:id="903" w:name="_Toc127151561"/>
      <w:bookmarkStart w:id="904" w:name="_Toc226337257"/>
      <w:bookmarkStart w:id="905" w:name="_Toc150480797"/>
      <w:bookmarkStart w:id="906" w:name="_Toc305158903"/>
      <w:bookmarkStart w:id="907" w:name="_Toc265228399"/>
      <w:bookmarkStart w:id="908" w:name="_Toc305158829"/>
      <w:bookmarkStart w:id="909" w:name="_Toc150774764"/>
      <w:bookmarkStart w:id="910" w:name="_Toc195842926"/>
      <w:r>
        <w:rPr>
          <w:rFonts w:ascii="仿宋" w:eastAsia="仿宋" w:hAnsi="仿宋" w:cs="Arial"/>
          <w:sz w:val="24"/>
          <w:szCs w:val="20"/>
        </w:rPr>
        <w:t>注：</w:t>
      </w:r>
    </w:p>
    <w:p w14:paraId="439F2B2D" w14:textId="77777777" w:rsidR="003E45C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1.产品名称按招标文件第五章采购需求中提供的产品名称填写；</w:t>
      </w:r>
    </w:p>
    <w:p w14:paraId="4C4835EA" w14:textId="77777777" w:rsidR="003E45C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2.上述各项的详细规格（如有），可另页描述。</w:t>
      </w:r>
    </w:p>
    <w:p w14:paraId="09492050" w14:textId="77777777" w:rsidR="003E45C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3.制造商规模应填写“中型”、“小型”、“微型”或“其他”，</w:t>
      </w:r>
      <w:r>
        <w:rPr>
          <w:rFonts w:ascii="仿宋" w:eastAsia="仿宋" w:hAnsi="仿宋" w:cs="Arial"/>
        </w:rPr>
        <w:t xml:space="preserve"> </w:t>
      </w:r>
      <w:r>
        <w:rPr>
          <w:rFonts w:ascii="仿宋" w:eastAsia="仿宋" w:hAnsi="仿宋" w:cs="Arial"/>
          <w:sz w:val="24"/>
          <w:szCs w:val="20"/>
        </w:rPr>
        <w:t>且不应与《中小企业声明函》或《拟分包情况说明》中内容矛</w:t>
      </w:r>
      <w:r>
        <w:rPr>
          <w:rFonts w:ascii="仿宋" w:eastAsia="仿宋" w:hAnsi="仿宋" w:cs="Arial"/>
          <w:sz w:val="24"/>
          <w:szCs w:val="20"/>
        </w:rPr>
        <w:lastRenderedPageBreak/>
        <w:t>盾；</w:t>
      </w:r>
    </w:p>
    <w:p w14:paraId="5569496B" w14:textId="77777777" w:rsidR="003E45CF" w:rsidRDefault="00000000">
      <w:pPr>
        <w:autoSpaceDE w:val="0"/>
        <w:autoSpaceDN w:val="0"/>
        <w:adjustRightInd w:val="0"/>
        <w:spacing w:line="360" w:lineRule="auto"/>
        <w:jc w:val="left"/>
        <w:rPr>
          <w:rFonts w:ascii="仿宋" w:eastAsia="仿宋" w:hAnsi="仿宋" w:cs="Arial" w:hint="eastAsia"/>
          <w:sz w:val="24"/>
          <w:lang w:val="zh-CN"/>
        </w:rPr>
      </w:pPr>
      <w:r>
        <w:rPr>
          <w:rFonts w:ascii="仿宋" w:eastAsia="仿宋" w:hAnsi="仿宋" w:cs="Arial"/>
          <w:sz w:val="24"/>
          <w:szCs w:val="20"/>
        </w:rPr>
        <w:t>4.如果不提供分项报价将视为没有实质性响应招标文件。</w:t>
      </w:r>
      <w:bookmarkEnd w:id="884"/>
    </w:p>
    <w:p w14:paraId="43327C17"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投标人名称（加盖公章）：____________</w:t>
      </w:r>
    </w:p>
    <w:p w14:paraId="02CF5F9E"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 xml:space="preserve">日期：_____年______月______日   </w:t>
      </w:r>
    </w:p>
    <w:p w14:paraId="6893DB08" w14:textId="77777777" w:rsidR="003E45CF" w:rsidRDefault="003E45CF">
      <w:pPr>
        <w:adjustRightInd w:val="0"/>
        <w:snapToGrid w:val="0"/>
        <w:spacing w:beforeLines="100" w:before="240" w:afterLines="100" w:after="240" w:line="360" w:lineRule="auto"/>
        <w:jc w:val="left"/>
        <w:rPr>
          <w:rFonts w:ascii="仿宋" w:eastAsia="仿宋" w:hAnsi="仿宋" w:cs="Arial" w:hint="eastAsia"/>
          <w:sz w:val="24"/>
          <w:szCs w:val="20"/>
        </w:rPr>
        <w:sectPr w:rsidR="003E45CF">
          <w:pgSz w:w="16840" w:h="11907" w:orient="landscape"/>
          <w:pgMar w:top="1701" w:right="1418" w:bottom="1134" w:left="1418" w:header="851" w:footer="851" w:gutter="0"/>
          <w:cols w:space="720"/>
          <w:docGrid w:linePitch="462"/>
        </w:sectPr>
      </w:pPr>
    </w:p>
    <w:p w14:paraId="0B46A950"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5  合同条款偏离表</w:t>
      </w:r>
      <w:bookmarkEnd w:id="885"/>
      <w:bookmarkEnd w:id="886"/>
      <w:bookmarkEnd w:id="887"/>
      <w:bookmarkEnd w:id="888"/>
      <w:bookmarkEnd w:id="889"/>
      <w:bookmarkEnd w:id="890"/>
      <w:bookmarkEnd w:id="891"/>
      <w:bookmarkEnd w:id="892"/>
      <w:bookmarkEnd w:id="893"/>
      <w:bookmarkEnd w:id="894"/>
      <w:bookmarkEnd w:id="895"/>
      <w:bookmarkEnd w:id="896"/>
      <w:bookmarkEnd w:id="897"/>
      <w:r>
        <w:rPr>
          <w:rFonts w:ascii="仿宋" w:eastAsia="仿宋" w:hAnsi="仿宋" w:cs="Arial"/>
          <w:sz w:val="24"/>
          <w:szCs w:val="20"/>
        </w:rPr>
        <w:t>（实质性格式）</w:t>
      </w:r>
    </w:p>
    <w:p w14:paraId="30DA1FA8" w14:textId="77777777" w:rsidR="003E45CF" w:rsidRDefault="003E45CF">
      <w:pPr>
        <w:spacing w:line="360" w:lineRule="auto"/>
        <w:rPr>
          <w:rFonts w:ascii="仿宋" w:eastAsia="仿宋" w:hAnsi="仿宋" w:cs="Arial" w:hint="eastAsia"/>
          <w:sz w:val="24"/>
          <w:szCs w:val="20"/>
        </w:rPr>
      </w:pPr>
    </w:p>
    <w:p w14:paraId="3AFD2F59" w14:textId="77777777" w:rsidR="003E45CF" w:rsidRDefault="00000000">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合同条款偏离表</w:t>
      </w:r>
    </w:p>
    <w:p w14:paraId="1E0E2F78" w14:textId="77777777" w:rsidR="003E45CF" w:rsidRDefault="003E45CF">
      <w:pPr>
        <w:spacing w:line="360" w:lineRule="auto"/>
        <w:rPr>
          <w:rFonts w:ascii="仿宋" w:eastAsia="仿宋" w:hAnsi="仿宋" w:cs="Arial" w:hint="eastAsia"/>
          <w:sz w:val="24"/>
          <w:szCs w:val="20"/>
        </w:rPr>
      </w:pPr>
    </w:p>
    <w:p w14:paraId="213FC2AC" w14:textId="77777777" w:rsidR="003E45CF" w:rsidRDefault="00000000">
      <w:pPr>
        <w:tabs>
          <w:tab w:val="left" w:pos="1800"/>
          <w:tab w:val="left" w:pos="5580"/>
        </w:tabs>
        <w:spacing w:line="360" w:lineRule="auto"/>
        <w:ind w:firstLineChars="150" w:firstLine="360"/>
        <w:jc w:val="left"/>
        <w:rPr>
          <w:rFonts w:ascii="仿宋" w:eastAsia="仿宋" w:hAnsi="仿宋" w:cs="Arial" w:hint="eastAsia"/>
          <w:sz w:val="24"/>
        </w:rPr>
      </w:pPr>
      <w:r>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3E45CF" w14:paraId="1CBDB859" w14:textId="77777777">
        <w:trPr>
          <w:trHeight w:val="930"/>
          <w:jc w:val="center"/>
        </w:trPr>
        <w:tc>
          <w:tcPr>
            <w:tcW w:w="9062" w:type="dxa"/>
            <w:gridSpan w:val="6"/>
            <w:vAlign w:val="center"/>
          </w:tcPr>
          <w:p w14:paraId="261BFD2E" w14:textId="77777777" w:rsidR="003E45CF"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对本项目合同条款的偏离情况（应进行选择，未选择投标无效）：</w:t>
            </w:r>
          </w:p>
          <w:p w14:paraId="1ACC8622" w14:textId="77777777" w:rsidR="003E45CF"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□无偏离（如无偏离，仅选择无偏离即可；无偏离即为对合同条款中的所有要求，均视作供应商已对之理解和响应。）</w:t>
            </w:r>
          </w:p>
          <w:p w14:paraId="33429793" w14:textId="77777777" w:rsidR="003E45CF"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□有偏离（如有偏离，则应在本表中对偏离项逐一列明，否则投标无效；对合同条款中的所有要求，除本表列明的偏离外，均视作供应商已对之理解和响应。）</w:t>
            </w:r>
          </w:p>
        </w:tc>
      </w:tr>
      <w:tr w:rsidR="003E45CF" w14:paraId="1068A07E" w14:textId="77777777">
        <w:trPr>
          <w:trHeight w:val="930"/>
          <w:jc w:val="center"/>
        </w:trPr>
        <w:tc>
          <w:tcPr>
            <w:tcW w:w="814" w:type="dxa"/>
            <w:vAlign w:val="center"/>
          </w:tcPr>
          <w:p w14:paraId="3555EEEC"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270" w:type="dxa"/>
            <w:vAlign w:val="center"/>
          </w:tcPr>
          <w:p w14:paraId="3CBB9D3D"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条目号（页码）</w:t>
            </w:r>
          </w:p>
        </w:tc>
        <w:tc>
          <w:tcPr>
            <w:tcW w:w="1926" w:type="dxa"/>
            <w:vAlign w:val="center"/>
          </w:tcPr>
          <w:p w14:paraId="048C0E45"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要求</w:t>
            </w:r>
          </w:p>
        </w:tc>
        <w:tc>
          <w:tcPr>
            <w:tcW w:w="1927" w:type="dxa"/>
            <w:vAlign w:val="center"/>
          </w:tcPr>
          <w:p w14:paraId="0C0C3021"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投标文件内容</w:t>
            </w:r>
          </w:p>
        </w:tc>
        <w:tc>
          <w:tcPr>
            <w:tcW w:w="2354" w:type="dxa"/>
            <w:vAlign w:val="center"/>
          </w:tcPr>
          <w:p w14:paraId="4A9F2B45"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771" w:type="dxa"/>
            <w:vAlign w:val="center"/>
          </w:tcPr>
          <w:p w14:paraId="574BC244"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说明</w:t>
            </w:r>
          </w:p>
        </w:tc>
      </w:tr>
      <w:tr w:rsidR="003E45CF" w14:paraId="59C0E620" w14:textId="77777777">
        <w:trPr>
          <w:trHeight w:val="930"/>
          <w:jc w:val="center"/>
        </w:trPr>
        <w:tc>
          <w:tcPr>
            <w:tcW w:w="814" w:type="dxa"/>
            <w:vAlign w:val="center"/>
          </w:tcPr>
          <w:p w14:paraId="18E1C9EF" w14:textId="77777777" w:rsidR="003E45CF" w:rsidRDefault="003E45CF">
            <w:pPr>
              <w:adjustRightInd w:val="0"/>
              <w:snapToGrid w:val="0"/>
              <w:spacing w:line="360" w:lineRule="auto"/>
              <w:jc w:val="center"/>
              <w:rPr>
                <w:rFonts w:ascii="仿宋" w:eastAsia="仿宋" w:hAnsi="仿宋" w:cs="Arial" w:hint="eastAsia"/>
                <w:sz w:val="24"/>
              </w:rPr>
            </w:pPr>
          </w:p>
        </w:tc>
        <w:tc>
          <w:tcPr>
            <w:tcW w:w="1270" w:type="dxa"/>
            <w:vAlign w:val="center"/>
          </w:tcPr>
          <w:p w14:paraId="290C863B" w14:textId="77777777" w:rsidR="003E45CF" w:rsidRDefault="003E45CF">
            <w:pPr>
              <w:adjustRightInd w:val="0"/>
              <w:snapToGrid w:val="0"/>
              <w:spacing w:line="360" w:lineRule="auto"/>
              <w:jc w:val="center"/>
              <w:rPr>
                <w:rFonts w:ascii="仿宋" w:eastAsia="仿宋" w:hAnsi="仿宋" w:cs="Arial" w:hint="eastAsia"/>
                <w:sz w:val="24"/>
              </w:rPr>
            </w:pPr>
          </w:p>
        </w:tc>
        <w:tc>
          <w:tcPr>
            <w:tcW w:w="1926" w:type="dxa"/>
            <w:vAlign w:val="center"/>
          </w:tcPr>
          <w:p w14:paraId="608645F2" w14:textId="77777777" w:rsidR="003E45CF" w:rsidRDefault="003E45CF">
            <w:pPr>
              <w:adjustRightInd w:val="0"/>
              <w:snapToGrid w:val="0"/>
              <w:spacing w:line="360" w:lineRule="auto"/>
              <w:jc w:val="center"/>
              <w:rPr>
                <w:rFonts w:ascii="仿宋" w:eastAsia="仿宋" w:hAnsi="仿宋" w:cs="Arial" w:hint="eastAsia"/>
                <w:sz w:val="24"/>
              </w:rPr>
            </w:pPr>
          </w:p>
        </w:tc>
        <w:tc>
          <w:tcPr>
            <w:tcW w:w="1927" w:type="dxa"/>
            <w:vAlign w:val="center"/>
          </w:tcPr>
          <w:p w14:paraId="1A363DD1" w14:textId="77777777" w:rsidR="003E45CF" w:rsidRDefault="003E45CF">
            <w:pPr>
              <w:adjustRightInd w:val="0"/>
              <w:snapToGrid w:val="0"/>
              <w:spacing w:line="360" w:lineRule="auto"/>
              <w:jc w:val="center"/>
              <w:rPr>
                <w:rFonts w:ascii="仿宋" w:eastAsia="仿宋" w:hAnsi="仿宋" w:cs="Arial" w:hint="eastAsia"/>
                <w:sz w:val="24"/>
              </w:rPr>
            </w:pPr>
          </w:p>
        </w:tc>
        <w:tc>
          <w:tcPr>
            <w:tcW w:w="2354" w:type="dxa"/>
            <w:vAlign w:val="center"/>
          </w:tcPr>
          <w:p w14:paraId="2DEE39CB" w14:textId="77777777" w:rsidR="003E45CF" w:rsidRDefault="003E45CF">
            <w:pPr>
              <w:adjustRightInd w:val="0"/>
              <w:snapToGrid w:val="0"/>
              <w:spacing w:line="360" w:lineRule="auto"/>
              <w:jc w:val="center"/>
              <w:rPr>
                <w:rFonts w:ascii="仿宋" w:eastAsia="仿宋" w:hAnsi="仿宋" w:cs="Arial" w:hint="eastAsia"/>
                <w:sz w:val="24"/>
              </w:rPr>
            </w:pPr>
          </w:p>
        </w:tc>
        <w:tc>
          <w:tcPr>
            <w:tcW w:w="771" w:type="dxa"/>
            <w:vAlign w:val="center"/>
          </w:tcPr>
          <w:p w14:paraId="272BE36F"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7A6FD6FD" w14:textId="77777777">
        <w:trPr>
          <w:trHeight w:val="930"/>
          <w:jc w:val="center"/>
        </w:trPr>
        <w:tc>
          <w:tcPr>
            <w:tcW w:w="814" w:type="dxa"/>
            <w:vAlign w:val="center"/>
          </w:tcPr>
          <w:p w14:paraId="58493A6E" w14:textId="77777777" w:rsidR="003E45CF" w:rsidRDefault="003E45CF">
            <w:pPr>
              <w:adjustRightInd w:val="0"/>
              <w:snapToGrid w:val="0"/>
              <w:spacing w:line="360" w:lineRule="auto"/>
              <w:jc w:val="center"/>
              <w:rPr>
                <w:rFonts w:ascii="仿宋" w:eastAsia="仿宋" w:hAnsi="仿宋" w:cs="Arial" w:hint="eastAsia"/>
                <w:sz w:val="24"/>
              </w:rPr>
            </w:pPr>
          </w:p>
        </w:tc>
        <w:tc>
          <w:tcPr>
            <w:tcW w:w="1270" w:type="dxa"/>
            <w:vAlign w:val="center"/>
          </w:tcPr>
          <w:p w14:paraId="0C5381E1" w14:textId="77777777" w:rsidR="003E45CF" w:rsidRDefault="003E45CF">
            <w:pPr>
              <w:adjustRightInd w:val="0"/>
              <w:snapToGrid w:val="0"/>
              <w:spacing w:line="360" w:lineRule="auto"/>
              <w:jc w:val="center"/>
              <w:rPr>
                <w:rFonts w:ascii="仿宋" w:eastAsia="仿宋" w:hAnsi="仿宋" w:cs="Arial" w:hint="eastAsia"/>
                <w:sz w:val="24"/>
              </w:rPr>
            </w:pPr>
          </w:p>
        </w:tc>
        <w:tc>
          <w:tcPr>
            <w:tcW w:w="1926" w:type="dxa"/>
            <w:vAlign w:val="center"/>
          </w:tcPr>
          <w:p w14:paraId="7AAA4823" w14:textId="77777777" w:rsidR="003E45CF" w:rsidRDefault="003E45CF">
            <w:pPr>
              <w:adjustRightInd w:val="0"/>
              <w:snapToGrid w:val="0"/>
              <w:spacing w:line="360" w:lineRule="auto"/>
              <w:jc w:val="center"/>
              <w:rPr>
                <w:rFonts w:ascii="仿宋" w:eastAsia="仿宋" w:hAnsi="仿宋" w:cs="Arial" w:hint="eastAsia"/>
                <w:sz w:val="24"/>
              </w:rPr>
            </w:pPr>
          </w:p>
        </w:tc>
        <w:tc>
          <w:tcPr>
            <w:tcW w:w="1927" w:type="dxa"/>
            <w:vAlign w:val="center"/>
          </w:tcPr>
          <w:p w14:paraId="719E57C7" w14:textId="77777777" w:rsidR="003E45CF" w:rsidRDefault="003E45CF">
            <w:pPr>
              <w:adjustRightInd w:val="0"/>
              <w:snapToGrid w:val="0"/>
              <w:spacing w:line="360" w:lineRule="auto"/>
              <w:jc w:val="center"/>
              <w:rPr>
                <w:rFonts w:ascii="仿宋" w:eastAsia="仿宋" w:hAnsi="仿宋" w:cs="Arial" w:hint="eastAsia"/>
                <w:sz w:val="24"/>
              </w:rPr>
            </w:pPr>
          </w:p>
        </w:tc>
        <w:tc>
          <w:tcPr>
            <w:tcW w:w="2354" w:type="dxa"/>
            <w:vAlign w:val="center"/>
          </w:tcPr>
          <w:p w14:paraId="629A713D" w14:textId="77777777" w:rsidR="003E45CF" w:rsidRDefault="003E45CF">
            <w:pPr>
              <w:adjustRightInd w:val="0"/>
              <w:snapToGrid w:val="0"/>
              <w:spacing w:line="360" w:lineRule="auto"/>
              <w:jc w:val="center"/>
              <w:rPr>
                <w:rFonts w:ascii="仿宋" w:eastAsia="仿宋" w:hAnsi="仿宋" w:cs="Arial" w:hint="eastAsia"/>
                <w:sz w:val="24"/>
              </w:rPr>
            </w:pPr>
          </w:p>
        </w:tc>
        <w:tc>
          <w:tcPr>
            <w:tcW w:w="771" w:type="dxa"/>
            <w:vAlign w:val="center"/>
          </w:tcPr>
          <w:p w14:paraId="59F72C6A"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00EF4C2B" w14:textId="77777777">
        <w:trPr>
          <w:trHeight w:val="930"/>
          <w:jc w:val="center"/>
        </w:trPr>
        <w:tc>
          <w:tcPr>
            <w:tcW w:w="814" w:type="dxa"/>
            <w:vAlign w:val="center"/>
          </w:tcPr>
          <w:p w14:paraId="2F97AB1C" w14:textId="77777777" w:rsidR="003E45CF" w:rsidRDefault="003E45CF">
            <w:pPr>
              <w:adjustRightInd w:val="0"/>
              <w:snapToGrid w:val="0"/>
              <w:spacing w:line="360" w:lineRule="auto"/>
              <w:jc w:val="center"/>
              <w:rPr>
                <w:rFonts w:ascii="仿宋" w:eastAsia="仿宋" w:hAnsi="仿宋" w:cs="Arial" w:hint="eastAsia"/>
                <w:sz w:val="24"/>
              </w:rPr>
            </w:pPr>
          </w:p>
        </w:tc>
        <w:tc>
          <w:tcPr>
            <w:tcW w:w="1270" w:type="dxa"/>
            <w:vAlign w:val="center"/>
          </w:tcPr>
          <w:p w14:paraId="688C2D1B" w14:textId="77777777" w:rsidR="003E45CF" w:rsidRDefault="003E45CF">
            <w:pPr>
              <w:adjustRightInd w:val="0"/>
              <w:snapToGrid w:val="0"/>
              <w:spacing w:line="360" w:lineRule="auto"/>
              <w:jc w:val="center"/>
              <w:rPr>
                <w:rFonts w:ascii="仿宋" w:eastAsia="仿宋" w:hAnsi="仿宋" w:cs="Arial" w:hint="eastAsia"/>
                <w:sz w:val="24"/>
              </w:rPr>
            </w:pPr>
          </w:p>
        </w:tc>
        <w:tc>
          <w:tcPr>
            <w:tcW w:w="1926" w:type="dxa"/>
            <w:vAlign w:val="center"/>
          </w:tcPr>
          <w:p w14:paraId="64AB6023" w14:textId="77777777" w:rsidR="003E45CF" w:rsidRDefault="003E45CF">
            <w:pPr>
              <w:adjustRightInd w:val="0"/>
              <w:snapToGrid w:val="0"/>
              <w:spacing w:line="360" w:lineRule="auto"/>
              <w:jc w:val="center"/>
              <w:rPr>
                <w:rFonts w:ascii="仿宋" w:eastAsia="仿宋" w:hAnsi="仿宋" w:cs="Arial" w:hint="eastAsia"/>
                <w:sz w:val="24"/>
              </w:rPr>
            </w:pPr>
          </w:p>
        </w:tc>
        <w:tc>
          <w:tcPr>
            <w:tcW w:w="1927" w:type="dxa"/>
            <w:vAlign w:val="center"/>
          </w:tcPr>
          <w:p w14:paraId="1D941E2C" w14:textId="77777777" w:rsidR="003E45CF" w:rsidRDefault="003E45CF">
            <w:pPr>
              <w:adjustRightInd w:val="0"/>
              <w:snapToGrid w:val="0"/>
              <w:spacing w:line="360" w:lineRule="auto"/>
              <w:jc w:val="center"/>
              <w:rPr>
                <w:rFonts w:ascii="仿宋" w:eastAsia="仿宋" w:hAnsi="仿宋" w:cs="Arial" w:hint="eastAsia"/>
                <w:sz w:val="24"/>
              </w:rPr>
            </w:pPr>
          </w:p>
        </w:tc>
        <w:tc>
          <w:tcPr>
            <w:tcW w:w="2354" w:type="dxa"/>
            <w:vAlign w:val="center"/>
          </w:tcPr>
          <w:p w14:paraId="56563056" w14:textId="77777777" w:rsidR="003E45CF" w:rsidRDefault="003E45CF">
            <w:pPr>
              <w:adjustRightInd w:val="0"/>
              <w:snapToGrid w:val="0"/>
              <w:spacing w:line="360" w:lineRule="auto"/>
              <w:jc w:val="center"/>
              <w:rPr>
                <w:rFonts w:ascii="仿宋" w:eastAsia="仿宋" w:hAnsi="仿宋" w:cs="Arial" w:hint="eastAsia"/>
                <w:sz w:val="24"/>
              </w:rPr>
            </w:pPr>
          </w:p>
        </w:tc>
        <w:tc>
          <w:tcPr>
            <w:tcW w:w="771" w:type="dxa"/>
            <w:vAlign w:val="center"/>
          </w:tcPr>
          <w:p w14:paraId="43892F7B"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65051EFC" w14:textId="77777777">
        <w:trPr>
          <w:trHeight w:val="930"/>
          <w:jc w:val="center"/>
        </w:trPr>
        <w:tc>
          <w:tcPr>
            <w:tcW w:w="814" w:type="dxa"/>
            <w:vAlign w:val="center"/>
          </w:tcPr>
          <w:p w14:paraId="7749AFDC" w14:textId="77777777" w:rsidR="003E45CF" w:rsidRDefault="003E45CF">
            <w:pPr>
              <w:adjustRightInd w:val="0"/>
              <w:snapToGrid w:val="0"/>
              <w:spacing w:line="360" w:lineRule="auto"/>
              <w:jc w:val="center"/>
              <w:rPr>
                <w:rFonts w:ascii="仿宋" w:eastAsia="仿宋" w:hAnsi="仿宋" w:cs="Arial" w:hint="eastAsia"/>
                <w:sz w:val="24"/>
              </w:rPr>
            </w:pPr>
          </w:p>
        </w:tc>
        <w:tc>
          <w:tcPr>
            <w:tcW w:w="1270" w:type="dxa"/>
            <w:vAlign w:val="center"/>
          </w:tcPr>
          <w:p w14:paraId="60EC8B80" w14:textId="77777777" w:rsidR="003E45CF" w:rsidRDefault="003E45CF">
            <w:pPr>
              <w:adjustRightInd w:val="0"/>
              <w:snapToGrid w:val="0"/>
              <w:spacing w:line="360" w:lineRule="auto"/>
              <w:jc w:val="center"/>
              <w:rPr>
                <w:rFonts w:ascii="仿宋" w:eastAsia="仿宋" w:hAnsi="仿宋" w:cs="Arial" w:hint="eastAsia"/>
                <w:sz w:val="24"/>
              </w:rPr>
            </w:pPr>
          </w:p>
        </w:tc>
        <w:tc>
          <w:tcPr>
            <w:tcW w:w="1926" w:type="dxa"/>
            <w:vAlign w:val="center"/>
          </w:tcPr>
          <w:p w14:paraId="6DB08730" w14:textId="77777777" w:rsidR="003E45CF" w:rsidRDefault="003E45CF">
            <w:pPr>
              <w:adjustRightInd w:val="0"/>
              <w:snapToGrid w:val="0"/>
              <w:spacing w:line="360" w:lineRule="auto"/>
              <w:jc w:val="center"/>
              <w:rPr>
                <w:rFonts w:ascii="仿宋" w:eastAsia="仿宋" w:hAnsi="仿宋" w:cs="Arial" w:hint="eastAsia"/>
                <w:sz w:val="24"/>
              </w:rPr>
            </w:pPr>
          </w:p>
        </w:tc>
        <w:tc>
          <w:tcPr>
            <w:tcW w:w="1927" w:type="dxa"/>
            <w:vAlign w:val="center"/>
          </w:tcPr>
          <w:p w14:paraId="283F268A" w14:textId="77777777" w:rsidR="003E45CF" w:rsidRDefault="003E45CF">
            <w:pPr>
              <w:adjustRightInd w:val="0"/>
              <w:snapToGrid w:val="0"/>
              <w:spacing w:line="360" w:lineRule="auto"/>
              <w:jc w:val="center"/>
              <w:rPr>
                <w:rFonts w:ascii="仿宋" w:eastAsia="仿宋" w:hAnsi="仿宋" w:cs="Arial" w:hint="eastAsia"/>
                <w:sz w:val="24"/>
              </w:rPr>
            </w:pPr>
          </w:p>
        </w:tc>
        <w:tc>
          <w:tcPr>
            <w:tcW w:w="2354" w:type="dxa"/>
            <w:vAlign w:val="center"/>
          </w:tcPr>
          <w:p w14:paraId="19B63767" w14:textId="77777777" w:rsidR="003E45CF" w:rsidRDefault="003E45CF">
            <w:pPr>
              <w:adjustRightInd w:val="0"/>
              <w:snapToGrid w:val="0"/>
              <w:spacing w:line="360" w:lineRule="auto"/>
              <w:jc w:val="center"/>
              <w:rPr>
                <w:rFonts w:ascii="仿宋" w:eastAsia="仿宋" w:hAnsi="仿宋" w:cs="Arial" w:hint="eastAsia"/>
                <w:sz w:val="24"/>
              </w:rPr>
            </w:pPr>
          </w:p>
        </w:tc>
        <w:tc>
          <w:tcPr>
            <w:tcW w:w="771" w:type="dxa"/>
            <w:vAlign w:val="center"/>
          </w:tcPr>
          <w:p w14:paraId="7E7837E4" w14:textId="77777777" w:rsidR="003E45CF" w:rsidRDefault="003E45CF">
            <w:pPr>
              <w:adjustRightInd w:val="0"/>
              <w:snapToGrid w:val="0"/>
              <w:spacing w:line="360" w:lineRule="auto"/>
              <w:jc w:val="center"/>
              <w:rPr>
                <w:rFonts w:ascii="仿宋" w:eastAsia="仿宋" w:hAnsi="仿宋" w:cs="Arial" w:hint="eastAsia"/>
                <w:sz w:val="24"/>
              </w:rPr>
            </w:pPr>
          </w:p>
        </w:tc>
      </w:tr>
    </w:tbl>
    <w:p w14:paraId="10829ED0" w14:textId="77777777" w:rsidR="003E45CF" w:rsidRDefault="003E45CF">
      <w:pPr>
        <w:tabs>
          <w:tab w:val="left" w:pos="1800"/>
          <w:tab w:val="left" w:pos="5580"/>
        </w:tabs>
        <w:spacing w:line="360" w:lineRule="auto"/>
        <w:jc w:val="left"/>
        <w:rPr>
          <w:rFonts w:ascii="仿宋" w:eastAsia="仿宋" w:hAnsi="仿宋" w:cs="Arial" w:hint="eastAsia"/>
          <w:sz w:val="24"/>
        </w:rPr>
      </w:pPr>
    </w:p>
    <w:p w14:paraId="7E134F4D" w14:textId="77777777" w:rsidR="003E45C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注：“偏离情况”列应据实填写“正偏离”或“负偏离”。</w:t>
      </w:r>
    </w:p>
    <w:p w14:paraId="45D63096"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4512CED2"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7D953071"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5F705D4E"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 xml:space="preserve">6  </w:t>
      </w:r>
      <w:bookmarkEnd w:id="898"/>
      <w:bookmarkEnd w:id="899"/>
      <w:bookmarkEnd w:id="900"/>
      <w:bookmarkEnd w:id="901"/>
      <w:bookmarkEnd w:id="902"/>
      <w:bookmarkEnd w:id="903"/>
      <w:bookmarkEnd w:id="904"/>
      <w:bookmarkEnd w:id="905"/>
      <w:bookmarkEnd w:id="906"/>
      <w:bookmarkEnd w:id="907"/>
      <w:bookmarkEnd w:id="908"/>
      <w:bookmarkEnd w:id="909"/>
      <w:bookmarkEnd w:id="910"/>
      <w:r>
        <w:rPr>
          <w:rFonts w:ascii="仿宋" w:eastAsia="仿宋" w:hAnsi="仿宋" w:cs="Arial"/>
          <w:sz w:val="24"/>
          <w:szCs w:val="20"/>
        </w:rPr>
        <w:t>采购需求偏离表（实质性格式）</w:t>
      </w:r>
    </w:p>
    <w:p w14:paraId="74B855B8" w14:textId="77777777" w:rsidR="003E45C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采购需求偏离表</w:t>
      </w:r>
    </w:p>
    <w:p w14:paraId="5EBD729F" w14:textId="77777777" w:rsidR="003E45CF" w:rsidRDefault="00000000">
      <w:pPr>
        <w:tabs>
          <w:tab w:val="left" w:pos="1800"/>
          <w:tab w:val="left" w:pos="5580"/>
        </w:tabs>
        <w:spacing w:line="360" w:lineRule="auto"/>
        <w:ind w:firstLineChars="150" w:firstLine="36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3E45CF" w14:paraId="762090D9" w14:textId="77777777">
        <w:trPr>
          <w:trHeight w:val="1053"/>
          <w:jc w:val="center"/>
        </w:trPr>
        <w:tc>
          <w:tcPr>
            <w:tcW w:w="775" w:type="dxa"/>
            <w:vAlign w:val="center"/>
          </w:tcPr>
          <w:p w14:paraId="24E3247E"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482" w:type="dxa"/>
            <w:vAlign w:val="center"/>
          </w:tcPr>
          <w:p w14:paraId="38FBAA60"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招标文件条目号(页码)</w:t>
            </w:r>
          </w:p>
        </w:tc>
        <w:tc>
          <w:tcPr>
            <w:tcW w:w="2274" w:type="dxa"/>
            <w:vAlign w:val="center"/>
          </w:tcPr>
          <w:p w14:paraId="29C3EBFC"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招标文件要求</w:t>
            </w:r>
          </w:p>
        </w:tc>
        <w:tc>
          <w:tcPr>
            <w:tcW w:w="2236" w:type="dxa"/>
            <w:vAlign w:val="center"/>
          </w:tcPr>
          <w:p w14:paraId="5C40E47B"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投标响应内容</w:t>
            </w:r>
          </w:p>
        </w:tc>
        <w:tc>
          <w:tcPr>
            <w:tcW w:w="1592" w:type="dxa"/>
            <w:vAlign w:val="center"/>
          </w:tcPr>
          <w:p w14:paraId="408A3CE4"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1292" w:type="dxa"/>
            <w:vAlign w:val="center"/>
          </w:tcPr>
          <w:p w14:paraId="124EDA7C" w14:textId="77777777" w:rsidR="003E45C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技术支持资料条目号(页码)</w:t>
            </w:r>
          </w:p>
        </w:tc>
      </w:tr>
      <w:tr w:rsidR="003E45CF" w14:paraId="30473FA2" w14:textId="77777777">
        <w:trPr>
          <w:trHeight w:val="930"/>
          <w:jc w:val="center"/>
        </w:trPr>
        <w:tc>
          <w:tcPr>
            <w:tcW w:w="775" w:type="dxa"/>
            <w:vAlign w:val="center"/>
          </w:tcPr>
          <w:p w14:paraId="5A61D1D0" w14:textId="77777777" w:rsidR="003E45CF" w:rsidRDefault="003E45CF">
            <w:pPr>
              <w:adjustRightInd w:val="0"/>
              <w:snapToGrid w:val="0"/>
              <w:spacing w:line="360" w:lineRule="auto"/>
              <w:jc w:val="center"/>
              <w:rPr>
                <w:rFonts w:ascii="仿宋" w:eastAsia="仿宋" w:hAnsi="仿宋" w:cs="Arial" w:hint="eastAsia"/>
                <w:sz w:val="24"/>
              </w:rPr>
            </w:pPr>
          </w:p>
        </w:tc>
        <w:tc>
          <w:tcPr>
            <w:tcW w:w="1482" w:type="dxa"/>
            <w:vAlign w:val="center"/>
          </w:tcPr>
          <w:p w14:paraId="75BAF180" w14:textId="77777777" w:rsidR="003E45CF" w:rsidRDefault="003E45CF">
            <w:pPr>
              <w:adjustRightInd w:val="0"/>
              <w:snapToGrid w:val="0"/>
              <w:spacing w:line="360" w:lineRule="auto"/>
              <w:jc w:val="center"/>
              <w:rPr>
                <w:rFonts w:ascii="仿宋" w:eastAsia="仿宋" w:hAnsi="仿宋" w:cs="Arial" w:hint="eastAsia"/>
                <w:sz w:val="24"/>
              </w:rPr>
            </w:pPr>
          </w:p>
        </w:tc>
        <w:tc>
          <w:tcPr>
            <w:tcW w:w="2274" w:type="dxa"/>
            <w:vAlign w:val="center"/>
          </w:tcPr>
          <w:p w14:paraId="1FCFACA5" w14:textId="77777777" w:rsidR="003E45CF" w:rsidRDefault="003E45CF">
            <w:pPr>
              <w:adjustRightInd w:val="0"/>
              <w:snapToGrid w:val="0"/>
              <w:spacing w:line="360" w:lineRule="auto"/>
              <w:jc w:val="center"/>
              <w:rPr>
                <w:rFonts w:ascii="仿宋" w:eastAsia="仿宋" w:hAnsi="仿宋" w:cs="Arial" w:hint="eastAsia"/>
                <w:sz w:val="24"/>
              </w:rPr>
            </w:pPr>
          </w:p>
        </w:tc>
        <w:tc>
          <w:tcPr>
            <w:tcW w:w="2236" w:type="dxa"/>
            <w:vAlign w:val="center"/>
          </w:tcPr>
          <w:p w14:paraId="7D1EF434" w14:textId="77777777" w:rsidR="003E45CF" w:rsidRDefault="003E45CF">
            <w:pPr>
              <w:adjustRightInd w:val="0"/>
              <w:snapToGrid w:val="0"/>
              <w:spacing w:line="360" w:lineRule="auto"/>
              <w:jc w:val="center"/>
              <w:rPr>
                <w:rFonts w:ascii="仿宋" w:eastAsia="仿宋" w:hAnsi="仿宋" w:cs="Arial" w:hint="eastAsia"/>
                <w:sz w:val="24"/>
              </w:rPr>
            </w:pPr>
          </w:p>
        </w:tc>
        <w:tc>
          <w:tcPr>
            <w:tcW w:w="1592" w:type="dxa"/>
            <w:vAlign w:val="center"/>
          </w:tcPr>
          <w:p w14:paraId="278B6CEC" w14:textId="77777777" w:rsidR="003E45CF" w:rsidRDefault="003E45CF">
            <w:pPr>
              <w:adjustRightInd w:val="0"/>
              <w:snapToGrid w:val="0"/>
              <w:spacing w:line="360" w:lineRule="auto"/>
              <w:jc w:val="center"/>
              <w:rPr>
                <w:rFonts w:ascii="仿宋" w:eastAsia="仿宋" w:hAnsi="仿宋" w:cs="Arial" w:hint="eastAsia"/>
                <w:sz w:val="24"/>
              </w:rPr>
            </w:pPr>
          </w:p>
        </w:tc>
        <w:tc>
          <w:tcPr>
            <w:tcW w:w="1292" w:type="dxa"/>
            <w:vAlign w:val="center"/>
          </w:tcPr>
          <w:p w14:paraId="2ADE614B"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5B51C57B" w14:textId="77777777">
        <w:trPr>
          <w:trHeight w:val="930"/>
          <w:jc w:val="center"/>
        </w:trPr>
        <w:tc>
          <w:tcPr>
            <w:tcW w:w="775" w:type="dxa"/>
            <w:vAlign w:val="center"/>
          </w:tcPr>
          <w:p w14:paraId="3860E4F9" w14:textId="77777777" w:rsidR="003E45CF" w:rsidRDefault="003E45CF">
            <w:pPr>
              <w:adjustRightInd w:val="0"/>
              <w:snapToGrid w:val="0"/>
              <w:spacing w:line="360" w:lineRule="auto"/>
              <w:jc w:val="center"/>
              <w:rPr>
                <w:rFonts w:ascii="仿宋" w:eastAsia="仿宋" w:hAnsi="仿宋" w:cs="Arial" w:hint="eastAsia"/>
                <w:sz w:val="24"/>
              </w:rPr>
            </w:pPr>
          </w:p>
        </w:tc>
        <w:tc>
          <w:tcPr>
            <w:tcW w:w="1482" w:type="dxa"/>
            <w:vAlign w:val="center"/>
          </w:tcPr>
          <w:p w14:paraId="783CE3FE" w14:textId="77777777" w:rsidR="003E45CF" w:rsidRDefault="003E45CF">
            <w:pPr>
              <w:adjustRightInd w:val="0"/>
              <w:snapToGrid w:val="0"/>
              <w:spacing w:line="360" w:lineRule="auto"/>
              <w:jc w:val="center"/>
              <w:rPr>
                <w:rFonts w:ascii="仿宋" w:eastAsia="仿宋" w:hAnsi="仿宋" w:cs="Arial" w:hint="eastAsia"/>
                <w:sz w:val="24"/>
              </w:rPr>
            </w:pPr>
          </w:p>
        </w:tc>
        <w:tc>
          <w:tcPr>
            <w:tcW w:w="2274" w:type="dxa"/>
            <w:vAlign w:val="center"/>
          </w:tcPr>
          <w:p w14:paraId="530388AC" w14:textId="77777777" w:rsidR="003E45CF" w:rsidRDefault="003E45CF">
            <w:pPr>
              <w:adjustRightInd w:val="0"/>
              <w:snapToGrid w:val="0"/>
              <w:spacing w:line="360" w:lineRule="auto"/>
              <w:jc w:val="center"/>
              <w:rPr>
                <w:rFonts w:ascii="仿宋" w:eastAsia="仿宋" w:hAnsi="仿宋" w:cs="Arial" w:hint="eastAsia"/>
                <w:sz w:val="24"/>
              </w:rPr>
            </w:pPr>
          </w:p>
        </w:tc>
        <w:tc>
          <w:tcPr>
            <w:tcW w:w="2236" w:type="dxa"/>
            <w:vAlign w:val="center"/>
          </w:tcPr>
          <w:p w14:paraId="499F22FF" w14:textId="77777777" w:rsidR="003E45CF" w:rsidRDefault="003E45CF">
            <w:pPr>
              <w:adjustRightInd w:val="0"/>
              <w:snapToGrid w:val="0"/>
              <w:spacing w:line="360" w:lineRule="auto"/>
              <w:jc w:val="center"/>
              <w:rPr>
                <w:rFonts w:ascii="仿宋" w:eastAsia="仿宋" w:hAnsi="仿宋" w:cs="Arial" w:hint="eastAsia"/>
                <w:sz w:val="24"/>
              </w:rPr>
            </w:pPr>
          </w:p>
        </w:tc>
        <w:tc>
          <w:tcPr>
            <w:tcW w:w="1592" w:type="dxa"/>
            <w:vAlign w:val="center"/>
          </w:tcPr>
          <w:p w14:paraId="790E7BC8" w14:textId="77777777" w:rsidR="003E45CF" w:rsidRDefault="003E45CF">
            <w:pPr>
              <w:adjustRightInd w:val="0"/>
              <w:snapToGrid w:val="0"/>
              <w:spacing w:line="360" w:lineRule="auto"/>
              <w:jc w:val="center"/>
              <w:rPr>
                <w:rFonts w:ascii="仿宋" w:eastAsia="仿宋" w:hAnsi="仿宋" w:cs="Arial" w:hint="eastAsia"/>
                <w:sz w:val="24"/>
              </w:rPr>
            </w:pPr>
          </w:p>
        </w:tc>
        <w:tc>
          <w:tcPr>
            <w:tcW w:w="1292" w:type="dxa"/>
            <w:vAlign w:val="center"/>
          </w:tcPr>
          <w:p w14:paraId="3BAF9E1E"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1F24C85C" w14:textId="77777777">
        <w:trPr>
          <w:trHeight w:val="930"/>
          <w:jc w:val="center"/>
        </w:trPr>
        <w:tc>
          <w:tcPr>
            <w:tcW w:w="775" w:type="dxa"/>
            <w:vAlign w:val="center"/>
          </w:tcPr>
          <w:p w14:paraId="6B11DEB1" w14:textId="77777777" w:rsidR="003E45CF" w:rsidRDefault="003E45CF">
            <w:pPr>
              <w:adjustRightInd w:val="0"/>
              <w:snapToGrid w:val="0"/>
              <w:spacing w:line="360" w:lineRule="auto"/>
              <w:jc w:val="center"/>
              <w:rPr>
                <w:rFonts w:ascii="仿宋" w:eastAsia="仿宋" w:hAnsi="仿宋" w:cs="Arial" w:hint="eastAsia"/>
                <w:sz w:val="24"/>
              </w:rPr>
            </w:pPr>
          </w:p>
        </w:tc>
        <w:tc>
          <w:tcPr>
            <w:tcW w:w="1482" w:type="dxa"/>
            <w:vAlign w:val="center"/>
          </w:tcPr>
          <w:p w14:paraId="2799126E" w14:textId="77777777" w:rsidR="003E45CF" w:rsidRDefault="003E45CF">
            <w:pPr>
              <w:adjustRightInd w:val="0"/>
              <w:snapToGrid w:val="0"/>
              <w:spacing w:line="360" w:lineRule="auto"/>
              <w:jc w:val="center"/>
              <w:rPr>
                <w:rFonts w:ascii="仿宋" w:eastAsia="仿宋" w:hAnsi="仿宋" w:cs="Arial" w:hint="eastAsia"/>
                <w:sz w:val="24"/>
              </w:rPr>
            </w:pPr>
          </w:p>
        </w:tc>
        <w:tc>
          <w:tcPr>
            <w:tcW w:w="2274" w:type="dxa"/>
            <w:vAlign w:val="center"/>
          </w:tcPr>
          <w:p w14:paraId="3664CF9E" w14:textId="77777777" w:rsidR="003E45CF" w:rsidRDefault="003E45CF">
            <w:pPr>
              <w:adjustRightInd w:val="0"/>
              <w:snapToGrid w:val="0"/>
              <w:spacing w:line="360" w:lineRule="auto"/>
              <w:jc w:val="center"/>
              <w:rPr>
                <w:rFonts w:ascii="仿宋" w:eastAsia="仿宋" w:hAnsi="仿宋" w:cs="Arial" w:hint="eastAsia"/>
                <w:sz w:val="24"/>
              </w:rPr>
            </w:pPr>
          </w:p>
        </w:tc>
        <w:tc>
          <w:tcPr>
            <w:tcW w:w="2236" w:type="dxa"/>
            <w:vAlign w:val="center"/>
          </w:tcPr>
          <w:p w14:paraId="547DA914" w14:textId="77777777" w:rsidR="003E45CF" w:rsidRDefault="003E45CF">
            <w:pPr>
              <w:adjustRightInd w:val="0"/>
              <w:snapToGrid w:val="0"/>
              <w:spacing w:line="360" w:lineRule="auto"/>
              <w:jc w:val="center"/>
              <w:rPr>
                <w:rFonts w:ascii="仿宋" w:eastAsia="仿宋" w:hAnsi="仿宋" w:cs="Arial" w:hint="eastAsia"/>
                <w:sz w:val="24"/>
              </w:rPr>
            </w:pPr>
          </w:p>
        </w:tc>
        <w:tc>
          <w:tcPr>
            <w:tcW w:w="1592" w:type="dxa"/>
            <w:vAlign w:val="center"/>
          </w:tcPr>
          <w:p w14:paraId="73CC4572" w14:textId="77777777" w:rsidR="003E45CF" w:rsidRDefault="003E45CF">
            <w:pPr>
              <w:adjustRightInd w:val="0"/>
              <w:snapToGrid w:val="0"/>
              <w:spacing w:line="360" w:lineRule="auto"/>
              <w:jc w:val="center"/>
              <w:rPr>
                <w:rFonts w:ascii="仿宋" w:eastAsia="仿宋" w:hAnsi="仿宋" w:cs="Arial" w:hint="eastAsia"/>
                <w:sz w:val="24"/>
              </w:rPr>
            </w:pPr>
          </w:p>
        </w:tc>
        <w:tc>
          <w:tcPr>
            <w:tcW w:w="1292" w:type="dxa"/>
            <w:vAlign w:val="center"/>
          </w:tcPr>
          <w:p w14:paraId="7E9116CE"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755AB69A" w14:textId="77777777">
        <w:trPr>
          <w:trHeight w:val="930"/>
          <w:jc w:val="center"/>
        </w:trPr>
        <w:tc>
          <w:tcPr>
            <w:tcW w:w="775" w:type="dxa"/>
            <w:vAlign w:val="center"/>
          </w:tcPr>
          <w:p w14:paraId="61273E12" w14:textId="77777777" w:rsidR="003E45CF" w:rsidRDefault="003E45CF">
            <w:pPr>
              <w:adjustRightInd w:val="0"/>
              <w:snapToGrid w:val="0"/>
              <w:spacing w:line="360" w:lineRule="auto"/>
              <w:jc w:val="center"/>
              <w:rPr>
                <w:rFonts w:ascii="仿宋" w:eastAsia="仿宋" w:hAnsi="仿宋" w:cs="Arial" w:hint="eastAsia"/>
                <w:sz w:val="24"/>
              </w:rPr>
            </w:pPr>
          </w:p>
        </w:tc>
        <w:tc>
          <w:tcPr>
            <w:tcW w:w="1482" w:type="dxa"/>
            <w:vAlign w:val="center"/>
          </w:tcPr>
          <w:p w14:paraId="398531C6" w14:textId="77777777" w:rsidR="003E45CF" w:rsidRDefault="003E45CF">
            <w:pPr>
              <w:adjustRightInd w:val="0"/>
              <w:snapToGrid w:val="0"/>
              <w:spacing w:line="360" w:lineRule="auto"/>
              <w:jc w:val="center"/>
              <w:rPr>
                <w:rFonts w:ascii="仿宋" w:eastAsia="仿宋" w:hAnsi="仿宋" w:cs="Arial" w:hint="eastAsia"/>
                <w:sz w:val="24"/>
              </w:rPr>
            </w:pPr>
          </w:p>
        </w:tc>
        <w:tc>
          <w:tcPr>
            <w:tcW w:w="2274" w:type="dxa"/>
            <w:vAlign w:val="center"/>
          </w:tcPr>
          <w:p w14:paraId="45D34EB9" w14:textId="77777777" w:rsidR="003E45CF" w:rsidRDefault="003E45CF">
            <w:pPr>
              <w:adjustRightInd w:val="0"/>
              <w:snapToGrid w:val="0"/>
              <w:spacing w:line="360" w:lineRule="auto"/>
              <w:jc w:val="center"/>
              <w:rPr>
                <w:rFonts w:ascii="仿宋" w:eastAsia="仿宋" w:hAnsi="仿宋" w:cs="Arial" w:hint="eastAsia"/>
                <w:sz w:val="24"/>
              </w:rPr>
            </w:pPr>
          </w:p>
        </w:tc>
        <w:tc>
          <w:tcPr>
            <w:tcW w:w="2236" w:type="dxa"/>
            <w:vAlign w:val="center"/>
          </w:tcPr>
          <w:p w14:paraId="567FE839" w14:textId="77777777" w:rsidR="003E45CF" w:rsidRDefault="003E45CF">
            <w:pPr>
              <w:adjustRightInd w:val="0"/>
              <w:snapToGrid w:val="0"/>
              <w:spacing w:line="360" w:lineRule="auto"/>
              <w:jc w:val="center"/>
              <w:rPr>
                <w:rFonts w:ascii="仿宋" w:eastAsia="仿宋" w:hAnsi="仿宋" w:cs="Arial" w:hint="eastAsia"/>
                <w:sz w:val="24"/>
              </w:rPr>
            </w:pPr>
          </w:p>
        </w:tc>
        <w:tc>
          <w:tcPr>
            <w:tcW w:w="1592" w:type="dxa"/>
            <w:vAlign w:val="center"/>
          </w:tcPr>
          <w:p w14:paraId="03FCA475" w14:textId="77777777" w:rsidR="003E45CF" w:rsidRDefault="003E45CF">
            <w:pPr>
              <w:adjustRightInd w:val="0"/>
              <w:snapToGrid w:val="0"/>
              <w:spacing w:line="360" w:lineRule="auto"/>
              <w:jc w:val="center"/>
              <w:rPr>
                <w:rFonts w:ascii="仿宋" w:eastAsia="仿宋" w:hAnsi="仿宋" w:cs="Arial" w:hint="eastAsia"/>
                <w:sz w:val="24"/>
              </w:rPr>
            </w:pPr>
          </w:p>
        </w:tc>
        <w:tc>
          <w:tcPr>
            <w:tcW w:w="1292" w:type="dxa"/>
            <w:vAlign w:val="center"/>
          </w:tcPr>
          <w:p w14:paraId="0E3DD680"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053B71B2" w14:textId="77777777">
        <w:trPr>
          <w:trHeight w:val="930"/>
          <w:jc w:val="center"/>
        </w:trPr>
        <w:tc>
          <w:tcPr>
            <w:tcW w:w="775" w:type="dxa"/>
            <w:vAlign w:val="center"/>
          </w:tcPr>
          <w:p w14:paraId="341C2470" w14:textId="77777777" w:rsidR="003E45CF" w:rsidRDefault="003E45CF">
            <w:pPr>
              <w:adjustRightInd w:val="0"/>
              <w:snapToGrid w:val="0"/>
              <w:spacing w:line="360" w:lineRule="auto"/>
              <w:jc w:val="center"/>
              <w:rPr>
                <w:rFonts w:ascii="仿宋" w:eastAsia="仿宋" w:hAnsi="仿宋" w:cs="Arial" w:hint="eastAsia"/>
                <w:sz w:val="24"/>
              </w:rPr>
            </w:pPr>
          </w:p>
        </w:tc>
        <w:tc>
          <w:tcPr>
            <w:tcW w:w="1482" w:type="dxa"/>
            <w:vAlign w:val="center"/>
          </w:tcPr>
          <w:p w14:paraId="36AEA525" w14:textId="77777777" w:rsidR="003E45CF" w:rsidRDefault="003E45CF">
            <w:pPr>
              <w:adjustRightInd w:val="0"/>
              <w:snapToGrid w:val="0"/>
              <w:spacing w:line="360" w:lineRule="auto"/>
              <w:jc w:val="center"/>
              <w:rPr>
                <w:rFonts w:ascii="仿宋" w:eastAsia="仿宋" w:hAnsi="仿宋" w:cs="Arial" w:hint="eastAsia"/>
                <w:sz w:val="24"/>
              </w:rPr>
            </w:pPr>
          </w:p>
        </w:tc>
        <w:tc>
          <w:tcPr>
            <w:tcW w:w="2274" w:type="dxa"/>
            <w:vAlign w:val="center"/>
          </w:tcPr>
          <w:p w14:paraId="650248B7" w14:textId="77777777" w:rsidR="003E45CF" w:rsidRDefault="003E45CF">
            <w:pPr>
              <w:adjustRightInd w:val="0"/>
              <w:snapToGrid w:val="0"/>
              <w:spacing w:line="360" w:lineRule="auto"/>
              <w:jc w:val="center"/>
              <w:rPr>
                <w:rFonts w:ascii="仿宋" w:eastAsia="仿宋" w:hAnsi="仿宋" w:cs="Arial" w:hint="eastAsia"/>
                <w:sz w:val="24"/>
              </w:rPr>
            </w:pPr>
          </w:p>
        </w:tc>
        <w:tc>
          <w:tcPr>
            <w:tcW w:w="2236" w:type="dxa"/>
            <w:vAlign w:val="center"/>
          </w:tcPr>
          <w:p w14:paraId="23AC913D" w14:textId="77777777" w:rsidR="003E45CF" w:rsidRDefault="003E45CF">
            <w:pPr>
              <w:adjustRightInd w:val="0"/>
              <w:snapToGrid w:val="0"/>
              <w:spacing w:line="360" w:lineRule="auto"/>
              <w:jc w:val="center"/>
              <w:rPr>
                <w:rFonts w:ascii="仿宋" w:eastAsia="仿宋" w:hAnsi="仿宋" w:cs="Arial" w:hint="eastAsia"/>
                <w:sz w:val="24"/>
              </w:rPr>
            </w:pPr>
          </w:p>
        </w:tc>
        <w:tc>
          <w:tcPr>
            <w:tcW w:w="1592" w:type="dxa"/>
            <w:vAlign w:val="center"/>
          </w:tcPr>
          <w:p w14:paraId="2E4C9532" w14:textId="77777777" w:rsidR="003E45CF" w:rsidRDefault="003E45CF">
            <w:pPr>
              <w:adjustRightInd w:val="0"/>
              <w:snapToGrid w:val="0"/>
              <w:spacing w:line="360" w:lineRule="auto"/>
              <w:jc w:val="center"/>
              <w:rPr>
                <w:rFonts w:ascii="仿宋" w:eastAsia="仿宋" w:hAnsi="仿宋" w:cs="Arial" w:hint="eastAsia"/>
                <w:sz w:val="24"/>
              </w:rPr>
            </w:pPr>
          </w:p>
        </w:tc>
        <w:tc>
          <w:tcPr>
            <w:tcW w:w="1292" w:type="dxa"/>
            <w:vAlign w:val="center"/>
          </w:tcPr>
          <w:p w14:paraId="4B04764E" w14:textId="77777777" w:rsidR="003E45CF" w:rsidRDefault="003E45CF">
            <w:pPr>
              <w:adjustRightInd w:val="0"/>
              <w:snapToGrid w:val="0"/>
              <w:spacing w:line="360" w:lineRule="auto"/>
              <w:jc w:val="center"/>
              <w:rPr>
                <w:rFonts w:ascii="仿宋" w:eastAsia="仿宋" w:hAnsi="仿宋" w:cs="Arial" w:hint="eastAsia"/>
                <w:sz w:val="24"/>
              </w:rPr>
            </w:pPr>
          </w:p>
        </w:tc>
      </w:tr>
      <w:tr w:rsidR="003E45CF" w14:paraId="01C93944" w14:textId="77777777">
        <w:trPr>
          <w:trHeight w:val="930"/>
          <w:jc w:val="center"/>
        </w:trPr>
        <w:tc>
          <w:tcPr>
            <w:tcW w:w="775" w:type="dxa"/>
            <w:vAlign w:val="center"/>
          </w:tcPr>
          <w:p w14:paraId="54856798" w14:textId="77777777" w:rsidR="003E45CF" w:rsidRDefault="003E45CF">
            <w:pPr>
              <w:adjustRightInd w:val="0"/>
              <w:snapToGrid w:val="0"/>
              <w:spacing w:line="360" w:lineRule="auto"/>
              <w:jc w:val="center"/>
              <w:rPr>
                <w:rFonts w:ascii="仿宋" w:eastAsia="仿宋" w:hAnsi="仿宋" w:cs="Arial" w:hint="eastAsia"/>
                <w:sz w:val="24"/>
              </w:rPr>
            </w:pPr>
          </w:p>
        </w:tc>
        <w:tc>
          <w:tcPr>
            <w:tcW w:w="1482" w:type="dxa"/>
            <w:vAlign w:val="center"/>
          </w:tcPr>
          <w:p w14:paraId="1CE41953" w14:textId="77777777" w:rsidR="003E45CF" w:rsidRDefault="003E45CF">
            <w:pPr>
              <w:adjustRightInd w:val="0"/>
              <w:snapToGrid w:val="0"/>
              <w:spacing w:line="360" w:lineRule="auto"/>
              <w:jc w:val="center"/>
              <w:rPr>
                <w:rFonts w:ascii="仿宋" w:eastAsia="仿宋" w:hAnsi="仿宋" w:cs="Arial" w:hint="eastAsia"/>
                <w:sz w:val="24"/>
              </w:rPr>
            </w:pPr>
          </w:p>
        </w:tc>
        <w:tc>
          <w:tcPr>
            <w:tcW w:w="2274" w:type="dxa"/>
            <w:vAlign w:val="center"/>
          </w:tcPr>
          <w:p w14:paraId="75AC363A" w14:textId="77777777" w:rsidR="003E45CF" w:rsidRDefault="003E45CF">
            <w:pPr>
              <w:adjustRightInd w:val="0"/>
              <w:snapToGrid w:val="0"/>
              <w:spacing w:line="360" w:lineRule="auto"/>
              <w:jc w:val="center"/>
              <w:rPr>
                <w:rFonts w:ascii="仿宋" w:eastAsia="仿宋" w:hAnsi="仿宋" w:cs="Arial" w:hint="eastAsia"/>
                <w:sz w:val="24"/>
              </w:rPr>
            </w:pPr>
          </w:p>
        </w:tc>
        <w:tc>
          <w:tcPr>
            <w:tcW w:w="2236" w:type="dxa"/>
            <w:vAlign w:val="center"/>
          </w:tcPr>
          <w:p w14:paraId="6AA94E4C" w14:textId="77777777" w:rsidR="003E45CF" w:rsidRDefault="003E45CF">
            <w:pPr>
              <w:adjustRightInd w:val="0"/>
              <w:snapToGrid w:val="0"/>
              <w:spacing w:line="360" w:lineRule="auto"/>
              <w:jc w:val="center"/>
              <w:rPr>
                <w:rFonts w:ascii="仿宋" w:eastAsia="仿宋" w:hAnsi="仿宋" w:cs="Arial" w:hint="eastAsia"/>
                <w:sz w:val="24"/>
              </w:rPr>
            </w:pPr>
          </w:p>
        </w:tc>
        <w:tc>
          <w:tcPr>
            <w:tcW w:w="1592" w:type="dxa"/>
            <w:vAlign w:val="center"/>
          </w:tcPr>
          <w:p w14:paraId="7C2DA3EE" w14:textId="77777777" w:rsidR="003E45CF" w:rsidRDefault="003E45CF">
            <w:pPr>
              <w:adjustRightInd w:val="0"/>
              <w:snapToGrid w:val="0"/>
              <w:spacing w:line="360" w:lineRule="auto"/>
              <w:jc w:val="center"/>
              <w:rPr>
                <w:rFonts w:ascii="仿宋" w:eastAsia="仿宋" w:hAnsi="仿宋" w:cs="Arial" w:hint="eastAsia"/>
                <w:sz w:val="24"/>
              </w:rPr>
            </w:pPr>
          </w:p>
        </w:tc>
        <w:tc>
          <w:tcPr>
            <w:tcW w:w="1292" w:type="dxa"/>
            <w:vAlign w:val="center"/>
          </w:tcPr>
          <w:p w14:paraId="7DF6D7FE" w14:textId="77777777" w:rsidR="003E45CF" w:rsidRDefault="003E45CF">
            <w:pPr>
              <w:adjustRightInd w:val="0"/>
              <w:snapToGrid w:val="0"/>
              <w:spacing w:line="360" w:lineRule="auto"/>
              <w:jc w:val="center"/>
              <w:rPr>
                <w:rFonts w:ascii="仿宋" w:eastAsia="仿宋" w:hAnsi="仿宋" w:cs="Arial" w:hint="eastAsia"/>
                <w:sz w:val="24"/>
              </w:rPr>
            </w:pPr>
          </w:p>
        </w:tc>
      </w:tr>
    </w:tbl>
    <w:p w14:paraId="1FA6A146" w14:textId="77777777" w:rsidR="003E45CF" w:rsidRDefault="003E45CF">
      <w:pPr>
        <w:tabs>
          <w:tab w:val="left" w:pos="1800"/>
          <w:tab w:val="left" w:pos="5580"/>
        </w:tabs>
        <w:spacing w:line="360" w:lineRule="auto"/>
        <w:ind w:firstLineChars="150" w:firstLine="360"/>
        <w:jc w:val="left"/>
        <w:rPr>
          <w:rFonts w:ascii="仿宋" w:eastAsia="仿宋" w:hAnsi="仿宋" w:cs="Arial" w:hint="eastAsia"/>
          <w:sz w:val="24"/>
          <w:u w:val="single"/>
        </w:rPr>
      </w:pPr>
    </w:p>
    <w:p w14:paraId="5685BD6B" w14:textId="77777777" w:rsidR="003E45CF" w:rsidRDefault="003E45CF">
      <w:pPr>
        <w:tabs>
          <w:tab w:val="left" w:pos="1800"/>
          <w:tab w:val="left" w:pos="5580"/>
        </w:tabs>
        <w:spacing w:line="360" w:lineRule="auto"/>
        <w:ind w:firstLineChars="150" w:firstLine="360"/>
        <w:jc w:val="left"/>
        <w:rPr>
          <w:rFonts w:ascii="仿宋" w:eastAsia="仿宋" w:hAnsi="仿宋" w:cs="Arial" w:hint="eastAsia"/>
          <w:sz w:val="24"/>
          <w:u w:val="single"/>
        </w:rPr>
      </w:pPr>
    </w:p>
    <w:p w14:paraId="63C08B2F" w14:textId="77777777" w:rsidR="003E45C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w:t>
      </w:r>
    </w:p>
    <w:p w14:paraId="6CA877B1" w14:textId="77777777" w:rsidR="003E45C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1604B78A" w14:textId="77777777" w:rsidR="003E45C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2.“偏离情况”列应据实填写“正偏离”、“负偏离”或“无偏离”。</w:t>
      </w:r>
    </w:p>
    <w:p w14:paraId="4E01F4E3"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3C1C7471"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2AABF3EF" w14:textId="77777777" w:rsidR="003E45C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21B9EC58"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7  中小企业声明函</w:t>
      </w:r>
    </w:p>
    <w:p w14:paraId="74ACC19C"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228C6F1E"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008F85AE"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1D080508"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57B5CCD0"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747F22C9" w14:textId="77777777" w:rsidR="003E45CF" w:rsidRDefault="00000000">
      <w:pPr>
        <w:widowControl/>
        <w:spacing w:line="360" w:lineRule="auto"/>
        <w:jc w:val="left"/>
        <w:rPr>
          <w:rFonts w:ascii="仿宋" w:eastAsia="仿宋" w:hAnsi="仿宋" w:cs="Arial" w:hint="eastAsia"/>
          <w:b/>
          <w:bCs/>
          <w:sz w:val="24"/>
        </w:rPr>
      </w:pPr>
      <w:r>
        <w:rPr>
          <w:rFonts w:ascii="仿宋" w:eastAsia="仿宋" w:hAnsi="仿宋" w:cs="Arial"/>
          <w:b/>
          <w:bCs/>
          <w:sz w:val="24"/>
        </w:rPr>
        <w:br w:type="page"/>
      </w:r>
    </w:p>
    <w:p w14:paraId="4C666BA9" w14:textId="77777777" w:rsidR="003E45CF" w:rsidRDefault="00000000">
      <w:pPr>
        <w:spacing w:beforeLines="100" w:before="240" w:afterLines="100" w:after="240" w:line="360" w:lineRule="auto"/>
        <w:jc w:val="center"/>
        <w:rPr>
          <w:rFonts w:ascii="仿宋" w:eastAsia="仿宋" w:hAnsi="仿宋" w:cs="Arial" w:hint="eastAsia"/>
          <w:b/>
          <w:sz w:val="36"/>
          <w:szCs w:val="36"/>
        </w:rPr>
      </w:pPr>
      <w:bookmarkStart w:id="911" w:name="_Hlk116310095"/>
      <w:r>
        <w:rPr>
          <w:rFonts w:ascii="仿宋" w:eastAsia="仿宋" w:hAnsi="仿宋" w:cs="Arial"/>
          <w:b/>
          <w:bCs/>
          <w:sz w:val="36"/>
          <w:szCs w:val="36"/>
        </w:rPr>
        <w:lastRenderedPageBreak/>
        <w:t>中小企业声明函（货物）格式</w:t>
      </w:r>
    </w:p>
    <w:p w14:paraId="103D08F1" w14:textId="77777777" w:rsidR="003E45CF" w:rsidRDefault="00000000">
      <w:pPr>
        <w:autoSpaceDE w:val="0"/>
        <w:autoSpaceDN w:val="0"/>
        <w:spacing w:line="360" w:lineRule="auto"/>
        <w:ind w:left="220" w:right="415" w:firstLine="640"/>
        <w:jc w:val="left"/>
        <w:rPr>
          <w:rFonts w:ascii="仿宋" w:eastAsia="仿宋" w:hAnsi="仿宋" w:cs="Arial" w:hint="eastAsia"/>
          <w:kern w:val="0"/>
          <w:sz w:val="24"/>
        </w:rPr>
      </w:pPr>
      <w:r>
        <w:rPr>
          <w:rFonts w:ascii="仿宋" w:eastAsia="仿宋" w:hAnsi="仿宋" w:cs="Arial"/>
          <w:kern w:val="0"/>
          <w:sz w:val="24"/>
        </w:rPr>
        <w:t>本公司（联合体）郑重声明，根据《政府采购促进中小企业发展管理办法》（财库﹝2020﹞46号）的规定，本公司（联合体）参加</w:t>
      </w:r>
      <w:r>
        <w:rPr>
          <w:rFonts w:ascii="仿宋" w:eastAsia="仿宋" w:hAnsi="仿宋" w:cs="Arial"/>
          <w:i/>
          <w:kern w:val="0"/>
          <w:sz w:val="24"/>
          <w:u w:val="single"/>
        </w:rPr>
        <w:t>（单位名称）</w:t>
      </w:r>
      <w:r>
        <w:rPr>
          <w:rFonts w:ascii="仿宋" w:eastAsia="仿宋" w:hAnsi="仿宋" w:cs="Arial"/>
          <w:kern w:val="0"/>
          <w:sz w:val="24"/>
        </w:rPr>
        <w:t>的</w:t>
      </w:r>
      <w:r>
        <w:rPr>
          <w:rFonts w:ascii="仿宋" w:eastAsia="仿宋" w:hAnsi="仿宋" w:cs="Arial"/>
          <w:i/>
          <w:kern w:val="0"/>
          <w:sz w:val="24"/>
          <w:u w:val="single"/>
        </w:rPr>
        <w:t>（项目名称）</w:t>
      </w:r>
      <w:r>
        <w:rPr>
          <w:rFonts w:ascii="仿宋" w:eastAsia="仿宋" w:hAnsi="仿宋" w:cs="Arial"/>
          <w:kern w:val="0"/>
          <w:sz w:val="24"/>
        </w:rPr>
        <w:t>采购活动，提供的货物全部由符合政策要求的中小企业制造。相关企业（含联合体中的中小企业、签订分包意向协议的中小企业）的具体情况如下：</w:t>
      </w:r>
    </w:p>
    <w:p w14:paraId="108CB12A" w14:textId="77777777" w:rsidR="003E45CF" w:rsidRDefault="00000000">
      <w:pPr>
        <w:numPr>
          <w:ilvl w:val="0"/>
          <w:numId w:val="23"/>
        </w:numPr>
        <w:tabs>
          <w:tab w:val="left" w:pos="1183"/>
          <w:tab w:val="left" w:pos="1484"/>
          <w:tab w:val="left" w:pos="4662"/>
          <w:tab w:val="left" w:pos="6903"/>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w:t>
      </w:r>
      <w:hyperlink w:anchor="_bookmark0" w:history="1">
        <w:r>
          <w:rPr>
            <w:rFonts w:ascii="仿宋" w:eastAsia="仿宋" w:hAnsi="仿宋" w:cs="Arial"/>
            <w:kern w:val="0"/>
            <w:position w:val="16"/>
            <w:sz w:val="24"/>
          </w:rPr>
          <w:t>1</w:t>
        </w:r>
      </w:hyperlink>
      <w:r>
        <w:rPr>
          <w:rFonts w:ascii="仿宋" w:eastAsia="仿宋" w:hAnsi="仿宋" w:cs="Arial"/>
          <w:kern w:val="0"/>
          <w:sz w:val="24"/>
        </w:rPr>
        <w:t>，属于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007540CC" w14:textId="77777777" w:rsidR="003E45CF" w:rsidRDefault="00000000">
      <w:pPr>
        <w:numPr>
          <w:ilvl w:val="0"/>
          <w:numId w:val="23"/>
        </w:numPr>
        <w:tabs>
          <w:tab w:val="left" w:pos="1165"/>
          <w:tab w:val="left" w:pos="1183"/>
          <w:tab w:val="left" w:pos="4362"/>
          <w:tab w:val="left" w:pos="6577"/>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2D438FDA" w14:textId="77777777" w:rsidR="003E45CF" w:rsidRDefault="00000000">
      <w:pPr>
        <w:autoSpaceDE w:val="0"/>
        <w:autoSpaceDN w:val="0"/>
        <w:spacing w:line="360" w:lineRule="auto"/>
        <w:ind w:left="860"/>
        <w:jc w:val="left"/>
        <w:rPr>
          <w:rFonts w:ascii="仿宋" w:eastAsia="仿宋" w:hAnsi="仿宋" w:cs="Arial" w:hint="eastAsia"/>
          <w:kern w:val="0"/>
          <w:sz w:val="24"/>
        </w:rPr>
      </w:pPr>
      <w:r>
        <w:rPr>
          <w:rFonts w:ascii="仿宋" w:eastAsia="仿宋" w:hAnsi="仿宋" w:cs="Arial"/>
          <w:kern w:val="0"/>
          <w:sz w:val="24"/>
        </w:rPr>
        <w:t>……</w:t>
      </w:r>
    </w:p>
    <w:p w14:paraId="13F26B73" w14:textId="77777777" w:rsidR="003E45CF" w:rsidRDefault="00000000">
      <w:pPr>
        <w:autoSpaceDE w:val="0"/>
        <w:autoSpaceDN w:val="0"/>
        <w:spacing w:line="360" w:lineRule="auto"/>
        <w:ind w:left="220" w:right="417" w:firstLine="645"/>
        <w:rPr>
          <w:rFonts w:ascii="仿宋" w:eastAsia="仿宋" w:hAnsi="仿宋" w:cs="Arial" w:hint="eastAsia"/>
          <w:kern w:val="0"/>
          <w:sz w:val="24"/>
        </w:rPr>
      </w:pPr>
      <w:r>
        <w:rPr>
          <w:rFonts w:ascii="仿宋" w:eastAsia="仿宋" w:hAnsi="仿宋" w:cs="Arial"/>
          <w:kern w:val="0"/>
          <w:sz w:val="24"/>
        </w:rPr>
        <w:t>以上企业，不属于大企业的分支机构，不存在控股股东为大企业的情形，也不存在与大企业的负责人为同一人的情形。</w:t>
      </w:r>
    </w:p>
    <w:p w14:paraId="5610E42B" w14:textId="77777777" w:rsidR="003E45CF" w:rsidRDefault="00000000">
      <w:pPr>
        <w:autoSpaceDE w:val="0"/>
        <w:autoSpaceDN w:val="0"/>
        <w:spacing w:line="360" w:lineRule="auto"/>
        <w:ind w:left="220" w:right="372" w:firstLine="645"/>
        <w:jc w:val="left"/>
        <w:rPr>
          <w:rFonts w:ascii="仿宋" w:eastAsia="仿宋" w:hAnsi="仿宋" w:cs="Arial" w:hint="eastAsia"/>
          <w:kern w:val="0"/>
          <w:sz w:val="24"/>
        </w:rPr>
      </w:pPr>
      <w:r>
        <w:rPr>
          <w:rFonts w:ascii="仿宋" w:eastAsia="仿宋" w:hAnsi="仿宋" w:cs="Arial"/>
          <w:kern w:val="0"/>
          <w:sz w:val="24"/>
        </w:rPr>
        <w:t>本企业对上述声明内容的真实性负责。如有虚假，将依法承担相应责任。</w:t>
      </w:r>
    </w:p>
    <w:p w14:paraId="610E2F75" w14:textId="77777777" w:rsidR="003E45CF" w:rsidRDefault="003E45CF">
      <w:pPr>
        <w:spacing w:line="360" w:lineRule="auto"/>
        <w:ind w:firstLine="504"/>
        <w:rPr>
          <w:rFonts w:ascii="仿宋" w:eastAsia="仿宋" w:hAnsi="仿宋" w:cs="Arial" w:hint="eastAsia"/>
          <w:spacing w:val="6"/>
          <w:sz w:val="24"/>
        </w:rPr>
      </w:pPr>
    </w:p>
    <w:p w14:paraId="783F77F6" w14:textId="77777777" w:rsidR="003E45CF" w:rsidRDefault="003E45CF">
      <w:pPr>
        <w:spacing w:line="360" w:lineRule="auto"/>
        <w:ind w:firstLine="504"/>
        <w:rPr>
          <w:rFonts w:ascii="仿宋" w:eastAsia="仿宋" w:hAnsi="仿宋" w:cs="Arial" w:hint="eastAsia"/>
          <w:spacing w:val="6"/>
          <w:sz w:val="24"/>
        </w:rPr>
      </w:pPr>
    </w:p>
    <w:p w14:paraId="35EA1E1D" w14:textId="77777777" w:rsidR="003E45C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71922137" w14:textId="77777777" w:rsidR="003E45C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0E111D4A" w14:textId="77777777" w:rsidR="003E45CF" w:rsidRDefault="003E45CF">
      <w:pPr>
        <w:spacing w:line="360" w:lineRule="auto"/>
        <w:ind w:right="360" w:firstLine="480"/>
        <w:jc w:val="right"/>
        <w:rPr>
          <w:rFonts w:ascii="仿宋" w:eastAsia="仿宋" w:hAnsi="仿宋" w:cs="Arial" w:hint="eastAsia"/>
          <w:sz w:val="24"/>
        </w:rPr>
      </w:pPr>
    </w:p>
    <w:p w14:paraId="419D5F59" w14:textId="77777777" w:rsidR="003E45CF" w:rsidRDefault="003E45CF">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3E45CF" w14:paraId="6A8C1A9D" w14:textId="77777777">
        <w:tc>
          <w:tcPr>
            <w:tcW w:w="8946" w:type="dxa"/>
          </w:tcPr>
          <w:p w14:paraId="4D5FAD67" w14:textId="77777777" w:rsidR="003E45CF"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tbl>
    <w:p w14:paraId="1BE5DCD8" w14:textId="77777777" w:rsidR="003E45CF" w:rsidRDefault="003E45CF">
      <w:pPr>
        <w:autoSpaceDE w:val="0"/>
        <w:autoSpaceDN w:val="0"/>
        <w:adjustRightInd w:val="0"/>
        <w:spacing w:line="360" w:lineRule="auto"/>
        <w:ind w:firstLine="420"/>
        <w:jc w:val="left"/>
        <w:rPr>
          <w:rFonts w:ascii="仿宋" w:eastAsia="仿宋" w:hAnsi="仿宋" w:cs="Arial" w:hint="eastAsia"/>
          <w:sz w:val="24"/>
        </w:rPr>
      </w:pPr>
    </w:p>
    <w:bookmarkEnd w:id="911"/>
    <w:p w14:paraId="5C55FBD8" w14:textId="77777777" w:rsidR="003E45CF" w:rsidRDefault="003E45CF">
      <w:pPr>
        <w:spacing w:line="360" w:lineRule="auto"/>
        <w:rPr>
          <w:rFonts w:ascii="仿宋" w:eastAsia="仿宋" w:hAnsi="仿宋" w:cs="Arial" w:hint="eastAsia"/>
          <w:sz w:val="24"/>
        </w:rPr>
      </w:pPr>
    </w:p>
    <w:p w14:paraId="69AB8234" w14:textId="77777777" w:rsidR="003E45CF" w:rsidRDefault="00000000">
      <w:pPr>
        <w:spacing w:beforeLines="100" w:before="240" w:afterLines="100" w:after="240" w:line="360" w:lineRule="auto"/>
        <w:jc w:val="center"/>
        <w:rPr>
          <w:rFonts w:ascii="仿宋" w:eastAsia="仿宋" w:hAnsi="仿宋" w:cs="Arial" w:hint="eastAsia"/>
          <w:sz w:val="36"/>
          <w:szCs w:val="36"/>
        </w:rPr>
      </w:pPr>
      <w:r>
        <w:rPr>
          <w:rFonts w:ascii="仿宋" w:eastAsia="仿宋" w:hAnsi="仿宋" w:cs="Arial"/>
          <w:sz w:val="24"/>
        </w:rPr>
        <w:br w:type="page"/>
      </w:r>
      <w:r>
        <w:rPr>
          <w:rFonts w:ascii="仿宋" w:eastAsia="仿宋" w:hAnsi="仿宋" w:cs="Arial"/>
          <w:b/>
          <w:bCs/>
          <w:sz w:val="36"/>
          <w:szCs w:val="36"/>
        </w:rPr>
        <w:lastRenderedPageBreak/>
        <w:t>残疾人福利性单位声明函格式</w:t>
      </w:r>
      <w:r>
        <w:rPr>
          <w:rFonts w:ascii="仿宋" w:eastAsia="仿宋" w:hAnsi="仿宋" w:cs="Arial"/>
          <w:sz w:val="36"/>
          <w:szCs w:val="36"/>
        </w:rPr>
        <w:t xml:space="preserve"> </w:t>
      </w:r>
    </w:p>
    <w:p w14:paraId="73AF04F1" w14:textId="77777777" w:rsidR="003E45C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1C5D7BA7" w14:textId="77777777" w:rsidR="003E45CF"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495D70F0" w14:textId="77777777" w:rsidR="003E45CF"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20C274AA" w14:textId="77777777" w:rsidR="003E45CF"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5F02708D" w14:textId="77777777" w:rsidR="003E45CF" w:rsidRDefault="003E45CF">
      <w:pPr>
        <w:spacing w:line="360" w:lineRule="auto"/>
        <w:ind w:firstLineChars="200" w:firstLine="504"/>
        <w:rPr>
          <w:rFonts w:ascii="仿宋" w:eastAsia="仿宋" w:hAnsi="仿宋" w:cs="Arial" w:hint="eastAsia"/>
          <w:spacing w:val="6"/>
          <w:sz w:val="24"/>
        </w:rPr>
      </w:pPr>
    </w:p>
    <w:p w14:paraId="7BA4C668" w14:textId="77777777" w:rsidR="003E45CF" w:rsidRDefault="003E45CF">
      <w:pPr>
        <w:spacing w:line="360" w:lineRule="auto"/>
        <w:ind w:firstLineChars="200" w:firstLine="504"/>
        <w:rPr>
          <w:rFonts w:ascii="仿宋" w:eastAsia="仿宋" w:hAnsi="仿宋" w:cs="Arial" w:hint="eastAsia"/>
          <w:spacing w:val="6"/>
          <w:sz w:val="24"/>
        </w:rPr>
      </w:pPr>
    </w:p>
    <w:p w14:paraId="7B5C8747" w14:textId="77777777" w:rsidR="003E45C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27BEA69B" w14:textId="77777777" w:rsidR="003E45C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580A4CDE"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Cs w:val="20"/>
        </w:rPr>
        <w:br w:type="page"/>
      </w:r>
      <w:r>
        <w:rPr>
          <w:rFonts w:ascii="仿宋" w:eastAsia="仿宋" w:hAnsi="仿宋" w:cs="Arial"/>
          <w:sz w:val="24"/>
          <w:szCs w:val="20"/>
        </w:rPr>
        <w:lastRenderedPageBreak/>
        <w:t>8  拟分包情况说明</w:t>
      </w:r>
    </w:p>
    <w:p w14:paraId="1E33C235" w14:textId="77777777" w:rsidR="003E45C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42AE31C3" w14:textId="77777777" w:rsidR="003E45C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2FB7DCC2" w14:textId="77777777" w:rsidR="003E45C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3E45CF" w14:paraId="204E5E08" w14:textId="77777777">
        <w:trPr>
          <w:trHeight w:val="549"/>
          <w:jc w:val="center"/>
        </w:trPr>
        <w:tc>
          <w:tcPr>
            <w:tcW w:w="456" w:type="dxa"/>
            <w:vAlign w:val="center"/>
          </w:tcPr>
          <w:p w14:paraId="3B9CCCED"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096E80C2"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6F4E5217"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2AB01E5D"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41899FBD"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57C1FA36"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47A8E0AE"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34C03EBD"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4E33B618"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30DDA3F7"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41E80E20"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7E72C1D4"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1382EAEA" w14:textId="77777777" w:rsidR="003E45CF"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占投标报价</w:t>
            </w:r>
          </w:p>
          <w:p w14:paraId="207AC117"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b/>
                <w:sz w:val="24"/>
                <w:lang w:eastAsia="zh-CN"/>
              </w:rPr>
              <w:t>的比例（%）</w:t>
            </w:r>
          </w:p>
        </w:tc>
      </w:tr>
      <w:tr w:rsidR="003E45CF" w14:paraId="30955F41" w14:textId="77777777">
        <w:trPr>
          <w:trHeight w:val="620"/>
          <w:jc w:val="center"/>
        </w:trPr>
        <w:tc>
          <w:tcPr>
            <w:tcW w:w="456" w:type="dxa"/>
            <w:vAlign w:val="center"/>
          </w:tcPr>
          <w:p w14:paraId="797A281A" w14:textId="77777777" w:rsidR="003E45C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5E616D6C" w14:textId="77777777" w:rsidR="003E45CF" w:rsidRDefault="003E45CF">
            <w:pPr>
              <w:pStyle w:val="TableParagraph"/>
              <w:spacing w:line="360" w:lineRule="auto"/>
              <w:jc w:val="center"/>
              <w:rPr>
                <w:rFonts w:ascii="仿宋" w:eastAsia="仿宋" w:hAnsi="仿宋" w:cs="Arial" w:hint="eastAsia"/>
                <w:sz w:val="30"/>
              </w:rPr>
            </w:pPr>
          </w:p>
        </w:tc>
        <w:tc>
          <w:tcPr>
            <w:tcW w:w="1513" w:type="dxa"/>
            <w:vAlign w:val="center"/>
          </w:tcPr>
          <w:p w14:paraId="5AAFAB5D"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204DF48A"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69AB1F3B"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1" w:type="dxa"/>
            <w:vAlign w:val="center"/>
          </w:tcPr>
          <w:p w14:paraId="64DA171D" w14:textId="77777777" w:rsidR="003E45CF" w:rsidRDefault="003E45CF">
            <w:pPr>
              <w:pStyle w:val="TableParagraph"/>
              <w:spacing w:line="360" w:lineRule="auto"/>
              <w:jc w:val="center"/>
              <w:rPr>
                <w:rFonts w:ascii="仿宋" w:eastAsia="仿宋" w:hAnsi="仿宋" w:cs="Arial" w:hint="eastAsia"/>
                <w:sz w:val="30"/>
                <w:lang w:eastAsia="zh-CN"/>
              </w:rPr>
            </w:pPr>
          </w:p>
        </w:tc>
        <w:tc>
          <w:tcPr>
            <w:tcW w:w="1498" w:type="dxa"/>
            <w:vAlign w:val="center"/>
          </w:tcPr>
          <w:p w14:paraId="1DB596F8"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4" w:type="dxa"/>
            <w:vAlign w:val="center"/>
          </w:tcPr>
          <w:p w14:paraId="5A6D5CFE" w14:textId="77777777" w:rsidR="003E45CF" w:rsidRDefault="003E45CF">
            <w:pPr>
              <w:pStyle w:val="TableParagraph"/>
              <w:spacing w:line="360" w:lineRule="auto"/>
              <w:jc w:val="center"/>
              <w:rPr>
                <w:rFonts w:ascii="仿宋" w:eastAsia="仿宋" w:hAnsi="仿宋" w:cs="Arial" w:hint="eastAsia"/>
                <w:sz w:val="30"/>
                <w:lang w:eastAsia="zh-CN"/>
              </w:rPr>
            </w:pPr>
          </w:p>
        </w:tc>
      </w:tr>
      <w:tr w:rsidR="003E45CF" w14:paraId="61FDCB23" w14:textId="77777777">
        <w:trPr>
          <w:trHeight w:val="620"/>
          <w:jc w:val="center"/>
        </w:trPr>
        <w:tc>
          <w:tcPr>
            <w:tcW w:w="456" w:type="dxa"/>
            <w:vAlign w:val="center"/>
          </w:tcPr>
          <w:p w14:paraId="6D74186D"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19DA094F" w14:textId="77777777" w:rsidR="003E45CF" w:rsidRDefault="003E45CF">
            <w:pPr>
              <w:pStyle w:val="TableParagraph"/>
              <w:spacing w:line="360" w:lineRule="auto"/>
              <w:jc w:val="center"/>
              <w:rPr>
                <w:rFonts w:ascii="仿宋" w:eastAsia="仿宋" w:hAnsi="仿宋" w:cs="Arial" w:hint="eastAsia"/>
                <w:sz w:val="30"/>
              </w:rPr>
            </w:pPr>
          </w:p>
        </w:tc>
        <w:tc>
          <w:tcPr>
            <w:tcW w:w="1513" w:type="dxa"/>
            <w:vAlign w:val="center"/>
          </w:tcPr>
          <w:p w14:paraId="5CA3CAFA"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12AECA44" w14:textId="77777777" w:rsidR="003E45C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56924654"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1" w:type="dxa"/>
            <w:vAlign w:val="center"/>
          </w:tcPr>
          <w:p w14:paraId="44A0E420" w14:textId="77777777" w:rsidR="003E45CF" w:rsidRDefault="003E45CF">
            <w:pPr>
              <w:pStyle w:val="TableParagraph"/>
              <w:spacing w:line="360" w:lineRule="auto"/>
              <w:jc w:val="center"/>
              <w:rPr>
                <w:rFonts w:ascii="仿宋" w:eastAsia="仿宋" w:hAnsi="仿宋" w:cs="Arial" w:hint="eastAsia"/>
                <w:sz w:val="30"/>
                <w:lang w:eastAsia="zh-CN"/>
              </w:rPr>
            </w:pPr>
          </w:p>
        </w:tc>
        <w:tc>
          <w:tcPr>
            <w:tcW w:w="1498" w:type="dxa"/>
            <w:vAlign w:val="center"/>
          </w:tcPr>
          <w:p w14:paraId="6B5C70C5" w14:textId="77777777" w:rsidR="003E45CF" w:rsidRDefault="003E45CF">
            <w:pPr>
              <w:pStyle w:val="TableParagraph"/>
              <w:spacing w:line="360" w:lineRule="auto"/>
              <w:jc w:val="center"/>
              <w:rPr>
                <w:rFonts w:ascii="仿宋" w:eastAsia="仿宋" w:hAnsi="仿宋" w:cs="Arial" w:hint="eastAsia"/>
                <w:sz w:val="30"/>
                <w:lang w:eastAsia="zh-CN"/>
              </w:rPr>
            </w:pPr>
          </w:p>
        </w:tc>
        <w:tc>
          <w:tcPr>
            <w:tcW w:w="1564" w:type="dxa"/>
            <w:vAlign w:val="center"/>
          </w:tcPr>
          <w:p w14:paraId="545F2AE7" w14:textId="77777777" w:rsidR="003E45CF" w:rsidRDefault="003E45CF">
            <w:pPr>
              <w:pStyle w:val="TableParagraph"/>
              <w:spacing w:line="360" w:lineRule="auto"/>
              <w:jc w:val="center"/>
              <w:rPr>
                <w:rFonts w:ascii="仿宋" w:eastAsia="仿宋" w:hAnsi="仿宋" w:cs="Arial" w:hint="eastAsia"/>
                <w:sz w:val="30"/>
                <w:lang w:eastAsia="zh-CN"/>
              </w:rPr>
            </w:pPr>
          </w:p>
        </w:tc>
      </w:tr>
      <w:tr w:rsidR="003E45CF" w14:paraId="4BB3C4AD" w14:textId="77777777">
        <w:trPr>
          <w:trHeight w:val="620"/>
          <w:jc w:val="center"/>
        </w:trPr>
        <w:tc>
          <w:tcPr>
            <w:tcW w:w="456" w:type="dxa"/>
            <w:vAlign w:val="center"/>
          </w:tcPr>
          <w:p w14:paraId="6066FB25" w14:textId="77777777" w:rsidR="003E45C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69BD96D3" w14:textId="77777777" w:rsidR="003E45CF" w:rsidRDefault="003E45CF">
            <w:pPr>
              <w:pStyle w:val="TableParagraph"/>
              <w:spacing w:line="360" w:lineRule="auto"/>
              <w:jc w:val="center"/>
              <w:rPr>
                <w:rFonts w:ascii="仿宋" w:eastAsia="仿宋" w:hAnsi="仿宋" w:cs="Arial" w:hint="eastAsia"/>
                <w:sz w:val="30"/>
              </w:rPr>
            </w:pPr>
          </w:p>
        </w:tc>
        <w:tc>
          <w:tcPr>
            <w:tcW w:w="1513" w:type="dxa"/>
            <w:vAlign w:val="center"/>
          </w:tcPr>
          <w:p w14:paraId="29501B6F" w14:textId="77777777" w:rsidR="003E45CF" w:rsidRDefault="003E45CF">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013931B1" w14:textId="77777777" w:rsidR="003E45CF" w:rsidRDefault="003E45CF">
            <w:pPr>
              <w:pStyle w:val="TableParagraph"/>
              <w:spacing w:line="360" w:lineRule="auto"/>
              <w:jc w:val="center"/>
              <w:rPr>
                <w:rFonts w:ascii="仿宋" w:eastAsia="仿宋" w:hAnsi="仿宋" w:cs="Arial" w:hint="eastAsia"/>
                <w:sz w:val="30"/>
              </w:rPr>
            </w:pPr>
          </w:p>
        </w:tc>
        <w:tc>
          <w:tcPr>
            <w:tcW w:w="1561" w:type="dxa"/>
            <w:vAlign w:val="center"/>
          </w:tcPr>
          <w:p w14:paraId="0A3407E7" w14:textId="77777777" w:rsidR="003E45CF" w:rsidRDefault="003E45CF">
            <w:pPr>
              <w:pStyle w:val="TableParagraph"/>
              <w:spacing w:line="360" w:lineRule="auto"/>
              <w:jc w:val="center"/>
              <w:rPr>
                <w:rFonts w:ascii="仿宋" w:eastAsia="仿宋" w:hAnsi="仿宋" w:cs="Arial" w:hint="eastAsia"/>
                <w:sz w:val="30"/>
              </w:rPr>
            </w:pPr>
          </w:p>
        </w:tc>
        <w:tc>
          <w:tcPr>
            <w:tcW w:w="1498" w:type="dxa"/>
            <w:vAlign w:val="center"/>
          </w:tcPr>
          <w:p w14:paraId="091FF008" w14:textId="77777777" w:rsidR="003E45CF" w:rsidRDefault="003E45CF">
            <w:pPr>
              <w:pStyle w:val="TableParagraph"/>
              <w:spacing w:line="360" w:lineRule="auto"/>
              <w:jc w:val="center"/>
              <w:rPr>
                <w:rFonts w:ascii="仿宋" w:eastAsia="仿宋" w:hAnsi="仿宋" w:cs="Arial" w:hint="eastAsia"/>
                <w:sz w:val="30"/>
              </w:rPr>
            </w:pPr>
          </w:p>
        </w:tc>
        <w:tc>
          <w:tcPr>
            <w:tcW w:w="1564" w:type="dxa"/>
            <w:vAlign w:val="center"/>
          </w:tcPr>
          <w:p w14:paraId="294809FC" w14:textId="77777777" w:rsidR="003E45CF" w:rsidRDefault="003E45CF">
            <w:pPr>
              <w:pStyle w:val="TableParagraph"/>
              <w:spacing w:line="360" w:lineRule="auto"/>
              <w:jc w:val="center"/>
              <w:rPr>
                <w:rFonts w:ascii="仿宋" w:eastAsia="仿宋" w:hAnsi="仿宋" w:cs="Arial" w:hint="eastAsia"/>
                <w:sz w:val="30"/>
              </w:rPr>
            </w:pPr>
          </w:p>
        </w:tc>
      </w:tr>
      <w:tr w:rsidR="003E45CF" w14:paraId="18E52FC6" w14:textId="77777777">
        <w:trPr>
          <w:trHeight w:val="620"/>
          <w:jc w:val="center"/>
        </w:trPr>
        <w:tc>
          <w:tcPr>
            <w:tcW w:w="5942" w:type="dxa"/>
            <w:gridSpan w:val="5"/>
            <w:vAlign w:val="center"/>
          </w:tcPr>
          <w:p w14:paraId="4A8D04EA" w14:textId="77777777" w:rsidR="003E45CF"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1F0261EC" w14:textId="77777777" w:rsidR="003E45CF" w:rsidRDefault="003E45CF">
            <w:pPr>
              <w:pStyle w:val="TableParagraph"/>
              <w:spacing w:line="360" w:lineRule="auto"/>
              <w:jc w:val="center"/>
              <w:rPr>
                <w:rFonts w:ascii="仿宋" w:eastAsia="仿宋" w:hAnsi="仿宋" w:cs="Arial" w:hint="eastAsia"/>
                <w:sz w:val="30"/>
              </w:rPr>
            </w:pPr>
          </w:p>
        </w:tc>
        <w:tc>
          <w:tcPr>
            <w:tcW w:w="1564" w:type="dxa"/>
            <w:vAlign w:val="center"/>
          </w:tcPr>
          <w:p w14:paraId="39735734" w14:textId="77777777" w:rsidR="003E45CF" w:rsidRDefault="003E45CF">
            <w:pPr>
              <w:pStyle w:val="TableParagraph"/>
              <w:spacing w:line="360" w:lineRule="auto"/>
              <w:jc w:val="center"/>
              <w:rPr>
                <w:rFonts w:ascii="仿宋" w:eastAsia="仿宋" w:hAnsi="仿宋" w:cs="Arial" w:hint="eastAsia"/>
                <w:sz w:val="30"/>
              </w:rPr>
            </w:pPr>
          </w:p>
        </w:tc>
      </w:tr>
    </w:tbl>
    <w:p w14:paraId="2B667627"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 xml:space="preserve">注： </w:t>
      </w:r>
    </w:p>
    <w:p w14:paraId="14CF8AFD"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1. 如本项目（包）允许分包，且投标人拟进行分包时，必须提供；如未提供，或提供了但未填写分包承担主体名称、拟分包合同内容、拟分包合同金额，</w:t>
      </w:r>
      <w:r>
        <w:rPr>
          <w:rFonts w:ascii="仿宋" w:eastAsia="仿宋" w:hAnsi="仿宋" w:cs="Arial"/>
          <w:b/>
          <w:bCs/>
          <w:sz w:val="24"/>
        </w:rPr>
        <w:t>投标无效</w:t>
      </w:r>
      <w:r>
        <w:rPr>
          <w:rFonts w:ascii="仿宋" w:eastAsia="仿宋" w:hAnsi="仿宋" w:cs="Arial"/>
          <w:sz w:val="24"/>
        </w:rPr>
        <w:t>。</w:t>
      </w:r>
    </w:p>
    <w:p w14:paraId="7913D70F"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2.如本招标文件《投标人须知资料表》载明本项目分包承担主体应具备的相应资质条件，则投标人须在本表中列明分包承担主体的资质等级，并后附资质证书复印件，否则</w:t>
      </w:r>
      <w:r>
        <w:rPr>
          <w:rFonts w:ascii="仿宋" w:eastAsia="仿宋" w:hAnsi="仿宋" w:cs="Arial"/>
          <w:b/>
          <w:bCs/>
          <w:sz w:val="24"/>
        </w:rPr>
        <w:t>投标无效</w:t>
      </w:r>
      <w:r>
        <w:rPr>
          <w:rFonts w:ascii="仿宋" w:eastAsia="仿宋" w:hAnsi="仿宋" w:cs="Arial"/>
          <w:sz w:val="24"/>
        </w:rPr>
        <w:t>。</w:t>
      </w:r>
    </w:p>
    <w:p w14:paraId="092E61C6"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53699E34" w14:textId="77777777" w:rsidR="003E45CF"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投标人名称（盖章）：______</w:t>
      </w:r>
    </w:p>
    <w:p w14:paraId="15E7105A" w14:textId="77777777" w:rsidR="003E45CF"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日期：_____年______月______日</w:t>
      </w:r>
    </w:p>
    <w:p w14:paraId="5C6B0FE8" w14:textId="77777777" w:rsidR="003E45CF" w:rsidRDefault="003E45CF">
      <w:pPr>
        <w:spacing w:line="360" w:lineRule="auto"/>
        <w:rPr>
          <w:rFonts w:ascii="仿宋" w:eastAsia="仿宋" w:hAnsi="仿宋" w:cs="Arial" w:hint="eastAsia"/>
          <w:b/>
          <w:sz w:val="24"/>
        </w:rPr>
      </w:pPr>
    </w:p>
    <w:p w14:paraId="124E0E80" w14:textId="77777777" w:rsidR="003E45C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9  招标文件要求提供或投标人认为应附的其他材料</w:t>
      </w:r>
    </w:p>
    <w:p w14:paraId="578F0875" w14:textId="77777777" w:rsidR="003E45CF" w:rsidRDefault="003E45CF">
      <w:pPr>
        <w:widowControl/>
        <w:spacing w:line="360" w:lineRule="auto"/>
        <w:jc w:val="left"/>
        <w:rPr>
          <w:rFonts w:ascii="仿宋" w:eastAsia="仿宋" w:hAnsi="仿宋" w:cs="Arial" w:hint="eastAsia"/>
          <w:sz w:val="24"/>
        </w:rPr>
      </w:pPr>
    </w:p>
    <w:p w14:paraId="2544670B"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9-1 招标文件</w:t>
      </w:r>
      <w:r>
        <w:rPr>
          <w:rFonts w:ascii="仿宋" w:eastAsia="仿宋" w:hAnsi="仿宋" w:cs="Segoe UI Symbol"/>
          <w:sz w:val="24"/>
        </w:rPr>
        <w:t>★</w:t>
      </w:r>
      <w:r>
        <w:rPr>
          <w:rFonts w:ascii="仿宋" w:eastAsia="仿宋" w:hAnsi="仿宋" w:cs="Arial"/>
          <w:sz w:val="24"/>
        </w:rPr>
        <w:t>号条款证明材料（如有）</w:t>
      </w:r>
    </w:p>
    <w:p w14:paraId="4C31D21C" w14:textId="77777777" w:rsidR="003E45CF" w:rsidRDefault="003E45CF">
      <w:pPr>
        <w:widowControl/>
        <w:spacing w:line="360" w:lineRule="auto"/>
        <w:jc w:val="left"/>
        <w:rPr>
          <w:rFonts w:ascii="仿宋" w:eastAsia="仿宋" w:hAnsi="仿宋" w:cs="Arial" w:hint="eastAsia"/>
          <w:sz w:val="24"/>
        </w:rPr>
      </w:pPr>
    </w:p>
    <w:p w14:paraId="2E565018"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注：如不涉及可不提供</w:t>
      </w:r>
    </w:p>
    <w:p w14:paraId="404B6CFB"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28A09EDE"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9-2 投标产品（至少包含核心产品）近三年在中国境内的销售业绩情况</w:t>
      </w:r>
    </w:p>
    <w:p w14:paraId="34FB81A4" w14:textId="77777777" w:rsidR="003E45CF" w:rsidRDefault="003E45CF">
      <w:pPr>
        <w:widowControl/>
        <w:spacing w:line="360" w:lineRule="auto"/>
        <w:jc w:val="left"/>
        <w:rPr>
          <w:rFonts w:ascii="仿宋" w:eastAsia="仿宋" w:hAnsi="仿宋" w:cs="Arial" w:hint="eastAsia"/>
          <w:sz w:val="24"/>
        </w:rPr>
      </w:pPr>
    </w:p>
    <w:p w14:paraId="2FA945FF"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t>注：按照招标文件第四章评标标准要求提供证明材料</w:t>
      </w:r>
    </w:p>
    <w:p w14:paraId="0BEF242D" w14:textId="77777777" w:rsidR="003E45CF" w:rsidRDefault="003E45CF">
      <w:pPr>
        <w:widowControl/>
        <w:spacing w:line="360" w:lineRule="auto"/>
        <w:jc w:val="left"/>
        <w:rPr>
          <w:rFonts w:ascii="仿宋" w:eastAsia="仿宋" w:hAnsi="仿宋" w:cs="Arial" w:hint="eastAsia"/>
          <w:sz w:val="24"/>
        </w:rPr>
      </w:pPr>
    </w:p>
    <w:p w14:paraId="704B9255" w14:textId="77777777" w:rsidR="003E45CF" w:rsidRDefault="003E45CF">
      <w:pPr>
        <w:widowControl/>
        <w:spacing w:line="360" w:lineRule="auto"/>
        <w:jc w:val="left"/>
        <w:rPr>
          <w:rFonts w:ascii="仿宋" w:eastAsia="仿宋" w:hAnsi="仿宋" w:cs="Arial" w:hint="eastAsia"/>
          <w:sz w:val="24"/>
        </w:rPr>
      </w:pPr>
    </w:p>
    <w:p w14:paraId="1E39CBBB"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2A497A5C"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9-3 投标产品技术资料</w:t>
      </w:r>
    </w:p>
    <w:p w14:paraId="5FE7E274" w14:textId="77777777" w:rsidR="003E45CF" w:rsidRDefault="003E45CF">
      <w:pPr>
        <w:adjustRightInd w:val="0"/>
        <w:snapToGrid w:val="0"/>
        <w:spacing w:line="360" w:lineRule="auto"/>
        <w:jc w:val="left"/>
        <w:rPr>
          <w:rFonts w:ascii="仿宋" w:eastAsia="仿宋" w:hAnsi="仿宋" w:cs="Arial" w:hint="eastAsia"/>
          <w:sz w:val="24"/>
        </w:rPr>
      </w:pPr>
    </w:p>
    <w:p w14:paraId="5DE75D79"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注：按照招标文件第五章材料需求中要求提供</w:t>
      </w:r>
    </w:p>
    <w:p w14:paraId="0FF9C2ED"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7BB7BB03"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9-4 售后服务方案</w:t>
      </w:r>
    </w:p>
    <w:p w14:paraId="528E55C7" w14:textId="77777777" w:rsidR="003E45CF" w:rsidRDefault="003E45CF">
      <w:pPr>
        <w:adjustRightInd w:val="0"/>
        <w:snapToGrid w:val="0"/>
        <w:spacing w:line="360" w:lineRule="auto"/>
        <w:jc w:val="left"/>
        <w:rPr>
          <w:rFonts w:ascii="仿宋" w:eastAsia="仿宋" w:hAnsi="仿宋" w:cs="Arial" w:hint="eastAsia"/>
          <w:sz w:val="24"/>
        </w:rPr>
      </w:pPr>
    </w:p>
    <w:p w14:paraId="397D9E84"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23370506" w14:textId="77777777" w:rsidR="003E45CF" w:rsidRDefault="003E45CF">
      <w:pPr>
        <w:widowControl/>
        <w:spacing w:line="360" w:lineRule="auto"/>
        <w:jc w:val="left"/>
        <w:rPr>
          <w:rFonts w:ascii="仿宋" w:eastAsia="仿宋" w:hAnsi="仿宋" w:cs="Arial" w:hint="eastAsia"/>
          <w:sz w:val="24"/>
        </w:rPr>
      </w:pPr>
    </w:p>
    <w:p w14:paraId="10C86D35"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74123C4E"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9-5 培训方案</w:t>
      </w:r>
    </w:p>
    <w:p w14:paraId="7AA0630F" w14:textId="77777777" w:rsidR="003E45CF" w:rsidRDefault="003E45CF">
      <w:pPr>
        <w:adjustRightInd w:val="0"/>
        <w:snapToGrid w:val="0"/>
        <w:spacing w:line="360" w:lineRule="auto"/>
        <w:jc w:val="left"/>
        <w:rPr>
          <w:rFonts w:ascii="仿宋" w:eastAsia="仿宋" w:hAnsi="仿宋" w:cs="Arial" w:hint="eastAsia"/>
          <w:sz w:val="24"/>
        </w:rPr>
      </w:pPr>
    </w:p>
    <w:p w14:paraId="760537D9"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413C7459" w14:textId="77777777" w:rsidR="003E45CF" w:rsidRDefault="003E45CF">
      <w:pPr>
        <w:adjustRightInd w:val="0"/>
        <w:snapToGrid w:val="0"/>
        <w:spacing w:line="360" w:lineRule="auto"/>
        <w:jc w:val="left"/>
        <w:rPr>
          <w:rFonts w:ascii="仿宋" w:eastAsia="仿宋" w:hAnsi="仿宋" w:cs="Arial" w:hint="eastAsia"/>
          <w:sz w:val="24"/>
        </w:rPr>
      </w:pPr>
    </w:p>
    <w:p w14:paraId="47483F31" w14:textId="77777777" w:rsidR="003E45C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39AD11DE"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9-6 其他</w:t>
      </w:r>
    </w:p>
    <w:p w14:paraId="3F934E09" w14:textId="77777777" w:rsidR="003E45CF" w:rsidRDefault="003E45CF">
      <w:pPr>
        <w:widowControl/>
        <w:spacing w:line="360" w:lineRule="auto"/>
        <w:jc w:val="left"/>
        <w:rPr>
          <w:rFonts w:ascii="仿宋" w:eastAsia="仿宋" w:hAnsi="仿宋" w:cs="Arial" w:hint="eastAsia"/>
          <w:b/>
          <w:sz w:val="36"/>
          <w:szCs w:val="36"/>
        </w:rPr>
      </w:pPr>
    </w:p>
    <w:p w14:paraId="112587B0" w14:textId="77777777" w:rsidR="003E45C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bookmarkEnd w:id="0"/>
    <w:p w14:paraId="67D32B4C" w14:textId="77777777" w:rsidR="003E45CF" w:rsidRDefault="003E45CF">
      <w:pPr>
        <w:widowControl/>
        <w:spacing w:line="360" w:lineRule="auto"/>
        <w:jc w:val="left"/>
        <w:rPr>
          <w:rFonts w:ascii="仿宋" w:eastAsia="仿宋" w:hAnsi="仿宋" w:cs="Arial" w:hint="eastAsia"/>
          <w:b/>
          <w:sz w:val="36"/>
          <w:szCs w:val="36"/>
        </w:rPr>
      </w:pPr>
    </w:p>
    <w:sectPr w:rsidR="003E45CF">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046B4" w14:textId="77777777" w:rsidR="00E12E53" w:rsidRDefault="00E12E53">
      <w:r>
        <w:separator/>
      </w:r>
    </w:p>
  </w:endnote>
  <w:endnote w:type="continuationSeparator" w:id="0">
    <w:p w14:paraId="544F72E5" w14:textId="77777777" w:rsidR="00E12E53" w:rsidRDefault="00E1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ˎ̥">
    <w:altName w:val="Segoe Print"/>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charset w:val="86"/>
    <w:family w:val="auto"/>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altName w:val="Yu Gothic UI"/>
    <w:panose1 w:val="020B0502020202020204"/>
    <w:charset w:val="00"/>
    <w:family w:val="swiss"/>
    <w:pitch w:val="default"/>
    <w:sig w:usb0="00000000" w:usb1="00000000" w:usb2="00000000" w:usb3="00000000" w:csb0="0000009F" w:csb1="00000000"/>
  </w:font>
  <w:font w:name="MicrosoftYaHei">
    <w:altName w:val="Noto Serif SC"/>
    <w:charset w:val="00"/>
    <w:family w:val="roman"/>
    <w:pitch w:val="default"/>
    <w:sig w:usb0="00000000" w:usb1="00000000" w:usb2="00000000" w:usb3="00000000" w:csb0="00040001" w:csb1="00000000"/>
  </w:font>
  <w:font w:name="Lato">
    <w:altName w:val="Segoe Print"/>
    <w:charset w:val="00"/>
    <w:family w:val="swiss"/>
    <w:pitch w:val="default"/>
    <w:sig w:usb0="00000000" w:usb1="00000000" w:usb2="00000021" w:usb3="00000000" w:csb0="0000019F" w:csb1="00000000"/>
  </w:font>
  <w:font w:name="微软雅黑">
    <w:panose1 w:val="020B0503020204020204"/>
    <w:charset w:val="86"/>
    <w:family w:val="swiss"/>
    <w:pitch w:val="default"/>
    <w:sig w:usb0="80000287" w:usb1="2ACF3C50" w:usb2="00000016" w:usb3="00000000" w:csb0="0004001F" w:csb1="00000000"/>
  </w:font>
  <w:font w:name="Univers LT Std 45 Light">
    <w:altName w:val="宋体"/>
    <w:charset w:val="86"/>
    <w:family w:val="swiss"/>
    <w:pitch w:val="default"/>
    <w:sig w:usb0="00000000" w:usb1="00000000" w:usb2="00000010" w:usb3="00000000" w:csb0="00040001" w:csb1="00000000"/>
  </w:font>
  <w:font w:name="华文楷体">
    <w:altName w:val="宋体"/>
    <w:panose1 w:val="02010600040101010101"/>
    <w:charset w:val="86"/>
    <w:family w:val="auto"/>
    <w:pitch w:val="default"/>
    <w:sig w:usb0="00000000" w:usb1="0000000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2880B" w14:textId="77777777" w:rsidR="003E45CF" w:rsidRDefault="00000000">
    <w:pPr>
      <w:pStyle w:val="afa"/>
      <w:framePr w:wrap="around" w:vAnchor="text" w:hAnchor="margin" w:xAlign="center" w:y="1"/>
      <w:rPr>
        <w:rStyle w:val="aff9"/>
      </w:rPr>
    </w:pPr>
    <w:r>
      <w:fldChar w:fldCharType="begin"/>
    </w:r>
    <w:r>
      <w:rPr>
        <w:rStyle w:val="aff9"/>
      </w:rPr>
      <w:instrText xml:space="preserve">PAGE  </w:instrText>
    </w:r>
    <w:r>
      <w:fldChar w:fldCharType="end"/>
    </w:r>
  </w:p>
  <w:p w14:paraId="5B29FEC3" w14:textId="77777777" w:rsidR="003E45CF" w:rsidRDefault="003E45CF">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2B3FF" w14:textId="77777777" w:rsidR="003E45CF" w:rsidRDefault="003E45CF">
    <w:pPr>
      <w:pStyle w:val="af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08395" w14:textId="77777777" w:rsidR="003E45CF"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66E4BF32" w14:textId="77777777" w:rsidR="003E45CF" w:rsidRDefault="003E45CF">
    <w:pPr>
      <w:pStyle w:val="afa"/>
      <w:ind w:right="360"/>
    </w:pPr>
  </w:p>
  <w:p w14:paraId="7087D9B9" w14:textId="77777777" w:rsidR="003E45CF" w:rsidRDefault="003E45CF"/>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A4ECE" w14:textId="77777777" w:rsidR="003E45CF" w:rsidRDefault="003E45CF">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C044F" w14:textId="77777777" w:rsidR="003E45CF" w:rsidRDefault="003E45CF">
    <w:pPr>
      <w:pStyle w:val="afa"/>
      <w:framePr w:wrap="around" w:vAnchor="text" w:hAnchor="margin" w:y="1"/>
      <w:ind w:right="360"/>
      <w:rPr>
        <w:rStyle w:val="aff9"/>
      </w:rPr>
    </w:pPr>
  </w:p>
  <w:p w14:paraId="57FE3AB7" w14:textId="77777777" w:rsidR="003E45CF" w:rsidRDefault="003E45CF">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CAE96" w14:textId="77777777" w:rsidR="003E45CF" w:rsidRDefault="003E45CF">
    <w:pPr>
      <w:pStyle w:val="afa"/>
      <w:framePr w:wrap="around" w:vAnchor="text" w:hAnchor="margin" w:xAlign="right" w:y="1"/>
      <w:rPr>
        <w:rStyle w:val="aff9"/>
      </w:rPr>
    </w:pPr>
  </w:p>
  <w:p w14:paraId="0C827D13" w14:textId="77777777" w:rsidR="003E45CF" w:rsidRDefault="003E45CF">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01D" w14:textId="77777777" w:rsidR="003E45CF"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152</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A750A" w14:textId="77777777" w:rsidR="003E45CF"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3E68F6B8" w14:textId="77777777" w:rsidR="003E45CF" w:rsidRDefault="003E45CF">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28498" w14:textId="77777777" w:rsidR="003E45CF" w:rsidRDefault="003E45CF">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12097" w14:textId="77777777" w:rsidR="003E45CF" w:rsidRDefault="00000000">
    <w:pPr>
      <w:pStyle w:val="afa"/>
      <w:tabs>
        <w:tab w:val="clear" w:pos="4153"/>
        <w:tab w:val="left" w:pos="4821"/>
      </w:tabs>
    </w:pPr>
    <w:r>
      <w:rPr>
        <w:noProof/>
      </w:rPr>
      <mc:AlternateContent>
        <mc:Choice Requires="wps">
          <w:drawing>
            <wp:anchor distT="0" distB="0" distL="114300" distR="114300" simplePos="0" relativeHeight="251659264" behindDoc="0" locked="0" layoutInCell="1" allowOverlap="1" wp14:anchorId="5862C5F6" wp14:editId="60514129">
              <wp:simplePos x="0" y="0"/>
              <wp:positionH relativeFrom="margin">
                <wp:align>center</wp:align>
              </wp:positionH>
              <wp:positionV relativeFrom="paragraph">
                <wp:posOffset>0</wp:posOffset>
              </wp:positionV>
              <wp:extent cx="419735" cy="197485"/>
              <wp:effectExtent l="0" t="0" r="0" b="0"/>
              <wp:wrapNone/>
              <wp:docPr id="308650096"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197485"/>
                      </a:xfrm>
                      <a:prstGeom prst="rect">
                        <a:avLst/>
                      </a:prstGeom>
                      <a:noFill/>
                      <a:ln>
                        <a:noFill/>
                      </a:ln>
                    </wps:spPr>
                    <wps:txbx>
                      <w:txbxContent>
                        <w:p w14:paraId="283DB716" w14:textId="77777777" w:rsidR="003E45CF" w:rsidRDefault="00000000">
                          <w:pPr>
                            <w:pStyle w:val="a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w:pict>
            <v:shape id="文本框 4" o:spid="_x0000_s1026" o:spt="202" type="#_x0000_t202" style="position:absolute;left:0pt;margin-top:0pt;height:15.55pt;width:33.05pt;mso-position-horizontal:center;mso-position-horizontal-relative:margin;mso-wrap-style:none;z-index:251659264;mso-width-relative:page;mso-height-relative:page;" filled="f" stroked="f" coordsize="21600,21600" o:gfxdata="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TuWrU0AAAAAMBAAAPAAAAAAAAAAEAIAAAACIA&#10;AABkcnMvZG93bnJldi54bWxQSwECFAAUAAAACACHTuJAlHyZkhECAAAKBAAADgAAAAAAAAABACAA&#10;AAAfAQAAZHJzL2Uyb0RvYy54bWxQSwUGAAAAAAYABgBZAQAAogUAAAAA&#10;">
              <v:fill on="f" focussize="0,0"/>
              <v:stroke on="f"/>
              <v:imagedata o:title=""/>
              <o:lock v:ext="edit" aspectratio="f"/>
              <v:textbox inset="0mm,0mm,0mm,0mm" style="mso-fit-shape-to-text:t;">
                <w:txbxContent>
                  <w:p w14:paraId="62194F89">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2193D" w14:textId="77777777" w:rsidR="003E45CF" w:rsidRDefault="00000000">
    <w:pPr>
      <w:pStyle w:val="a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Pr>
        <w:rStyle w:val="aff9"/>
      </w:rPr>
      <w:t>155</w:t>
    </w:r>
    <w:r>
      <w:rPr>
        <w:rStyle w:val="aff9"/>
      </w:rPr>
      <w:fldChar w:fldCharType="end"/>
    </w:r>
  </w:p>
  <w:p w14:paraId="772F0117" w14:textId="77777777" w:rsidR="003E45CF" w:rsidRDefault="003E45C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6592" w14:textId="77777777" w:rsidR="003E45CF"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0C1D55B4" w14:textId="77777777" w:rsidR="003E45CF" w:rsidRDefault="003E45CF">
    <w:pPr>
      <w:pStyle w:val="afa"/>
      <w:ind w:right="360"/>
    </w:pPr>
  </w:p>
  <w:p w14:paraId="5C6D8EB0" w14:textId="77777777" w:rsidR="003E45CF" w:rsidRDefault="003E45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9A826" w14:textId="77777777" w:rsidR="00E12E53" w:rsidRDefault="00E12E53">
      <w:r>
        <w:separator/>
      </w:r>
    </w:p>
  </w:footnote>
  <w:footnote w:type="continuationSeparator" w:id="0">
    <w:p w14:paraId="5488C93A" w14:textId="77777777" w:rsidR="00E12E53" w:rsidRDefault="00E12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B193E" w14:textId="77777777" w:rsidR="003E45CF" w:rsidRDefault="003E45CF">
    <w:pPr>
      <w:pStyle w:val="afc"/>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AB4D6" w14:textId="77777777" w:rsidR="003E45CF" w:rsidRDefault="003E45CF">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98EDE" w14:textId="77777777" w:rsidR="003E45CF" w:rsidRDefault="003E45CF">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C9FE7" w14:textId="77777777" w:rsidR="003E45CF" w:rsidRDefault="003E45CF">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76D8F" w14:textId="77777777" w:rsidR="003E45CF" w:rsidRDefault="003E45CF">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C5BA9" w14:textId="77777777" w:rsidR="003E45CF" w:rsidRDefault="003E45CF">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8BA6D" w14:textId="77777777" w:rsidR="003E45CF" w:rsidRDefault="003E45CF">
    <w:pPr>
      <w:pStyle w:val="af5"/>
      <w:rPr>
        <w:rFonts w:hint="default"/>
      </w:rPr>
    </w:pPr>
  </w:p>
  <w:p w14:paraId="47D4A929" w14:textId="77777777" w:rsidR="003E45CF" w:rsidRDefault="003E45C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9C14" w14:textId="77777777" w:rsidR="003E45CF" w:rsidRDefault="003E45CF">
    <w:pPr>
      <w:pStyle w:val="afc"/>
    </w:pPr>
  </w:p>
  <w:p w14:paraId="05B49A03" w14:textId="77777777" w:rsidR="003E45CF" w:rsidRDefault="003E45CF"/>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E62FA" w14:textId="77777777" w:rsidR="003E45CF" w:rsidRDefault="003E45CF">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484B4" w14:textId="77777777" w:rsidR="003E45CF" w:rsidRDefault="003E45CF">
    <w:pPr>
      <w:pStyle w:val="afc"/>
    </w:pPr>
  </w:p>
  <w:p w14:paraId="7463A0A4" w14:textId="77777777" w:rsidR="003E45CF" w:rsidRDefault="003E45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0"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15:restartNumberingAfterBreak="0">
    <w:nsid w:val="7A0F6431"/>
    <w:multiLevelType w:val="singleLevel"/>
    <w:tmpl w:val="7A0F6431"/>
    <w:lvl w:ilvl="0">
      <w:start w:val="1"/>
      <w:numFmt w:val="decimal"/>
      <w:suff w:val="space"/>
      <w:lvlText w:val="%1."/>
      <w:lvlJc w:val="left"/>
    </w:lvl>
  </w:abstractNum>
  <w:num w:numId="1" w16cid:durableId="269821683">
    <w:abstractNumId w:val="9"/>
  </w:num>
  <w:num w:numId="2" w16cid:durableId="169297373">
    <w:abstractNumId w:val="12"/>
  </w:num>
  <w:num w:numId="3" w16cid:durableId="1898590280">
    <w:abstractNumId w:val="6"/>
  </w:num>
  <w:num w:numId="4" w16cid:durableId="723531508">
    <w:abstractNumId w:val="10"/>
  </w:num>
  <w:num w:numId="5" w16cid:durableId="258874552">
    <w:abstractNumId w:val="8"/>
  </w:num>
  <w:num w:numId="6" w16cid:durableId="476609253">
    <w:abstractNumId w:val="7"/>
  </w:num>
  <w:num w:numId="7" w16cid:durableId="2074158134">
    <w:abstractNumId w:val="13"/>
  </w:num>
  <w:num w:numId="8" w16cid:durableId="1371876471">
    <w:abstractNumId w:val="11"/>
  </w:num>
  <w:num w:numId="9" w16cid:durableId="341860822">
    <w:abstractNumId w:val="16"/>
  </w:num>
  <w:num w:numId="10" w16cid:durableId="410198396">
    <w:abstractNumId w:val="5"/>
  </w:num>
  <w:num w:numId="11" w16cid:durableId="277951378">
    <w:abstractNumId w:val="18"/>
  </w:num>
  <w:num w:numId="12" w16cid:durableId="1690637791">
    <w:abstractNumId w:val="14"/>
  </w:num>
  <w:num w:numId="13" w16cid:durableId="553739271">
    <w:abstractNumId w:val="21"/>
  </w:num>
  <w:num w:numId="14" w16cid:durableId="1624340525">
    <w:abstractNumId w:val="15"/>
  </w:num>
  <w:num w:numId="15" w16cid:durableId="751774934">
    <w:abstractNumId w:val="22"/>
  </w:num>
  <w:num w:numId="16" w16cid:durableId="1365397584">
    <w:abstractNumId w:val="1"/>
  </w:num>
  <w:num w:numId="17" w16cid:durableId="26957761">
    <w:abstractNumId w:val="4"/>
  </w:num>
  <w:num w:numId="18" w16cid:durableId="400296115">
    <w:abstractNumId w:val="3"/>
  </w:num>
  <w:num w:numId="19" w16cid:durableId="1124694355">
    <w:abstractNumId w:val="2"/>
  </w:num>
  <w:num w:numId="20" w16cid:durableId="1825049564">
    <w:abstractNumId w:val="0"/>
  </w:num>
  <w:num w:numId="21" w16cid:durableId="1510944343">
    <w:abstractNumId w:val="17"/>
  </w:num>
  <w:num w:numId="22" w16cid:durableId="1410425507">
    <w:abstractNumId w:val="19"/>
  </w:num>
  <w:num w:numId="23" w16cid:durableId="11220735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CDBFFFB9"/>
    <w:rsid w:val="F6FB6EB2"/>
    <w:rsid w:val="000004FC"/>
    <w:rsid w:val="00003EB6"/>
    <w:rsid w:val="000063A0"/>
    <w:rsid w:val="00006609"/>
    <w:rsid w:val="00012718"/>
    <w:rsid w:val="00021ABF"/>
    <w:rsid w:val="0002646E"/>
    <w:rsid w:val="000310C8"/>
    <w:rsid w:val="00032CC3"/>
    <w:rsid w:val="00034F91"/>
    <w:rsid w:val="0004066A"/>
    <w:rsid w:val="000479CF"/>
    <w:rsid w:val="000528F3"/>
    <w:rsid w:val="000533F9"/>
    <w:rsid w:val="00055050"/>
    <w:rsid w:val="00073EC8"/>
    <w:rsid w:val="0008229F"/>
    <w:rsid w:val="0009652D"/>
    <w:rsid w:val="000A2F2C"/>
    <w:rsid w:val="000A3CAE"/>
    <w:rsid w:val="000A6E06"/>
    <w:rsid w:val="000B784C"/>
    <w:rsid w:val="000C5210"/>
    <w:rsid w:val="000C583D"/>
    <w:rsid w:val="000D2EA1"/>
    <w:rsid w:val="000D61B9"/>
    <w:rsid w:val="000E1E26"/>
    <w:rsid w:val="000E2844"/>
    <w:rsid w:val="000E3C5F"/>
    <w:rsid w:val="000E5199"/>
    <w:rsid w:val="000E56D4"/>
    <w:rsid w:val="00106DE8"/>
    <w:rsid w:val="00111A89"/>
    <w:rsid w:val="001221C5"/>
    <w:rsid w:val="00123572"/>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B85"/>
    <w:rsid w:val="001722E9"/>
    <w:rsid w:val="00181153"/>
    <w:rsid w:val="00183020"/>
    <w:rsid w:val="00183BE2"/>
    <w:rsid w:val="00192B71"/>
    <w:rsid w:val="001968F7"/>
    <w:rsid w:val="00197993"/>
    <w:rsid w:val="00197D3D"/>
    <w:rsid w:val="001A2CFF"/>
    <w:rsid w:val="001A4FAF"/>
    <w:rsid w:val="001A5E5F"/>
    <w:rsid w:val="001B0289"/>
    <w:rsid w:val="001B39E4"/>
    <w:rsid w:val="001B7B66"/>
    <w:rsid w:val="001D649C"/>
    <w:rsid w:val="001E5066"/>
    <w:rsid w:val="001F4BB9"/>
    <w:rsid w:val="001F7AFB"/>
    <w:rsid w:val="00201DDE"/>
    <w:rsid w:val="00224533"/>
    <w:rsid w:val="002277A1"/>
    <w:rsid w:val="00231B63"/>
    <w:rsid w:val="002336EE"/>
    <w:rsid w:val="00250406"/>
    <w:rsid w:val="0025182F"/>
    <w:rsid w:val="00261CF2"/>
    <w:rsid w:val="0026363B"/>
    <w:rsid w:val="00266A5F"/>
    <w:rsid w:val="0028185B"/>
    <w:rsid w:val="00287368"/>
    <w:rsid w:val="002960D7"/>
    <w:rsid w:val="002A5383"/>
    <w:rsid w:val="002A6BF3"/>
    <w:rsid w:val="002C1325"/>
    <w:rsid w:val="002D1F19"/>
    <w:rsid w:val="002E2400"/>
    <w:rsid w:val="002F5E73"/>
    <w:rsid w:val="002F62B3"/>
    <w:rsid w:val="002F64B1"/>
    <w:rsid w:val="00300488"/>
    <w:rsid w:val="003035A5"/>
    <w:rsid w:val="00306547"/>
    <w:rsid w:val="00313B87"/>
    <w:rsid w:val="00313D43"/>
    <w:rsid w:val="003429F9"/>
    <w:rsid w:val="003504C7"/>
    <w:rsid w:val="003514E8"/>
    <w:rsid w:val="00367E3A"/>
    <w:rsid w:val="00377425"/>
    <w:rsid w:val="0038398F"/>
    <w:rsid w:val="00385251"/>
    <w:rsid w:val="003A3011"/>
    <w:rsid w:val="003D300C"/>
    <w:rsid w:val="003D69C1"/>
    <w:rsid w:val="003D7B87"/>
    <w:rsid w:val="003E03AD"/>
    <w:rsid w:val="003E3D50"/>
    <w:rsid w:val="003E45CF"/>
    <w:rsid w:val="003E460F"/>
    <w:rsid w:val="003F0EBE"/>
    <w:rsid w:val="004002AE"/>
    <w:rsid w:val="004054EC"/>
    <w:rsid w:val="00406B54"/>
    <w:rsid w:val="00412F73"/>
    <w:rsid w:val="0043601D"/>
    <w:rsid w:val="00447731"/>
    <w:rsid w:val="00447C22"/>
    <w:rsid w:val="004545A5"/>
    <w:rsid w:val="00460899"/>
    <w:rsid w:val="00470FF4"/>
    <w:rsid w:val="004738B3"/>
    <w:rsid w:val="00474150"/>
    <w:rsid w:val="004816C3"/>
    <w:rsid w:val="00494963"/>
    <w:rsid w:val="004959D1"/>
    <w:rsid w:val="00496C26"/>
    <w:rsid w:val="004A7C90"/>
    <w:rsid w:val="004B4487"/>
    <w:rsid w:val="004C61EF"/>
    <w:rsid w:val="004D1C95"/>
    <w:rsid w:val="004D2217"/>
    <w:rsid w:val="004D3BB6"/>
    <w:rsid w:val="004D4AB2"/>
    <w:rsid w:val="004D6084"/>
    <w:rsid w:val="004E4508"/>
    <w:rsid w:val="004E5AC7"/>
    <w:rsid w:val="004F235C"/>
    <w:rsid w:val="004F3C61"/>
    <w:rsid w:val="00511FAC"/>
    <w:rsid w:val="005174B6"/>
    <w:rsid w:val="00537242"/>
    <w:rsid w:val="005420AE"/>
    <w:rsid w:val="00545E15"/>
    <w:rsid w:val="0055057E"/>
    <w:rsid w:val="00557B13"/>
    <w:rsid w:val="00561987"/>
    <w:rsid w:val="00564F7A"/>
    <w:rsid w:val="00567323"/>
    <w:rsid w:val="00574775"/>
    <w:rsid w:val="00577CAB"/>
    <w:rsid w:val="005824B0"/>
    <w:rsid w:val="00584D1C"/>
    <w:rsid w:val="00584D7A"/>
    <w:rsid w:val="005937C2"/>
    <w:rsid w:val="00597E7A"/>
    <w:rsid w:val="005A0614"/>
    <w:rsid w:val="005A2202"/>
    <w:rsid w:val="005B1D75"/>
    <w:rsid w:val="005C1F01"/>
    <w:rsid w:val="005C5053"/>
    <w:rsid w:val="005C54B1"/>
    <w:rsid w:val="005D1C2C"/>
    <w:rsid w:val="005E1075"/>
    <w:rsid w:val="005E5775"/>
    <w:rsid w:val="005E7862"/>
    <w:rsid w:val="005F58DB"/>
    <w:rsid w:val="00610081"/>
    <w:rsid w:val="00623D66"/>
    <w:rsid w:val="006420B0"/>
    <w:rsid w:val="00642977"/>
    <w:rsid w:val="0064534C"/>
    <w:rsid w:val="00646270"/>
    <w:rsid w:val="0065324A"/>
    <w:rsid w:val="00662C50"/>
    <w:rsid w:val="00671BBE"/>
    <w:rsid w:val="00680178"/>
    <w:rsid w:val="006813F7"/>
    <w:rsid w:val="0068372B"/>
    <w:rsid w:val="00684418"/>
    <w:rsid w:val="00690DB6"/>
    <w:rsid w:val="00691211"/>
    <w:rsid w:val="0069426D"/>
    <w:rsid w:val="006A3DC3"/>
    <w:rsid w:val="006B121C"/>
    <w:rsid w:val="006B2CA9"/>
    <w:rsid w:val="006C4D5F"/>
    <w:rsid w:val="006C72BA"/>
    <w:rsid w:val="006D5771"/>
    <w:rsid w:val="006E147D"/>
    <w:rsid w:val="006F3629"/>
    <w:rsid w:val="0070788E"/>
    <w:rsid w:val="00711473"/>
    <w:rsid w:val="007166D3"/>
    <w:rsid w:val="00716B85"/>
    <w:rsid w:val="007214D5"/>
    <w:rsid w:val="00727D7D"/>
    <w:rsid w:val="00734A78"/>
    <w:rsid w:val="00740A16"/>
    <w:rsid w:val="00740A40"/>
    <w:rsid w:val="0074449E"/>
    <w:rsid w:val="00745AB9"/>
    <w:rsid w:val="00745C6D"/>
    <w:rsid w:val="00755F2D"/>
    <w:rsid w:val="00764362"/>
    <w:rsid w:val="007750DE"/>
    <w:rsid w:val="00775BBF"/>
    <w:rsid w:val="00786C4C"/>
    <w:rsid w:val="00793223"/>
    <w:rsid w:val="00794CBD"/>
    <w:rsid w:val="007976EA"/>
    <w:rsid w:val="007A33D5"/>
    <w:rsid w:val="007B056E"/>
    <w:rsid w:val="007B0CCD"/>
    <w:rsid w:val="007B1BA9"/>
    <w:rsid w:val="007B510C"/>
    <w:rsid w:val="007C4C0E"/>
    <w:rsid w:val="007D43E6"/>
    <w:rsid w:val="007E0CD6"/>
    <w:rsid w:val="007E2044"/>
    <w:rsid w:val="007E76C8"/>
    <w:rsid w:val="007F3957"/>
    <w:rsid w:val="008210BD"/>
    <w:rsid w:val="00834D32"/>
    <w:rsid w:val="00840DDF"/>
    <w:rsid w:val="00844854"/>
    <w:rsid w:val="00847CC4"/>
    <w:rsid w:val="00851F21"/>
    <w:rsid w:val="00854482"/>
    <w:rsid w:val="008650F4"/>
    <w:rsid w:val="008653D7"/>
    <w:rsid w:val="00872DDB"/>
    <w:rsid w:val="00874503"/>
    <w:rsid w:val="00875118"/>
    <w:rsid w:val="00875B0C"/>
    <w:rsid w:val="008761E9"/>
    <w:rsid w:val="00882536"/>
    <w:rsid w:val="00884D16"/>
    <w:rsid w:val="00892332"/>
    <w:rsid w:val="0089372B"/>
    <w:rsid w:val="00897442"/>
    <w:rsid w:val="008B0AC1"/>
    <w:rsid w:val="008B1BCB"/>
    <w:rsid w:val="008B22BC"/>
    <w:rsid w:val="008B2852"/>
    <w:rsid w:val="008B3447"/>
    <w:rsid w:val="008B5561"/>
    <w:rsid w:val="008D2628"/>
    <w:rsid w:val="008E70E3"/>
    <w:rsid w:val="0090132C"/>
    <w:rsid w:val="0090171A"/>
    <w:rsid w:val="009051FD"/>
    <w:rsid w:val="00916A08"/>
    <w:rsid w:val="00924774"/>
    <w:rsid w:val="00926338"/>
    <w:rsid w:val="009336E1"/>
    <w:rsid w:val="009337CD"/>
    <w:rsid w:val="009373A3"/>
    <w:rsid w:val="00942FB4"/>
    <w:rsid w:val="00951D78"/>
    <w:rsid w:val="009652AD"/>
    <w:rsid w:val="00966126"/>
    <w:rsid w:val="00966F2E"/>
    <w:rsid w:val="00982300"/>
    <w:rsid w:val="00982C99"/>
    <w:rsid w:val="0099075B"/>
    <w:rsid w:val="00992760"/>
    <w:rsid w:val="009A792E"/>
    <w:rsid w:val="009B060E"/>
    <w:rsid w:val="009D1167"/>
    <w:rsid w:val="009D1898"/>
    <w:rsid w:val="009D5A50"/>
    <w:rsid w:val="009D5CEC"/>
    <w:rsid w:val="009F0105"/>
    <w:rsid w:val="009F48C2"/>
    <w:rsid w:val="009F4E0C"/>
    <w:rsid w:val="00A16B7A"/>
    <w:rsid w:val="00A1737C"/>
    <w:rsid w:val="00A176C5"/>
    <w:rsid w:val="00A209E7"/>
    <w:rsid w:val="00A2786B"/>
    <w:rsid w:val="00A375B2"/>
    <w:rsid w:val="00A42EE9"/>
    <w:rsid w:val="00A45439"/>
    <w:rsid w:val="00A47C25"/>
    <w:rsid w:val="00A50787"/>
    <w:rsid w:val="00A509FF"/>
    <w:rsid w:val="00A51047"/>
    <w:rsid w:val="00A51A77"/>
    <w:rsid w:val="00A642AC"/>
    <w:rsid w:val="00A778C7"/>
    <w:rsid w:val="00A8756E"/>
    <w:rsid w:val="00AA4061"/>
    <w:rsid w:val="00AA5A47"/>
    <w:rsid w:val="00AA6826"/>
    <w:rsid w:val="00AA7E48"/>
    <w:rsid w:val="00AB7B08"/>
    <w:rsid w:val="00AE02F2"/>
    <w:rsid w:val="00AE187E"/>
    <w:rsid w:val="00AE369D"/>
    <w:rsid w:val="00AE53A2"/>
    <w:rsid w:val="00AF0353"/>
    <w:rsid w:val="00B021F7"/>
    <w:rsid w:val="00B07257"/>
    <w:rsid w:val="00B07BDF"/>
    <w:rsid w:val="00B151EE"/>
    <w:rsid w:val="00B1526B"/>
    <w:rsid w:val="00B169CB"/>
    <w:rsid w:val="00B23302"/>
    <w:rsid w:val="00B235FA"/>
    <w:rsid w:val="00B343D5"/>
    <w:rsid w:val="00B51B63"/>
    <w:rsid w:val="00B73542"/>
    <w:rsid w:val="00B82BAE"/>
    <w:rsid w:val="00B83475"/>
    <w:rsid w:val="00B95A95"/>
    <w:rsid w:val="00B96DE2"/>
    <w:rsid w:val="00BA169C"/>
    <w:rsid w:val="00BA294D"/>
    <w:rsid w:val="00BA36E5"/>
    <w:rsid w:val="00BB797C"/>
    <w:rsid w:val="00BC0619"/>
    <w:rsid w:val="00BC3DC3"/>
    <w:rsid w:val="00BD3855"/>
    <w:rsid w:val="00BD663C"/>
    <w:rsid w:val="00BE02DA"/>
    <w:rsid w:val="00BE1A16"/>
    <w:rsid w:val="00BE3CE8"/>
    <w:rsid w:val="00BF04CD"/>
    <w:rsid w:val="00BF4E81"/>
    <w:rsid w:val="00C01A55"/>
    <w:rsid w:val="00C0674A"/>
    <w:rsid w:val="00C1139C"/>
    <w:rsid w:val="00C13232"/>
    <w:rsid w:val="00C13EA6"/>
    <w:rsid w:val="00C17B3B"/>
    <w:rsid w:val="00C2123E"/>
    <w:rsid w:val="00C227CD"/>
    <w:rsid w:val="00C22D3D"/>
    <w:rsid w:val="00C27100"/>
    <w:rsid w:val="00C40649"/>
    <w:rsid w:val="00C423EC"/>
    <w:rsid w:val="00C43262"/>
    <w:rsid w:val="00C52E00"/>
    <w:rsid w:val="00C76DDA"/>
    <w:rsid w:val="00C83359"/>
    <w:rsid w:val="00C8580F"/>
    <w:rsid w:val="00C86E7F"/>
    <w:rsid w:val="00CA153D"/>
    <w:rsid w:val="00CA3CA6"/>
    <w:rsid w:val="00CB1301"/>
    <w:rsid w:val="00CB320E"/>
    <w:rsid w:val="00CC186F"/>
    <w:rsid w:val="00CC53B3"/>
    <w:rsid w:val="00CD2267"/>
    <w:rsid w:val="00CD3475"/>
    <w:rsid w:val="00CD674D"/>
    <w:rsid w:val="00CF1F00"/>
    <w:rsid w:val="00CF3099"/>
    <w:rsid w:val="00D10202"/>
    <w:rsid w:val="00D12C99"/>
    <w:rsid w:val="00D13FCD"/>
    <w:rsid w:val="00D20016"/>
    <w:rsid w:val="00D2303C"/>
    <w:rsid w:val="00D26714"/>
    <w:rsid w:val="00D276AE"/>
    <w:rsid w:val="00D42CE8"/>
    <w:rsid w:val="00D46912"/>
    <w:rsid w:val="00D540B9"/>
    <w:rsid w:val="00D74CF8"/>
    <w:rsid w:val="00D83243"/>
    <w:rsid w:val="00D84249"/>
    <w:rsid w:val="00D86C05"/>
    <w:rsid w:val="00D93690"/>
    <w:rsid w:val="00D961E5"/>
    <w:rsid w:val="00D97B5D"/>
    <w:rsid w:val="00DA0ABD"/>
    <w:rsid w:val="00DA2863"/>
    <w:rsid w:val="00DA4E28"/>
    <w:rsid w:val="00DA6ACD"/>
    <w:rsid w:val="00DA6C4A"/>
    <w:rsid w:val="00DA7270"/>
    <w:rsid w:val="00DC0B8E"/>
    <w:rsid w:val="00DC1956"/>
    <w:rsid w:val="00DC7B67"/>
    <w:rsid w:val="00DD109B"/>
    <w:rsid w:val="00DD7832"/>
    <w:rsid w:val="00DF41DA"/>
    <w:rsid w:val="00DF7EAE"/>
    <w:rsid w:val="00E02777"/>
    <w:rsid w:val="00E06230"/>
    <w:rsid w:val="00E11BB4"/>
    <w:rsid w:val="00E12E53"/>
    <w:rsid w:val="00E17BD3"/>
    <w:rsid w:val="00E25B1C"/>
    <w:rsid w:val="00E25D78"/>
    <w:rsid w:val="00E2708D"/>
    <w:rsid w:val="00E324D2"/>
    <w:rsid w:val="00E443A1"/>
    <w:rsid w:val="00E461C6"/>
    <w:rsid w:val="00E47219"/>
    <w:rsid w:val="00E5144A"/>
    <w:rsid w:val="00E61278"/>
    <w:rsid w:val="00E61AE9"/>
    <w:rsid w:val="00E636BA"/>
    <w:rsid w:val="00E72A48"/>
    <w:rsid w:val="00E82FD7"/>
    <w:rsid w:val="00E9657A"/>
    <w:rsid w:val="00EA51C7"/>
    <w:rsid w:val="00EA6776"/>
    <w:rsid w:val="00EB3514"/>
    <w:rsid w:val="00EC6AB0"/>
    <w:rsid w:val="00EC6D02"/>
    <w:rsid w:val="00EC7426"/>
    <w:rsid w:val="00ED4572"/>
    <w:rsid w:val="00ED4DE8"/>
    <w:rsid w:val="00EE387C"/>
    <w:rsid w:val="00EE4E54"/>
    <w:rsid w:val="00EF11F6"/>
    <w:rsid w:val="00EF4BAB"/>
    <w:rsid w:val="00F0018E"/>
    <w:rsid w:val="00F047A4"/>
    <w:rsid w:val="00F1120B"/>
    <w:rsid w:val="00F1463C"/>
    <w:rsid w:val="00F17B78"/>
    <w:rsid w:val="00F21006"/>
    <w:rsid w:val="00F23DDC"/>
    <w:rsid w:val="00F33489"/>
    <w:rsid w:val="00F52726"/>
    <w:rsid w:val="00F53FF1"/>
    <w:rsid w:val="00F70483"/>
    <w:rsid w:val="00F70578"/>
    <w:rsid w:val="00F761F7"/>
    <w:rsid w:val="00F76984"/>
    <w:rsid w:val="00F80554"/>
    <w:rsid w:val="00F82D3E"/>
    <w:rsid w:val="00F84345"/>
    <w:rsid w:val="00F862B4"/>
    <w:rsid w:val="00F9285B"/>
    <w:rsid w:val="00FB10AB"/>
    <w:rsid w:val="00FB636C"/>
    <w:rsid w:val="00FB63F5"/>
    <w:rsid w:val="00FC7A3A"/>
    <w:rsid w:val="00FD2305"/>
    <w:rsid w:val="00FD28D9"/>
    <w:rsid w:val="00FE0F97"/>
    <w:rsid w:val="00FE37A1"/>
    <w:rsid w:val="00FE5698"/>
    <w:rsid w:val="00FF4A60"/>
    <w:rsid w:val="04132FC4"/>
    <w:rsid w:val="13EB6557"/>
    <w:rsid w:val="2DFF517E"/>
    <w:rsid w:val="3C626411"/>
    <w:rsid w:val="3F79676E"/>
    <w:rsid w:val="47317D71"/>
    <w:rsid w:val="4E703432"/>
    <w:rsid w:val="63C0618D"/>
    <w:rsid w:val="65F729C5"/>
    <w:rsid w:val="67D341BC"/>
    <w:rsid w:val="69E50AEB"/>
    <w:rsid w:val="71DC59F6"/>
    <w:rsid w:val="79DFD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46E47"/>
  <w15:docId w15:val="{584B3218-2F78-450F-A776-10472C79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Date" w:qFormat="1"/>
    <w:lsdException w:name="Body Text First Indent" w:unhideWhenUsed="1" w:qFormat="1"/>
    <w:lsdException w:name="Body Text First Indent 2"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c">
    <w:name w:val="caption"/>
    <w:basedOn w:val="a6"/>
    <w:next w:val="a6"/>
    <w:autoRedefine/>
    <w:qFormat/>
    <w:pPr>
      <w:spacing w:line="480" w:lineRule="auto"/>
    </w:pPr>
    <w:rPr>
      <w:rFonts w:ascii="华文中宋" w:eastAsia="华文中宋" w:hAnsi="华文中宋"/>
      <w:sz w:val="36"/>
      <w:szCs w:val="20"/>
    </w:rPr>
  </w:style>
  <w:style w:type="paragraph" w:styleId="ad">
    <w:name w:val="Document Map"/>
    <w:basedOn w:val="a6"/>
    <w:link w:val="ae"/>
    <w:autoRedefine/>
    <w:qFormat/>
    <w:pPr>
      <w:shd w:val="clear" w:color="auto" w:fill="000080"/>
    </w:pPr>
  </w:style>
  <w:style w:type="paragraph" w:styleId="af">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0">
    <w:name w:val="Body Text"/>
    <w:basedOn w:val="a6"/>
    <w:link w:val="af1"/>
    <w:autoRedefine/>
    <w:uiPriority w:val="99"/>
    <w:qFormat/>
    <w:pPr>
      <w:tabs>
        <w:tab w:val="left" w:pos="567"/>
      </w:tabs>
      <w:spacing w:before="120" w:line="22" w:lineRule="atLeast"/>
    </w:pPr>
    <w:rPr>
      <w:rFonts w:ascii="宋体" w:hAnsi="宋体"/>
      <w:sz w:val="24"/>
    </w:rPr>
  </w:style>
  <w:style w:type="paragraph" w:styleId="af2">
    <w:name w:val="Body Text Indent"/>
    <w:basedOn w:val="a6"/>
    <w:link w:val="af3"/>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4">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5">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6">
    <w:name w:val="Date"/>
    <w:basedOn w:val="a6"/>
    <w:next w:val="a6"/>
    <w:link w:val="af7"/>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8">
    <w:name w:val="Balloon Text"/>
    <w:basedOn w:val="a6"/>
    <w:link w:val="af9"/>
    <w:autoRedefine/>
    <w:uiPriority w:val="99"/>
    <w:qFormat/>
    <w:rPr>
      <w:sz w:val="18"/>
      <w:szCs w:val="18"/>
    </w:rPr>
  </w:style>
  <w:style w:type="paragraph" w:styleId="afa">
    <w:name w:val="footer"/>
    <w:basedOn w:val="a6"/>
    <w:link w:val="afb"/>
    <w:autoRedefine/>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e">
    <w:name w:val="footnote text"/>
    <w:basedOn w:val="a6"/>
    <w:link w:val="aff"/>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0">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1">
    <w:name w:val="Title"/>
    <w:basedOn w:val="a6"/>
    <w:link w:val="aff2"/>
    <w:autoRedefine/>
    <w:qFormat/>
    <w:pPr>
      <w:jc w:val="center"/>
      <w:outlineLvl w:val="0"/>
    </w:pPr>
    <w:rPr>
      <w:b/>
      <w:sz w:val="32"/>
      <w:szCs w:val="20"/>
    </w:rPr>
  </w:style>
  <w:style w:type="paragraph" w:styleId="aff3">
    <w:name w:val="annotation subject"/>
    <w:basedOn w:val="af"/>
    <w:next w:val="af"/>
    <w:link w:val="aff4"/>
    <w:autoRedefine/>
    <w:uiPriority w:val="99"/>
    <w:qFormat/>
    <w:rPr>
      <w:b/>
      <w:bCs/>
    </w:rPr>
  </w:style>
  <w:style w:type="paragraph" w:styleId="aff5">
    <w:name w:val="Body Text First Indent"/>
    <w:basedOn w:val="af0"/>
    <w:link w:val="aff6"/>
    <w:unhideWhenUsed/>
    <w:qFormat/>
    <w:pPr>
      <w:tabs>
        <w:tab w:val="clear" w:pos="567"/>
      </w:tabs>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29">
    <w:name w:val="Body Text First Indent 2"/>
    <w:basedOn w:val="af2"/>
    <w:link w:val="2a"/>
    <w:autoRedefine/>
    <w:uiPriority w:val="99"/>
    <w:qFormat/>
    <w:pPr>
      <w:spacing w:after="120" w:line="480" w:lineRule="exact"/>
      <w:ind w:leftChars="200" w:left="420" w:firstLineChars="200" w:firstLine="420"/>
    </w:pPr>
    <w:rPr>
      <w:szCs w:val="20"/>
    </w:rPr>
  </w:style>
  <w:style w:type="table" w:styleId="aff7">
    <w:name w:val="Table Grid"/>
    <w:basedOn w:val="a9"/>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b">
    <w:name w:val="正文缩进 字符"/>
    <w:link w:val="a7"/>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e">
    <w:name w:val="文档结构图 字符"/>
    <w:link w:val="ad"/>
    <w:autoRedefine/>
    <w:qFormat/>
    <w:rPr>
      <w:kern w:val="2"/>
      <w:sz w:val="21"/>
      <w:szCs w:val="24"/>
      <w:shd w:val="clear" w:color="auto" w:fill="000080"/>
    </w:rPr>
  </w:style>
  <w:style w:type="character" w:customStyle="1" w:styleId="13">
    <w:name w:val="批注文字 字符1"/>
    <w:link w:val="af"/>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f1">
    <w:name w:val="正文文本 字符"/>
    <w:link w:val="af0"/>
    <w:autoRedefine/>
    <w:uiPriority w:val="99"/>
    <w:qFormat/>
    <w:rPr>
      <w:rFonts w:ascii="宋体" w:hAnsi="宋体"/>
      <w:kern w:val="2"/>
      <w:sz w:val="24"/>
      <w:szCs w:val="24"/>
    </w:rPr>
  </w:style>
  <w:style w:type="character" w:customStyle="1" w:styleId="af3">
    <w:name w:val="正文文本缩进 字符"/>
    <w:link w:val="af2"/>
    <w:autoRedefine/>
    <w:qFormat/>
    <w:rPr>
      <w:rFonts w:eastAsia="宋体"/>
      <w:kern w:val="2"/>
      <w:sz w:val="24"/>
      <w:szCs w:val="24"/>
      <w:lang w:val="en-US" w:eastAsia="zh-CN" w:bidi="ar-SA"/>
    </w:rPr>
  </w:style>
  <w:style w:type="character" w:customStyle="1" w:styleId="24">
    <w:name w:val="纯文本 字符2"/>
    <w:link w:val="af5"/>
    <w:autoRedefine/>
    <w:qFormat/>
    <w:rPr>
      <w:rFonts w:ascii="宋体" w:hAnsi="Courier New"/>
      <w:kern w:val="2"/>
      <w:sz w:val="21"/>
    </w:rPr>
  </w:style>
  <w:style w:type="character" w:customStyle="1" w:styleId="af7">
    <w:name w:val="日期 字符"/>
    <w:link w:val="af6"/>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9">
    <w:name w:val="批注框文本 字符"/>
    <w:link w:val="af8"/>
    <w:autoRedefine/>
    <w:uiPriority w:val="99"/>
    <w:qFormat/>
    <w:rPr>
      <w:kern w:val="2"/>
      <w:sz w:val="18"/>
      <w:szCs w:val="18"/>
    </w:rPr>
  </w:style>
  <w:style w:type="character" w:customStyle="1" w:styleId="afb">
    <w:name w:val="页脚 字符"/>
    <w:link w:val="afa"/>
    <w:autoRedefine/>
    <w:uiPriority w:val="99"/>
    <w:qFormat/>
    <w:rPr>
      <w:rFonts w:ascii="宋体" w:eastAsia="宋体"/>
      <w:sz w:val="18"/>
      <w:lang w:val="en-US" w:eastAsia="zh-CN" w:bidi="ar-SA"/>
    </w:rPr>
  </w:style>
  <w:style w:type="character" w:customStyle="1" w:styleId="afd">
    <w:name w:val="页眉 字符"/>
    <w:link w:val="afc"/>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2">
    <w:name w:val="标题 字符"/>
    <w:link w:val="aff1"/>
    <w:autoRedefine/>
    <w:qFormat/>
    <w:rPr>
      <w:b/>
      <w:kern w:val="2"/>
      <w:sz w:val="32"/>
    </w:rPr>
  </w:style>
  <w:style w:type="character" w:customStyle="1" w:styleId="aff4">
    <w:name w:val="批注主题 字符"/>
    <w:link w:val="aff3"/>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uiPriority w:val="99"/>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pPr>
      <w:widowControl/>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pPr>
      <w:ind w:firstLineChars="200" w:firstLine="420"/>
    </w:pPr>
    <w:rPr>
      <w:rFonts w:ascii="Calibri" w:hAnsi="Calibri"/>
      <w:szCs w:val="22"/>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2"/>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7"/>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7"/>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
    <w:name w:val="脚注文本 字符"/>
    <w:link w:val="afe"/>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8"/>
    <w:autoRedefine/>
    <w:uiPriority w:val="99"/>
    <w:semiHidden/>
    <w:unhideWhenUsed/>
    <w:qFormat/>
    <w:rPr>
      <w:color w:val="605E5C"/>
      <w:shd w:val="clear" w:color="auto" w:fill="E1DFDD"/>
    </w:rPr>
  </w:style>
  <w:style w:type="character" w:customStyle="1" w:styleId="style23">
    <w:name w:val="style23"/>
    <w:basedOn w:val="a8"/>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ff6">
    <w:name w:val="正文文本首行缩进 字符"/>
    <w:basedOn w:val="af1"/>
    <w:link w:val="aff5"/>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8"/>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8"/>
    <w:uiPriority w:val="99"/>
    <w:semiHidden/>
    <w:unhideWhenUsed/>
    <w:qFormat/>
    <w:rPr>
      <w:color w:val="605E5C"/>
      <w:shd w:val="clear" w:color="auto" w:fill="E1DFDD"/>
    </w:rPr>
  </w:style>
  <w:style w:type="paragraph" w:customStyle="1" w:styleId="Bodytext1">
    <w:name w:val="Body text|1"/>
    <w:basedOn w:val="a6"/>
    <w:qFormat/>
    <w:pPr>
      <w:spacing w:after="340"/>
    </w:pPr>
    <w:rPr>
      <w:rFonts w:ascii="Arial" w:eastAsia="Arial" w:hAnsi="Arial" w:cs="Arial"/>
      <w:szCs w:val="22"/>
    </w:rPr>
  </w:style>
  <w:style w:type="character" w:customStyle="1" w:styleId="38">
    <w:name w:val="未处理的提及3"/>
    <w:basedOn w:val="a8"/>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www" TargetMode="External"/><Relationship Id="rId20" Type="http://schemas.openxmlformats.org/officeDocument/2006/relationships/hyperlink" Target="http://www.ccgp"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bcg"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reditchina" TargetMode="Externa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zbcg"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8.xml"/><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07476DB4-F74F-4C8E-8B46-E48CAB78EE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101</Pages>
  <Words>22765</Words>
  <Characters>24587</Characters>
  <Application>Microsoft Office Word</Application>
  <DocSecurity>0</DocSecurity>
  <Lines>1756</Lines>
  <Paragraphs>1691</Paragraphs>
  <ScaleCrop>false</ScaleCrop>
  <Company>China</Company>
  <LinksUpToDate>false</LinksUpToDate>
  <CharactersWithSpaces>45661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15</cp:revision>
  <cp:lastPrinted>2024-08-30T10:36:00Z</cp:lastPrinted>
  <dcterms:created xsi:type="dcterms:W3CDTF">2025-07-22T14:58:00Z</dcterms:created>
  <dcterms:modified xsi:type="dcterms:W3CDTF">2025-07-23T03:21:00Z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3B932360901085740F91A8627BDE2A9A</vt:lpwstr>
  </property>
  <property fmtid="{D5CDD505-2E9C-101B-9397-08002B2CF9AE}" pid="4" name="KSOTemplateDocerSaveRecord">
    <vt:lpwstr>eyJoZGlkIjoiNTc3MDhlNmJlNmQ4MmQyZTU0M2E4M2VlMzRlMDFhNWUiLCJ1c2VySWQiOiIxMDI1MDE2MjA0In0=</vt:lpwstr>
  </property>
</Properties>
</file>