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496AA51">
      <w:pPr>
        <w:adjustRightInd/>
        <w:spacing w:line="240" w:lineRule="auto"/>
        <w:rPr>
          <w:rFonts w:ascii="宋体" w:cs="楷体_GB2312"/>
          <w:color w:val="auto"/>
          <w:sz w:val="32"/>
          <w:szCs w:val="32"/>
          <w:highlight w:val="none"/>
        </w:rPr>
      </w:pPr>
    </w:p>
    <w:p w14:paraId="46343733">
      <w:pPr>
        <w:adjustRightInd/>
        <w:spacing w:line="240" w:lineRule="auto"/>
        <w:rPr>
          <w:rFonts w:ascii="宋体" w:cs="楷体_GB2312"/>
          <w:color w:val="auto"/>
          <w:sz w:val="32"/>
          <w:szCs w:val="32"/>
          <w:highlight w:val="none"/>
        </w:rPr>
      </w:pPr>
    </w:p>
    <w:p w14:paraId="1F64953F">
      <w:pPr>
        <w:adjustRightInd/>
        <w:spacing w:line="240" w:lineRule="auto"/>
        <w:jc w:val="center"/>
        <w:rPr>
          <w:rFonts w:ascii="宋体"/>
          <w:color w:val="auto"/>
          <w:sz w:val="96"/>
          <w:szCs w:val="24"/>
          <w:highlight w:val="none"/>
        </w:rPr>
      </w:pPr>
    </w:p>
    <w:p w14:paraId="4307B5F2">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538F2CF5">
      <w:pPr>
        <w:adjustRightInd/>
        <w:spacing w:line="620" w:lineRule="exact"/>
        <w:jc w:val="both"/>
        <w:rPr>
          <w:rFonts w:ascii="宋体"/>
          <w:color w:val="auto"/>
          <w:sz w:val="96"/>
          <w:szCs w:val="24"/>
          <w:highlight w:val="none"/>
        </w:rPr>
      </w:pPr>
    </w:p>
    <w:p w14:paraId="62886B18">
      <w:pPr>
        <w:adjustRightInd/>
        <w:spacing w:line="620" w:lineRule="exact"/>
        <w:jc w:val="both"/>
        <w:rPr>
          <w:rFonts w:ascii="宋体"/>
          <w:color w:val="auto"/>
          <w:sz w:val="96"/>
          <w:szCs w:val="24"/>
          <w:highlight w:val="none"/>
        </w:rPr>
      </w:pPr>
    </w:p>
    <w:p w14:paraId="1D8E32EC">
      <w:pPr>
        <w:adjustRightInd/>
        <w:spacing w:line="620" w:lineRule="exact"/>
        <w:jc w:val="both"/>
        <w:rPr>
          <w:rFonts w:ascii="宋体"/>
          <w:color w:val="auto"/>
          <w:sz w:val="96"/>
          <w:szCs w:val="24"/>
          <w:highlight w:val="none"/>
        </w:rPr>
      </w:pPr>
    </w:p>
    <w:p w14:paraId="6604560B">
      <w:pPr>
        <w:adjustRightInd/>
        <w:spacing w:line="620" w:lineRule="exact"/>
        <w:ind w:firstLine="1080" w:firstLineChars="300"/>
        <w:jc w:val="both"/>
        <w:rPr>
          <w:rFonts w:hint="eastAsia" w:ascii="宋体" w:eastAsia="宋体"/>
          <w:color w:val="auto"/>
          <w:sz w:val="36"/>
          <w:szCs w:val="36"/>
          <w:highlight w:val="none"/>
          <w:lang w:eastAsia="zh-CN"/>
        </w:rPr>
      </w:pPr>
      <w:r>
        <w:rPr>
          <w:rFonts w:hint="eastAsia" w:ascii="宋体" w:hAnsi="宋体"/>
          <w:color w:val="auto"/>
          <w:sz w:val="36"/>
          <w:szCs w:val="36"/>
          <w:highlight w:val="none"/>
        </w:rPr>
        <w:t>采购编号：</w:t>
      </w:r>
      <w:r>
        <w:rPr>
          <w:rFonts w:hint="eastAsia" w:ascii="宋体" w:hAnsi="宋体" w:eastAsia="宋体" w:cs="Times New Roman"/>
          <w:color w:val="auto"/>
          <w:sz w:val="36"/>
          <w:szCs w:val="36"/>
          <w:highlight w:val="none"/>
          <w:lang w:val="en-US" w:eastAsia="zh-CN"/>
        </w:rPr>
        <w:t>BGPC-Z25013-0</w:t>
      </w:r>
      <w:r>
        <w:rPr>
          <w:rFonts w:hint="eastAsia" w:ascii="宋体" w:hAnsi="宋体" w:cs="Times New Roman"/>
          <w:color w:val="auto"/>
          <w:sz w:val="36"/>
          <w:szCs w:val="36"/>
          <w:highlight w:val="none"/>
          <w:lang w:val="en-US" w:eastAsia="zh-CN"/>
        </w:rPr>
        <w:t>4</w:t>
      </w:r>
    </w:p>
    <w:p w14:paraId="25F294CE">
      <w:pPr>
        <w:adjustRightInd/>
        <w:spacing w:line="620" w:lineRule="exact"/>
        <w:ind w:left="2880" w:leftChars="450" w:hanging="1800" w:hangingChars="500"/>
        <w:jc w:val="both"/>
        <w:rPr>
          <w:rFonts w:hint="eastAsia" w:ascii="宋体" w:hAnsi="宋体"/>
          <w:color w:val="auto"/>
          <w:sz w:val="36"/>
          <w:szCs w:val="36"/>
          <w:highlight w:val="none"/>
          <w:lang w:val="en-US" w:eastAsia="zh-CN"/>
        </w:rPr>
      </w:pPr>
      <w:r>
        <w:rPr>
          <w:rFonts w:hint="eastAsia" w:ascii="宋体" w:hAnsi="宋体"/>
          <w:color w:val="auto"/>
          <w:sz w:val="36"/>
          <w:szCs w:val="36"/>
          <w:highlight w:val="none"/>
        </w:rPr>
        <w:t>项目名称：北京市市级行政事业单位</w:t>
      </w:r>
      <w:r>
        <w:rPr>
          <w:rFonts w:hint="eastAsia" w:ascii="宋体" w:hAnsi="宋体"/>
          <w:color w:val="auto"/>
          <w:sz w:val="36"/>
          <w:szCs w:val="36"/>
          <w:highlight w:val="none"/>
          <w:lang w:val="en-US" w:eastAsia="zh-CN"/>
        </w:rPr>
        <w:t>会议桌</w:t>
      </w:r>
    </w:p>
    <w:p w14:paraId="1B463974">
      <w:pPr>
        <w:adjustRightInd/>
        <w:spacing w:line="620" w:lineRule="exact"/>
        <w:ind w:left="2880" w:leftChars="1200" w:firstLine="0" w:firstLineChars="0"/>
        <w:jc w:val="both"/>
        <w:rPr>
          <w:rFonts w:hint="eastAsia" w:ascii="宋体" w:hAnsi="宋体"/>
          <w:color w:val="auto"/>
          <w:sz w:val="36"/>
          <w:szCs w:val="36"/>
          <w:highlight w:val="none"/>
        </w:rPr>
      </w:pPr>
      <w:r>
        <w:rPr>
          <w:rFonts w:hint="eastAsia" w:ascii="宋体" w:hAnsi="宋体"/>
          <w:color w:val="auto"/>
          <w:sz w:val="36"/>
          <w:szCs w:val="36"/>
          <w:highlight w:val="none"/>
        </w:rPr>
        <w:t>框架协议采购项目</w:t>
      </w:r>
      <w:r>
        <w:rPr>
          <w:rFonts w:hint="eastAsia" w:ascii="宋体" w:hAnsi="宋体"/>
          <w:color w:val="auto"/>
          <w:sz w:val="36"/>
          <w:szCs w:val="36"/>
          <w:highlight w:val="none"/>
          <w:lang w:eastAsia="zh-CN"/>
        </w:rPr>
        <w:t>（</w:t>
      </w:r>
      <w:r>
        <w:rPr>
          <w:rFonts w:hint="eastAsia" w:ascii="宋体" w:hAnsi="宋体"/>
          <w:color w:val="auto"/>
          <w:sz w:val="36"/>
          <w:szCs w:val="36"/>
          <w:highlight w:val="none"/>
          <w:lang w:val="en-US" w:eastAsia="zh-CN"/>
        </w:rPr>
        <w:t>2025年度</w:t>
      </w:r>
      <w:r>
        <w:rPr>
          <w:rFonts w:hint="eastAsia" w:ascii="宋体" w:hAnsi="宋体"/>
          <w:color w:val="auto"/>
          <w:sz w:val="36"/>
          <w:szCs w:val="36"/>
          <w:highlight w:val="none"/>
          <w:lang w:eastAsia="zh-CN"/>
        </w:rPr>
        <w:t>）</w:t>
      </w:r>
    </w:p>
    <w:p w14:paraId="054BA614">
      <w:pPr>
        <w:adjustRightInd/>
        <w:spacing w:line="620" w:lineRule="exact"/>
        <w:jc w:val="both"/>
        <w:rPr>
          <w:rFonts w:ascii="宋体"/>
          <w:color w:val="auto"/>
          <w:sz w:val="36"/>
          <w:szCs w:val="36"/>
          <w:highlight w:val="none"/>
        </w:rPr>
      </w:pPr>
    </w:p>
    <w:p w14:paraId="7219EFD3">
      <w:pPr>
        <w:adjustRightInd/>
        <w:spacing w:line="620" w:lineRule="exact"/>
        <w:jc w:val="both"/>
        <w:rPr>
          <w:rFonts w:ascii="宋体"/>
          <w:color w:val="auto"/>
          <w:sz w:val="36"/>
          <w:szCs w:val="36"/>
          <w:highlight w:val="none"/>
        </w:rPr>
      </w:pPr>
    </w:p>
    <w:p w14:paraId="561F3BE5">
      <w:pPr>
        <w:adjustRightInd/>
        <w:spacing w:line="620" w:lineRule="exact"/>
        <w:jc w:val="both"/>
        <w:rPr>
          <w:rFonts w:ascii="宋体"/>
          <w:color w:val="auto"/>
          <w:sz w:val="36"/>
          <w:szCs w:val="36"/>
          <w:highlight w:val="none"/>
        </w:rPr>
      </w:pPr>
    </w:p>
    <w:p w14:paraId="73084EDC">
      <w:pPr>
        <w:adjustRightInd/>
        <w:spacing w:line="620" w:lineRule="exact"/>
        <w:jc w:val="both"/>
        <w:rPr>
          <w:rFonts w:ascii="宋体"/>
          <w:color w:val="auto"/>
          <w:sz w:val="36"/>
          <w:szCs w:val="36"/>
          <w:highlight w:val="none"/>
        </w:rPr>
      </w:pPr>
    </w:p>
    <w:p w14:paraId="0B831010">
      <w:pPr>
        <w:adjustRightInd/>
        <w:spacing w:line="620" w:lineRule="exact"/>
        <w:jc w:val="both"/>
        <w:rPr>
          <w:rFonts w:ascii="宋体"/>
          <w:color w:val="auto"/>
          <w:sz w:val="36"/>
          <w:szCs w:val="36"/>
          <w:highlight w:val="none"/>
        </w:rPr>
      </w:pPr>
    </w:p>
    <w:p w14:paraId="332BDB80">
      <w:pPr>
        <w:adjustRightInd/>
        <w:spacing w:line="620" w:lineRule="exact"/>
        <w:jc w:val="both"/>
        <w:rPr>
          <w:rFonts w:ascii="宋体"/>
          <w:color w:val="auto"/>
          <w:sz w:val="36"/>
          <w:szCs w:val="36"/>
          <w:highlight w:val="none"/>
        </w:rPr>
      </w:pPr>
    </w:p>
    <w:p w14:paraId="1030CCB8">
      <w:pPr>
        <w:adjustRightInd/>
        <w:spacing w:line="620" w:lineRule="exact"/>
        <w:rPr>
          <w:rFonts w:ascii="宋体"/>
          <w:color w:val="auto"/>
          <w:sz w:val="36"/>
          <w:szCs w:val="36"/>
          <w:highlight w:val="none"/>
        </w:rPr>
      </w:pPr>
    </w:p>
    <w:p w14:paraId="6CE78152">
      <w:pPr>
        <w:adjustRightInd/>
        <w:spacing w:line="620" w:lineRule="exact"/>
        <w:jc w:val="center"/>
        <w:rPr>
          <w:rFonts w:hint="eastAsia" w:ascii="宋体" w:hAnsi="宋体" w:eastAsia="宋体"/>
          <w:color w:val="auto"/>
          <w:sz w:val="36"/>
          <w:szCs w:val="36"/>
          <w:highlight w:val="none"/>
        </w:rPr>
        <w:sectPr>
          <w:headerReference r:id="rId5" w:type="default"/>
          <w:footerReference r:id="rId6" w:type="even"/>
          <w:pgSz w:w="11907" w:h="16840"/>
          <w:pgMar w:top="1701" w:right="1588" w:bottom="1701" w:left="1588" w:header="851" w:footer="851" w:gutter="0"/>
          <w:pgBorders>
            <w:top w:val="none" w:sz="0" w:space="0"/>
            <w:left w:val="none" w:sz="0" w:space="0"/>
            <w:bottom w:val="none" w:sz="0" w:space="0"/>
            <w:right w:val="none" w:sz="0" w:space="0"/>
          </w:pgBorders>
          <w:pgNumType w:start="1"/>
          <w:cols w:space="720" w:num="1"/>
          <w:docGrid w:type="lines" w:linePitch="326" w:charSpace="0"/>
        </w:sectPr>
      </w:pPr>
      <w:r>
        <w:rPr>
          <w:rFonts w:hint="eastAsia" w:ascii="宋体" w:hAnsi="宋体" w:eastAsia="宋体"/>
          <w:color w:val="auto"/>
          <w:sz w:val="36"/>
          <w:szCs w:val="36"/>
          <w:highlight w:val="none"/>
        </w:rPr>
        <w:t>二○二</w:t>
      </w:r>
      <w:r>
        <w:rPr>
          <w:rFonts w:hint="eastAsia" w:ascii="宋体" w:hAnsi="宋体" w:eastAsia="宋体"/>
          <w:color w:val="auto"/>
          <w:sz w:val="36"/>
          <w:szCs w:val="36"/>
          <w:highlight w:val="none"/>
          <w:lang w:val="en-US" w:eastAsia="zh-CN"/>
        </w:rPr>
        <w:t>五</w:t>
      </w:r>
      <w:r>
        <w:rPr>
          <w:rFonts w:hint="eastAsia" w:ascii="宋体" w:hAnsi="宋体" w:eastAsia="宋体"/>
          <w:color w:val="auto"/>
          <w:sz w:val="36"/>
          <w:szCs w:val="36"/>
          <w:highlight w:val="none"/>
        </w:rPr>
        <w:t>年</w:t>
      </w:r>
      <w:r>
        <w:rPr>
          <w:rFonts w:hint="eastAsia" w:ascii="宋体" w:hAnsi="宋体"/>
          <w:color w:val="auto"/>
          <w:sz w:val="36"/>
          <w:szCs w:val="36"/>
          <w:highlight w:val="none"/>
          <w:lang w:val="en-US" w:eastAsia="zh-CN"/>
        </w:rPr>
        <w:t>七</w:t>
      </w:r>
      <w:r>
        <w:rPr>
          <w:rFonts w:hint="eastAsia" w:ascii="宋体" w:hAnsi="宋体" w:eastAsia="宋体"/>
          <w:color w:val="auto"/>
          <w:sz w:val="36"/>
          <w:szCs w:val="36"/>
          <w:highlight w:val="none"/>
        </w:rPr>
        <w:t>月</w:t>
      </w:r>
    </w:p>
    <w:p w14:paraId="511E4B31">
      <w:pPr>
        <w:snapToGrid w:val="0"/>
        <w:spacing w:line="240" w:lineRule="auto"/>
        <w:jc w:val="center"/>
        <w:rPr>
          <w:rFonts w:ascii="宋体"/>
          <w:b/>
          <w:color w:val="auto"/>
          <w:sz w:val="48"/>
          <w:szCs w:val="48"/>
          <w:highlight w:val="none"/>
        </w:rPr>
      </w:pPr>
      <w:r>
        <w:rPr>
          <w:rFonts w:hint="eastAsia" w:ascii="宋体" w:hAnsi="宋体" w:cs="宋体"/>
          <w:b/>
          <w:bCs/>
          <w:color w:val="auto"/>
          <w:kern w:val="44"/>
          <w:sz w:val="48"/>
          <w:szCs w:val="40"/>
          <w:highlight w:val="none"/>
        </w:rPr>
        <w:t>目录</w:t>
      </w:r>
    </w:p>
    <w:p w14:paraId="06F37709">
      <w:pPr>
        <w:snapToGrid w:val="0"/>
        <w:spacing w:line="240" w:lineRule="auto"/>
        <w:jc w:val="both"/>
        <w:rPr>
          <w:rFonts w:ascii="宋体"/>
          <w:color w:val="auto"/>
          <w:sz w:val="22"/>
          <w:highlight w:val="none"/>
        </w:rPr>
      </w:pPr>
    </w:p>
    <w:sdt>
      <w:sdtPr>
        <w:rPr>
          <w:rFonts w:ascii="宋体" w:hAnsi="宋体"/>
          <w:color w:val="auto"/>
          <w:sz w:val="22"/>
          <w:szCs w:val="24"/>
          <w:highlight w:val="none"/>
        </w:rPr>
        <w:id w:val="147477529"/>
        <w:docPartObj>
          <w:docPartGallery w:val="Table of Contents"/>
          <w:docPartUnique/>
        </w:docPartObj>
      </w:sdtPr>
      <w:sdtEndPr>
        <w:rPr>
          <w:rFonts w:ascii="宋体" w:hAnsi="宋体"/>
          <w:color w:val="auto"/>
          <w:sz w:val="21"/>
          <w:szCs w:val="21"/>
          <w:highlight w:val="none"/>
        </w:rPr>
      </w:sdtEndPr>
      <w:sdtContent>
        <w:p w14:paraId="1CBFD563">
          <w:pPr>
            <w:spacing w:line="240" w:lineRule="auto"/>
            <w:jc w:val="center"/>
            <w:rPr>
              <w:color w:val="auto"/>
              <w:sz w:val="28"/>
              <w:szCs w:val="24"/>
              <w:highlight w:val="none"/>
            </w:rPr>
          </w:pPr>
        </w:p>
        <w:p w14:paraId="6105862C">
          <w:pPr>
            <w:pStyle w:val="17"/>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7D9A9984">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4D820345">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439F3B85">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25E456D7">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29</w:t>
          </w:r>
          <w:r>
            <w:rPr>
              <w:color w:val="auto"/>
              <w:sz w:val="28"/>
              <w:szCs w:val="24"/>
              <w:highlight w:val="none"/>
            </w:rPr>
            <w:fldChar w:fldCharType="end"/>
          </w:r>
          <w:r>
            <w:rPr>
              <w:color w:val="auto"/>
              <w:sz w:val="28"/>
              <w:szCs w:val="24"/>
              <w:highlight w:val="none"/>
            </w:rPr>
            <w:fldChar w:fldCharType="end"/>
          </w:r>
        </w:p>
        <w:p w14:paraId="4B4791BD">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31</w:t>
          </w:r>
          <w:r>
            <w:rPr>
              <w:color w:val="auto"/>
              <w:sz w:val="28"/>
              <w:szCs w:val="24"/>
              <w:highlight w:val="none"/>
            </w:rPr>
            <w:fldChar w:fldCharType="end"/>
          </w:r>
          <w:r>
            <w:rPr>
              <w:color w:val="auto"/>
              <w:sz w:val="28"/>
              <w:szCs w:val="24"/>
              <w:highlight w:val="none"/>
            </w:rPr>
            <w:fldChar w:fldCharType="end"/>
          </w:r>
        </w:p>
        <w:p w14:paraId="253727E3">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41</w:t>
          </w:r>
          <w:r>
            <w:rPr>
              <w:color w:val="auto"/>
              <w:sz w:val="28"/>
              <w:szCs w:val="24"/>
              <w:highlight w:val="none"/>
            </w:rPr>
            <w:fldChar w:fldCharType="end"/>
          </w:r>
          <w:r>
            <w:rPr>
              <w:color w:val="auto"/>
              <w:sz w:val="28"/>
              <w:szCs w:val="24"/>
              <w:highlight w:val="none"/>
            </w:rPr>
            <w:fldChar w:fldCharType="end"/>
          </w:r>
        </w:p>
        <w:p w14:paraId="49213EF0">
          <w:pPr>
            <w:rPr>
              <w:color w:val="auto"/>
              <w:sz w:val="21"/>
              <w:szCs w:val="21"/>
              <w:highlight w:val="none"/>
            </w:rPr>
            <w:sectPr>
              <w:headerReference r:id="rId7" w:type="default"/>
              <w:footerReference r:id="rId8" w:type="default"/>
              <w:pgSz w:w="11907" w:h="16840"/>
              <w:pgMar w:top="1418" w:right="1418" w:bottom="1418" w:left="1418" w:header="851" w:footer="850" w:gutter="0"/>
              <w:pgBorders>
                <w:top w:val="none" w:sz="0" w:space="0"/>
                <w:left w:val="none" w:sz="0" w:space="0"/>
                <w:bottom w:val="none" w:sz="0" w:space="0"/>
                <w:right w:val="none" w:sz="0" w:space="0"/>
              </w:pgBorders>
              <w:cols w:space="720" w:num="1"/>
              <w:docGrid w:type="lines" w:linePitch="326" w:charSpace="0"/>
            </w:sectPr>
          </w:pPr>
          <w:r>
            <w:rPr>
              <w:color w:val="auto"/>
              <w:sz w:val="21"/>
              <w:szCs w:val="21"/>
              <w:highlight w:val="none"/>
            </w:rPr>
            <w:fldChar w:fldCharType="end"/>
          </w:r>
        </w:p>
      </w:sdtContent>
    </w:sdt>
    <w:p w14:paraId="12EB1660">
      <w:pPr>
        <w:snapToGrid w:val="0"/>
        <w:spacing w:line="400" w:lineRule="exact"/>
        <w:jc w:val="both"/>
        <w:rPr>
          <w:rFonts w:ascii="宋体"/>
          <w:color w:val="auto"/>
          <w:sz w:val="22"/>
          <w:highlight w:val="none"/>
        </w:rPr>
      </w:pPr>
    </w:p>
    <w:p w14:paraId="1DAA6DEB">
      <w:pPr>
        <w:pStyle w:val="57"/>
        <w:snapToGrid w:val="0"/>
        <w:spacing w:before="0" w:after="0"/>
        <w:ind w:left="0"/>
        <w:rPr>
          <w:rFonts w:ascii="宋体"/>
          <w:color w:val="auto"/>
          <w:sz w:val="32"/>
          <w:szCs w:val="21"/>
          <w:highlight w:val="none"/>
        </w:rPr>
      </w:pPr>
      <w:bookmarkStart w:id="0" w:name="_Toc27650"/>
      <w:bookmarkStart w:id="1" w:name="_Toc186274096"/>
      <w:bookmarkStart w:id="2" w:name="_Toc27555"/>
      <w:bookmarkStart w:id="3" w:name="_Toc16996"/>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43F6688D">
      <w:pPr>
        <w:pStyle w:val="57"/>
        <w:numPr>
          <w:ilvl w:val="0"/>
          <w:numId w:val="0"/>
        </w:numPr>
        <w:snapToGrid w:val="0"/>
        <w:spacing w:before="0" w:after="0"/>
        <w:jc w:val="left"/>
        <w:outlineLvl w:val="9"/>
        <w:rPr>
          <w:rFonts w:ascii="宋体"/>
          <w:color w:val="auto"/>
          <w:sz w:val="22"/>
          <w:szCs w:val="22"/>
          <w:highlight w:val="none"/>
        </w:rPr>
      </w:pPr>
    </w:p>
    <w:p w14:paraId="475E048B">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w:t>
      </w:r>
      <w:r>
        <w:rPr>
          <w:rFonts w:hint="eastAsia" w:ascii="宋体" w:hAnsi="宋体" w:cs="微软雅黑"/>
          <w:color w:val="auto"/>
          <w:sz w:val="22"/>
          <w:highlight w:val="none"/>
          <w:lang w:val="en-US" w:eastAsia="zh-CN"/>
        </w:rPr>
        <w:t>，</w:t>
      </w:r>
      <w:r>
        <w:rPr>
          <w:rFonts w:hint="eastAsia" w:ascii="宋体" w:hAnsi="宋体" w:cs="微软雅黑"/>
          <w:color w:val="auto"/>
          <w:sz w:val="22"/>
          <w:highlight w:val="none"/>
        </w:rPr>
        <w:t>现邀请符合本征集文件规定条件的合格响应人前来响应。</w:t>
      </w:r>
    </w:p>
    <w:p w14:paraId="142DAB8B">
      <w:pPr>
        <w:numPr>
          <w:ilvl w:val="0"/>
          <w:numId w:val="4"/>
        </w:numPr>
        <w:snapToGrid w:val="0"/>
        <w:spacing w:line="400" w:lineRule="exact"/>
        <w:rPr>
          <w:rFonts w:ascii="宋体" w:hAnsi="宋体" w:cs="微软雅黑"/>
          <w:b/>
          <w:color w:val="auto"/>
          <w:sz w:val="22"/>
          <w:highlight w:val="none"/>
        </w:rPr>
      </w:pPr>
      <w:bookmarkStart w:id="4" w:name="_Toc174185144"/>
      <w:bookmarkStart w:id="5" w:name="_Toc184023100"/>
      <w:bookmarkStart w:id="6" w:name="_Toc184013601"/>
      <w:bookmarkStart w:id="7" w:name="_Toc180051008"/>
      <w:bookmarkStart w:id="8" w:name="_Toc186274097"/>
      <w:bookmarkStart w:id="9" w:name="_Toc174185151"/>
      <w:bookmarkStart w:id="10" w:name="_Toc180051014"/>
      <w:bookmarkStart w:id="11" w:name="_Toc184013607"/>
      <w:bookmarkStart w:id="12" w:name="_Toc186274103"/>
      <w:bookmarkStart w:id="13" w:name="_Toc184023106"/>
      <w:r>
        <w:rPr>
          <w:rFonts w:hint="eastAsia" w:ascii="宋体" w:hAnsi="宋体" w:cs="微软雅黑"/>
          <w:b/>
          <w:color w:val="auto"/>
          <w:sz w:val="22"/>
          <w:highlight w:val="none"/>
        </w:rPr>
        <w:t>项目基本信息</w:t>
      </w:r>
    </w:p>
    <w:tbl>
      <w:tblPr>
        <w:tblStyle w:val="22"/>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665"/>
        <w:gridCol w:w="3694"/>
      </w:tblGrid>
      <w:tr w14:paraId="0615B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D0C49A6">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4CDA1461">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665" w:type="dxa"/>
            <w:vAlign w:val="center"/>
          </w:tcPr>
          <w:p w14:paraId="3F40CE0E">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694" w:type="dxa"/>
            <w:vAlign w:val="center"/>
          </w:tcPr>
          <w:p w14:paraId="327E1C59">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73A75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78EE907">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658CF03">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665" w:type="dxa"/>
            <w:vAlign w:val="center"/>
          </w:tcPr>
          <w:p w14:paraId="15E566C3">
            <w:pPr>
              <w:kinsoku w:val="0"/>
              <w:overflowPunct w:val="0"/>
              <w:autoSpaceDE w:val="0"/>
              <w:autoSpaceDN w:val="0"/>
              <w:snapToGrid w:val="0"/>
              <w:spacing w:line="320" w:lineRule="exact"/>
              <w:rPr>
                <w:rFonts w:hint="eastAsia" w:ascii="宋体" w:eastAsia="宋体" w:cs="微软雅黑"/>
                <w:b/>
                <w:color w:val="auto"/>
                <w:sz w:val="22"/>
                <w:highlight w:val="none"/>
                <w:lang w:eastAsia="zh-CN"/>
              </w:rPr>
            </w:pPr>
            <w:r>
              <w:rPr>
                <w:rFonts w:hint="eastAsia" w:ascii="宋体" w:eastAsia="宋体" w:cs="微软雅黑"/>
                <w:b w:val="0"/>
                <w:bCs/>
                <w:color w:val="auto"/>
                <w:sz w:val="22"/>
                <w:highlight w:val="none"/>
                <w:lang w:val="en-US" w:eastAsia="zh-CN"/>
              </w:rPr>
              <w:t>BGPC-Z25013-0</w:t>
            </w:r>
            <w:r>
              <w:rPr>
                <w:rFonts w:hint="eastAsia" w:ascii="宋体" w:cs="微软雅黑"/>
                <w:b w:val="0"/>
                <w:bCs/>
                <w:color w:val="auto"/>
                <w:sz w:val="22"/>
                <w:highlight w:val="none"/>
                <w:lang w:val="en-US" w:eastAsia="zh-CN"/>
              </w:rPr>
              <w:t>4</w:t>
            </w:r>
          </w:p>
        </w:tc>
        <w:tc>
          <w:tcPr>
            <w:tcW w:w="3694" w:type="dxa"/>
            <w:shd w:val="clear" w:color="auto" w:fill="auto"/>
            <w:vAlign w:val="center"/>
          </w:tcPr>
          <w:p w14:paraId="0F3D7460">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770DC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B5C470F">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4A06A5A">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665" w:type="dxa"/>
            <w:vAlign w:val="center"/>
          </w:tcPr>
          <w:p w14:paraId="16ACFC7A">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北京市市级行政事业单位</w:t>
            </w:r>
            <w:r>
              <w:rPr>
                <w:rFonts w:hint="eastAsia" w:ascii="宋体" w:hAnsi="宋体" w:eastAsia="宋体" w:cs="微软雅黑"/>
                <w:b w:val="0"/>
                <w:color w:val="auto"/>
                <w:sz w:val="22"/>
                <w:szCs w:val="22"/>
                <w:highlight w:val="none"/>
                <w:lang w:val="en-US" w:eastAsia="zh-CN"/>
              </w:rPr>
              <w:t>会议桌</w:t>
            </w:r>
            <w:r>
              <w:rPr>
                <w:rFonts w:hint="eastAsia" w:ascii="宋体" w:hAnsi="宋体" w:eastAsia="宋体" w:cs="微软雅黑"/>
                <w:b w:val="0"/>
                <w:color w:val="auto"/>
                <w:sz w:val="22"/>
                <w:szCs w:val="22"/>
                <w:highlight w:val="none"/>
              </w:rPr>
              <w:t>框架协议采购项目</w:t>
            </w:r>
            <w:r>
              <w:rPr>
                <w:rFonts w:hint="eastAsia" w:ascii="宋体" w:hAnsi="宋体" w:eastAsia="宋体" w:cs="微软雅黑"/>
                <w:b w:val="0"/>
                <w:color w:val="auto"/>
                <w:sz w:val="22"/>
                <w:szCs w:val="22"/>
                <w:highlight w:val="none"/>
                <w:lang w:eastAsia="zh-CN"/>
              </w:rPr>
              <w:t>（</w:t>
            </w:r>
            <w:r>
              <w:rPr>
                <w:rFonts w:hint="eastAsia" w:ascii="宋体" w:hAnsi="宋体" w:eastAsia="宋体" w:cs="微软雅黑"/>
                <w:b w:val="0"/>
                <w:color w:val="auto"/>
                <w:sz w:val="22"/>
                <w:szCs w:val="22"/>
                <w:highlight w:val="none"/>
                <w:lang w:val="en-US" w:eastAsia="zh-CN"/>
              </w:rPr>
              <w:t>2025年度</w:t>
            </w:r>
            <w:r>
              <w:rPr>
                <w:rFonts w:hint="eastAsia" w:ascii="宋体" w:hAnsi="宋体" w:eastAsia="宋体" w:cs="微软雅黑"/>
                <w:b w:val="0"/>
                <w:color w:val="auto"/>
                <w:sz w:val="22"/>
                <w:szCs w:val="22"/>
                <w:highlight w:val="none"/>
                <w:lang w:eastAsia="zh-CN"/>
              </w:rPr>
              <w:t>）</w:t>
            </w:r>
          </w:p>
        </w:tc>
        <w:tc>
          <w:tcPr>
            <w:tcW w:w="3694" w:type="dxa"/>
            <w:shd w:val="clear" w:color="auto" w:fill="auto"/>
            <w:vAlign w:val="center"/>
          </w:tcPr>
          <w:p w14:paraId="01A50B99">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06AB9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4EB830F">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29948C8">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665" w:type="dxa"/>
            <w:vAlign w:val="center"/>
          </w:tcPr>
          <w:p w14:paraId="30D69773">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货物</w:t>
            </w:r>
          </w:p>
        </w:tc>
        <w:tc>
          <w:tcPr>
            <w:tcW w:w="3694" w:type="dxa"/>
            <w:shd w:val="clear" w:color="auto" w:fill="auto"/>
            <w:vAlign w:val="center"/>
          </w:tcPr>
          <w:p w14:paraId="2F6543B4">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3AE4F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B874E28">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B55FBC5">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665" w:type="dxa"/>
            <w:vAlign w:val="center"/>
          </w:tcPr>
          <w:p w14:paraId="136C5B39">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北京市公共资源交易中心</w:t>
            </w:r>
          </w:p>
        </w:tc>
        <w:tc>
          <w:tcPr>
            <w:tcW w:w="3694" w:type="dxa"/>
            <w:shd w:val="clear" w:color="auto" w:fill="auto"/>
            <w:vAlign w:val="center"/>
          </w:tcPr>
          <w:p w14:paraId="4114A650">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28785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8837797">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F9B5531">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665" w:type="dxa"/>
            <w:vAlign w:val="center"/>
          </w:tcPr>
          <w:p w14:paraId="3DC67E8A">
            <w:pPr>
              <w:pStyle w:val="58"/>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rPr>
            </w:pPr>
            <w:r>
              <w:rPr>
                <w:rFonts w:hint="eastAsia" w:ascii="宋体" w:hAnsi="宋体" w:eastAsia="宋体" w:cs="微软雅黑"/>
                <w:b w:val="0"/>
                <w:bCs w:val="0"/>
                <w:color w:val="auto"/>
                <w:sz w:val="22"/>
                <w:szCs w:val="22"/>
                <w:highlight w:val="none"/>
              </w:rPr>
              <w:t>北京市市级党政机关、事业单位和团体组织</w:t>
            </w:r>
          </w:p>
        </w:tc>
        <w:tc>
          <w:tcPr>
            <w:tcW w:w="3694" w:type="dxa"/>
            <w:vAlign w:val="center"/>
          </w:tcPr>
          <w:p w14:paraId="533F6EC6">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bCs/>
                <w:color w:val="auto"/>
                <w:kern w:val="0"/>
                <w:sz w:val="22"/>
                <w:szCs w:val="22"/>
                <w:highlight w:val="none"/>
              </w:rPr>
              <w:t>北京市各区级</w:t>
            </w:r>
            <w:r>
              <w:rPr>
                <w:rFonts w:hint="eastAsia" w:hAnsi="宋体" w:cs="微软雅黑"/>
                <w:color w:val="auto"/>
                <w:sz w:val="22"/>
                <w:szCs w:val="22"/>
                <w:highlight w:val="none"/>
              </w:rPr>
              <w:t>党政机关、事业单位和团体组织</w:t>
            </w:r>
            <w:r>
              <w:rPr>
                <w:rFonts w:hint="eastAsia" w:hAnsi="宋体" w:cs="微软雅黑"/>
                <w:bCs/>
                <w:color w:val="auto"/>
                <w:kern w:val="0"/>
                <w:sz w:val="22"/>
                <w:szCs w:val="22"/>
                <w:highlight w:val="none"/>
              </w:rPr>
              <w:t>共享本次征集结果。</w:t>
            </w:r>
          </w:p>
        </w:tc>
      </w:tr>
      <w:tr w14:paraId="4F8B4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95F8C10">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EED5516">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665" w:type="dxa"/>
            <w:vAlign w:val="center"/>
          </w:tcPr>
          <w:p w14:paraId="2845693D">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框架协议采购（封闭式）</w:t>
            </w:r>
          </w:p>
        </w:tc>
        <w:tc>
          <w:tcPr>
            <w:tcW w:w="3694" w:type="dxa"/>
            <w:vAlign w:val="center"/>
          </w:tcPr>
          <w:p w14:paraId="6632A432">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val="0"/>
                <w:bCs w:val="0"/>
                <w:color w:val="auto"/>
                <w:kern w:val="0"/>
                <w:sz w:val="22"/>
                <w:szCs w:val="22"/>
                <w:highlight w:val="none"/>
                <w:lang w:eastAsia="zh-CN"/>
              </w:rPr>
              <w:t>无</w:t>
            </w:r>
          </w:p>
        </w:tc>
      </w:tr>
      <w:tr w14:paraId="0CD4A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C1B2E51">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5F513B4">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665" w:type="dxa"/>
            <w:vAlign w:val="center"/>
          </w:tcPr>
          <w:p w14:paraId="43DA1232">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无</w:t>
            </w:r>
          </w:p>
        </w:tc>
        <w:tc>
          <w:tcPr>
            <w:tcW w:w="3694" w:type="dxa"/>
            <w:vAlign w:val="center"/>
          </w:tcPr>
          <w:p w14:paraId="6B213B06">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color w:val="auto"/>
                <w:sz w:val="22"/>
                <w:szCs w:val="22"/>
                <w:highlight w:val="none"/>
              </w:rPr>
              <w:t>框架协议采购项目，征集阶段无预算</w:t>
            </w:r>
          </w:p>
        </w:tc>
      </w:tr>
      <w:tr w14:paraId="12414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859E43F">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EC40FE1">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665" w:type="dxa"/>
            <w:vAlign w:val="center"/>
          </w:tcPr>
          <w:p w14:paraId="3EB315A2">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详见征集文件第四部分</w:t>
            </w:r>
          </w:p>
        </w:tc>
        <w:tc>
          <w:tcPr>
            <w:tcW w:w="3694" w:type="dxa"/>
            <w:shd w:val="clear" w:color="auto" w:fill="auto"/>
            <w:vAlign w:val="center"/>
          </w:tcPr>
          <w:p w14:paraId="478C383E">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2"/>
                <w:sz w:val="22"/>
                <w:szCs w:val="22"/>
                <w:highlight w:val="none"/>
                <w:lang w:val="en-US" w:eastAsia="zh-CN" w:bidi="ar-SA"/>
              </w:rPr>
            </w:pPr>
            <w:r>
              <w:rPr>
                <w:rFonts w:hint="eastAsia" w:hAnsi="宋体" w:cs="微软雅黑"/>
                <w:color w:val="auto"/>
                <w:sz w:val="22"/>
                <w:szCs w:val="22"/>
                <w:highlight w:val="none"/>
                <w:lang w:eastAsia="zh-CN"/>
              </w:rPr>
              <w:t>无</w:t>
            </w:r>
          </w:p>
        </w:tc>
      </w:tr>
      <w:tr w14:paraId="121AF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21105C85">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1CE1E8E">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665" w:type="dxa"/>
            <w:vAlign w:val="center"/>
          </w:tcPr>
          <w:p w14:paraId="0A7028DE">
            <w:pPr>
              <w:pStyle w:val="12"/>
              <w:kinsoku w:val="0"/>
              <w:overflowPunct w:val="0"/>
              <w:autoSpaceDE w:val="0"/>
              <w:autoSpaceDN w:val="0"/>
              <w:spacing w:line="320" w:lineRule="exact"/>
              <w:rPr>
                <w:rFonts w:hAnsi="宋体" w:cs="微软雅黑"/>
                <w:color w:val="auto"/>
                <w:sz w:val="22"/>
                <w:szCs w:val="22"/>
                <w:highlight w:val="none"/>
              </w:rPr>
            </w:pPr>
            <w:r>
              <w:rPr>
                <w:rFonts w:hint="eastAsia" w:hAnsi="宋体" w:cs="微软雅黑"/>
                <w:bCs/>
                <w:color w:val="auto"/>
                <w:kern w:val="0"/>
                <w:sz w:val="22"/>
                <w:szCs w:val="22"/>
                <w:highlight w:val="none"/>
                <w:lang w:eastAsia="zh-CN"/>
              </w:rPr>
              <w:t>合计</w:t>
            </w:r>
            <w:r>
              <w:rPr>
                <w:rFonts w:hint="eastAsia" w:hAnsi="宋体" w:cs="微软雅黑"/>
                <w:bCs/>
                <w:color w:val="auto"/>
                <w:kern w:val="0"/>
                <w:sz w:val="22"/>
                <w:szCs w:val="22"/>
                <w:highlight w:val="none"/>
                <w:lang w:val="en-US" w:eastAsia="zh-CN"/>
              </w:rPr>
              <w:t>8</w:t>
            </w:r>
            <w:r>
              <w:rPr>
                <w:rFonts w:hint="eastAsia" w:hAnsi="宋体" w:cs="微软雅黑"/>
                <w:bCs/>
                <w:color w:val="auto"/>
                <w:kern w:val="0"/>
                <w:sz w:val="22"/>
                <w:szCs w:val="22"/>
                <w:highlight w:val="none"/>
                <w:lang w:eastAsia="zh-CN"/>
              </w:rPr>
              <w:t>包。</w:t>
            </w:r>
            <w:r>
              <w:rPr>
                <w:rFonts w:hint="eastAsia" w:hAnsi="宋体" w:cs="微软雅黑"/>
                <w:color w:val="auto"/>
                <w:sz w:val="22"/>
                <w:szCs w:val="22"/>
                <w:highlight w:val="none"/>
              </w:rPr>
              <w:t>具体采购需求详见征集文件第四部分。</w:t>
            </w:r>
          </w:p>
        </w:tc>
        <w:tc>
          <w:tcPr>
            <w:tcW w:w="3694" w:type="dxa"/>
            <w:shd w:val="clear" w:color="auto" w:fill="auto"/>
            <w:vAlign w:val="center"/>
          </w:tcPr>
          <w:p w14:paraId="0B6A14D7">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hAnsi="宋体" w:cs="微软雅黑"/>
                <w:b w:val="0"/>
                <w:bCs w:val="0"/>
                <w:color w:val="auto"/>
                <w:kern w:val="0"/>
                <w:sz w:val="22"/>
                <w:szCs w:val="22"/>
                <w:highlight w:val="none"/>
                <w:lang w:eastAsia="zh-CN"/>
              </w:rPr>
              <w:t>无</w:t>
            </w:r>
          </w:p>
        </w:tc>
      </w:tr>
      <w:tr w14:paraId="0DE22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E59D68C">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7E7E1AA">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665" w:type="dxa"/>
            <w:vAlign w:val="center"/>
          </w:tcPr>
          <w:p w14:paraId="483C241D">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694" w:type="dxa"/>
            <w:vAlign w:val="center"/>
          </w:tcPr>
          <w:p w14:paraId="7865DC89">
            <w:pPr>
              <w:pStyle w:val="12"/>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62C1CA8E">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49D60047">
      <w:pPr>
        <w:pStyle w:val="2"/>
        <w:numPr>
          <w:ilvl w:val="0"/>
          <w:numId w:val="6"/>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16BEAED8">
      <w:pPr>
        <w:pStyle w:val="2"/>
        <w:numPr>
          <w:ilvl w:val="0"/>
          <w:numId w:val="6"/>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07D37F44">
      <w:pPr>
        <w:pStyle w:val="2"/>
        <w:numPr>
          <w:ilvl w:val="1"/>
          <w:numId w:val="6"/>
        </w:numPr>
        <w:rPr>
          <w:rFonts w:hAnsi="宋体" w:cs="微软雅黑"/>
          <w:color w:val="auto"/>
          <w:sz w:val="22"/>
          <w:highlight w:val="none"/>
        </w:rPr>
      </w:pPr>
      <w:r>
        <w:rPr>
          <w:rFonts w:hint="eastAsia" w:hAnsi="宋体" w:cs="微软雅黑"/>
          <w:color w:val="auto"/>
          <w:sz w:val="22"/>
          <w:highlight w:val="none"/>
        </w:rPr>
        <w:t>中小企业政策</w:t>
      </w:r>
    </w:p>
    <w:p w14:paraId="59F86743">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0BA1E4BF">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7C38DEF0">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139E929B">
      <w:pPr>
        <w:pStyle w:val="2"/>
        <w:numPr>
          <w:ilvl w:val="1"/>
          <w:numId w:val="6"/>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1A5A5E36">
      <w:pPr>
        <w:pStyle w:val="2"/>
        <w:numPr>
          <w:ilvl w:val="0"/>
          <w:numId w:val="6"/>
        </w:numPr>
        <w:rPr>
          <w:rFonts w:hAnsi="宋体" w:cs="微软雅黑"/>
          <w:color w:val="auto"/>
          <w:sz w:val="22"/>
          <w:highlight w:val="none"/>
        </w:rPr>
      </w:pPr>
      <w:r>
        <w:rPr>
          <w:rFonts w:hint="eastAsia" w:hAnsi="宋体" w:cs="微软雅黑"/>
          <w:color w:val="auto"/>
          <w:sz w:val="22"/>
          <w:highlight w:val="none"/>
        </w:rPr>
        <w:t>本项目的特定资格要求：</w:t>
      </w:r>
    </w:p>
    <w:p w14:paraId="30413759">
      <w:pPr>
        <w:pStyle w:val="2"/>
        <w:numPr>
          <w:ilvl w:val="1"/>
          <w:numId w:val="6"/>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7754C0C9">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77E40BFE">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6EE7E964">
      <w:pPr>
        <w:pStyle w:val="2"/>
        <w:numPr>
          <w:ilvl w:val="1"/>
          <w:numId w:val="6"/>
        </w:numPr>
        <w:rPr>
          <w:rFonts w:hAnsi="宋体" w:cs="微软雅黑"/>
          <w:color w:val="auto"/>
          <w:sz w:val="22"/>
          <w:highlight w:val="none"/>
        </w:rPr>
      </w:pPr>
      <w:r>
        <w:rPr>
          <w:rFonts w:hint="eastAsia" w:hAnsi="宋体" w:cs="微软雅黑"/>
          <w:color w:val="auto"/>
          <w:sz w:val="22"/>
          <w:highlight w:val="none"/>
        </w:rPr>
        <w:t>其他特定资格要求：______/_____。</w:t>
      </w:r>
    </w:p>
    <w:p w14:paraId="2667FD88">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7E5C38C3">
      <w:pPr>
        <w:numPr>
          <w:ilvl w:val="0"/>
          <w:numId w:val="4"/>
        </w:numPr>
        <w:snapToGrid w:val="0"/>
        <w:spacing w:line="400" w:lineRule="exact"/>
        <w:rPr>
          <w:rFonts w:ascii="宋体" w:hAnsi="宋体" w:cs="微软雅黑"/>
          <w:b/>
          <w:color w:val="auto"/>
          <w:sz w:val="22"/>
          <w:highlight w:val="none"/>
        </w:rPr>
      </w:pPr>
      <w:bookmarkStart w:id="14" w:name="_Toc184023103"/>
      <w:bookmarkStart w:id="15" w:name="_Toc184013604"/>
      <w:bookmarkStart w:id="16" w:name="_Toc186274100"/>
      <w:bookmarkStart w:id="17" w:name="_Toc180051011"/>
      <w:r>
        <w:rPr>
          <w:rFonts w:hint="eastAsia" w:ascii="宋体" w:hAnsi="宋体" w:cs="微软雅黑"/>
          <w:b/>
          <w:color w:val="auto"/>
          <w:sz w:val="22"/>
          <w:highlight w:val="none"/>
        </w:rPr>
        <w:t>征集文件获取方式和下载期限</w:t>
      </w:r>
      <w:bookmarkEnd w:id="14"/>
      <w:bookmarkEnd w:id="15"/>
      <w:bookmarkEnd w:id="16"/>
      <w:bookmarkEnd w:id="17"/>
    </w:p>
    <w:p w14:paraId="5F50058E">
      <w:pPr>
        <w:numPr>
          <w:ilvl w:val="0"/>
          <w:numId w:val="7"/>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6DA5788D">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登录北京市政府采购电子交易平台（http://zbcg-bjzc.zhongcy.com/bjczj-portal-site/index.html#/home）免费获取本项目电子版征集文件。</w:t>
      </w:r>
    </w:p>
    <w:p w14:paraId="46DF1966">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2F67A9F4">
      <w:pPr>
        <w:tabs>
          <w:tab w:val="left" w:pos="856"/>
        </w:tabs>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lang w:val="en-US" w:eastAsia="zh-CN"/>
        </w:rPr>
        <w:t>2025年7月25日</w:t>
      </w:r>
      <w:r>
        <w:rPr>
          <w:rFonts w:hint="eastAsia" w:ascii="宋体" w:hAnsi="宋体" w:cs="微软雅黑"/>
          <w:color w:val="auto"/>
          <w:sz w:val="22"/>
          <w:highlight w:val="none"/>
        </w:rPr>
        <w:t>至</w:t>
      </w:r>
      <w:r>
        <w:rPr>
          <w:rFonts w:hint="eastAsia" w:ascii="宋体" w:hAnsi="宋体" w:cs="微软雅黑"/>
          <w:color w:val="auto"/>
          <w:sz w:val="22"/>
          <w:highlight w:val="none"/>
          <w:lang w:val="en-US" w:eastAsia="zh-CN"/>
        </w:rPr>
        <w:t>2025年8月17日</w:t>
      </w:r>
      <w:r>
        <w:rPr>
          <w:rFonts w:hint="eastAsia" w:ascii="宋体" w:hAnsi="宋体" w:cs="微软雅黑"/>
          <w:color w:val="auto"/>
          <w:sz w:val="22"/>
          <w:highlight w:val="none"/>
        </w:rPr>
        <w:t>。</w:t>
      </w:r>
    </w:p>
    <w:p w14:paraId="574F5FCD">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p>
    <w:p w14:paraId="361B4F8D">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76CBDFD9">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10EE6446">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03D9625F">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795BEDC5">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5DA012F7">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7ACB35CE">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099C1E89">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3C89AE12">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7BBF5B96">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1878D563">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4372F4E4">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311EF7DB">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电子响应文件提交、解密时间及地点</w:t>
      </w:r>
    </w:p>
    <w:p w14:paraId="4396FB35">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电子响应文件提交截止及解密时间：202</w:t>
      </w:r>
      <w:r>
        <w:rPr>
          <w:rFonts w:hint="eastAsia" w:ascii="宋体" w:hAnsi="宋体" w:cs="微软雅黑"/>
          <w:color w:val="auto"/>
          <w:sz w:val="22"/>
          <w:highlight w:val="none"/>
          <w:lang w:val="en-US" w:eastAsia="zh-CN"/>
        </w:rPr>
        <w:t>5</w:t>
      </w:r>
      <w:r>
        <w:rPr>
          <w:rFonts w:hint="eastAsia" w:ascii="宋体" w:hAnsi="宋体" w:cs="微软雅黑"/>
          <w:color w:val="auto"/>
          <w:sz w:val="22"/>
          <w:highlight w:val="none"/>
        </w:rPr>
        <w:t>年</w:t>
      </w:r>
      <w:r>
        <w:rPr>
          <w:rFonts w:hint="eastAsia" w:ascii="宋体" w:hAnsi="宋体" w:cs="微软雅黑"/>
          <w:color w:val="auto"/>
          <w:sz w:val="22"/>
          <w:highlight w:val="none"/>
          <w:lang w:val="en-US" w:eastAsia="zh-CN"/>
        </w:rPr>
        <w:t>８</w:t>
      </w:r>
      <w:r>
        <w:rPr>
          <w:rFonts w:hint="eastAsia" w:ascii="宋体" w:hAnsi="宋体" w:cs="微软雅黑"/>
          <w:color w:val="auto"/>
          <w:sz w:val="22"/>
          <w:highlight w:val="none"/>
        </w:rPr>
        <w:t>月</w:t>
      </w:r>
      <w:r>
        <w:rPr>
          <w:rFonts w:hint="eastAsia" w:ascii="宋体" w:hAnsi="宋体" w:cs="微软雅黑"/>
          <w:color w:val="auto"/>
          <w:sz w:val="22"/>
          <w:highlight w:val="none"/>
          <w:lang w:val="en-US" w:eastAsia="zh-CN"/>
        </w:rPr>
        <w:t>18</w:t>
      </w:r>
      <w:r>
        <w:rPr>
          <w:rFonts w:hint="eastAsia" w:ascii="宋体" w:hAnsi="宋体" w:cs="微软雅黑"/>
          <w:color w:val="auto"/>
          <w:sz w:val="22"/>
          <w:highlight w:val="none"/>
        </w:rPr>
        <w:t>日</w:t>
      </w:r>
      <w:r>
        <w:rPr>
          <w:rFonts w:hint="eastAsia" w:ascii="宋体" w:hAnsi="宋体" w:cs="微软雅黑"/>
          <w:color w:val="auto"/>
          <w:sz w:val="22"/>
          <w:highlight w:val="none"/>
          <w:lang w:val="en-US" w:eastAsia="zh-CN"/>
        </w:rPr>
        <w:t xml:space="preserve"> 上午9:30</w:t>
      </w:r>
      <w:r>
        <w:rPr>
          <w:rFonts w:hint="eastAsia" w:ascii="宋体" w:hAnsi="宋体" w:cs="微软雅黑"/>
          <w:color w:val="auto"/>
          <w:sz w:val="22"/>
          <w:highlight w:val="none"/>
        </w:rPr>
        <w:t>（北京时间）。</w:t>
      </w:r>
    </w:p>
    <w:p w14:paraId="285213B4">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解密时限：</w:t>
      </w:r>
    </w:p>
    <w:p w14:paraId="7B81DF85">
      <w:pPr>
        <w:tabs>
          <w:tab w:val="left" w:pos="856"/>
        </w:tabs>
        <w:snapToGrid w:val="0"/>
        <w:spacing w:line="400" w:lineRule="exact"/>
        <w:ind w:left="480"/>
        <w:rPr>
          <w:rFonts w:ascii="宋体" w:hAnsi="宋体" w:cs="微软雅黑"/>
          <w:color w:val="auto"/>
          <w:sz w:val="22"/>
          <w:highlight w:val="none"/>
        </w:rPr>
      </w:pPr>
      <w:r>
        <w:rPr>
          <w:rFonts w:hint="eastAsia" w:ascii="宋体" w:hAnsi="宋体" w:cs="微软雅黑"/>
          <w:color w:val="auto"/>
          <w:sz w:val="22"/>
          <w:highlight w:val="none"/>
        </w:rPr>
        <w:t>解密时限为北京市政府采购电子交易平台开启响应人自行解密功能后</w:t>
      </w:r>
      <w:r>
        <w:rPr>
          <w:rFonts w:hint="eastAsia" w:ascii="宋体" w:hAnsi="宋体" w:cs="微软雅黑"/>
          <w:b w:val="0"/>
          <w:bCs/>
          <w:color w:val="auto"/>
          <w:sz w:val="22"/>
          <w:highlight w:val="none"/>
          <w:u w:val="none"/>
          <w:lang w:val="en-US" w:eastAsia="zh-CN"/>
        </w:rPr>
        <w:t>360</w:t>
      </w:r>
      <w:r>
        <w:rPr>
          <w:rFonts w:hint="eastAsia" w:ascii="宋体" w:hAnsi="宋体" w:cs="微软雅黑"/>
          <w:b w:val="0"/>
          <w:bCs/>
          <w:color w:val="auto"/>
          <w:sz w:val="22"/>
          <w:highlight w:val="none"/>
          <w:u w:val="none"/>
        </w:rPr>
        <w:t>分钟</w:t>
      </w:r>
      <w:r>
        <w:rPr>
          <w:rFonts w:hint="eastAsia" w:ascii="宋体" w:hAnsi="宋体" w:cs="微软雅黑"/>
          <w:color w:val="auto"/>
          <w:sz w:val="22"/>
          <w:highlight w:val="none"/>
        </w:rPr>
        <w:t>。</w:t>
      </w:r>
    </w:p>
    <w:p w14:paraId="45D1EA5F">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p>
    <w:p w14:paraId="410ABC05">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4131C1E3">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62E0E3A7">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3565DD26">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4851EABD">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07382516">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138977F2">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2EE44327">
      <w:pPr>
        <w:snapToGrid w:val="0"/>
        <w:spacing w:line="400" w:lineRule="exact"/>
        <w:ind w:left="84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3843EA28">
      <w:pPr>
        <w:snapToGrid w:val="0"/>
        <w:spacing w:line="400" w:lineRule="exact"/>
        <w:ind w:left="84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28</w:t>
      </w:r>
    </w:p>
    <w:p w14:paraId="084DB0CF">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4F9FB2F1">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86274101"/>
      <w:bookmarkStart w:id="19" w:name="_Toc184023104"/>
      <w:bookmarkStart w:id="20" w:name="_Toc184013605"/>
      <w:bookmarkStart w:id="21" w:name="_Toc174185149"/>
      <w:bookmarkStart w:id="22" w:name="_Toc180051012"/>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006E1F5C">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706B4E00">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17612C12">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516767FB">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3C73AE0F">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34E8929B">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05866830">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0E3D3DA3">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754B1D9B">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347C21A8">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3696C631">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3BF9E8DD">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24AE0779">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61045886">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1C2E1F5B">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1934AAA4">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66C359D0">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供应商应使用电子投标客户端编制</w:t>
      </w:r>
      <w:r>
        <w:rPr>
          <w:rFonts w:hint="eastAsia" w:ascii="宋体" w:hAnsi="宋体" w:cs="微软雅黑"/>
          <w:color w:val="auto"/>
          <w:sz w:val="22"/>
          <w:highlight w:val="none"/>
          <w:lang w:eastAsia="zh-CN"/>
        </w:rPr>
        <w:t>并按照要求线上递交</w:t>
      </w:r>
      <w:r>
        <w:rPr>
          <w:rFonts w:hint="eastAsia" w:ascii="宋体" w:hAnsi="宋体" w:cs="微软雅黑"/>
          <w:color w:val="auto"/>
          <w:sz w:val="22"/>
          <w:highlight w:val="none"/>
        </w:rPr>
        <w:t>电子响应文件，</w:t>
      </w:r>
      <w:r>
        <w:rPr>
          <w:rFonts w:hint="eastAsia" w:ascii="宋体" w:hAnsi="宋体" w:cs="微软雅黑"/>
          <w:color w:val="auto"/>
          <w:sz w:val="22"/>
          <w:highlight w:val="none"/>
          <w:lang w:eastAsia="zh-CN"/>
        </w:rPr>
        <w:t>如遇问题</w:t>
      </w:r>
      <w:r>
        <w:rPr>
          <w:rFonts w:hint="eastAsia" w:ascii="宋体" w:hAnsi="宋体" w:cs="微软雅黑"/>
          <w:color w:val="auto"/>
          <w:sz w:val="22"/>
          <w:highlight w:val="none"/>
        </w:rPr>
        <w:t>请及时通过技术支持服务热线联系技术人员。</w:t>
      </w:r>
    </w:p>
    <w:p w14:paraId="297E6A00">
      <w:pPr>
        <w:snapToGrid w:val="0"/>
        <w:spacing w:line="400" w:lineRule="exact"/>
        <w:ind w:firstLine="440" w:firstLineChars="200"/>
        <w:rPr>
          <w:rFonts w:ascii="宋体" w:hAnsi="宋体" w:cs="微软雅黑"/>
          <w:b/>
          <w:color w:val="auto"/>
          <w:sz w:val="22"/>
          <w:highlight w:val="none"/>
        </w:rPr>
      </w:pPr>
      <w:r>
        <w:rPr>
          <w:rFonts w:hint="eastAsia" w:ascii="宋体" w:hAnsi="宋体" w:cs="微软雅黑"/>
          <w:b w:val="0"/>
          <w:bCs/>
          <w:color w:val="auto"/>
          <w:sz w:val="22"/>
          <w:highlight w:val="none"/>
        </w:rPr>
        <w:t>提示：请响应人务必使用符合北京市政府采购电子交易平台功能的CA数字认证证书进行上述操作，操作同时不要插入其它认证证书。</w:t>
      </w:r>
    </w:p>
    <w:p w14:paraId="00DBD0B9">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0DC76F5D">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721E59A0">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0EC7ED94">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5D3C1FB6">
      <w:pPr>
        <w:pStyle w:val="57"/>
        <w:snapToGrid w:val="0"/>
        <w:spacing w:before="0" w:after="0"/>
        <w:ind w:left="0"/>
        <w:rPr>
          <w:rFonts w:cs="微软雅黑"/>
          <w:color w:val="auto"/>
          <w:sz w:val="22"/>
          <w:szCs w:val="22"/>
          <w:highlight w:val="none"/>
        </w:rPr>
      </w:pPr>
      <w:bookmarkStart w:id="24" w:name="_Toc5232"/>
      <w:bookmarkStart w:id="25" w:name="_Toc174185152"/>
      <w:bookmarkStart w:id="26" w:name="_Toc186274104"/>
      <w:bookmarkStart w:id="27" w:name="_Toc11645"/>
      <w:bookmarkStart w:id="28" w:name="_Toc22558"/>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707A6928">
      <w:pPr>
        <w:pStyle w:val="47"/>
        <w:numPr>
          <w:ilvl w:val="0"/>
          <w:numId w:val="0"/>
        </w:numPr>
        <w:spacing w:line="400" w:lineRule="exact"/>
        <w:ind w:firstLine="442" w:firstLineChars="200"/>
        <w:rPr>
          <w:rFonts w:cs="微软雅黑"/>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p>
    <w:bookmarkEnd w:id="29"/>
    <w:tbl>
      <w:tblPr>
        <w:tblStyle w:val="22"/>
        <w:tblpPr w:leftFromText="180" w:rightFromText="180" w:vertAnchor="text" w:horzAnchor="page" w:tblpX="979" w:tblpY="286"/>
        <w:tblOverlap w:val="never"/>
        <w:tblW w:w="10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770"/>
        <w:gridCol w:w="1555"/>
        <w:gridCol w:w="4850"/>
        <w:gridCol w:w="1498"/>
      </w:tblGrid>
      <w:tr w14:paraId="7749F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724BB92">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770" w:type="dxa"/>
            <w:vAlign w:val="center"/>
          </w:tcPr>
          <w:p w14:paraId="40B27B57">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1555" w:type="dxa"/>
            <w:vAlign w:val="center"/>
          </w:tcPr>
          <w:p w14:paraId="44A64F14">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4850" w:type="dxa"/>
            <w:vAlign w:val="center"/>
          </w:tcPr>
          <w:p w14:paraId="70B00E5B">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498" w:type="dxa"/>
            <w:vAlign w:val="center"/>
          </w:tcPr>
          <w:p w14:paraId="24C429CD">
            <w:pPr>
              <w:pStyle w:val="12"/>
              <w:kinsoku w:val="0"/>
              <w:overflowPunct w:val="0"/>
              <w:autoSpaceDE w:val="0"/>
              <w:autoSpaceDN w:val="0"/>
              <w:adjustRightInd w:val="0"/>
              <w:snapToGrid w:val="0"/>
              <w:spacing w:line="320" w:lineRule="exact"/>
              <w:jc w:val="center"/>
              <w:rPr>
                <w:rFonts w:hint="eastAsia" w:hAnsi="宋体" w:eastAsia="宋体" w:cs="微软雅黑"/>
                <w:b/>
                <w:bCs/>
                <w:color w:val="auto"/>
                <w:kern w:val="0"/>
                <w:sz w:val="22"/>
                <w:szCs w:val="22"/>
                <w:highlight w:val="none"/>
                <w:lang w:val="en-US" w:eastAsia="zh-CN"/>
              </w:rPr>
            </w:pPr>
            <w:r>
              <w:rPr>
                <w:rFonts w:hint="eastAsia" w:hAnsi="宋体" w:cs="微软雅黑"/>
                <w:b/>
                <w:bCs/>
                <w:color w:val="auto"/>
                <w:kern w:val="0"/>
                <w:sz w:val="22"/>
                <w:szCs w:val="22"/>
                <w:highlight w:val="none"/>
                <w:lang w:val="en-US" w:eastAsia="zh-CN"/>
              </w:rPr>
              <w:t>备注</w:t>
            </w:r>
          </w:p>
        </w:tc>
      </w:tr>
      <w:tr w14:paraId="2C69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8" w:type="dxa"/>
            <w:vAlign w:val="center"/>
          </w:tcPr>
          <w:p w14:paraId="773F3A6C">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171F3C27">
            <w:pPr>
              <w:jc w:val="center"/>
              <w:rPr>
                <w:rFonts w:ascii="宋体" w:hAnsi="宋体" w:cs="微软雅黑"/>
                <w:color w:val="auto"/>
                <w:sz w:val="22"/>
                <w:highlight w:val="none"/>
              </w:rPr>
            </w:pPr>
            <w:r>
              <w:rPr>
                <w:rFonts w:hint="eastAsia" w:ascii="宋体" w:hAnsi="宋体" w:cs="微软雅黑"/>
                <w:color w:val="auto"/>
                <w:sz w:val="22"/>
                <w:highlight w:val="none"/>
              </w:rPr>
              <w:t>电子响应文件</w:t>
            </w:r>
          </w:p>
        </w:tc>
        <w:tc>
          <w:tcPr>
            <w:tcW w:w="1555" w:type="dxa"/>
            <w:vAlign w:val="center"/>
          </w:tcPr>
          <w:p w14:paraId="28F1F75E">
            <w:pPr>
              <w:pStyle w:val="12"/>
              <w:kinsoku w:val="0"/>
              <w:overflowPunct w:val="0"/>
              <w:autoSpaceDE w:val="0"/>
              <w:autoSpaceDN w:val="0"/>
              <w:spacing w:line="320" w:lineRule="exact"/>
              <w:rPr>
                <w:rFonts w:hAnsi="宋体"/>
                <w:color w:val="auto"/>
                <w:highlight w:val="none"/>
              </w:rPr>
            </w:pPr>
            <w:r>
              <w:rPr>
                <w:rFonts w:hint="eastAsia" w:hAnsi="宋体"/>
                <w:color w:val="auto"/>
                <w:kern w:val="0"/>
                <w:highlight w:val="none"/>
              </w:rPr>
              <w:t>资格证明文件</w:t>
            </w:r>
          </w:p>
          <w:p w14:paraId="083462A2">
            <w:pPr>
              <w:pStyle w:val="12"/>
              <w:kinsoku w:val="0"/>
              <w:overflowPunct w:val="0"/>
              <w:autoSpaceDE w:val="0"/>
              <w:autoSpaceDN w:val="0"/>
              <w:spacing w:line="320" w:lineRule="exact"/>
              <w:rPr>
                <w:rFonts w:hAnsi="宋体"/>
                <w:color w:val="auto"/>
                <w:sz w:val="22"/>
                <w:szCs w:val="22"/>
                <w:highlight w:val="none"/>
              </w:rPr>
            </w:pPr>
            <w:r>
              <w:rPr>
                <w:rFonts w:hint="eastAsia" w:hAnsi="宋体"/>
                <w:color w:val="auto"/>
                <w:kern w:val="0"/>
                <w:highlight w:val="none"/>
              </w:rPr>
              <w:t>技术文件</w:t>
            </w:r>
          </w:p>
        </w:tc>
        <w:tc>
          <w:tcPr>
            <w:tcW w:w="4850" w:type="dxa"/>
            <w:vAlign w:val="center"/>
          </w:tcPr>
          <w:p w14:paraId="51B8DEF8">
            <w:pPr>
              <w:pStyle w:val="12"/>
              <w:kinsoku w:val="0"/>
              <w:overflowPunct w:val="0"/>
              <w:autoSpaceDE w:val="0"/>
              <w:autoSpaceDN w:val="0"/>
              <w:spacing w:line="320" w:lineRule="exact"/>
              <w:ind w:firstLine="440" w:firstLineChars="200"/>
              <w:rPr>
                <w:rFonts w:hAnsi="宋体"/>
                <w:color w:val="auto"/>
                <w:sz w:val="22"/>
                <w:szCs w:val="22"/>
                <w:highlight w:val="none"/>
              </w:rPr>
            </w:pPr>
            <w:r>
              <w:rPr>
                <w:rFonts w:hint="eastAsia" w:hAnsi="宋体"/>
                <w:b w:val="0"/>
                <w:bCs w:val="0"/>
                <w:color w:val="000000" w:themeColor="text1"/>
                <w:kern w:val="0"/>
                <w:sz w:val="22"/>
                <w:szCs w:val="22"/>
                <w:highlight w:val="none"/>
                <w:lang w:val="en-US" w:eastAsia="zh-CN"/>
                <w14:textFill>
                  <w14:solidFill>
                    <w14:schemeClr w14:val="tx1"/>
                  </w14:solidFill>
                </w14:textFill>
              </w:rPr>
              <w:t>响应人分别提交对应电子响应文件。</w:t>
            </w:r>
            <w:r>
              <w:rPr>
                <w:rFonts w:hint="eastAsia" w:hAnsi="宋体"/>
                <w:b w:val="0"/>
                <w:bCs w:val="0"/>
                <w:color w:val="000000" w:themeColor="text1"/>
                <w:kern w:val="0"/>
                <w:sz w:val="22"/>
                <w:szCs w:val="22"/>
                <w:highlight w:val="none"/>
                <w14:textFill>
                  <w14:solidFill>
                    <w14:schemeClr w14:val="tx1"/>
                  </w14:solidFill>
                </w14:textFill>
              </w:rPr>
              <w:t>未提交电子响应文件的，作无效响应处理。</w:t>
            </w:r>
          </w:p>
        </w:tc>
        <w:tc>
          <w:tcPr>
            <w:tcW w:w="1498" w:type="dxa"/>
            <w:vAlign w:val="center"/>
          </w:tcPr>
          <w:p w14:paraId="40B31ADE">
            <w:pPr>
              <w:pStyle w:val="12"/>
              <w:kinsoku w:val="0"/>
              <w:overflowPunct w:val="0"/>
              <w:autoSpaceDE w:val="0"/>
              <w:autoSpaceDN w:val="0"/>
              <w:spacing w:line="320" w:lineRule="exact"/>
              <w:jc w:val="center"/>
              <w:rPr>
                <w:rFonts w:hint="default" w:hAnsi="宋体"/>
                <w:b w:val="0"/>
                <w:bCs w:val="0"/>
                <w:color w:val="000000" w:themeColor="text1"/>
                <w:kern w:val="0"/>
                <w:sz w:val="22"/>
                <w:szCs w:val="22"/>
                <w:highlight w:val="none"/>
                <w:lang w:val="en-US" w:eastAsia="zh-CN"/>
                <w14:textFill>
                  <w14:solidFill>
                    <w14:schemeClr w14:val="tx1"/>
                  </w14:solidFill>
                </w14:textFill>
              </w:rPr>
            </w:pPr>
            <w:r>
              <w:rPr>
                <w:rFonts w:hint="eastAsia" w:hAnsi="宋体"/>
                <w:b w:val="0"/>
                <w:bCs w:val="0"/>
                <w:color w:val="000000" w:themeColor="text1"/>
                <w:kern w:val="0"/>
                <w:sz w:val="22"/>
                <w:szCs w:val="22"/>
                <w:highlight w:val="none"/>
                <w:lang w:val="en-US" w:eastAsia="zh-CN"/>
                <w14:textFill>
                  <w14:solidFill>
                    <w14:schemeClr w14:val="tx1"/>
                  </w14:solidFill>
                </w14:textFill>
              </w:rPr>
              <w:t>-</w:t>
            </w:r>
          </w:p>
        </w:tc>
      </w:tr>
      <w:tr w14:paraId="54808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51C2001E">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60FA1FA8">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1555" w:type="dxa"/>
            <w:vAlign w:val="center"/>
          </w:tcPr>
          <w:p w14:paraId="608CB4C1">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4850" w:type="dxa"/>
          </w:tcPr>
          <w:p w14:paraId="02D1D97A">
            <w:pPr>
              <w:pStyle w:val="12"/>
              <w:kinsoku w:val="0"/>
              <w:overflowPunct w:val="0"/>
              <w:autoSpaceDE w:val="0"/>
              <w:autoSpaceDN w:val="0"/>
              <w:spacing w:line="320" w:lineRule="exact"/>
              <w:ind w:firstLine="440" w:firstLineChars="200"/>
              <w:rPr>
                <w:rFonts w:hAnsi="宋体"/>
                <w:b w:val="0"/>
                <w:bCs w:val="0"/>
                <w:color w:val="auto"/>
                <w:sz w:val="22"/>
                <w:szCs w:val="22"/>
                <w:highlight w:val="none"/>
              </w:rPr>
            </w:pPr>
            <w:r>
              <w:rPr>
                <w:rFonts w:hint="eastAsia" w:hAnsi="宋体"/>
                <w:b w:val="0"/>
                <w:bCs w:val="0"/>
                <w:color w:val="auto"/>
                <w:sz w:val="22"/>
                <w:szCs w:val="22"/>
                <w:highlight w:val="none"/>
              </w:rPr>
              <w:t>根据响应人实际主体身份，提供响应人自身的包括但不限于</w:t>
            </w:r>
            <w:r>
              <w:rPr>
                <w:rFonts w:hint="eastAsia" w:hAnsi="宋体"/>
                <w:b w:val="0"/>
                <w:bCs w:val="0"/>
                <w:color w:val="auto"/>
                <w:kern w:val="0"/>
                <w:sz w:val="22"/>
                <w:szCs w:val="22"/>
                <w:highlight w:val="none"/>
              </w:rPr>
              <w:t>营业执照或事业单位法人证书等</w:t>
            </w:r>
            <w:r>
              <w:rPr>
                <w:rFonts w:hint="eastAsia" w:hAnsi="宋体"/>
                <w:b w:val="0"/>
                <w:bCs w:val="0"/>
                <w:color w:val="auto"/>
                <w:sz w:val="22"/>
                <w:szCs w:val="22"/>
                <w:highlight w:val="none"/>
              </w:rPr>
              <w:t>复印件。</w:t>
            </w:r>
          </w:p>
          <w:p w14:paraId="61602FC7">
            <w:pPr>
              <w:pStyle w:val="12"/>
              <w:kinsoku w:val="0"/>
              <w:overflowPunct w:val="0"/>
              <w:autoSpaceDE w:val="0"/>
              <w:autoSpaceDN w:val="0"/>
              <w:spacing w:line="320" w:lineRule="exact"/>
              <w:ind w:firstLine="440" w:firstLineChars="200"/>
              <w:rPr>
                <w:rFonts w:hAnsi="宋体" w:cs="微软雅黑"/>
                <w:bCs/>
                <w:color w:val="auto"/>
                <w:kern w:val="0"/>
                <w:sz w:val="22"/>
                <w:szCs w:val="22"/>
                <w:highlight w:val="none"/>
              </w:rPr>
            </w:pPr>
            <w:r>
              <w:rPr>
                <w:rFonts w:hint="eastAsia" w:hAnsi="宋体"/>
                <w:b w:val="0"/>
                <w:bCs w:val="0"/>
                <w:color w:val="auto"/>
                <w:kern w:val="0"/>
                <w:sz w:val="22"/>
                <w:szCs w:val="22"/>
                <w:highlight w:val="none"/>
              </w:rPr>
              <w:t>如响应人为</w:t>
            </w:r>
            <w:r>
              <w:rPr>
                <w:rFonts w:hint="eastAsia" w:hAnsi="宋体" w:cs="微软雅黑"/>
                <w:b w:val="0"/>
                <w:bCs w:val="0"/>
                <w:color w:val="auto"/>
                <w:sz w:val="22"/>
                <w:szCs w:val="22"/>
                <w:highlight w:val="none"/>
              </w:rPr>
              <w:t>分支机构的，除提供上述</w:t>
            </w:r>
            <w:r>
              <w:rPr>
                <w:rFonts w:hint="eastAsia" w:hAnsi="宋体"/>
                <w:b w:val="0"/>
                <w:bCs w:val="0"/>
                <w:color w:val="auto"/>
                <w:sz w:val="22"/>
                <w:szCs w:val="22"/>
                <w:highlight w:val="none"/>
              </w:rPr>
              <w:t>响</w:t>
            </w:r>
            <w:r>
              <w:rPr>
                <w:rFonts w:hint="eastAsia" w:hAnsi="宋体"/>
                <w:color w:val="auto"/>
                <w:sz w:val="22"/>
                <w:szCs w:val="22"/>
                <w:highlight w:val="none"/>
              </w:rPr>
              <w:t>应人自身的</w:t>
            </w:r>
            <w:r>
              <w:rPr>
                <w:rFonts w:hint="eastAsia" w:hAnsi="宋体"/>
                <w:color w:val="auto"/>
                <w:kern w:val="0"/>
                <w:sz w:val="22"/>
                <w:szCs w:val="22"/>
                <w:highlight w:val="none"/>
              </w:rPr>
              <w:t>营业执照等</w:t>
            </w:r>
            <w:r>
              <w:rPr>
                <w:rFonts w:hint="eastAsia" w:hAnsi="宋体"/>
                <w:color w:val="auto"/>
                <w:sz w:val="22"/>
                <w:szCs w:val="22"/>
                <w:highlight w:val="none"/>
              </w:rPr>
              <w:t>复印件外，</w:t>
            </w:r>
            <w:r>
              <w:rPr>
                <w:rFonts w:hint="eastAsia" w:hAnsi="宋体" w:cs="微软雅黑"/>
                <w:color w:val="auto"/>
                <w:sz w:val="22"/>
                <w:szCs w:val="22"/>
                <w:highlight w:val="none"/>
              </w:rPr>
              <w:t>还须同时提供设立该响应人的上级单位（指总公司等）对响应人的授权委托书，</w:t>
            </w:r>
            <w:r>
              <w:rPr>
                <w:rFonts w:hint="eastAsia" w:hAnsi="宋体"/>
                <w:color w:val="auto"/>
                <w:sz w:val="22"/>
                <w:szCs w:val="22"/>
                <w:highlight w:val="none"/>
              </w:rPr>
              <w:t>根据征集</w:t>
            </w:r>
            <w:r>
              <w:rPr>
                <w:rFonts w:hint="eastAsia" w:hAnsi="宋体" w:cs="微软雅黑"/>
                <w:color w:val="auto"/>
                <w:sz w:val="22"/>
                <w:szCs w:val="22"/>
                <w:highlight w:val="none"/>
              </w:rPr>
              <w:t>文件提供格式填写。响应人不属于分支机构的，无须提供本授权委托书。</w:t>
            </w:r>
          </w:p>
        </w:tc>
        <w:tc>
          <w:tcPr>
            <w:tcW w:w="1498" w:type="dxa"/>
            <w:vAlign w:val="center"/>
          </w:tcPr>
          <w:p w14:paraId="20BA2592">
            <w:pPr>
              <w:pStyle w:val="12"/>
              <w:kinsoku w:val="0"/>
              <w:overflowPunct w:val="0"/>
              <w:autoSpaceDE w:val="0"/>
              <w:autoSpaceDN w:val="0"/>
              <w:spacing w:line="320" w:lineRule="exact"/>
              <w:jc w:val="left"/>
              <w:rPr>
                <w:rFonts w:hint="eastAsia" w:hAnsi="宋体"/>
                <w:b w:val="0"/>
                <w:bCs w:val="0"/>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78256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75ECFBEC">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52020752">
            <w:pPr>
              <w:jc w:val="center"/>
              <w:rPr>
                <w:rFonts w:ascii="宋体"/>
                <w:color w:val="auto"/>
                <w:sz w:val="22"/>
                <w:highlight w:val="none"/>
              </w:rPr>
            </w:pPr>
          </w:p>
        </w:tc>
        <w:tc>
          <w:tcPr>
            <w:tcW w:w="1555" w:type="dxa"/>
            <w:vAlign w:val="center"/>
          </w:tcPr>
          <w:p w14:paraId="382FF295">
            <w:pPr>
              <w:pStyle w:val="12"/>
              <w:numPr>
                <w:ilvl w:val="0"/>
                <w:numId w:val="12"/>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4850" w:type="dxa"/>
            <w:vAlign w:val="center"/>
          </w:tcPr>
          <w:p w14:paraId="0AB8F458">
            <w:pPr>
              <w:kinsoku w:val="0"/>
              <w:overflowPunct w:val="0"/>
              <w:autoSpaceDE w:val="0"/>
              <w:autoSpaceDN w:val="0"/>
              <w:snapToGrid w:val="0"/>
              <w:spacing w:line="320" w:lineRule="exact"/>
              <w:ind w:firstLine="440" w:firstLineChars="200"/>
              <w:jc w:val="both"/>
              <w:rPr>
                <w:rFonts w:asci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tc>
        <w:tc>
          <w:tcPr>
            <w:tcW w:w="1498" w:type="dxa"/>
            <w:vAlign w:val="center"/>
          </w:tcPr>
          <w:p w14:paraId="278A060F">
            <w:pPr>
              <w:kinsoku w:val="0"/>
              <w:overflowPunct w:val="0"/>
              <w:autoSpaceDE w:val="0"/>
              <w:autoSpaceDN w:val="0"/>
              <w:snapToGrid w:val="0"/>
              <w:spacing w:line="320" w:lineRule="exact"/>
              <w:jc w:val="left"/>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02E5D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25F54C64">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542BD1CC">
            <w:pPr>
              <w:jc w:val="center"/>
              <w:rPr>
                <w:rFonts w:ascii="宋体"/>
                <w:color w:val="auto"/>
                <w:sz w:val="22"/>
                <w:highlight w:val="none"/>
              </w:rPr>
            </w:pPr>
          </w:p>
        </w:tc>
        <w:tc>
          <w:tcPr>
            <w:tcW w:w="1555" w:type="dxa"/>
            <w:vAlign w:val="center"/>
          </w:tcPr>
          <w:p w14:paraId="113C1D3C">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int="eastAsia" w:hAnsi="宋体"/>
                <w:color w:val="auto"/>
                <w:kern w:val="0"/>
                <w:sz w:val="22"/>
                <w:szCs w:val="22"/>
                <w:highlight w:val="none"/>
              </w:rPr>
              <w:t>信用记录情况</w:t>
            </w:r>
          </w:p>
        </w:tc>
        <w:tc>
          <w:tcPr>
            <w:tcW w:w="4850" w:type="dxa"/>
          </w:tcPr>
          <w:p w14:paraId="2AD1CF00">
            <w:pPr>
              <w:kinsoku w:val="0"/>
              <w:overflowPunct w:val="0"/>
              <w:autoSpaceDE w:val="0"/>
              <w:autoSpaceDN w:val="0"/>
              <w:snapToGrid w:val="0"/>
              <w:spacing w:line="320" w:lineRule="exact"/>
              <w:ind w:firstLine="440" w:firstLineChars="200"/>
              <w:rPr>
                <w:rFonts w:ascii="宋体"/>
                <w:color w:val="auto"/>
                <w:sz w:val="22"/>
                <w:highlight w:val="none"/>
              </w:rPr>
            </w:pPr>
            <w:r>
              <w:rPr>
                <w:rFonts w:hint="eastAsia" w:ascii="宋体" w:hAnsi="宋体"/>
                <w:color w:val="auto"/>
                <w:sz w:val="22"/>
                <w:highlight w:val="none"/>
              </w:rPr>
              <w:t>本条为资格性审查事项之一，无须响应人在电子响应文件中提供。</w:t>
            </w:r>
          </w:p>
          <w:p w14:paraId="5414B243">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olor w:val="auto"/>
                <w:sz w:val="22"/>
                <w:highlight w:val="none"/>
              </w:rPr>
              <w:t>根据财政部《</w:t>
            </w:r>
            <w:r>
              <w:rPr>
                <w:rFonts w:hint="eastAsia" w:ascii="宋体" w:hAnsi="宋体" w:cs="微软雅黑"/>
                <w:bCs/>
                <w:color w:val="auto"/>
                <w:sz w:val="22"/>
                <w:highlight w:val="none"/>
              </w:rPr>
              <w:t>关于在政府采购活动中查询及使用信用记录有关问题的通知</w:t>
            </w:r>
            <w:r>
              <w:rPr>
                <w:rFonts w:hint="eastAsia" w:ascii="宋体" w:hAnsi="宋体"/>
                <w:color w:val="auto"/>
                <w:sz w:val="22"/>
                <w:highlight w:val="none"/>
              </w:rPr>
              <w:t>》（财库</w:t>
            </w:r>
            <w:r>
              <w:rPr>
                <w:rFonts w:hint="eastAsia" w:ascii="宋体" w:hAnsi="宋体" w:cs="微软雅黑"/>
                <w:bCs/>
                <w:color w:val="auto"/>
                <w:sz w:val="22"/>
                <w:highlight w:val="none"/>
              </w:rPr>
              <w:t>〔</w:t>
            </w:r>
            <w:r>
              <w:rPr>
                <w:rFonts w:ascii="宋体" w:hAnsi="宋体" w:cs="微软雅黑"/>
                <w:bCs/>
                <w:color w:val="auto"/>
                <w:sz w:val="22"/>
                <w:highlight w:val="none"/>
              </w:rPr>
              <w:t>2016</w:t>
            </w:r>
            <w:r>
              <w:rPr>
                <w:rFonts w:hint="eastAsia" w:ascii="宋体" w:hAnsi="宋体" w:cs="微软雅黑"/>
                <w:bCs/>
                <w:color w:val="auto"/>
                <w:sz w:val="22"/>
                <w:highlight w:val="none"/>
              </w:rPr>
              <w:t>〕</w:t>
            </w:r>
            <w:r>
              <w:rPr>
                <w:rFonts w:ascii="宋体" w:hAnsi="宋体"/>
                <w:color w:val="auto"/>
                <w:sz w:val="22"/>
                <w:highlight w:val="none"/>
              </w:rPr>
              <w:t>125</w:t>
            </w:r>
            <w:r>
              <w:rPr>
                <w:rFonts w:hint="eastAsia" w:ascii="宋体" w:hAnsi="宋体"/>
                <w:color w:val="auto"/>
                <w:sz w:val="22"/>
                <w:highlight w:val="none"/>
              </w:rPr>
              <w:t>号）要求，</w:t>
            </w:r>
            <w:r>
              <w:rPr>
                <w:rFonts w:hint="eastAsia" w:ascii="宋体" w:hAnsi="宋体" w:cs="微软雅黑"/>
                <w:bCs/>
                <w:color w:val="auto"/>
                <w:sz w:val="22"/>
                <w:highlight w:val="none"/>
              </w:rPr>
              <w:t>在评审现场通过“信用中国”网站</w:t>
            </w:r>
            <w:r>
              <w:rPr>
                <w:rFonts w:ascii="宋体" w:hAnsi="宋体" w:cs="微软雅黑"/>
                <w:bCs/>
                <w:color w:val="auto"/>
                <w:sz w:val="22"/>
                <w:highlight w:val="none"/>
              </w:rPr>
              <w:t>(www.creditchina.gov.cn)</w:t>
            </w:r>
            <w:r>
              <w:rPr>
                <w:rFonts w:hint="eastAsia" w:ascii="宋体" w:hAnsi="宋体" w:cs="微软雅黑"/>
                <w:bCs/>
                <w:color w:val="auto"/>
                <w:sz w:val="22"/>
                <w:highlight w:val="none"/>
              </w:rPr>
              <w:t>、中国政府采购网</w:t>
            </w:r>
            <w:r>
              <w:rPr>
                <w:rFonts w:ascii="宋体" w:hAnsi="宋体" w:cs="微软雅黑"/>
                <w:bCs/>
                <w:color w:val="auto"/>
                <w:sz w:val="22"/>
                <w:highlight w:val="none"/>
              </w:rPr>
              <w:t>(www.ccgp.gov.cn)</w:t>
            </w:r>
            <w:r>
              <w:rPr>
                <w:rFonts w:hint="eastAsia" w:ascii="宋体" w:hAnsi="宋体" w:cs="微软雅黑"/>
                <w:bCs/>
                <w:color w:val="auto"/>
                <w:sz w:val="22"/>
                <w:highlight w:val="none"/>
              </w:rPr>
              <w:t>等渠道查询及审查响应人的相关信用记录，并将查询的结果网页截屏与评审资料一并保存。</w:t>
            </w:r>
          </w:p>
          <w:p w14:paraId="72A5B782">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1</w:t>
            </w:r>
            <w:r>
              <w:rPr>
                <w:rFonts w:hint="eastAsia" w:ascii="宋体" w:hAnsi="宋体" w:cs="微软雅黑"/>
                <w:bCs/>
                <w:color w:val="auto"/>
                <w:sz w:val="22"/>
                <w:highlight w:val="none"/>
              </w:rPr>
              <w:t>）如响应人在征集人评审时查询到的信用记录结果中显示被列入失信被执行人、重大税收违法</w:t>
            </w:r>
            <w:r>
              <w:rPr>
                <w:rFonts w:hint="eastAsia" w:ascii="宋体" w:hAnsi="宋体" w:cs="微软雅黑"/>
                <w:bCs/>
                <w:color w:val="auto"/>
                <w:sz w:val="22"/>
                <w:highlight w:val="none"/>
                <w:lang w:eastAsia="zh-CN"/>
              </w:rPr>
              <w:t>失信名单</w:t>
            </w:r>
            <w:r>
              <w:rPr>
                <w:rFonts w:hint="eastAsia" w:ascii="宋体" w:hAnsi="宋体" w:cs="微软雅黑"/>
                <w:bCs/>
                <w:color w:val="auto"/>
                <w:sz w:val="22"/>
                <w:highlight w:val="none"/>
              </w:rPr>
              <w:t>、政府采购严重违法失信行为记录名单，作无效响应处理。</w:t>
            </w:r>
          </w:p>
          <w:p w14:paraId="4617EEB4">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2</w:t>
            </w:r>
            <w:r>
              <w:rPr>
                <w:rFonts w:hint="eastAsia" w:ascii="宋体" w:hAnsi="宋体" w:cs="微软雅黑"/>
                <w:bCs/>
                <w:color w:val="auto"/>
                <w:sz w:val="22"/>
                <w:highlight w:val="none"/>
              </w:rPr>
              <w:t>）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498" w:type="dxa"/>
            <w:vAlign w:val="center"/>
          </w:tcPr>
          <w:p w14:paraId="471AAF6A">
            <w:pPr>
              <w:kinsoku w:val="0"/>
              <w:overflowPunct w:val="0"/>
              <w:autoSpaceDE w:val="0"/>
              <w:autoSpaceDN w:val="0"/>
              <w:snapToGrid w:val="0"/>
              <w:spacing w:line="320" w:lineRule="exact"/>
              <w:ind w:left="0" w:leftChars="0" w:firstLine="0" w:firstLineChars="0"/>
              <w:jc w:val="center"/>
              <w:rPr>
                <w:rFonts w:hint="eastAsia" w:ascii="宋体" w:hAnsi="宋体" w:eastAsia="宋体" w:cs="微软雅黑"/>
                <w:bCs/>
                <w:color w:val="auto"/>
                <w:sz w:val="22"/>
                <w:highlight w:val="none"/>
                <w:lang w:val="en-US" w:eastAsia="zh-CN"/>
              </w:rPr>
            </w:pPr>
            <w:r>
              <w:rPr>
                <w:rFonts w:hint="eastAsia" w:ascii="宋体" w:hAnsi="宋体" w:cs="微软雅黑"/>
                <w:bCs/>
                <w:color w:val="auto"/>
                <w:sz w:val="22"/>
                <w:highlight w:val="none"/>
                <w:lang w:val="en-US" w:eastAsia="zh-CN"/>
              </w:rPr>
              <w:t>-</w:t>
            </w:r>
          </w:p>
        </w:tc>
      </w:tr>
      <w:tr w14:paraId="7626F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78488D90">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586B7903">
            <w:pPr>
              <w:kinsoku w:val="0"/>
              <w:overflowPunct w:val="0"/>
              <w:autoSpaceDE w:val="0"/>
              <w:autoSpaceDN w:val="0"/>
              <w:snapToGrid w:val="0"/>
              <w:spacing w:line="320" w:lineRule="exact"/>
              <w:jc w:val="center"/>
              <w:rPr>
                <w:rFonts w:ascii="宋体" w:hAnsi="宋体"/>
                <w:color w:val="auto"/>
                <w:sz w:val="22"/>
                <w:highlight w:val="none"/>
              </w:rPr>
            </w:pPr>
            <w:r>
              <w:rPr>
                <w:rFonts w:hint="eastAsia" w:ascii="宋体" w:hAnsi="宋体"/>
                <w:color w:val="auto"/>
                <w:sz w:val="22"/>
                <w:highlight w:val="none"/>
              </w:rPr>
              <w:t>响应人应提交的技术文件</w:t>
            </w:r>
          </w:p>
        </w:tc>
        <w:tc>
          <w:tcPr>
            <w:tcW w:w="1555" w:type="dxa"/>
            <w:shd w:val="clear" w:color="auto" w:fill="auto"/>
            <w:vAlign w:val="center"/>
          </w:tcPr>
          <w:p w14:paraId="3C3ED36C">
            <w:pPr>
              <w:pStyle w:val="12"/>
              <w:numPr>
                <w:ilvl w:val="0"/>
                <w:numId w:val="12"/>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33E52B06">
            <w:pPr>
              <w:pStyle w:val="12"/>
              <w:tabs>
                <w:tab w:val="left" w:pos="420"/>
              </w:tabs>
              <w:kinsoku w:val="0"/>
              <w:overflowPunct w:val="0"/>
              <w:autoSpaceDE w:val="0"/>
              <w:autoSpaceDN w:val="0"/>
              <w:spacing w:line="320" w:lineRule="exact"/>
              <w:rPr>
                <w:rFonts w:hAnsi="宋体" w:cs="微软雅黑"/>
                <w:bCs/>
                <w:color w:val="auto"/>
                <w:kern w:val="0"/>
                <w:sz w:val="22"/>
                <w:szCs w:val="22"/>
                <w:highlight w:val="none"/>
              </w:rPr>
            </w:pPr>
          </w:p>
        </w:tc>
        <w:tc>
          <w:tcPr>
            <w:tcW w:w="4850" w:type="dxa"/>
            <w:shd w:val="clear" w:color="auto" w:fill="auto"/>
          </w:tcPr>
          <w:p w14:paraId="1E6BD05A">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5744D9F0">
            <w:pPr>
              <w:kinsoku w:val="0"/>
              <w:overflowPunct w:val="0"/>
              <w:autoSpaceDE w:val="0"/>
              <w:autoSpaceDN w:val="0"/>
              <w:snapToGrid w:val="0"/>
              <w:spacing w:line="320" w:lineRule="exact"/>
              <w:ind w:firstLine="440" w:firstLineChars="200"/>
              <w:rPr>
                <w:rFonts w:hint="eastAsia" w:ascii="宋体" w:hAnsi="宋体" w:cs="Times New Roman"/>
                <w:b w:val="0"/>
                <w:bCs w:val="0"/>
                <w:color w:val="auto"/>
                <w:sz w:val="22"/>
                <w:szCs w:val="22"/>
                <w:highlight w:val="none"/>
                <w:lang w:val="en-US" w:eastAsia="zh-CN"/>
              </w:rPr>
            </w:pPr>
            <w:r>
              <w:rPr>
                <w:rFonts w:hint="eastAsia" w:ascii="宋体" w:hAnsi="宋体" w:cs="Times New Roman"/>
                <w:b w:val="0"/>
                <w:bCs w:val="0"/>
                <w:color w:val="auto"/>
                <w:sz w:val="22"/>
                <w:szCs w:val="22"/>
                <w:highlight w:val="none"/>
                <w:lang w:val="en-US" w:eastAsia="zh-CN"/>
              </w:rPr>
              <w:t>本项目响应人无论</w:t>
            </w:r>
            <w:r>
              <w:rPr>
                <w:rFonts w:hint="eastAsia" w:ascii="宋体" w:hAnsi="宋体" w:eastAsia="宋体" w:cs="Times New Roman"/>
                <w:b w:val="0"/>
                <w:bCs w:val="0"/>
                <w:color w:val="auto"/>
                <w:sz w:val="22"/>
                <w:szCs w:val="22"/>
                <w:highlight w:val="none"/>
              </w:rPr>
              <w:t>投报一个包、多个包还是全部包</w:t>
            </w:r>
            <w:r>
              <w:rPr>
                <w:rFonts w:hint="eastAsia" w:ascii="宋体" w:hAnsi="宋体" w:cs="Times New Roman"/>
                <w:b w:val="0"/>
                <w:bCs w:val="0"/>
                <w:color w:val="auto"/>
                <w:sz w:val="22"/>
                <w:szCs w:val="22"/>
                <w:highlight w:val="none"/>
                <w:lang w:eastAsia="zh-CN"/>
              </w:rPr>
              <w:t>，</w:t>
            </w:r>
            <w:r>
              <w:rPr>
                <w:rFonts w:hint="eastAsia" w:ascii="宋体" w:hAnsi="宋体" w:cs="Times New Roman"/>
                <w:b w:val="0"/>
                <w:bCs w:val="0"/>
                <w:color w:val="auto"/>
                <w:sz w:val="22"/>
                <w:szCs w:val="22"/>
                <w:highlight w:val="none"/>
                <w:lang w:val="en-US" w:eastAsia="zh-CN"/>
              </w:rPr>
              <w:t>都只能用同一品牌响应。</w:t>
            </w:r>
          </w:p>
          <w:p w14:paraId="547CF759">
            <w:pPr>
              <w:kinsoku w:val="0"/>
              <w:overflowPunct w:val="0"/>
              <w:autoSpaceDE w:val="0"/>
              <w:autoSpaceDN w:val="0"/>
              <w:snapToGrid w:val="0"/>
              <w:spacing w:line="320" w:lineRule="exact"/>
              <w:ind w:firstLine="440" w:firstLineChars="200"/>
              <w:rPr>
                <w:rFonts w:hint="eastAsia" w:ascii="宋体" w:hAnsi="宋体"/>
                <w:b w:val="0"/>
                <w:bCs w:val="0"/>
                <w:color w:val="auto"/>
                <w:sz w:val="22"/>
                <w:highlight w:val="none"/>
              </w:rPr>
            </w:pPr>
            <w:r>
              <w:rPr>
                <w:rFonts w:hint="eastAsia" w:ascii="宋体" w:hAnsi="宋体"/>
                <w:b w:val="0"/>
                <w:bCs w:val="0"/>
                <w:color w:val="auto"/>
                <w:sz w:val="22"/>
                <w:highlight w:val="none"/>
              </w:rPr>
              <w:t>响应人应为报价货物的生产厂家或者生产厂家</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唯一授权供应商。响应人为生产厂家的，仅须提供：生产厂家声明；响应人为</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唯一授权供应商的，仅须提供：生产厂家的唯一授权书。</w:t>
            </w:r>
          </w:p>
          <w:p w14:paraId="0C45F853">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b w:val="0"/>
                <w:bCs w:val="0"/>
                <w:color w:val="auto"/>
                <w:sz w:val="22"/>
                <w:highlight w:val="none"/>
              </w:rPr>
              <w:t>评审时，如出现生产厂家与其授权供应商同时参加征集的，或出现生产厂家授权两家及以上供应商同时参加征集的，</w:t>
            </w:r>
            <w:r>
              <w:rPr>
                <w:rFonts w:hint="eastAsia" w:ascii="宋体" w:hAnsi="宋体"/>
                <w:b w:val="0"/>
                <w:bCs w:val="0"/>
                <w:color w:val="auto"/>
                <w:sz w:val="22"/>
                <w:highlight w:val="none"/>
                <w:lang w:eastAsia="zh-CN"/>
              </w:rPr>
              <w:t>或出现</w:t>
            </w:r>
            <w:r>
              <w:rPr>
                <w:rFonts w:hint="eastAsia" w:ascii="宋体" w:hAnsi="宋体"/>
                <w:b w:val="0"/>
                <w:bCs w:val="0"/>
                <w:color w:val="auto"/>
                <w:sz w:val="22"/>
                <w:highlight w:val="none"/>
              </w:rPr>
              <w:t>两家及以上</w:t>
            </w:r>
            <w:r>
              <w:rPr>
                <w:rFonts w:hint="eastAsia" w:ascii="宋体" w:hAnsi="宋体"/>
                <w:b w:val="0"/>
                <w:bCs w:val="0"/>
                <w:color w:val="auto"/>
                <w:sz w:val="22"/>
                <w:highlight w:val="none"/>
                <w:lang w:eastAsia="zh-CN"/>
              </w:rPr>
              <w:t>响应人投报同一品牌的，</w:t>
            </w:r>
            <w:r>
              <w:rPr>
                <w:rFonts w:hint="eastAsia" w:ascii="宋体" w:hAnsi="宋体"/>
                <w:b w:val="0"/>
                <w:bCs w:val="0"/>
                <w:color w:val="auto"/>
                <w:sz w:val="22"/>
                <w:highlight w:val="none"/>
              </w:rPr>
              <w:t>相关各方均作无效响应处理。</w:t>
            </w:r>
          </w:p>
        </w:tc>
        <w:tc>
          <w:tcPr>
            <w:tcW w:w="1498" w:type="dxa"/>
            <w:shd w:val="clear" w:color="auto" w:fill="auto"/>
            <w:vAlign w:val="center"/>
          </w:tcPr>
          <w:p w14:paraId="3AED9C81">
            <w:pPr>
              <w:kinsoku w:val="0"/>
              <w:overflowPunct w:val="0"/>
              <w:autoSpaceDE w:val="0"/>
              <w:autoSpaceDN w:val="0"/>
              <w:snapToGrid w:val="0"/>
              <w:spacing w:line="320" w:lineRule="exact"/>
              <w:jc w:val="both"/>
              <w:rPr>
                <w:rFonts w:hint="eastAsia" w:ascii="宋体" w:hAnsi="宋体"/>
                <w:b w:val="0"/>
                <w:bCs w:val="0"/>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13A02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50C92998">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BE62EE9">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0A7979ED">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*法定代表人（单位负责人）身份证明及授权委托书</w:t>
            </w:r>
          </w:p>
        </w:tc>
        <w:tc>
          <w:tcPr>
            <w:tcW w:w="4850" w:type="dxa"/>
            <w:shd w:val="clear" w:color="auto" w:fill="auto"/>
          </w:tcPr>
          <w:p w14:paraId="4ECEB8CA">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sz w:val="22"/>
                <w:szCs w:val="22"/>
                <w:highlight w:val="none"/>
              </w:rPr>
              <w:t>根据征集文件提供格式填写。</w:t>
            </w:r>
          </w:p>
          <w:p w14:paraId="30386B15">
            <w:pPr>
              <w:pStyle w:val="12"/>
              <w:kinsoku w:val="0"/>
              <w:overflowPunct w:val="0"/>
              <w:autoSpaceDE w:val="0"/>
              <w:autoSpaceDN w:val="0"/>
              <w:spacing w:line="320" w:lineRule="exact"/>
              <w:ind w:firstLine="440" w:firstLineChars="200"/>
              <w:jc w:val="left"/>
              <w:rPr>
                <w:rFonts w:hAnsi="宋体"/>
                <w:color w:val="auto"/>
                <w:sz w:val="22"/>
                <w:szCs w:val="22"/>
                <w:highlight w:val="none"/>
              </w:rPr>
            </w:pPr>
            <w:r>
              <w:rPr>
                <w:rFonts w:hint="eastAsia" w:hAnsi="宋体"/>
                <w:color w:val="auto"/>
                <w:sz w:val="22"/>
                <w:szCs w:val="22"/>
                <w:highlight w:val="none"/>
              </w:rPr>
              <w:t>说明：</w:t>
            </w:r>
          </w:p>
          <w:p w14:paraId="0EAE375B">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（1）若响应人为事业单位或其他组织或分支机构，则法定代表人（单位负责人）处的签署人可为单位负责人。</w:t>
            </w:r>
          </w:p>
          <w:p w14:paraId="264B5079">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28610178">
            <w:pPr>
              <w:pStyle w:val="12"/>
              <w:kinsoku w:val="0"/>
              <w:overflowPunct w:val="0"/>
              <w:autoSpaceDE w:val="0"/>
              <w:autoSpaceDN w:val="0"/>
              <w:spacing w:line="320" w:lineRule="exact"/>
              <w:ind w:firstLine="440" w:firstLineChars="200"/>
              <w:jc w:val="left"/>
              <w:rPr>
                <w:rFonts w:hint="eastAsia" w:hAnsi="宋体" w:eastAsia="宋体"/>
                <w:color w:val="auto"/>
                <w:kern w:val="0"/>
                <w:sz w:val="22"/>
                <w:szCs w:val="22"/>
                <w:highlight w:val="none"/>
                <w:lang w:eastAsia="zh-CN"/>
              </w:rPr>
            </w:pPr>
            <w:r>
              <w:rPr>
                <w:rFonts w:hint="eastAsia" w:hAnsi="宋体"/>
                <w:color w:val="auto"/>
                <w:kern w:val="0"/>
                <w:sz w:val="22"/>
                <w:szCs w:val="22"/>
                <w:highlight w:val="none"/>
              </w:rPr>
              <w:t>（3）响应人为自然人的情形，可不提供《授权委托书》</w:t>
            </w:r>
            <w:r>
              <w:rPr>
                <w:rFonts w:hint="eastAsia" w:hAnsi="宋体"/>
                <w:color w:val="auto"/>
                <w:kern w:val="0"/>
                <w:sz w:val="22"/>
                <w:szCs w:val="22"/>
                <w:highlight w:val="none"/>
                <w:lang w:eastAsia="zh-CN"/>
              </w:rPr>
              <w:t>。</w:t>
            </w:r>
          </w:p>
          <w:p w14:paraId="663DF5D4">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kern w:val="0"/>
                <w:sz w:val="22"/>
                <w:szCs w:val="22"/>
                <w:highlight w:val="none"/>
              </w:rPr>
              <w:t>（4）响应人应随《授权委托书》同时提供法定代表人（单位负责人）及委托代理人的有效的身份证、护照等身份证明文件电子件。提供身份证的，应同时提供身份证双面电子件。</w:t>
            </w:r>
          </w:p>
        </w:tc>
        <w:tc>
          <w:tcPr>
            <w:tcW w:w="1498" w:type="dxa"/>
            <w:shd w:val="clear" w:color="auto" w:fill="auto"/>
            <w:vAlign w:val="center"/>
          </w:tcPr>
          <w:p w14:paraId="05DA7E27">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702BD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6E5C76C0">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1B8C7A7F">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530146D3">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4850" w:type="dxa"/>
            <w:shd w:val="clear" w:color="auto" w:fill="auto"/>
            <w:vAlign w:val="center"/>
          </w:tcPr>
          <w:p w14:paraId="48997C69">
            <w:pPr>
              <w:pStyle w:val="12"/>
              <w:kinsoku w:val="0"/>
              <w:overflowPunct w:val="0"/>
              <w:autoSpaceDE w:val="0"/>
              <w:autoSpaceDN w:val="0"/>
              <w:spacing w:line="320" w:lineRule="exact"/>
              <w:ind w:firstLine="440" w:firstLineChars="200"/>
              <w:jc w:val="both"/>
              <w:rPr>
                <w:rFonts w:hAnsi="宋体" w:cs="微软雅黑"/>
                <w:bCs/>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tc>
        <w:tc>
          <w:tcPr>
            <w:tcW w:w="1498" w:type="dxa"/>
            <w:shd w:val="clear" w:color="auto" w:fill="auto"/>
            <w:vAlign w:val="center"/>
          </w:tcPr>
          <w:p w14:paraId="125DCEC6">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767D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2E61A678">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5780C637">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526CCF8C">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default" w:ascii="宋体" w:hAnsi="宋体" w:eastAsia="宋体" w:cs="Times New Roman"/>
                <w:color w:val="auto"/>
                <w:kern w:val="0"/>
                <w:sz w:val="22"/>
                <w:szCs w:val="22"/>
                <w:highlight w:val="none"/>
                <w:lang w:val="en-US" w:eastAsia="zh-CN"/>
              </w:rPr>
              <w:t>响应人承诺书</w:t>
            </w:r>
          </w:p>
        </w:tc>
        <w:tc>
          <w:tcPr>
            <w:tcW w:w="4850" w:type="dxa"/>
            <w:shd w:val="clear" w:color="auto" w:fill="auto"/>
            <w:vAlign w:val="center"/>
          </w:tcPr>
          <w:p w14:paraId="2EAE6E6E">
            <w:pPr>
              <w:pStyle w:val="12"/>
              <w:kinsoku w:val="0"/>
              <w:overflowPunct w:val="0"/>
              <w:autoSpaceDE w:val="0"/>
              <w:autoSpaceDN w:val="0"/>
              <w:spacing w:line="320" w:lineRule="exact"/>
              <w:ind w:firstLine="440" w:firstLineChars="200"/>
              <w:jc w:val="both"/>
              <w:rPr>
                <w:rFonts w:hint="eastAsia" w:hAnsi="宋体"/>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tc>
        <w:tc>
          <w:tcPr>
            <w:tcW w:w="1498" w:type="dxa"/>
            <w:shd w:val="clear" w:color="auto" w:fill="auto"/>
            <w:vAlign w:val="center"/>
          </w:tcPr>
          <w:p w14:paraId="1A7CA8DB">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04611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36F0E97F">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35413E26">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vAlign w:val="center"/>
          </w:tcPr>
          <w:p w14:paraId="53A09AA1">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中小企业政策文件</w:t>
            </w:r>
          </w:p>
        </w:tc>
        <w:tc>
          <w:tcPr>
            <w:tcW w:w="4850" w:type="dxa"/>
          </w:tcPr>
          <w:p w14:paraId="0A06B07B">
            <w:pPr>
              <w:kinsoku w:val="0"/>
              <w:overflowPunct w:val="0"/>
              <w:autoSpaceDE w:val="0"/>
              <w:autoSpaceDN w:val="0"/>
              <w:snapToGrid w:val="0"/>
              <w:spacing w:line="320" w:lineRule="exact"/>
              <w:ind w:firstLine="440" w:firstLineChars="200"/>
              <w:rPr>
                <w:rFonts w:hint="eastAsia" w:ascii="宋体" w:hAns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p w14:paraId="30566E17">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1.说明：</w:t>
            </w:r>
          </w:p>
          <w:p w14:paraId="2840138C">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04FDC349">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0C10F37A">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5D324FD8">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2.具体执行规定：</w:t>
            </w:r>
          </w:p>
          <w:p w14:paraId="3812315E">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（1）本项目对属于小型和微型企业的响应人的报价给予10%的扣除，用扣除后的价格参与评审排序。</w:t>
            </w:r>
          </w:p>
          <w:p w14:paraId="6FF1EF0A">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b w:val="0"/>
                <w:bCs w:val="0"/>
                <w:color w:val="auto"/>
                <w:sz w:val="22"/>
                <w:highlight w:val="none"/>
              </w:rPr>
              <w:t>（2）采购标的对应的中小企业划分标准所属行业为工业。</w:t>
            </w:r>
          </w:p>
          <w:p w14:paraId="1728220B">
            <w:pPr>
              <w:kinsoku w:val="0"/>
              <w:overflowPunct w:val="0"/>
              <w:autoSpaceDE w:val="0"/>
              <w:autoSpaceDN w:val="0"/>
              <w:snapToGrid w:val="0"/>
              <w:spacing w:line="320" w:lineRule="exact"/>
              <w:rPr>
                <w:rFonts w:ascii="宋体" w:hAnsi="宋体"/>
                <w:color w:val="auto"/>
                <w:sz w:val="22"/>
                <w:highlight w:val="none"/>
              </w:rPr>
            </w:pPr>
            <w:r>
              <w:rPr>
                <w:rFonts w:hint="eastAsia" w:ascii="宋体" w:hAnsi="宋体"/>
                <w:color w:val="auto"/>
                <w:sz w:val="22"/>
                <w:highlight w:val="none"/>
              </w:rPr>
              <w:t>中小企业划分标准详见工业和信息化部、国家统计局、国家发展和改革委员会、财政部联合印发的《关于印发中小企业划型标准规定的通知》（工信部联企业〔2011〕300号）。</w:t>
            </w:r>
          </w:p>
          <w:p w14:paraId="757EA7D1">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0E4EE776">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color w:val="auto"/>
                <w:sz w:val="22"/>
                <w:highlight w:val="none"/>
              </w:rPr>
              <w:t>（4）不符合上述扶持政策或适用情形的响应人无须提供上述声明函或证明文件。</w:t>
            </w:r>
          </w:p>
        </w:tc>
        <w:tc>
          <w:tcPr>
            <w:tcW w:w="1498" w:type="dxa"/>
            <w:vAlign w:val="center"/>
          </w:tcPr>
          <w:p w14:paraId="38243EE8">
            <w:pPr>
              <w:kinsoku w:val="0"/>
              <w:overflowPunct w:val="0"/>
              <w:autoSpaceDE w:val="0"/>
              <w:autoSpaceDN w:val="0"/>
              <w:snapToGrid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5F780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533EA4A0">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7110BBCB">
            <w:pPr>
              <w:jc w:val="center"/>
              <w:rPr>
                <w:rFonts w:ascii="宋体"/>
                <w:color w:val="auto"/>
                <w:sz w:val="22"/>
                <w:highlight w:val="none"/>
              </w:rPr>
            </w:pPr>
          </w:p>
        </w:tc>
        <w:tc>
          <w:tcPr>
            <w:tcW w:w="1555" w:type="dxa"/>
            <w:vAlign w:val="center"/>
          </w:tcPr>
          <w:p w14:paraId="5FDCB4FB">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4850" w:type="dxa"/>
            <w:vAlign w:val="center"/>
          </w:tcPr>
          <w:p w14:paraId="4743C605">
            <w:pPr>
              <w:kinsoku w:val="0"/>
              <w:overflowPunct w:val="0"/>
              <w:autoSpaceDE w:val="0"/>
              <w:autoSpaceDN w:val="0"/>
              <w:snapToGrid w:val="0"/>
              <w:spacing w:line="320" w:lineRule="exact"/>
              <w:ind w:firstLine="440" w:firstLineChars="200"/>
              <w:jc w:val="both"/>
              <w:rPr>
                <w:rFonts w:cs="宋体"/>
                <w:color w:val="auto"/>
                <w:sz w:val="22"/>
                <w:highlight w:val="none"/>
              </w:rPr>
            </w:pPr>
            <w:r>
              <w:rPr>
                <w:rFonts w:hint="eastAsia" w:ascii="宋体" w:hAnsi="宋体" w:cs="微软雅黑"/>
                <w:b w:val="0"/>
                <w:bCs w:val="0"/>
                <w:color w:val="auto"/>
                <w:sz w:val="22"/>
                <w:highlight w:val="none"/>
              </w:rPr>
              <w:t>按照电子投标制作工具客户端填报，与制作生成的电子响应文件一同加密上传，无须在电子响应文件中额外提供。</w:t>
            </w:r>
          </w:p>
        </w:tc>
        <w:tc>
          <w:tcPr>
            <w:tcW w:w="1498" w:type="dxa"/>
            <w:vAlign w:val="center"/>
          </w:tcPr>
          <w:p w14:paraId="6565F4BE">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tc>
      </w:tr>
      <w:tr w14:paraId="206D8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691E9743">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17FF7ACA">
            <w:pPr>
              <w:jc w:val="center"/>
              <w:rPr>
                <w:rFonts w:ascii="宋体"/>
                <w:color w:val="auto"/>
                <w:sz w:val="22"/>
                <w:highlight w:val="none"/>
              </w:rPr>
            </w:pPr>
          </w:p>
        </w:tc>
        <w:tc>
          <w:tcPr>
            <w:tcW w:w="1555" w:type="dxa"/>
            <w:vAlign w:val="center"/>
          </w:tcPr>
          <w:p w14:paraId="5E551A75">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4850" w:type="dxa"/>
          </w:tcPr>
          <w:p w14:paraId="1FCC7DDF">
            <w:pPr>
              <w:kinsoku w:val="0"/>
              <w:overflowPunct w:val="0"/>
              <w:autoSpaceDE w:val="0"/>
              <w:autoSpaceDN w:val="0"/>
              <w:snapToGrid w:val="0"/>
              <w:spacing w:line="320" w:lineRule="exact"/>
              <w:ind w:firstLine="440" w:firstLineChars="200"/>
              <w:rPr>
                <w:rFonts w:ascii="宋体" w:hAnsi="宋体" w:cs="微软雅黑"/>
                <w:color w:val="auto"/>
                <w:sz w:val="22"/>
                <w:highlight w:val="none"/>
              </w:rPr>
            </w:pPr>
            <w:r>
              <w:rPr>
                <w:rFonts w:hint="eastAsia" w:ascii="宋体" w:hAnsi="宋体" w:cs="微软雅黑"/>
                <w:bCs w:val="0"/>
                <w:color w:val="auto"/>
                <w:sz w:val="22"/>
                <w:highlight w:val="none"/>
              </w:rPr>
              <w:t>按照电子投标制作工具</w:t>
            </w:r>
            <w:r>
              <w:rPr>
                <w:rFonts w:hint="eastAsia" w:ascii="宋体" w:hAnsi="宋体" w:cs="微软雅黑"/>
                <w:color w:val="auto"/>
                <w:sz w:val="22"/>
                <w:highlight w:val="none"/>
              </w:rPr>
              <w:t>客户端填报生成，加盖响应人</w:t>
            </w:r>
            <w:r>
              <w:rPr>
                <w:rFonts w:hint="eastAsia" w:ascii="宋体" w:hAnsi="宋体"/>
                <w:color w:val="auto"/>
                <w:sz w:val="22"/>
                <w:highlight w:val="none"/>
                <w:lang w:val="en-US" w:eastAsia="zh-CN"/>
              </w:rPr>
              <w:t>公章。</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产品的品牌、报价等</w:t>
            </w:r>
            <w:r>
              <w:rPr>
                <w:rFonts w:hint="eastAsia" w:ascii="宋体" w:hAnsi="宋体" w:cs="微软雅黑"/>
                <w:color w:val="auto"/>
                <w:sz w:val="22"/>
                <w:highlight w:val="none"/>
              </w:rPr>
              <w:t>，响应产品的报价为单价（单位：元）。</w:t>
            </w:r>
            <w:r>
              <w:rPr>
                <w:rFonts w:hint="eastAsia" w:ascii="宋体" w:hAnsi="宋体" w:cs="微软雅黑"/>
                <w:b w:val="0"/>
                <w:bCs w:val="0"/>
                <w:color w:val="auto"/>
                <w:sz w:val="22"/>
                <w:highlight w:val="none"/>
              </w:rPr>
              <w:t>产品报价不得超出最高限制单价</w:t>
            </w:r>
            <w:r>
              <w:rPr>
                <w:rFonts w:hint="eastAsia" w:ascii="宋体" w:hAnsi="宋体" w:cs="微软雅黑"/>
                <w:color w:val="auto"/>
                <w:sz w:val="22"/>
                <w:highlight w:val="none"/>
              </w:rPr>
              <w:t>。</w:t>
            </w:r>
          </w:p>
          <w:p w14:paraId="5D3EB61A">
            <w:pPr>
              <w:kinsoku w:val="0"/>
              <w:overflowPunct w:val="0"/>
              <w:snapToGrid w:val="0"/>
              <w:spacing w:line="320" w:lineRule="exact"/>
              <w:ind w:firstLine="440" w:firstLineChars="200"/>
              <w:rPr>
                <w:rFonts w:hint="eastAsia"/>
              </w:rPr>
            </w:pPr>
            <w:r>
              <w:rPr>
                <w:rFonts w:hint="eastAsia" w:ascii="宋体" w:hAnsi="宋体" w:cs="微软雅黑"/>
                <w:b w:val="0"/>
                <w:bCs w:val="0"/>
                <w:color w:val="auto"/>
                <w:sz w:val="22"/>
                <w:highlight w:val="none"/>
              </w:rPr>
              <w:t>投标一览表在客户端填报生成后，与制作生成的电子响应文件一同加密上传，无须在电子响应文件中额外提供。</w:t>
            </w:r>
          </w:p>
        </w:tc>
        <w:tc>
          <w:tcPr>
            <w:tcW w:w="1498" w:type="dxa"/>
            <w:vAlign w:val="center"/>
          </w:tcPr>
          <w:p w14:paraId="2C0F4198">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响应人按照电子投标制作工具客户端填报生成。</w:t>
            </w:r>
          </w:p>
        </w:tc>
      </w:tr>
      <w:tr w14:paraId="5D56E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7250A201">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11CB499">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1555" w:type="dxa"/>
            <w:vAlign w:val="center"/>
          </w:tcPr>
          <w:p w14:paraId="07833A88">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4850" w:type="dxa"/>
            <w:vAlign w:val="center"/>
          </w:tcPr>
          <w:p w14:paraId="43500546">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w:t>
            </w:r>
          </w:p>
        </w:tc>
        <w:tc>
          <w:tcPr>
            <w:tcW w:w="1498" w:type="dxa"/>
            <w:vAlign w:val="center"/>
          </w:tcPr>
          <w:p w14:paraId="00439F93">
            <w:pPr>
              <w:pStyle w:val="65"/>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6A97A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F83D142">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9D63C07">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1555" w:type="dxa"/>
            <w:vAlign w:val="center"/>
          </w:tcPr>
          <w:p w14:paraId="2842B5B8">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65021690">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cs="微软雅黑"/>
                <w:bCs/>
                <w:color w:val="auto"/>
                <w:sz w:val="22"/>
                <w:szCs w:val="22"/>
                <w:highlight w:val="none"/>
              </w:rPr>
            </w:pPr>
            <w:r>
              <w:rPr>
                <w:rFonts w:hint="eastAsia" w:cs="微软雅黑"/>
                <w:bCs/>
                <w:color w:val="auto"/>
                <w:sz w:val="22"/>
                <w:szCs w:val="22"/>
                <w:highlight w:val="none"/>
              </w:rPr>
              <w:t>根据北京市财政局关于采购进口产品的有关规定，采购人采购进口产品前须履行相关程序。</w:t>
            </w:r>
          </w:p>
        </w:tc>
        <w:tc>
          <w:tcPr>
            <w:tcW w:w="1498" w:type="dxa"/>
            <w:vAlign w:val="center"/>
          </w:tcPr>
          <w:p w14:paraId="2E7D92C0">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222F1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08125E0">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22461D84">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1555" w:type="dxa"/>
            <w:vAlign w:val="center"/>
          </w:tcPr>
          <w:p w14:paraId="61F2E930">
            <w:pPr>
              <w:pStyle w:val="71"/>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4850" w:type="dxa"/>
            <w:vAlign w:val="center"/>
          </w:tcPr>
          <w:p w14:paraId="005D5BBC">
            <w:pPr>
              <w:pStyle w:val="71"/>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498" w:type="dxa"/>
            <w:vAlign w:val="center"/>
          </w:tcPr>
          <w:p w14:paraId="63FA5984">
            <w:pPr>
              <w:pStyle w:val="71"/>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3AE66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F3798F7">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1114C42">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1555" w:type="dxa"/>
            <w:vAlign w:val="center"/>
          </w:tcPr>
          <w:p w14:paraId="54729838">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5C74E4BC">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59F6E05E">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50CFC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7F7843B2">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5296A98">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1555" w:type="dxa"/>
            <w:vAlign w:val="center"/>
          </w:tcPr>
          <w:p w14:paraId="7FFBFAD1">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43F68136">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535FF2B9">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6264A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4491E7D">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05CD31D4">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1555" w:type="dxa"/>
            <w:vAlign w:val="center"/>
          </w:tcPr>
          <w:p w14:paraId="75F03167">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644083A0">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73C34FF3">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0055E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E10589F">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31E1B11">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1555" w:type="dxa"/>
            <w:vAlign w:val="center"/>
          </w:tcPr>
          <w:p w14:paraId="33743E10">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7802B9FC">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78E3E738">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503E7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F5111DC">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4B105DC">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1555" w:type="dxa"/>
            <w:vAlign w:val="center"/>
          </w:tcPr>
          <w:p w14:paraId="376041CD">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023F7789">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12FF090A">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780D5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0103CB3">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2305E76A">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765B4414">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1555" w:type="dxa"/>
            <w:vAlign w:val="center"/>
          </w:tcPr>
          <w:p w14:paraId="4A03CF74">
            <w:pPr>
              <w:pStyle w:val="65"/>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4850" w:type="dxa"/>
            <w:vAlign w:val="center"/>
          </w:tcPr>
          <w:p w14:paraId="14D28919">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188BB2BF">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12E3F2B9">
      <w:pPr>
        <w:snapToGrid w:val="0"/>
        <w:spacing w:line="400" w:lineRule="exact"/>
        <w:jc w:val="both"/>
        <w:rPr>
          <w:rFonts w:ascii="宋体" w:cs="微软雅黑"/>
          <w:color w:val="auto"/>
          <w:sz w:val="22"/>
          <w:highlight w:val="none"/>
        </w:rPr>
        <w:sectPr>
          <w:pgSz w:w="11907" w:h="16840"/>
          <w:pgMar w:top="1418" w:right="1418" w:bottom="1418" w:left="1418" w:header="851" w:footer="850" w:gutter="0"/>
          <w:pgBorders>
            <w:top w:val="none" w:sz="0" w:space="0"/>
            <w:left w:val="none" w:sz="0" w:space="0"/>
            <w:bottom w:val="none" w:sz="0" w:space="0"/>
            <w:right w:val="none" w:sz="0" w:space="0"/>
          </w:pgBorders>
          <w:cols w:space="720" w:num="1"/>
          <w:docGrid w:type="lines" w:linePitch="326" w:charSpace="0"/>
        </w:sectPr>
      </w:pPr>
    </w:p>
    <w:p w14:paraId="5C0BFCC0">
      <w:pPr>
        <w:pStyle w:val="57"/>
        <w:snapToGrid w:val="0"/>
        <w:spacing w:before="0" w:after="0"/>
        <w:ind w:left="0"/>
        <w:rPr>
          <w:rFonts w:ascii="宋体"/>
          <w:color w:val="auto"/>
          <w:sz w:val="32"/>
          <w:szCs w:val="21"/>
          <w:highlight w:val="none"/>
        </w:rPr>
      </w:pPr>
      <w:bookmarkStart w:id="30" w:name="_Toc15265"/>
      <w:bookmarkStart w:id="31" w:name="_Toc328815991"/>
      <w:bookmarkStart w:id="32" w:name="_Toc20975"/>
      <w:bookmarkStart w:id="33" w:name="_Toc20811"/>
      <w:bookmarkStart w:id="34" w:name="_Toc174185153"/>
      <w:bookmarkStart w:id="35" w:name="_Toc186274106"/>
      <w:bookmarkStart w:id="36" w:name="_Toc86202581"/>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2835F4C9">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3540B97D">
      <w:pPr>
        <w:pStyle w:val="47"/>
        <w:numPr>
          <w:ilvl w:val="0"/>
          <w:numId w:val="14"/>
        </w:numPr>
        <w:spacing w:line="400" w:lineRule="exact"/>
        <w:rPr>
          <w:color w:val="auto"/>
          <w:sz w:val="22"/>
          <w:szCs w:val="22"/>
          <w:highlight w:val="none"/>
        </w:rPr>
      </w:pPr>
      <w:r>
        <w:rPr>
          <w:rFonts w:hint="eastAsia"/>
          <w:color w:val="auto"/>
          <w:sz w:val="22"/>
          <w:szCs w:val="22"/>
          <w:highlight w:val="none"/>
        </w:rPr>
        <w:t>定义：</w:t>
      </w:r>
    </w:p>
    <w:p w14:paraId="44FC964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123E40F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06F3852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57DCFED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4454E5E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2C9232C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1915E69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3CD96EC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6179636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594A42AE">
      <w:pPr>
        <w:pStyle w:val="47"/>
        <w:numPr>
          <w:ilvl w:val="0"/>
          <w:numId w:val="14"/>
        </w:numPr>
        <w:spacing w:line="400" w:lineRule="exact"/>
        <w:rPr>
          <w:color w:val="auto"/>
          <w:sz w:val="22"/>
          <w:szCs w:val="22"/>
          <w:highlight w:val="none"/>
        </w:rPr>
      </w:pPr>
      <w:r>
        <w:rPr>
          <w:rFonts w:hint="eastAsia"/>
          <w:color w:val="auto"/>
          <w:sz w:val="22"/>
          <w:szCs w:val="22"/>
          <w:highlight w:val="none"/>
        </w:rPr>
        <w:t>合格响应人的条件</w:t>
      </w:r>
    </w:p>
    <w:p w14:paraId="5BBC28F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06C499E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463DAF4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响应人无论投报一个包、多个包还是全部包，都只能用同一品牌响应。响应人应为报价货物的生产厂家或者生产厂家针对本项目的唯一授权供应商。响应人为生产厂家的，仅须提供：生产厂家声明；响应人为针对本项目的唯一授权供应商的，仅须提供：生产厂家的唯一授权书。评审时，如出现生产厂家与其授权供应商同时参加征集的，或出现生产厂家授权两家及以上供应商同时参加征集的，或出现两家及以上响应人投报同一品牌的，相关各方均作无效响应处理。</w:t>
      </w:r>
    </w:p>
    <w:p w14:paraId="4BFAD05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78D02FFD">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1B27945D">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0023A040">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7E2A5840">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226C4AB3">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4F6C2CBA">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24F1B8C9">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129346CB">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color w:val="auto"/>
          <w:sz w:val="22"/>
          <w:highlight w:val="none"/>
          <w:u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b w:val="0"/>
          <w:bCs w:val="0"/>
          <w:color w:val="auto"/>
          <w:sz w:val="22"/>
          <w:highlight w:val="none"/>
          <w:u w:val="single"/>
        </w:rPr>
        <w:t>（提示：请响应人务必注意，根据本项目电子交易平台功能设置，响应人应下载征集文件，否则影响征集响应。）</w:t>
      </w:r>
    </w:p>
    <w:p w14:paraId="280CFE9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673342A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05DA220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1F1E6B2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75A5DD15">
      <w:pPr>
        <w:pStyle w:val="47"/>
        <w:numPr>
          <w:ilvl w:val="0"/>
          <w:numId w:val="14"/>
        </w:numPr>
        <w:spacing w:line="400" w:lineRule="exact"/>
        <w:rPr>
          <w:color w:val="auto"/>
          <w:sz w:val="22"/>
          <w:szCs w:val="22"/>
          <w:highlight w:val="none"/>
        </w:rPr>
      </w:pPr>
      <w:r>
        <w:rPr>
          <w:rFonts w:hint="eastAsia"/>
          <w:color w:val="auto"/>
          <w:sz w:val="22"/>
          <w:szCs w:val="22"/>
          <w:highlight w:val="none"/>
        </w:rPr>
        <w:t>征集费用</w:t>
      </w:r>
    </w:p>
    <w:p w14:paraId="345A3B4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6E8F706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59CA13F3">
      <w:pPr>
        <w:pStyle w:val="47"/>
        <w:numPr>
          <w:ilvl w:val="0"/>
          <w:numId w:val="14"/>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3254D33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6CCB2B9C">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57B6BAD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20F7C8EF">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1EE9C84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702C141E">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1CE02818">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6094D312">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7F95DF4C">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510B1FFA">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1D091D02">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61D2C6F8">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p>
    <w:p w14:paraId="29BDF04F">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7B3307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4D966BC6">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64F688D4">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6C63BA06">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670E434B">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1827EB83">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4087C611">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4E28E59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1EA5FE8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01D6110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608CAD3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p>
    <w:p w14:paraId="642613DF">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5CFC4D1E">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6635791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721D09C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48D4C79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w:t>
      </w:r>
      <w:r>
        <w:rPr>
          <w:rFonts w:hint="eastAsia"/>
          <w:color w:val="auto"/>
          <w:sz w:val="22"/>
          <w:szCs w:val="22"/>
          <w:highlight w:val="none"/>
          <w:lang w:val="en-US" w:eastAsia="zh-CN"/>
        </w:rPr>
        <w:t>本项目不涉及</w:t>
      </w:r>
      <w:r>
        <w:rPr>
          <w:rFonts w:hint="eastAsia"/>
          <w:color w:val="auto"/>
          <w:sz w:val="22"/>
          <w:szCs w:val="22"/>
          <w:highlight w:val="none"/>
          <w:lang w:eastAsia="zh-CN"/>
        </w:rPr>
        <w:t>）</w:t>
      </w:r>
    </w:p>
    <w:p w14:paraId="777F110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75BD22F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64CD3E9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6279800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w:t>
      </w:r>
    </w:p>
    <w:p w14:paraId="23A1C19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含量限制标准，否则响应无效；属于推荐性标准的，优先采购。</w:t>
      </w:r>
    </w:p>
    <w:p w14:paraId="24E15D4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3DA0C4F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665D406C">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1DF0CF06">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2457C364">
      <w:pPr>
        <w:pStyle w:val="47"/>
        <w:numPr>
          <w:ilvl w:val="0"/>
          <w:numId w:val="14"/>
        </w:numPr>
        <w:spacing w:line="400" w:lineRule="exact"/>
        <w:rPr>
          <w:color w:val="auto"/>
          <w:sz w:val="22"/>
          <w:szCs w:val="22"/>
          <w:highlight w:val="none"/>
        </w:rPr>
      </w:pPr>
      <w:r>
        <w:rPr>
          <w:rFonts w:hint="eastAsia"/>
          <w:color w:val="auto"/>
          <w:sz w:val="22"/>
          <w:szCs w:val="22"/>
          <w:highlight w:val="none"/>
        </w:rPr>
        <w:t>征集文件</w:t>
      </w:r>
    </w:p>
    <w:p w14:paraId="61A72DB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481762DA">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44BCA763">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55578CB6">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4B2F1528">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135D7279">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69655F1F">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6E40AC0F">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670CD437">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6C8663A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69C07EB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139CB9F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74BB009D">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1B99FD0A">
      <w:pPr>
        <w:pStyle w:val="47"/>
        <w:numPr>
          <w:ilvl w:val="0"/>
          <w:numId w:val="14"/>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1EC80B9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49170B4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7350579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2AE96632">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3240239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7F77BD2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7D48BBD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5FF150D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479046A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4A3E600F">
      <w:pPr>
        <w:pStyle w:val="47"/>
        <w:numPr>
          <w:ilvl w:val="0"/>
          <w:numId w:val="14"/>
        </w:numPr>
        <w:spacing w:line="400" w:lineRule="exact"/>
        <w:rPr>
          <w:color w:val="auto"/>
          <w:sz w:val="22"/>
          <w:szCs w:val="22"/>
          <w:highlight w:val="none"/>
        </w:rPr>
      </w:pPr>
      <w:r>
        <w:rPr>
          <w:rFonts w:hint="eastAsia"/>
          <w:color w:val="auto"/>
          <w:sz w:val="22"/>
          <w:szCs w:val="22"/>
          <w:highlight w:val="none"/>
        </w:rPr>
        <w:t>报价</w:t>
      </w:r>
    </w:p>
    <w:p w14:paraId="76FE3F11">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7ED142E9">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响应人响应的货物和服务的技术、商务等条件不得低于采购需求。每个采购包只能用一个产品进行响应，且该产品不得同时响应其他包，否则相关产品均作无效响应处理。</w:t>
      </w:r>
    </w:p>
    <w:p w14:paraId="1B3C3161">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产品的品牌、报价等</w:t>
      </w:r>
      <w:r>
        <w:rPr>
          <w:rFonts w:hint="eastAsia" w:ascii="宋体" w:hAnsi="宋体" w:cs="微软雅黑"/>
          <w:color w:val="auto"/>
          <w:sz w:val="22"/>
          <w:highlight w:val="none"/>
        </w:rPr>
        <w:t>，</w:t>
      </w:r>
      <w:r>
        <w:rPr>
          <w:rFonts w:hint="eastAsia" w:ascii="宋体" w:hAnsi="宋体" w:cs="微软雅黑"/>
          <w:b w:val="0"/>
          <w:bCs/>
          <w:color w:val="auto"/>
          <w:sz w:val="22"/>
          <w:highlight w:val="none"/>
        </w:rPr>
        <w:t>响应产品的报价为单价），填报的报价不得为零、为空，否则作无效响应处理。</w:t>
      </w:r>
    </w:p>
    <w:p w14:paraId="359CD654">
      <w:pPr>
        <w:pStyle w:val="2"/>
        <w:ind w:firstLine="0"/>
        <w:rPr>
          <w:rFonts w:hint="eastAsia"/>
          <w:b/>
          <w:bCs/>
          <w:color w:val="FF0000"/>
          <w:sz w:val="22"/>
        </w:rPr>
      </w:pPr>
      <w:r>
        <w:rPr>
          <w:rFonts w:hint="eastAsia"/>
          <w:b/>
          <w:bCs/>
          <w:color w:val="FF0000"/>
          <w:sz w:val="22"/>
          <w:szCs w:val="22"/>
          <w:lang w:val="en-US" w:eastAsia="zh-CN"/>
        </w:rPr>
        <w:t>注：本项目要求响应人承诺在第二阶段实施要约折扣政策，具体为：当采购人或者服务对象同一产品的单次采购数量在20件（含）至30件（不含）的区间时，入围供应商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至少给予</w:t>
      </w:r>
      <w:r>
        <w:rPr>
          <w:rFonts w:hint="eastAsia"/>
          <w:b/>
          <w:bCs/>
          <w:color w:val="FF0000"/>
          <w:sz w:val="22"/>
          <w:szCs w:val="22"/>
          <w:lang w:val="en-US" w:eastAsia="zh-CN"/>
        </w:rPr>
        <w:t>总成交价格1%的优惠；当采购数量在30件（含）至50件（不含）的区间时，入围供应商</w:t>
      </w:r>
      <w:r>
        <w:rPr>
          <w:rFonts w:hint="eastAsia"/>
          <w:b/>
          <w:bCs/>
          <w:color w:val="FF0000"/>
          <w:sz w:val="22"/>
          <w:szCs w:val="22"/>
          <w:highlight w:val="none"/>
          <w:lang w:val="en-US" w:eastAsia="zh-CN"/>
        </w:rPr>
        <w:t>至少给予</w:t>
      </w:r>
      <w:r>
        <w:rPr>
          <w:rFonts w:hint="eastAsia"/>
          <w:b/>
          <w:bCs/>
          <w:color w:val="FF0000"/>
          <w:sz w:val="22"/>
          <w:szCs w:val="22"/>
          <w:lang w:val="en-US" w:eastAsia="zh-CN"/>
        </w:rPr>
        <w:t>总成交价格2%的优惠；当采购数量在50件（含）至100件（不含）的区间时，入围供应商</w:t>
      </w:r>
      <w:r>
        <w:rPr>
          <w:rFonts w:hint="eastAsia"/>
          <w:b/>
          <w:bCs/>
          <w:color w:val="FF0000"/>
          <w:sz w:val="22"/>
          <w:szCs w:val="22"/>
          <w:highlight w:val="none"/>
          <w:lang w:val="en-US" w:eastAsia="zh-CN"/>
        </w:rPr>
        <w:t>至少给予</w:t>
      </w:r>
      <w:r>
        <w:rPr>
          <w:rFonts w:hint="eastAsia"/>
          <w:b/>
          <w:bCs/>
          <w:color w:val="FF0000"/>
          <w:sz w:val="22"/>
          <w:szCs w:val="22"/>
          <w:lang w:val="en-US" w:eastAsia="zh-CN"/>
        </w:rPr>
        <w:t>总成交价格3%的优惠；单次采购数量超过100件（含）的，入围供应商</w:t>
      </w:r>
      <w:r>
        <w:rPr>
          <w:rFonts w:hint="eastAsia"/>
          <w:b/>
          <w:bCs/>
          <w:color w:val="FF0000"/>
          <w:sz w:val="22"/>
          <w:szCs w:val="22"/>
          <w:highlight w:val="none"/>
          <w:lang w:val="en-US" w:eastAsia="zh-CN"/>
        </w:rPr>
        <w:t>至少给予</w:t>
      </w:r>
      <w:r>
        <w:rPr>
          <w:rFonts w:hint="eastAsia"/>
          <w:b/>
          <w:bCs/>
          <w:color w:val="FF0000"/>
          <w:sz w:val="22"/>
          <w:szCs w:val="22"/>
          <w:lang w:val="en-US" w:eastAsia="zh-CN"/>
        </w:rPr>
        <w:t>总成交价格4%的优惠。</w:t>
      </w:r>
    </w:p>
    <w:p w14:paraId="6FB2733F">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本项目所涉及的运输、安装、调试、验收、培训、备品、配件和工具、保险、售后服务、税款、质检等费用均应包含在报价中。</w:t>
      </w:r>
    </w:p>
    <w:p w14:paraId="599B3036">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6462B420">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4FC9F3A7">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电子响应文件的有效期</w:t>
      </w:r>
    </w:p>
    <w:p w14:paraId="4A87579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06B1D92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6AF47437">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电子响应文件的签署及盖章规定</w:t>
      </w:r>
    </w:p>
    <w:p w14:paraId="0B2E645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366602E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6898741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本征集文件中所要求加盖的响应人公章是指与响应人名称全称相一致的“行政公章”，不得加盖其它“合同专用章、投标专用章、财务专用章”等非行政公章；签字是指签字或名章。不符合本条规定的盖章为无效盖章。</w:t>
      </w:r>
    </w:p>
    <w:p w14:paraId="644EEAD1">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6090875B">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电子响应文件的制作和上传</w:t>
      </w:r>
    </w:p>
    <w:p w14:paraId="42387721">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7C5564F0">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电子响应文件提交截止时间</w:t>
      </w:r>
    </w:p>
    <w:p w14:paraId="527FD10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3F99C96E">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电子响应文件的撤回和撤销</w:t>
      </w:r>
    </w:p>
    <w:p w14:paraId="61DF3CF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4C029F7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786FF8C1">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34A44A3C">
      <w:pPr>
        <w:pStyle w:val="47"/>
        <w:numPr>
          <w:ilvl w:val="0"/>
          <w:numId w:val="14"/>
        </w:numPr>
        <w:spacing w:line="400" w:lineRule="exact"/>
        <w:rPr>
          <w:color w:val="auto"/>
          <w:sz w:val="22"/>
          <w:szCs w:val="22"/>
          <w:highlight w:val="none"/>
        </w:rPr>
      </w:pPr>
      <w:r>
        <w:rPr>
          <w:rFonts w:hint="eastAsia"/>
          <w:color w:val="auto"/>
          <w:sz w:val="22"/>
          <w:szCs w:val="22"/>
          <w:highlight w:val="none"/>
        </w:rPr>
        <w:t>解密及唱标</w:t>
      </w:r>
    </w:p>
    <w:p w14:paraId="77DF0BA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60E9E1E8">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3F8453F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5EF157C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4A45584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0BF4386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32A3E4C8">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52F3D639">
      <w:pPr>
        <w:pStyle w:val="47"/>
        <w:numPr>
          <w:ilvl w:val="0"/>
          <w:numId w:val="14"/>
        </w:numPr>
        <w:spacing w:line="400" w:lineRule="exact"/>
        <w:rPr>
          <w:color w:val="auto"/>
          <w:sz w:val="22"/>
          <w:szCs w:val="22"/>
          <w:highlight w:val="none"/>
        </w:rPr>
      </w:pPr>
      <w:r>
        <w:rPr>
          <w:rFonts w:hint="eastAsia"/>
          <w:color w:val="auto"/>
          <w:sz w:val="22"/>
          <w:szCs w:val="22"/>
          <w:highlight w:val="none"/>
        </w:rPr>
        <w:t>选取评审专家及组建评审委员会</w:t>
      </w:r>
    </w:p>
    <w:p w14:paraId="698347A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2F29DC7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1163DFAA">
      <w:pPr>
        <w:pStyle w:val="47"/>
        <w:numPr>
          <w:ilvl w:val="0"/>
          <w:numId w:val="14"/>
        </w:numPr>
        <w:spacing w:line="400" w:lineRule="exact"/>
        <w:rPr>
          <w:color w:val="auto"/>
          <w:sz w:val="22"/>
          <w:szCs w:val="22"/>
          <w:highlight w:val="none"/>
        </w:rPr>
      </w:pPr>
      <w:r>
        <w:rPr>
          <w:rFonts w:hint="eastAsia"/>
          <w:color w:val="auto"/>
          <w:sz w:val="22"/>
          <w:szCs w:val="22"/>
          <w:highlight w:val="none"/>
        </w:rPr>
        <w:t>评审</w:t>
      </w:r>
    </w:p>
    <w:p w14:paraId="3893DB4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4C6FAB83">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w:t>
      </w:r>
      <w:r>
        <w:rPr>
          <w:rFonts w:hint="eastAsia" w:ascii="宋体" w:hAnsi="宋体" w:cs="微软雅黑"/>
          <w:color w:val="auto"/>
          <w:sz w:val="22"/>
          <w:highlight w:val="none"/>
          <w:lang w:val="en-US" w:eastAsia="zh-CN"/>
        </w:rPr>
        <w:t xml:space="preserve">  </w:t>
      </w:r>
    </w:p>
    <w:p w14:paraId="6117F5CB">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格性审查，以确定响应人是否具备响应资格。</w:t>
      </w:r>
    </w:p>
    <w:p w14:paraId="01558641">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w:t>
      </w:r>
    </w:p>
    <w:p w14:paraId="09B12FEF">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26" w:firstLineChars="33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合性审查，以确定其是否满足征集文件的实质性要求。</w:t>
      </w:r>
    </w:p>
    <w:p w14:paraId="5D7C649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0FBB7AD0">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3876FD16">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200" w:leftChars="0" w:hanging="74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58CD4DE1">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56205458">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产品报价超出最高限制单价的；</w:t>
      </w:r>
    </w:p>
    <w:p w14:paraId="34C73A6A">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2364C4FC">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5E077205">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3CC7D55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73E6EE18">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w:t>
      </w:r>
      <w:r>
        <w:rPr>
          <w:rFonts w:hint="eastAsia" w:ascii="宋体" w:hAnsi="宋体" w:cs="微软雅黑"/>
          <w:color w:val="auto"/>
          <w:sz w:val="22"/>
          <w:highlight w:val="none"/>
          <w:lang w:val="en-US" w:eastAsia="zh-CN"/>
        </w:rPr>
        <w:t xml:space="preserve"> </w:t>
      </w:r>
    </w:p>
    <w:p w14:paraId="783B6AC5">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相应内容不一致的,以开标时显示的响应报价内容为准；</w:t>
      </w:r>
    </w:p>
    <w:p w14:paraId="5AEBC7C3">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7AEE420B">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w:t>
      </w:r>
    </w:p>
    <w:p w14:paraId="529807F7">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w:t>
      </w:r>
    </w:p>
    <w:p w14:paraId="27C94757">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4BA64072">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w:t>
      </w:r>
    </w:p>
    <w:p w14:paraId="35143A8D">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w:t>
      </w:r>
    </w:p>
    <w:p w14:paraId="693DDA45">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效。</w:t>
      </w:r>
    </w:p>
    <w:p w14:paraId="79AF94D1">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电子响应文件的澄清</w:t>
      </w:r>
    </w:p>
    <w:p w14:paraId="6840EE1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4F4C402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4DCA5CC5">
      <w:pPr>
        <w:pStyle w:val="47"/>
        <w:numPr>
          <w:ilvl w:val="0"/>
          <w:numId w:val="14"/>
        </w:numPr>
        <w:spacing w:line="400" w:lineRule="exact"/>
        <w:rPr>
          <w:color w:val="auto"/>
          <w:sz w:val="22"/>
          <w:szCs w:val="22"/>
          <w:highlight w:val="none"/>
        </w:rPr>
      </w:pPr>
      <w:r>
        <w:rPr>
          <w:rFonts w:hint="eastAsia"/>
          <w:color w:val="auto"/>
          <w:sz w:val="22"/>
          <w:szCs w:val="22"/>
          <w:highlight w:val="none"/>
        </w:rPr>
        <w:t>对电子响应文件的详细评审</w:t>
      </w:r>
    </w:p>
    <w:p w14:paraId="3A0C708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064C3B40">
      <w:pPr>
        <w:pStyle w:val="47"/>
        <w:numPr>
          <w:ilvl w:val="0"/>
          <w:numId w:val="14"/>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519C5FE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499D311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225E72CB">
      <w:pPr>
        <w:pStyle w:val="47"/>
        <w:numPr>
          <w:ilvl w:val="0"/>
          <w:numId w:val="14"/>
        </w:numPr>
        <w:spacing w:line="400" w:lineRule="exact"/>
        <w:rPr>
          <w:color w:val="auto"/>
          <w:sz w:val="22"/>
          <w:szCs w:val="22"/>
          <w:highlight w:val="none"/>
        </w:rPr>
      </w:pPr>
      <w:r>
        <w:rPr>
          <w:rFonts w:hint="eastAsia"/>
          <w:color w:val="auto"/>
          <w:sz w:val="22"/>
          <w:szCs w:val="22"/>
          <w:highlight w:val="none"/>
        </w:rPr>
        <w:t>评审过程要求</w:t>
      </w:r>
    </w:p>
    <w:p w14:paraId="1654C25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75A05543">
      <w:pPr>
        <w:pStyle w:val="47"/>
        <w:numPr>
          <w:ilvl w:val="0"/>
          <w:numId w:val="14"/>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58742AE0">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0F308144">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2A857E9C">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21C10824">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03FB0018">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48B4AF7B">
      <w:pPr>
        <w:pStyle w:val="47"/>
        <w:numPr>
          <w:ilvl w:val="0"/>
          <w:numId w:val="14"/>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6E949C05">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55E25284">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2D44F4CE">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164B2973">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375CB4EB">
      <w:pPr>
        <w:pStyle w:val="47"/>
        <w:numPr>
          <w:ilvl w:val="0"/>
          <w:numId w:val="14"/>
        </w:numPr>
        <w:spacing w:line="400" w:lineRule="exact"/>
        <w:rPr>
          <w:color w:val="auto"/>
          <w:sz w:val="22"/>
          <w:szCs w:val="22"/>
          <w:highlight w:val="none"/>
        </w:rPr>
      </w:pPr>
      <w:r>
        <w:rPr>
          <w:rFonts w:hint="eastAsia"/>
          <w:color w:val="auto"/>
          <w:sz w:val="22"/>
          <w:szCs w:val="22"/>
          <w:highlight w:val="none"/>
        </w:rPr>
        <w:t>入围通知</w:t>
      </w:r>
    </w:p>
    <w:p w14:paraId="4618964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39ABB5D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7A6082DB">
      <w:pPr>
        <w:pStyle w:val="47"/>
        <w:numPr>
          <w:ilvl w:val="0"/>
          <w:numId w:val="14"/>
        </w:numPr>
        <w:spacing w:line="400" w:lineRule="exact"/>
        <w:rPr>
          <w:color w:val="auto"/>
          <w:sz w:val="22"/>
          <w:szCs w:val="22"/>
          <w:highlight w:val="none"/>
        </w:rPr>
      </w:pPr>
      <w:r>
        <w:rPr>
          <w:rFonts w:hint="eastAsia"/>
          <w:color w:val="auto"/>
          <w:sz w:val="22"/>
          <w:szCs w:val="22"/>
          <w:highlight w:val="none"/>
        </w:rPr>
        <w:t>未入围通知</w:t>
      </w:r>
    </w:p>
    <w:p w14:paraId="20AFE83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0A4D5662">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1772FBF3">
      <w:pPr>
        <w:pStyle w:val="47"/>
        <w:numPr>
          <w:ilvl w:val="0"/>
          <w:numId w:val="14"/>
        </w:numPr>
        <w:spacing w:line="400" w:lineRule="exact"/>
        <w:rPr>
          <w:color w:val="auto"/>
          <w:sz w:val="22"/>
          <w:szCs w:val="22"/>
          <w:highlight w:val="none"/>
        </w:rPr>
      </w:pPr>
      <w:r>
        <w:rPr>
          <w:rFonts w:hint="eastAsia"/>
          <w:color w:val="auto"/>
          <w:sz w:val="22"/>
          <w:szCs w:val="22"/>
          <w:highlight w:val="none"/>
        </w:rPr>
        <w:t>签订框架协议</w:t>
      </w:r>
    </w:p>
    <w:p w14:paraId="1E253CB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olor w:val="auto"/>
          <w:sz w:val="22"/>
          <w:szCs w:val="22"/>
          <w:highlight w:val="none"/>
          <w:lang w:val="en-US" w:eastAsia="zh-CN"/>
        </w:rPr>
        <w:t xml:space="preserve"> 入围供应商应在规定时间、地点按要求与征集人签订框架协议</w:t>
      </w:r>
      <w:r>
        <w:rPr>
          <w:rFonts w:hint="eastAsia" w:cs="微软雅黑"/>
          <w:color w:val="auto"/>
          <w:sz w:val="22"/>
          <w:highlight w:val="none"/>
          <w:lang w:val="en-US" w:eastAsia="zh-CN"/>
        </w:rPr>
        <w:t>。</w:t>
      </w:r>
    </w:p>
    <w:p w14:paraId="2245A46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6240998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6FA9FBEC">
      <w:pPr>
        <w:pStyle w:val="47"/>
        <w:numPr>
          <w:ilvl w:val="0"/>
          <w:numId w:val="14"/>
        </w:numPr>
        <w:spacing w:line="400" w:lineRule="exact"/>
        <w:rPr>
          <w:color w:val="auto"/>
          <w:sz w:val="22"/>
          <w:szCs w:val="22"/>
          <w:highlight w:val="none"/>
        </w:rPr>
      </w:pPr>
      <w:r>
        <w:rPr>
          <w:rFonts w:hint="eastAsia"/>
          <w:color w:val="auto"/>
          <w:sz w:val="22"/>
          <w:szCs w:val="22"/>
          <w:highlight w:val="none"/>
        </w:rPr>
        <w:t xml:space="preserve">签订合同 </w:t>
      </w:r>
    </w:p>
    <w:p w14:paraId="4F7862A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入围供应商应按照征集文件、响应文件、评审过程中的有关澄清、说明或者补正文件的内容以及框架协议的约定和要求与采购人签订采购合同，确定产品数量、质量要求、价格、服务要求和标准等。</w:t>
      </w:r>
    </w:p>
    <w:p w14:paraId="5C1FAF6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7001A79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s="Times New Roman"/>
          <w:color w:val="auto"/>
          <w:spacing w:val="0"/>
          <w:sz w:val="22"/>
          <w:szCs w:val="22"/>
          <w:highlight w:val="none"/>
          <w:lang w:val="en-US" w:eastAsia="zh-CN"/>
        </w:rPr>
        <w:t xml:space="preserve"> </w:t>
      </w:r>
      <w:r>
        <w:rPr>
          <w:rFonts w:hint="eastAsia" w:ascii="宋体" w:hAnsi="宋体" w:eastAsia="宋体" w:cs="Times New Roman"/>
          <w:color w:val="auto"/>
          <w:spacing w:val="0"/>
          <w:sz w:val="22"/>
          <w:szCs w:val="22"/>
          <w:highlight w:val="none"/>
        </w:rPr>
        <w:t>若采购人证明能够以更低价格向非入围供应商采购相同货物及其服务</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且入围供应商</w:t>
      </w:r>
      <w:r>
        <w:rPr>
          <w:rFonts w:hint="eastAsia" w:ascii="宋体" w:hAnsi="宋体" w:eastAsia="宋体" w:cs="Times New Roman"/>
          <w:color w:val="auto"/>
          <w:sz w:val="22"/>
          <w:szCs w:val="22"/>
          <w:highlight w:val="none"/>
        </w:rPr>
        <w:t xml:space="preserve"> </w:t>
      </w:r>
      <w:r>
        <w:rPr>
          <w:rFonts w:hint="eastAsia" w:ascii="宋体" w:hAnsi="宋体" w:eastAsia="宋体" w:cs="Times New Roman"/>
          <w:color w:val="auto"/>
          <w:spacing w:val="0"/>
          <w:sz w:val="22"/>
          <w:szCs w:val="22"/>
          <w:highlight w:val="none"/>
        </w:rPr>
        <w:t>不同意将价格降至非入围供应商价格以下的</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3270974B">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bookmarkStart w:id="43" w:name="_Toc328816001"/>
    </w:p>
    <w:p w14:paraId="0BB74A87">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3E45FD1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641FBC4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37016DF3">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7D1C278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60E59ED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质疑函须使用财政部制定的范本文件。响应人为自然人的，质疑函应当由本人签字；响应人为法人或者其他组织的，质疑函应当由法定代表人、主要负责人，或者其授权代表签字或者盖章，并加盖公章。</w:t>
      </w:r>
    </w:p>
    <w:p w14:paraId="1E314FA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40AEDA3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51343D25">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5237EE0F">
      <w:pPr>
        <w:pStyle w:val="4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31CBB40D">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73BA898B">
      <w:pPr>
        <w:snapToGrid w:val="0"/>
        <w:spacing w:line="400" w:lineRule="exact"/>
        <w:ind w:firstLine="440" w:firstLineChars="20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1E945FF4">
      <w:pPr>
        <w:snapToGrid w:val="0"/>
        <w:spacing w:line="400" w:lineRule="exact"/>
        <w:ind w:firstLine="440" w:firstLineChars="20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28</w:t>
      </w:r>
    </w:p>
    <w:p w14:paraId="399A40E4">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2999FA52">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47990594">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3C55897C">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238FC7CA">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220C7F7E">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通讯地址：北京市西城区广安门南街甲68号</w:t>
      </w:r>
    </w:p>
    <w:p w14:paraId="6DF3194D">
      <w:pPr>
        <w:pStyle w:val="2"/>
        <w:rPr>
          <w:rFonts w:cs="微软雅黑"/>
          <w:color w:val="auto"/>
          <w:sz w:val="22"/>
          <w:szCs w:val="22"/>
          <w:highlight w:val="none"/>
        </w:rPr>
      </w:pPr>
      <w:r>
        <w:rPr>
          <w:rFonts w:cs="微软雅黑"/>
          <w:color w:val="auto"/>
          <w:sz w:val="22"/>
          <w:szCs w:val="22"/>
          <w:highlight w:val="none"/>
        </w:rPr>
        <w:br w:type="page"/>
      </w:r>
    </w:p>
    <w:p w14:paraId="0FB89216">
      <w:pPr>
        <w:pStyle w:val="57"/>
        <w:snapToGrid w:val="0"/>
        <w:spacing w:before="0" w:after="0"/>
        <w:ind w:left="0"/>
        <w:rPr>
          <w:rFonts w:ascii="宋体" w:hAnsi="宋体"/>
          <w:color w:val="auto"/>
          <w:sz w:val="32"/>
          <w:szCs w:val="21"/>
          <w:highlight w:val="none"/>
        </w:rPr>
      </w:pPr>
      <w:bookmarkStart w:id="44" w:name="_Toc27069"/>
      <w:bookmarkStart w:id="45" w:name="_Toc16603"/>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4"/>
      <w:bookmarkEnd w:id="45"/>
    </w:p>
    <w:p w14:paraId="154D6F1D">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p>
    <w:p w14:paraId="49DCDF17">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r>
        <w:rPr>
          <w:rFonts w:hint="eastAsia" w:ascii="宋体" w:hAnsi="宋体" w:eastAsia="宋体" w:cs="宋体"/>
          <w:b w:val="0"/>
          <w:bCs w:val="0"/>
          <w:color w:val="000000" w:themeColor="text1"/>
          <w:kern w:val="2"/>
          <w:sz w:val="22"/>
          <w:szCs w:val="22"/>
          <w:lang w:eastAsia="zh-CN"/>
          <w14:textFill>
            <w14:solidFill>
              <w14:schemeClr w14:val="tx1"/>
            </w14:solidFill>
          </w14:textFill>
        </w:rPr>
        <w:t>响应人响应的货物和服务的技术、商务等条件不得低于采购需求。每包只能用一个产品进行响应，且该产品不得同时响应其他包，否则相关产品</w:t>
      </w:r>
      <w:r>
        <w:rPr>
          <w:rFonts w:hint="eastAsia" w:ascii="宋体" w:hAnsi="宋体" w:cs="宋体"/>
          <w:b w:val="0"/>
          <w:bCs w:val="0"/>
          <w:color w:val="000000" w:themeColor="text1"/>
          <w:kern w:val="2"/>
          <w:sz w:val="22"/>
          <w:szCs w:val="22"/>
          <w:lang w:eastAsia="zh-CN"/>
          <w14:textFill>
            <w14:solidFill>
              <w14:schemeClr w14:val="tx1"/>
            </w14:solidFill>
          </w14:textFill>
        </w:rPr>
        <w:t>的采购包的响应</w:t>
      </w:r>
      <w:r>
        <w:rPr>
          <w:rFonts w:hint="eastAsia" w:ascii="宋体" w:hAnsi="宋体" w:eastAsia="宋体" w:cs="宋体"/>
          <w:b w:val="0"/>
          <w:bCs w:val="0"/>
          <w:color w:val="000000" w:themeColor="text1"/>
          <w:kern w:val="2"/>
          <w:sz w:val="22"/>
          <w:szCs w:val="22"/>
          <w:lang w:eastAsia="zh-CN"/>
          <w14:textFill>
            <w14:solidFill>
              <w14:schemeClr w14:val="tx1"/>
            </w14:solidFill>
          </w14:textFill>
        </w:rPr>
        <w:t>作无效处理。</w:t>
      </w:r>
    </w:p>
    <w:p w14:paraId="6E45ABA6">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cs="Helvetica"/>
          <w:b w:val="0"/>
          <w:bCs w:val="0"/>
          <w:color w:val="auto"/>
          <w:sz w:val="22"/>
          <w:szCs w:val="22"/>
          <w:highlight w:val="none"/>
          <w:lang w:val="en-US" w:eastAsia="zh-CN"/>
        </w:rPr>
        <w:t>*</w:t>
      </w:r>
      <w:r>
        <w:rPr>
          <w:rFonts w:hint="eastAsia" w:ascii="宋体" w:hAnsi="宋体" w:eastAsia="宋体" w:cs="Helvetica"/>
          <w:b w:val="0"/>
          <w:bCs w:val="0"/>
          <w:color w:val="auto"/>
          <w:sz w:val="22"/>
          <w:szCs w:val="22"/>
          <w:highlight w:val="none"/>
          <w:lang w:eastAsia="zh-CN"/>
        </w:rPr>
        <w:t>售后服务标准</w:t>
      </w:r>
      <w:r>
        <w:rPr>
          <w:rFonts w:hint="eastAsia" w:cs="Helvetica"/>
          <w:b w:val="0"/>
          <w:bCs w:val="0"/>
          <w:color w:val="auto"/>
          <w:sz w:val="22"/>
          <w:szCs w:val="22"/>
          <w:highlight w:val="none"/>
          <w:lang w:eastAsia="zh-CN"/>
        </w:rPr>
        <w:t>：</w:t>
      </w:r>
      <w:r>
        <w:rPr>
          <w:rFonts w:hint="eastAsia" w:ascii="宋体" w:hAnsi="宋体" w:eastAsia="宋体" w:cs="Times New Roman"/>
          <w:b w:val="0"/>
          <w:bCs w:val="0"/>
          <w:color w:val="auto"/>
          <w:sz w:val="22"/>
          <w:szCs w:val="22"/>
          <w:highlight w:val="none"/>
          <w:lang w:val="en-US" w:eastAsia="zh-CN"/>
        </w:rPr>
        <w:t>1、提供两年三包，五年免费保修服务。三包：对产品实行包修、包换、包退；五年免费保修：产品免费保修；易损件、五金件免费更换；日常免费维护保养。2、对采购人提出的质量问题，在24小时内组织维修和专业服务团队到达现场。3、明确售后服务中心地址、电话、负责人和服务组织机构等信息，设置24小时服务热线电话。4、按照采购人约定的日期供货、安装。5、提供免费设计家具样式、免费制订详细需求等服务。</w:t>
      </w:r>
    </w:p>
    <w:p w14:paraId="48277CDB">
      <w:pPr>
        <w:pStyle w:val="68"/>
        <w:keepNext w:val="0"/>
        <w:keepLines w:val="0"/>
        <w:pageBreakBefore w:val="0"/>
        <w:widowControl w:val="0"/>
        <w:kinsoku/>
        <w:wordWrap/>
        <w:overflowPunct/>
        <w:topLinePunct w:val="0"/>
        <w:autoSpaceDE/>
        <w:autoSpaceDN/>
        <w:bidi w:val="0"/>
        <w:adjustRightInd/>
        <w:snapToGrid/>
        <w:spacing w:before="0" w:beforeAutospacing="0" w:line="400" w:lineRule="exact"/>
        <w:ind w:firstLine="440" w:firstLineChars="200"/>
        <w:textAlignment w:val="auto"/>
        <w:rPr>
          <w:color w:val="auto"/>
          <w:sz w:val="22"/>
          <w:highlight w:val="none"/>
        </w:rPr>
      </w:pPr>
    </w:p>
    <w:p w14:paraId="0496A0C2">
      <w:pPr>
        <w:pStyle w:val="68"/>
        <w:autoSpaceDE/>
        <w:autoSpaceDN/>
        <w:adjustRightInd/>
        <w:spacing w:before="0" w:beforeAutospacing="0" w:line="400" w:lineRule="exact"/>
        <w:ind w:firstLine="440" w:firstLineChars="200"/>
        <w:textAlignment w:val="auto"/>
        <w:rPr>
          <w:color w:val="auto"/>
          <w:sz w:val="22"/>
          <w:highlight w:val="none"/>
        </w:rPr>
      </w:pPr>
    </w:p>
    <w:p w14:paraId="5FC62C26">
      <w:pPr>
        <w:pStyle w:val="2"/>
        <w:ind w:firstLine="0"/>
        <w:rPr>
          <w:color w:val="auto"/>
          <w:sz w:val="22"/>
          <w:highlight w:val="none"/>
        </w:rPr>
        <w:sectPr>
          <w:pgSz w:w="11907" w:h="16840"/>
          <w:pgMar w:top="1701" w:right="1588" w:bottom="1701" w:left="1588" w:header="851" w:footer="851" w:gutter="0"/>
          <w:pgBorders>
            <w:top w:val="none" w:sz="0" w:space="0"/>
            <w:left w:val="none" w:sz="0" w:space="0"/>
            <w:bottom w:val="none" w:sz="0" w:space="0"/>
            <w:right w:val="none" w:sz="0" w:space="0"/>
          </w:pgBorders>
          <w:cols w:space="720" w:num="1"/>
          <w:docGrid w:type="lines" w:linePitch="312" w:charSpace="0"/>
        </w:sectPr>
      </w:pPr>
    </w:p>
    <w:bookmarkEnd w:id="43"/>
    <w:tbl>
      <w:tblPr>
        <w:tblStyle w:val="22"/>
        <w:tblW w:w="135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1254"/>
        <w:gridCol w:w="1160"/>
        <w:gridCol w:w="736"/>
        <w:gridCol w:w="1952"/>
        <w:gridCol w:w="7924"/>
      </w:tblGrid>
      <w:tr w14:paraId="01E84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79" w:type="dxa"/>
            <w:tcBorders>
              <w:tl2br w:val="nil"/>
              <w:tr2bl w:val="nil"/>
            </w:tcBorders>
            <w:noWrap w:val="0"/>
            <w:vAlign w:val="center"/>
          </w:tcPr>
          <w:p w14:paraId="0E6E1421">
            <w:pPr>
              <w:jc w:val="center"/>
              <w:rPr>
                <w:rFonts w:hint="eastAsia" w:ascii="宋体" w:hAnsi="宋体" w:cs="宋体"/>
                <w:color w:val="000000"/>
                <w:sz w:val="20"/>
                <w:szCs w:val="20"/>
              </w:rPr>
            </w:pPr>
            <w:bookmarkStart w:id="46" w:name="_Toc174185168"/>
            <w:bookmarkStart w:id="47" w:name="_Toc184023125"/>
            <w:bookmarkStart w:id="48" w:name="_Toc13684"/>
            <w:r>
              <w:rPr>
                <w:rFonts w:hint="eastAsia" w:ascii="宋体" w:hAnsi="宋体" w:cs="宋体"/>
                <w:color w:val="000000"/>
                <w:sz w:val="20"/>
                <w:szCs w:val="20"/>
              </w:rPr>
              <w:t>包号</w:t>
            </w:r>
          </w:p>
        </w:tc>
        <w:tc>
          <w:tcPr>
            <w:tcW w:w="1254" w:type="dxa"/>
            <w:tcBorders>
              <w:tl2br w:val="nil"/>
              <w:tr2bl w:val="nil"/>
            </w:tcBorders>
            <w:noWrap w:val="0"/>
            <w:vAlign w:val="center"/>
          </w:tcPr>
          <w:p w14:paraId="239D9F6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宋体" w:hAnsi="宋体" w:cs="宋体"/>
                <w:color w:val="000000"/>
                <w:sz w:val="20"/>
                <w:szCs w:val="20"/>
              </w:rPr>
            </w:pPr>
            <w:r>
              <w:rPr>
                <w:rFonts w:hint="eastAsia" w:ascii="宋体" w:hAnsi="宋体" w:cs="宋体"/>
                <w:color w:val="000000"/>
                <w:sz w:val="20"/>
                <w:szCs w:val="20"/>
                <w:lang w:val="en-US" w:eastAsia="zh-CN"/>
              </w:rPr>
              <w:t>*</w:t>
            </w:r>
            <w:r>
              <w:rPr>
                <w:rFonts w:hint="eastAsia" w:ascii="宋体" w:hAnsi="宋体" w:cs="宋体"/>
                <w:color w:val="000000"/>
                <w:sz w:val="20"/>
                <w:szCs w:val="20"/>
              </w:rPr>
              <w:t>最高限制单价（</w:t>
            </w:r>
            <w:r>
              <w:rPr>
                <w:rFonts w:hint="eastAsia" w:ascii="宋体" w:hAnsi="宋体" w:cs="宋体"/>
                <w:color w:val="000000"/>
                <w:sz w:val="20"/>
                <w:szCs w:val="20"/>
                <w:lang w:eastAsia="zh-CN"/>
              </w:rPr>
              <w:t>元</w:t>
            </w:r>
            <w:r>
              <w:rPr>
                <w:rFonts w:hint="eastAsia" w:ascii="宋体" w:hAnsi="宋体" w:cs="宋体"/>
                <w:color w:val="000000"/>
                <w:sz w:val="20"/>
                <w:szCs w:val="20"/>
              </w:rPr>
              <w:t>）</w:t>
            </w:r>
          </w:p>
        </w:tc>
        <w:tc>
          <w:tcPr>
            <w:tcW w:w="1160" w:type="dxa"/>
            <w:tcBorders>
              <w:tl2br w:val="nil"/>
              <w:tr2bl w:val="nil"/>
            </w:tcBorders>
            <w:noWrap w:val="0"/>
            <w:vAlign w:val="center"/>
          </w:tcPr>
          <w:p w14:paraId="3C03152C">
            <w:pPr>
              <w:jc w:val="center"/>
              <w:rPr>
                <w:rFonts w:hint="eastAsia" w:ascii="宋体" w:hAnsi="宋体" w:cs="宋体"/>
                <w:color w:val="000000"/>
                <w:sz w:val="20"/>
                <w:szCs w:val="20"/>
              </w:rPr>
            </w:pPr>
            <w:r>
              <w:rPr>
                <w:rFonts w:hint="eastAsia" w:ascii="宋体" w:hAnsi="宋体" w:cs="宋体"/>
                <w:color w:val="000000"/>
                <w:sz w:val="20"/>
                <w:szCs w:val="20"/>
                <w:lang w:val="en-US" w:eastAsia="zh-CN"/>
              </w:rPr>
              <w:t>*产品</w:t>
            </w:r>
            <w:r>
              <w:rPr>
                <w:rFonts w:hint="eastAsia" w:ascii="宋体" w:hAnsi="宋体" w:cs="宋体"/>
                <w:color w:val="000000"/>
                <w:sz w:val="20"/>
                <w:szCs w:val="20"/>
              </w:rPr>
              <w:t>名称</w:t>
            </w:r>
          </w:p>
        </w:tc>
        <w:tc>
          <w:tcPr>
            <w:tcW w:w="736" w:type="dxa"/>
            <w:tcBorders>
              <w:tl2br w:val="nil"/>
              <w:tr2bl w:val="nil"/>
            </w:tcBorders>
            <w:noWrap w:val="0"/>
            <w:vAlign w:val="center"/>
          </w:tcPr>
          <w:p w14:paraId="585147BF">
            <w:pPr>
              <w:jc w:val="center"/>
              <w:rPr>
                <w:rFonts w:hint="eastAsia" w:ascii="宋体" w:hAnsi="宋体" w:cs="宋体"/>
                <w:color w:val="000000"/>
                <w:sz w:val="20"/>
                <w:szCs w:val="20"/>
                <w:lang w:eastAsia="zh-CN"/>
              </w:rPr>
            </w:pPr>
            <w:r>
              <w:rPr>
                <w:rFonts w:hint="eastAsia" w:ascii="宋体" w:hAnsi="宋体" w:cs="宋体"/>
                <w:color w:val="000000"/>
                <w:sz w:val="20"/>
                <w:szCs w:val="20"/>
                <w:lang w:val="en-US" w:eastAsia="zh-CN"/>
              </w:rPr>
              <w:t>*</w:t>
            </w:r>
            <w:r>
              <w:rPr>
                <w:rFonts w:hint="eastAsia" w:ascii="宋体" w:hAnsi="宋体" w:cs="宋体"/>
                <w:color w:val="000000"/>
                <w:sz w:val="20"/>
                <w:szCs w:val="20"/>
                <w:lang w:eastAsia="zh-CN"/>
              </w:rPr>
              <w:t>单位</w:t>
            </w:r>
          </w:p>
        </w:tc>
        <w:tc>
          <w:tcPr>
            <w:tcW w:w="1952" w:type="dxa"/>
            <w:tcBorders>
              <w:tl2br w:val="nil"/>
              <w:tr2bl w:val="nil"/>
            </w:tcBorders>
            <w:noWrap w:val="0"/>
            <w:vAlign w:val="center"/>
          </w:tcPr>
          <w:p w14:paraId="4A01B820">
            <w:pPr>
              <w:widowControl/>
              <w:spacing w:line="560" w:lineRule="exact"/>
              <w:jc w:val="center"/>
              <w:textAlignment w:val="center"/>
              <w:rPr>
                <w:rFonts w:hint="eastAsia" w:ascii="宋体" w:hAnsi="宋体" w:cs="宋体"/>
                <w:color w:val="000000"/>
                <w:sz w:val="20"/>
                <w:szCs w:val="20"/>
              </w:rPr>
            </w:pPr>
            <w:r>
              <w:rPr>
                <w:rFonts w:hint="eastAsia" w:ascii="宋体" w:hAnsi="宋体" w:cs="宋体"/>
                <w:color w:val="000000"/>
                <w:sz w:val="20"/>
                <w:szCs w:val="20"/>
                <w:lang w:val="en-US" w:eastAsia="zh-CN"/>
              </w:rPr>
              <w:t>*规格Ｗ*Ｄ*Ｈ（mm）</w:t>
            </w:r>
          </w:p>
        </w:tc>
        <w:tc>
          <w:tcPr>
            <w:tcW w:w="7924" w:type="dxa"/>
            <w:tcBorders>
              <w:tl2br w:val="nil"/>
              <w:tr2bl w:val="nil"/>
            </w:tcBorders>
            <w:noWrap w:val="0"/>
            <w:vAlign w:val="center"/>
          </w:tcPr>
          <w:p w14:paraId="344CF798">
            <w:pPr>
              <w:widowControl/>
              <w:spacing w:line="560" w:lineRule="exact"/>
              <w:jc w:val="center"/>
              <w:textAlignment w:val="center"/>
              <w:rPr>
                <w:rFonts w:hint="eastAsia" w:ascii="宋体" w:hAnsi="宋体" w:eastAsia="宋体" w:cs="宋体"/>
                <w:color w:val="000000"/>
                <w:kern w:val="0"/>
                <w:sz w:val="20"/>
                <w:szCs w:val="20"/>
              </w:rPr>
            </w:pPr>
            <w:r>
              <w:rPr>
                <w:rFonts w:hint="eastAsia" w:ascii="宋体" w:hAnsi="宋体" w:cs="宋体"/>
                <w:color w:val="000000"/>
                <w:sz w:val="20"/>
                <w:szCs w:val="20"/>
                <w:lang w:val="en-US" w:eastAsia="zh-CN"/>
              </w:rPr>
              <w:t>*技术要求</w:t>
            </w:r>
          </w:p>
        </w:tc>
      </w:tr>
      <w:tr w14:paraId="3AA86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479" w:type="dxa"/>
            <w:tcBorders>
              <w:tl2br w:val="nil"/>
              <w:tr2bl w:val="nil"/>
            </w:tcBorders>
            <w:noWrap w:val="0"/>
            <w:vAlign w:val="center"/>
          </w:tcPr>
          <w:p w14:paraId="1338D6D3">
            <w:pPr>
              <w:jc w:val="center"/>
              <w:rPr>
                <w:rFonts w:hint="eastAsia" w:ascii="宋体" w:hAnsi="宋体" w:cs="宋体"/>
                <w:color w:val="000000"/>
                <w:sz w:val="20"/>
                <w:szCs w:val="20"/>
                <w:lang w:eastAsia="zh-CN"/>
              </w:rPr>
            </w:pPr>
            <w:r>
              <w:rPr>
                <w:rFonts w:hint="eastAsia" w:ascii="宋体" w:hAnsi="宋体" w:cs="宋体"/>
                <w:color w:val="000000"/>
                <w:sz w:val="20"/>
                <w:szCs w:val="20"/>
                <w:lang w:val="en-US" w:eastAsia="zh-CN"/>
              </w:rPr>
              <w:t>1</w:t>
            </w:r>
          </w:p>
        </w:tc>
        <w:tc>
          <w:tcPr>
            <w:tcW w:w="1254" w:type="dxa"/>
            <w:tcBorders>
              <w:tl2br w:val="nil"/>
              <w:tr2bl w:val="nil"/>
            </w:tcBorders>
            <w:noWrap w:val="0"/>
            <w:vAlign w:val="center"/>
          </w:tcPr>
          <w:p w14:paraId="4A33AA04">
            <w:pPr>
              <w:jc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19200</w:t>
            </w:r>
          </w:p>
        </w:tc>
        <w:tc>
          <w:tcPr>
            <w:tcW w:w="1160" w:type="dxa"/>
            <w:tcBorders>
              <w:tl2br w:val="nil"/>
              <w:tr2bl w:val="nil"/>
            </w:tcBorders>
            <w:noWrap w:val="0"/>
            <w:vAlign w:val="center"/>
          </w:tcPr>
          <w:p w14:paraId="7B0DD7AB">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木质涂饰会议桌</w:t>
            </w:r>
          </w:p>
        </w:tc>
        <w:tc>
          <w:tcPr>
            <w:tcW w:w="736" w:type="dxa"/>
            <w:tcBorders>
              <w:tl2br w:val="nil"/>
              <w:tr2bl w:val="nil"/>
            </w:tcBorders>
            <w:noWrap w:val="0"/>
            <w:vAlign w:val="center"/>
          </w:tcPr>
          <w:p w14:paraId="03DEB043">
            <w:pPr>
              <w:jc w:val="center"/>
              <w:rPr>
                <w:rFonts w:hint="eastAsia" w:ascii="宋体" w:hAnsi="宋体" w:eastAsia="宋体" w:cs="宋体"/>
                <w:color w:val="000000"/>
                <w:sz w:val="20"/>
                <w:szCs w:val="20"/>
                <w:highlight w:val="none"/>
                <w:lang w:eastAsia="zh-CN"/>
              </w:rPr>
            </w:pPr>
            <w:r>
              <w:rPr>
                <w:rFonts w:hint="eastAsia" w:ascii="宋体" w:hAnsi="宋体" w:cs="宋体"/>
                <w:color w:val="000000"/>
                <w:sz w:val="20"/>
                <w:szCs w:val="20"/>
                <w:highlight w:val="none"/>
                <w:lang w:eastAsia="zh-CN"/>
              </w:rPr>
              <w:t>件</w:t>
            </w:r>
          </w:p>
        </w:tc>
        <w:tc>
          <w:tcPr>
            <w:tcW w:w="1952" w:type="dxa"/>
            <w:tcBorders>
              <w:tl2br w:val="nil"/>
              <w:tr2bl w:val="nil"/>
            </w:tcBorders>
            <w:noWrap w:val="0"/>
            <w:vAlign w:val="center"/>
          </w:tcPr>
          <w:p w14:paraId="67C2A171">
            <w:pPr>
              <w:jc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8000*2400*760</w:t>
            </w:r>
          </w:p>
        </w:tc>
        <w:tc>
          <w:tcPr>
            <w:tcW w:w="7924" w:type="dxa"/>
            <w:tcBorders>
              <w:tl2br w:val="nil"/>
              <w:tr2bl w:val="nil"/>
            </w:tcBorders>
            <w:noWrap w:val="0"/>
            <w:vAlign w:val="center"/>
          </w:tcPr>
          <w:p w14:paraId="62B0F6EE">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1.</w:t>
            </w:r>
            <w:r>
              <w:rPr>
                <w:rFonts w:hint="eastAsia" w:ascii="宋体" w:hAnsi="宋体" w:eastAsia="宋体" w:cs="宋体"/>
                <w:color w:val="000000"/>
                <w:sz w:val="20"/>
                <w:szCs w:val="20"/>
                <w:highlight w:val="none"/>
              </w:rPr>
              <w:t>基材</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采用E</w:t>
            </w:r>
            <w:r>
              <w:rPr>
                <w:rFonts w:hint="eastAsia" w:ascii="宋体" w:hAnsi="宋体" w:eastAsia="宋体" w:cs="宋体"/>
                <w:color w:val="000000"/>
                <w:sz w:val="20"/>
                <w:szCs w:val="20"/>
                <w:highlight w:val="none"/>
                <w:vertAlign w:val="subscript"/>
              </w:rPr>
              <w:t>0</w:t>
            </w:r>
            <w:r>
              <w:rPr>
                <w:rFonts w:hint="eastAsia" w:ascii="宋体" w:hAnsi="宋体" w:eastAsia="宋体" w:cs="宋体"/>
                <w:color w:val="000000"/>
                <w:sz w:val="20"/>
                <w:szCs w:val="20"/>
                <w:highlight w:val="none"/>
              </w:rPr>
              <w:t>级人造板</w:t>
            </w:r>
            <w:r>
              <w:rPr>
                <w:rFonts w:hint="eastAsia" w:ascii="宋体" w:hAnsi="宋体" w:eastAsia="宋体" w:cs="宋体"/>
                <w:color w:val="000000"/>
                <w:sz w:val="20"/>
                <w:szCs w:val="20"/>
                <w:highlight w:val="none"/>
                <w:lang w:eastAsia="zh-CN"/>
              </w:rPr>
              <w:t>，静曲强度、内结合强度、表面结合强度、握钉力、弹性模量符合国家相关产品要求。</w:t>
            </w:r>
          </w:p>
          <w:p w14:paraId="74292F2C">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2.</w:t>
            </w:r>
            <w:r>
              <w:rPr>
                <w:rFonts w:hint="eastAsia" w:ascii="宋体" w:hAnsi="宋体" w:cs="宋体"/>
                <w:color w:val="000000"/>
                <w:sz w:val="20"/>
                <w:szCs w:val="20"/>
                <w:highlight w:val="none"/>
                <w:lang w:eastAsia="zh-CN"/>
              </w:rPr>
              <w:t>覆面：</w:t>
            </w:r>
            <w:r>
              <w:rPr>
                <w:rFonts w:hint="eastAsia" w:ascii="宋体" w:hAnsi="宋体" w:eastAsia="宋体" w:cs="宋体"/>
                <w:color w:val="000000"/>
                <w:sz w:val="20"/>
                <w:szCs w:val="20"/>
                <w:highlight w:val="none"/>
              </w:rPr>
              <w:t>0.6mm厚胡桃木/樱桃木皮覆面，</w:t>
            </w:r>
            <w:r>
              <w:rPr>
                <w:rFonts w:hint="eastAsia" w:ascii="宋体" w:hAnsi="宋体" w:eastAsia="宋体" w:cs="宋体"/>
                <w:color w:val="000000"/>
                <w:sz w:val="20"/>
                <w:szCs w:val="20"/>
                <w:highlight w:val="none"/>
                <w:lang w:eastAsia="zh-CN"/>
              </w:rPr>
              <w:t>同色木制材料</w:t>
            </w:r>
            <w:r>
              <w:rPr>
                <w:rFonts w:hint="eastAsia" w:ascii="宋体" w:hAnsi="宋体" w:eastAsia="宋体" w:cs="宋体"/>
                <w:color w:val="000000"/>
                <w:sz w:val="20"/>
                <w:szCs w:val="20"/>
                <w:highlight w:val="none"/>
              </w:rPr>
              <w:t>封边</w:t>
            </w:r>
            <w:r>
              <w:rPr>
                <w:rFonts w:hint="eastAsia" w:ascii="宋体" w:hAnsi="宋体" w:eastAsia="宋体" w:cs="宋体"/>
                <w:color w:val="000000"/>
                <w:sz w:val="20"/>
                <w:szCs w:val="20"/>
                <w:highlight w:val="none"/>
                <w:lang w:eastAsia="zh-CN"/>
              </w:rPr>
              <w:t>。</w:t>
            </w:r>
          </w:p>
          <w:p w14:paraId="4D67272B">
            <w:pPr>
              <w:widowControl/>
              <w:spacing w:line="320" w:lineRule="atLeast"/>
              <w:jc w:val="both"/>
              <w:textAlignment w:val="auto"/>
              <w:rPr>
                <w:rFonts w:hint="default"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3.</w:t>
            </w:r>
            <w:r>
              <w:rPr>
                <w:rFonts w:hint="eastAsia" w:ascii="宋体" w:hAnsi="宋体" w:eastAsia="宋体" w:cs="宋体"/>
                <w:color w:val="000000"/>
                <w:sz w:val="20"/>
                <w:szCs w:val="20"/>
                <w:highlight w:val="none"/>
                <w:lang w:eastAsia="zh-CN"/>
              </w:rPr>
              <w:t>涂料：</w:t>
            </w:r>
            <w:r>
              <w:rPr>
                <w:rFonts w:hint="eastAsia" w:ascii="宋体" w:hAnsi="宋体" w:eastAsia="宋体" w:cs="宋体"/>
                <w:color w:val="000000"/>
                <w:sz w:val="20"/>
                <w:szCs w:val="20"/>
                <w:highlight w:val="none"/>
              </w:rPr>
              <w:t>水性涂料</w:t>
            </w:r>
            <w:r>
              <w:rPr>
                <w:rFonts w:hint="eastAsia" w:ascii="宋体" w:hAnsi="宋体" w:eastAsia="宋体" w:cs="宋体"/>
                <w:color w:val="000000"/>
                <w:sz w:val="20"/>
                <w:szCs w:val="20"/>
                <w:highlight w:val="none"/>
                <w:lang w:eastAsia="zh-CN"/>
              </w:rPr>
              <w:t>，甲醛、</w:t>
            </w:r>
            <w:r>
              <w:rPr>
                <w:rFonts w:hint="eastAsia" w:ascii="宋体" w:hAnsi="宋体" w:eastAsia="宋体" w:cs="宋体"/>
                <w:color w:val="000000"/>
                <w:sz w:val="20"/>
                <w:szCs w:val="20"/>
                <w:highlight w:val="none"/>
                <w:lang w:val="en-US" w:eastAsia="zh-CN"/>
              </w:rPr>
              <w:t>苯及</w:t>
            </w:r>
            <w:r>
              <w:rPr>
                <w:rFonts w:hint="eastAsia" w:ascii="宋体" w:hAnsi="宋体" w:eastAsia="宋体" w:cs="宋体"/>
                <w:color w:val="000000"/>
                <w:sz w:val="20"/>
                <w:szCs w:val="20"/>
                <w:highlight w:val="none"/>
                <w:lang w:eastAsia="zh-CN"/>
              </w:rPr>
              <w:t>苯系物、</w:t>
            </w:r>
            <w:r>
              <w:rPr>
                <w:rFonts w:hint="eastAsia" w:ascii="宋体" w:hAnsi="宋体" w:eastAsia="宋体" w:cs="宋体"/>
                <w:color w:val="000000"/>
                <w:sz w:val="20"/>
                <w:szCs w:val="20"/>
                <w:highlight w:val="none"/>
                <w:lang w:val="en-US" w:eastAsia="zh-CN"/>
              </w:rPr>
              <w:t>VOC含量符合GB 18581-2020《木器涂料中有害物质限量》标准要求。</w:t>
            </w:r>
          </w:p>
          <w:p w14:paraId="2D62DE43">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4.</w:t>
            </w:r>
            <w:r>
              <w:rPr>
                <w:rFonts w:hint="eastAsia" w:ascii="宋体" w:hAnsi="宋体" w:cs="宋体"/>
                <w:color w:val="000000"/>
                <w:sz w:val="20"/>
                <w:szCs w:val="20"/>
                <w:highlight w:val="none"/>
                <w:lang w:eastAsia="zh-CN"/>
              </w:rPr>
              <w:t>胶粘剂：</w:t>
            </w:r>
            <w:r>
              <w:rPr>
                <w:rFonts w:hint="eastAsia" w:ascii="宋体" w:hAnsi="宋体" w:eastAsia="宋体" w:cs="宋体"/>
                <w:color w:val="000000"/>
                <w:sz w:val="20"/>
                <w:szCs w:val="20"/>
                <w:highlight w:val="none"/>
                <w:lang w:eastAsia="zh-CN"/>
              </w:rPr>
              <w:t>水基型胶粘剂，环保性能符合</w:t>
            </w:r>
            <w:r>
              <w:rPr>
                <w:rFonts w:hint="eastAsia" w:ascii="宋体" w:hAnsi="宋体" w:eastAsia="宋体" w:cs="宋体"/>
                <w:color w:val="000000"/>
                <w:sz w:val="20"/>
                <w:szCs w:val="20"/>
                <w:highlight w:val="none"/>
                <w:lang w:val="en-US" w:eastAsia="zh-CN"/>
              </w:rPr>
              <w:t>GB 18583-2008《室内装饰装修材料 胶粘剂中有害物质限量》标准要求。</w:t>
            </w:r>
          </w:p>
          <w:p w14:paraId="3041B1CF">
            <w:pPr>
              <w:widowControl/>
              <w:spacing w:line="320" w:lineRule="atLeast"/>
              <w:jc w:val="both"/>
              <w:textAlignment w:val="auto"/>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val="en-US" w:eastAsia="zh-CN"/>
              </w:rPr>
              <w:t>5.</w:t>
            </w:r>
            <w:r>
              <w:rPr>
                <w:rFonts w:hint="eastAsia" w:ascii="宋体" w:hAnsi="宋体" w:eastAsia="宋体" w:cs="宋体"/>
                <w:color w:val="000000"/>
                <w:sz w:val="20"/>
                <w:szCs w:val="20"/>
                <w:highlight w:val="none"/>
                <w:lang w:eastAsia="zh-CN"/>
              </w:rPr>
              <w:t>结构：</w:t>
            </w:r>
            <w:r>
              <w:rPr>
                <w:rFonts w:hint="eastAsia" w:ascii="宋体" w:hAnsi="宋体" w:cs="宋体"/>
                <w:color w:val="000000"/>
                <w:sz w:val="20"/>
                <w:szCs w:val="20"/>
              </w:rPr>
              <w:t>具有合理走线功能，预留强弱电线盒孔位</w:t>
            </w:r>
            <w:r>
              <w:rPr>
                <w:rFonts w:hint="eastAsia" w:ascii="宋体" w:hAnsi="宋体" w:cs="宋体"/>
                <w:color w:val="000000"/>
                <w:sz w:val="20"/>
                <w:szCs w:val="20"/>
                <w:lang w:eastAsia="zh-CN"/>
              </w:rPr>
              <w:t>；</w:t>
            </w:r>
            <w:r>
              <w:rPr>
                <w:rFonts w:hint="eastAsia" w:ascii="宋体" w:hAnsi="宋体" w:cs="宋体"/>
                <w:sz w:val="21"/>
                <w:szCs w:val="21"/>
                <w:lang w:bidi="ar"/>
              </w:rPr>
              <w:t>结构稳固，隐蔽处封闭处理。</w:t>
            </w:r>
          </w:p>
          <w:p w14:paraId="57B1A162">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6.五金配件</w:t>
            </w:r>
            <w:r>
              <w:rPr>
                <w:rFonts w:hint="eastAsia" w:ascii="宋体" w:hAnsi="宋体" w:cs="宋体"/>
                <w:color w:val="000000"/>
                <w:sz w:val="20"/>
                <w:szCs w:val="20"/>
                <w:highlight w:val="none"/>
                <w:lang w:val="en-US" w:eastAsia="zh-CN"/>
              </w:rPr>
              <w:t>：</w:t>
            </w:r>
            <w:r>
              <w:rPr>
                <w:rFonts w:hint="eastAsia" w:ascii="宋体" w:hAnsi="宋体" w:cs="宋体"/>
                <w:sz w:val="21"/>
                <w:szCs w:val="21"/>
                <w:lang w:bidi="ar"/>
              </w:rPr>
              <w:t>连接件，配尼龙脚垫。</w:t>
            </w:r>
            <w:bookmarkStart w:id="69" w:name="_GoBack"/>
            <w:bookmarkEnd w:id="69"/>
          </w:p>
          <w:p w14:paraId="0658C7CD">
            <w:pPr>
              <w:spacing w:line="320" w:lineRule="atLeast"/>
              <w:jc w:val="both"/>
              <w:rPr>
                <w:rFonts w:hint="eastAsia" w:ascii="宋体" w:hAnsi="宋体" w:cs="宋体"/>
                <w:color w:val="000000"/>
                <w:sz w:val="20"/>
                <w:szCs w:val="20"/>
              </w:rPr>
            </w:pPr>
            <w:r>
              <w:rPr>
                <w:rFonts w:hint="eastAsia" w:ascii="宋体" w:hAnsi="宋体" w:eastAsia="宋体" w:cs="宋体"/>
                <w:color w:val="000000"/>
                <w:sz w:val="20"/>
                <w:szCs w:val="20"/>
                <w:highlight w:val="none"/>
                <w:lang w:val="en-US" w:eastAsia="zh-CN"/>
              </w:rPr>
              <w:t>7.</w:t>
            </w:r>
            <w:r>
              <w:rPr>
                <w:rFonts w:hint="eastAsia" w:ascii="宋体" w:hAnsi="宋体" w:eastAsia="宋体" w:cs="宋体"/>
                <w:color w:val="000000"/>
                <w:sz w:val="20"/>
                <w:szCs w:val="20"/>
                <w:highlight w:val="none"/>
                <w:lang w:eastAsia="zh-CN"/>
              </w:rPr>
              <w:t>成品质量：</w:t>
            </w:r>
            <w:r>
              <w:rPr>
                <w:rFonts w:hint="eastAsia" w:ascii="宋体" w:hAnsi="宋体" w:eastAsia="宋体" w:cs="宋体"/>
                <w:color w:val="000000"/>
                <w:sz w:val="20"/>
                <w:szCs w:val="20"/>
                <w:highlight w:val="none"/>
                <w:lang w:val="en-US" w:eastAsia="zh-CN"/>
              </w:rPr>
              <w:t>满足GB/T 3324-2024《木家具通用技术条件》及</w:t>
            </w:r>
            <w:r>
              <w:rPr>
                <w:rFonts w:hint="eastAsia" w:ascii="宋体" w:hAnsi="宋体" w:eastAsia="宋体" w:cs="Times New Roman"/>
                <w:color w:val="auto"/>
                <w:sz w:val="20"/>
                <w:szCs w:val="20"/>
                <w:highlight w:val="none"/>
              </w:rPr>
              <w:t>GB</w:t>
            </w:r>
            <w:r>
              <w:rPr>
                <w:rFonts w:hint="eastAsia" w:ascii="宋体" w:hAnsi="宋体" w:eastAsia="宋体" w:cs="Times New Roman"/>
                <w:color w:val="auto"/>
                <w:sz w:val="20"/>
                <w:szCs w:val="20"/>
                <w:highlight w:val="none"/>
                <w:lang w:val="en-US" w:eastAsia="zh-CN"/>
              </w:rPr>
              <w:t xml:space="preserve"> 18584-2024《家具中有害物质限量》</w:t>
            </w:r>
            <w:r>
              <w:rPr>
                <w:rFonts w:hint="eastAsia" w:ascii="宋体" w:hAnsi="宋体" w:cs="Times New Roman"/>
                <w:color w:val="auto"/>
                <w:sz w:val="20"/>
                <w:szCs w:val="20"/>
                <w:highlight w:val="none"/>
                <w:lang w:val="en-US" w:eastAsia="zh-CN"/>
              </w:rPr>
              <w:t>要求</w:t>
            </w:r>
            <w:r>
              <w:rPr>
                <w:rFonts w:hint="eastAsia" w:ascii="宋体" w:hAnsi="宋体" w:eastAsia="宋体" w:cs="宋体"/>
                <w:color w:val="000000"/>
                <w:sz w:val="20"/>
                <w:szCs w:val="20"/>
                <w:highlight w:val="none"/>
              </w:rPr>
              <w:t>。</w:t>
            </w:r>
          </w:p>
        </w:tc>
      </w:tr>
      <w:tr w14:paraId="62CFB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79" w:type="dxa"/>
            <w:tcBorders>
              <w:tl2br w:val="nil"/>
              <w:tr2bl w:val="nil"/>
            </w:tcBorders>
            <w:noWrap w:val="0"/>
            <w:vAlign w:val="center"/>
          </w:tcPr>
          <w:p w14:paraId="097A45C4">
            <w:pPr>
              <w:jc w:val="center"/>
              <w:rPr>
                <w:rFonts w:hint="default" w:ascii="宋体" w:hAnsi="宋体" w:cs="宋体"/>
                <w:color w:val="000000"/>
                <w:sz w:val="20"/>
                <w:szCs w:val="20"/>
                <w:lang w:val="en-US" w:eastAsia="zh-CN"/>
              </w:rPr>
            </w:pPr>
            <w:r>
              <w:rPr>
                <w:rFonts w:hint="eastAsia" w:ascii="宋体" w:hAnsi="宋体" w:cs="宋体"/>
                <w:color w:val="000000"/>
                <w:sz w:val="20"/>
                <w:szCs w:val="20"/>
                <w:lang w:val="en-US" w:eastAsia="zh-CN"/>
              </w:rPr>
              <w:t>2</w:t>
            </w:r>
          </w:p>
        </w:tc>
        <w:tc>
          <w:tcPr>
            <w:tcW w:w="1254" w:type="dxa"/>
            <w:tcBorders>
              <w:tl2br w:val="nil"/>
              <w:tr2bl w:val="nil"/>
            </w:tcBorders>
            <w:noWrap w:val="0"/>
            <w:vAlign w:val="center"/>
          </w:tcPr>
          <w:p w14:paraId="4AF2A618">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13200</w:t>
            </w:r>
          </w:p>
        </w:tc>
        <w:tc>
          <w:tcPr>
            <w:tcW w:w="1160" w:type="dxa"/>
            <w:tcBorders>
              <w:tl2br w:val="nil"/>
              <w:tr2bl w:val="nil"/>
            </w:tcBorders>
            <w:noWrap w:val="0"/>
            <w:vAlign w:val="center"/>
          </w:tcPr>
          <w:p w14:paraId="28D8AE66">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木质涂饰会议桌</w:t>
            </w:r>
          </w:p>
        </w:tc>
        <w:tc>
          <w:tcPr>
            <w:tcW w:w="736" w:type="dxa"/>
            <w:tcBorders>
              <w:tl2br w:val="nil"/>
              <w:tr2bl w:val="nil"/>
            </w:tcBorders>
            <w:noWrap w:val="0"/>
            <w:vAlign w:val="center"/>
          </w:tcPr>
          <w:p w14:paraId="011C1A41">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eastAsia="zh-CN"/>
              </w:rPr>
              <w:t>件</w:t>
            </w:r>
          </w:p>
        </w:tc>
        <w:tc>
          <w:tcPr>
            <w:tcW w:w="1952" w:type="dxa"/>
            <w:tcBorders>
              <w:tl2br w:val="nil"/>
              <w:tr2bl w:val="nil"/>
            </w:tcBorders>
            <w:noWrap w:val="0"/>
            <w:vAlign w:val="center"/>
          </w:tcPr>
          <w:p w14:paraId="76DF7C12">
            <w:pPr>
              <w:jc w:val="center"/>
              <w:rPr>
                <w:rFonts w:hint="default" w:ascii="宋体" w:hAnsi="宋体" w:cs="宋体"/>
                <w:color w:val="000000"/>
                <w:sz w:val="20"/>
                <w:szCs w:val="20"/>
                <w:lang w:val="en-US"/>
              </w:rPr>
            </w:pPr>
            <w:r>
              <w:rPr>
                <w:rFonts w:hint="eastAsia" w:ascii="宋体" w:hAnsi="宋体" w:cs="宋体"/>
                <w:color w:val="000000"/>
                <w:sz w:val="20"/>
                <w:szCs w:val="20"/>
                <w:lang w:val="en-US" w:eastAsia="zh-CN"/>
              </w:rPr>
              <w:t>6000*2200*760</w:t>
            </w:r>
          </w:p>
        </w:tc>
        <w:tc>
          <w:tcPr>
            <w:tcW w:w="7924" w:type="dxa"/>
            <w:tcBorders>
              <w:tl2br w:val="nil"/>
              <w:tr2bl w:val="nil"/>
            </w:tcBorders>
            <w:noWrap w:val="0"/>
            <w:vAlign w:val="center"/>
          </w:tcPr>
          <w:p w14:paraId="607E327D">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1.</w:t>
            </w:r>
            <w:r>
              <w:rPr>
                <w:rFonts w:hint="eastAsia" w:ascii="宋体" w:hAnsi="宋体" w:eastAsia="宋体" w:cs="宋体"/>
                <w:color w:val="000000"/>
                <w:sz w:val="20"/>
                <w:szCs w:val="20"/>
                <w:highlight w:val="none"/>
              </w:rPr>
              <w:t>基材</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采用E</w:t>
            </w:r>
            <w:r>
              <w:rPr>
                <w:rFonts w:hint="eastAsia" w:ascii="宋体" w:hAnsi="宋体" w:eastAsia="宋体" w:cs="宋体"/>
                <w:color w:val="000000"/>
                <w:sz w:val="20"/>
                <w:szCs w:val="20"/>
                <w:highlight w:val="none"/>
                <w:vertAlign w:val="subscript"/>
              </w:rPr>
              <w:t>0</w:t>
            </w:r>
            <w:r>
              <w:rPr>
                <w:rFonts w:hint="eastAsia" w:ascii="宋体" w:hAnsi="宋体" w:eastAsia="宋体" w:cs="宋体"/>
                <w:color w:val="000000"/>
                <w:sz w:val="20"/>
                <w:szCs w:val="20"/>
                <w:highlight w:val="none"/>
              </w:rPr>
              <w:t>级人造板</w:t>
            </w:r>
            <w:r>
              <w:rPr>
                <w:rFonts w:hint="eastAsia" w:ascii="宋体" w:hAnsi="宋体" w:eastAsia="宋体" w:cs="宋体"/>
                <w:color w:val="000000"/>
                <w:sz w:val="20"/>
                <w:szCs w:val="20"/>
                <w:highlight w:val="none"/>
                <w:lang w:eastAsia="zh-CN"/>
              </w:rPr>
              <w:t>，静曲强度、内结合强度、表面结合强度、握钉力、弹性模量符合国家相关产品要求。</w:t>
            </w:r>
          </w:p>
          <w:p w14:paraId="6AAFBCDF">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2.</w:t>
            </w:r>
            <w:r>
              <w:rPr>
                <w:rFonts w:hint="eastAsia" w:ascii="宋体" w:hAnsi="宋体" w:cs="宋体"/>
                <w:color w:val="000000"/>
                <w:sz w:val="20"/>
                <w:szCs w:val="20"/>
                <w:highlight w:val="none"/>
                <w:lang w:eastAsia="zh-CN"/>
              </w:rPr>
              <w:t>覆面：</w:t>
            </w:r>
            <w:r>
              <w:rPr>
                <w:rFonts w:hint="eastAsia" w:ascii="宋体" w:hAnsi="宋体" w:eastAsia="宋体" w:cs="宋体"/>
                <w:color w:val="000000"/>
                <w:sz w:val="20"/>
                <w:szCs w:val="20"/>
                <w:highlight w:val="none"/>
              </w:rPr>
              <w:t>0.6mm厚胡桃木/樱桃木皮覆面，</w:t>
            </w:r>
            <w:r>
              <w:rPr>
                <w:rFonts w:hint="eastAsia" w:ascii="宋体" w:hAnsi="宋体" w:eastAsia="宋体" w:cs="宋体"/>
                <w:color w:val="000000"/>
                <w:sz w:val="20"/>
                <w:szCs w:val="20"/>
                <w:highlight w:val="none"/>
                <w:lang w:eastAsia="zh-CN"/>
              </w:rPr>
              <w:t>同色木制材料</w:t>
            </w:r>
            <w:r>
              <w:rPr>
                <w:rFonts w:hint="eastAsia" w:ascii="宋体" w:hAnsi="宋体" w:eastAsia="宋体" w:cs="宋体"/>
                <w:color w:val="000000"/>
                <w:sz w:val="20"/>
                <w:szCs w:val="20"/>
                <w:highlight w:val="none"/>
              </w:rPr>
              <w:t>封边</w:t>
            </w:r>
            <w:r>
              <w:rPr>
                <w:rFonts w:hint="eastAsia" w:ascii="宋体" w:hAnsi="宋体" w:eastAsia="宋体" w:cs="宋体"/>
                <w:color w:val="000000"/>
                <w:sz w:val="20"/>
                <w:szCs w:val="20"/>
                <w:highlight w:val="none"/>
                <w:lang w:eastAsia="zh-CN"/>
              </w:rPr>
              <w:t>。</w:t>
            </w:r>
          </w:p>
          <w:p w14:paraId="49A64DE0">
            <w:pPr>
              <w:widowControl/>
              <w:spacing w:line="320" w:lineRule="atLeast"/>
              <w:jc w:val="both"/>
              <w:textAlignment w:val="auto"/>
              <w:rPr>
                <w:rFonts w:hint="default"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3.</w:t>
            </w:r>
            <w:r>
              <w:rPr>
                <w:rFonts w:hint="eastAsia" w:ascii="宋体" w:hAnsi="宋体" w:eastAsia="宋体" w:cs="宋体"/>
                <w:color w:val="000000"/>
                <w:sz w:val="20"/>
                <w:szCs w:val="20"/>
                <w:highlight w:val="none"/>
                <w:lang w:eastAsia="zh-CN"/>
              </w:rPr>
              <w:t>涂料：</w:t>
            </w:r>
            <w:r>
              <w:rPr>
                <w:rFonts w:hint="eastAsia" w:ascii="宋体" w:hAnsi="宋体" w:eastAsia="宋体" w:cs="宋体"/>
                <w:color w:val="000000"/>
                <w:sz w:val="20"/>
                <w:szCs w:val="20"/>
                <w:highlight w:val="none"/>
              </w:rPr>
              <w:t>水性涂料</w:t>
            </w:r>
            <w:r>
              <w:rPr>
                <w:rFonts w:hint="eastAsia" w:ascii="宋体" w:hAnsi="宋体" w:eastAsia="宋体" w:cs="宋体"/>
                <w:color w:val="000000"/>
                <w:sz w:val="20"/>
                <w:szCs w:val="20"/>
                <w:highlight w:val="none"/>
                <w:lang w:eastAsia="zh-CN"/>
              </w:rPr>
              <w:t>，甲醛、</w:t>
            </w:r>
            <w:r>
              <w:rPr>
                <w:rFonts w:hint="eastAsia" w:ascii="宋体" w:hAnsi="宋体" w:eastAsia="宋体" w:cs="宋体"/>
                <w:color w:val="000000"/>
                <w:sz w:val="20"/>
                <w:szCs w:val="20"/>
                <w:highlight w:val="none"/>
                <w:lang w:val="en-US" w:eastAsia="zh-CN"/>
              </w:rPr>
              <w:t>苯及</w:t>
            </w:r>
            <w:r>
              <w:rPr>
                <w:rFonts w:hint="eastAsia" w:ascii="宋体" w:hAnsi="宋体" w:eastAsia="宋体" w:cs="宋体"/>
                <w:color w:val="000000"/>
                <w:sz w:val="20"/>
                <w:szCs w:val="20"/>
                <w:highlight w:val="none"/>
                <w:lang w:eastAsia="zh-CN"/>
              </w:rPr>
              <w:t>苯系物、</w:t>
            </w:r>
            <w:r>
              <w:rPr>
                <w:rFonts w:hint="eastAsia" w:ascii="宋体" w:hAnsi="宋体" w:eastAsia="宋体" w:cs="宋体"/>
                <w:color w:val="000000"/>
                <w:sz w:val="20"/>
                <w:szCs w:val="20"/>
                <w:highlight w:val="none"/>
                <w:lang w:val="en-US" w:eastAsia="zh-CN"/>
              </w:rPr>
              <w:t>VOC含量符合GB 18581-2020《木器涂料中有害物质限量》标准要求。</w:t>
            </w:r>
          </w:p>
          <w:p w14:paraId="43B77502">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4.</w:t>
            </w:r>
            <w:r>
              <w:rPr>
                <w:rFonts w:hint="eastAsia" w:ascii="宋体" w:hAnsi="宋体" w:cs="宋体"/>
                <w:color w:val="000000"/>
                <w:sz w:val="20"/>
                <w:szCs w:val="20"/>
                <w:highlight w:val="none"/>
                <w:lang w:eastAsia="zh-CN"/>
              </w:rPr>
              <w:t>胶粘剂：</w:t>
            </w:r>
            <w:r>
              <w:rPr>
                <w:rFonts w:hint="eastAsia" w:ascii="宋体" w:hAnsi="宋体" w:eastAsia="宋体" w:cs="宋体"/>
                <w:color w:val="000000"/>
                <w:sz w:val="20"/>
                <w:szCs w:val="20"/>
                <w:highlight w:val="none"/>
                <w:lang w:eastAsia="zh-CN"/>
              </w:rPr>
              <w:t>水基型胶粘剂，环保性能符合</w:t>
            </w:r>
            <w:r>
              <w:rPr>
                <w:rFonts w:hint="eastAsia" w:ascii="宋体" w:hAnsi="宋体" w:eastAsia="宋体" w:cs="宋体"/>
                <w:color w:val="000000"/>
                <w:sz w:val="20"/>
                <w:szCs w:val="20"/>
                <w:highlight w:val="none"/>
                <w:lang w:val="en-US" w:eastAsia="zh-CN"/>
              </w:rPr>
              <w:t>GB 18583-2008《室内装饰装修材料 胶粘剂中有害物质限量》标准要求。</w:t>
            </w:r>
          </w:p>
          <w:p w14:paraId="2A117F8F">
            <w:pPr>
              <w:widowControl/>
              <w:spacing w:line="320" w:lineRule="atLeast"/>
              <w:jc w:val="both"/>
              <w:textAlignment w:val="auto"/>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val="en-US" w:eastAsia="zh-CN"/>
              </w:rPr>
              <w:t>5.</w:t>
            </w:r>
            <w:r>
              <w:rPr>
                <w:rFonts w:hint="eastAsia" w:ascii="宋体" w:hAnsi="宋体" w:eastAsia="宋体" w:cs="宋体"/>
                <w:color w:val="000000"/>
                <w:sz w:val="20"/>
                <w:szCs w:val="20"/>
                <w:highlight w:val="none"/>
                <w:lang w:eastAsia="zh-CN"/>
              </w:rPr>
              <w:t>结构：</w:t>
            </w:r>
            <w:r>
              <w:rPr>
                <w:rFonts w:hint="eastAsia" w:ascii="宋体" w:hAnsi="宋体" w:cs="宋体"/>
                <w:color w:val="000000"/>
                <w:sz w:val="20"/>
                <w:szCs w:val="20"/>
              </w:rPr>
              <w:t>具有合理走线功能，预留强弱电线盒孔位</w:t>
            </w:r>
            <w:r>
              <w:rPr>
                <w:rFonts w:hint="eastAsia" w:ascii="宋体" w:hAnsi="宋体" w:cs="宋体"/>
                <w:color w:val="000000"/>
                <w:sz w:val="20"/>
                <w:szCs w:val="20"/>
                <w:lang w:eastAsia="zh-CN"/>
              </w:rPr>
              <w:t>；</w:t>
            </w:r>
            <w:r>
              <w:rPr>
                <w:rFonts w:hint="eastAsia" w:ascii="宋体" w:hAnsi="宋体" w:cs="宋体"/>
                <w:sz w:val="21"/>
                <w:szCs w:val="21"/>
                <w:lang w:bidi="ar"/>
              </w:rPr>
              <w:t>结构稳固，隐蔽处封闭处理。</w:t>
            </w:r>
          </w:p>
          <w:p w14:paraId="0AF1BDF1">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6.五金配件</w:t>
            </w:r>
            <w:r>
              <w:rPr>
                <w:rFonts w:hint="eastAsia" w:ascii="宋体" w:hAnsi="宋体" w:cs="宋体"/>
                <w:color w:val="000000"/>
                <w:sz w:val="20"/>
                <w:szCs w:val="20"/>
                <w:highlight w:val="none"/>
                <w:lang w:val="en-US" w:eastAsia="zh-CN"/>
              </w:rPr>
              <w:t>：</w:t>
            </w:r>
            <w:r>
              <w:rPr>
                <w:rFonts w:hint="eastAsia" w:ascii="宋体" w:hAnsi="宋体" w:cs="宋体"/>
                <w:sz w:val="21"/>
                <w:szCs w:val="21"/>
                <w:lang w:bidi="ar"/>
              </w:rPr>
              <w:t>连接件，配尼龙脚垫。</w:t>
            </w:r>
          </w:p>
          <w:p w14:paraId="23672656">
            <w:pPr>
              <w:spacing w:line="320" w:lineRule="atLeast"/>
              <w:jc w:val="both"/>
              <w:rPr>
                <w:rFonts w:hint="eastAsia" w:ascii="宋体" w:hAnsi="宋体" w:cs="宋体"/>
                <w:color w:val="000000"/>
                <w:sz w:val="20"/>
                <w:szCs w:val="20"/>
              </w:rPr>
            </w:pPr>
            <w:r>
              <w:rPr>
                <w:rFonts w:hint="eastAsia" w:ascii="宋体" w:hAnsi="宋体" w:eastAsia="宋体" w:cs="宋体"/>
                <w:color w:val="000000"/>
                <w:sz w:val="20"/>
                <w:szCs w:val="20"/>
                <w:highlight w:val="none"/>
                <w:lang w:val="en-US" w:eastAsia="zh-CN"/>
              </w:rPr>
              <w:t>7.</w:t>
            </w:r>
            <w:r>
              <w:rPr>
                <w:rFonts w:hint="eastAsia" w:ascii="宋体" w:hAnsi="宋体" w:eastAsia="宋体" w:cs="宋体"/>
                <w:color w:val="000000"/>
                <w:sz w:val="20"/>
                <w:szCs w:val="20"/>
                <w:highlight w:val="none"/>
                <w:lang w:eastAsia="zh-CN"/>
              </w:rPr>
              <w:t>成品质量：</w:t>
            </w:r>
            <w:r>
              <w:rPr>
                <w:rFonts w:hint="eastAsia" w:ascii="宋体" w:hAnsi="宋体" w:eastAsia="宋体" w:cs="宋体"/>
                <w:color w:val="000000"/>
                <w:sz w:val="20"/>
                <w:szCs w:val="20"/>
                <w:highlight w:val="none"/>
                <w:lang w:val="en-US" w:eastAsia="zh-CN"/>
              </w:rPr>
              <w:t>满足GB/T 3324-2024《木家具通用技术条件》及</w:t>
            </w:r>
            <w:r>
              <w:rPr>
                <w:rFonts w:hint="eastAsia" w:ascii="宋体" w:hAnsi="宋体" w:eastAsia="宋体" w:cs="Times New Roman"/>
                <w:color w:val="auto"/>
                <w:sz w:val="20"/>
                <w:szCs w:val="20"/>
                <w:highlight w:val="none"/>
              </w:rPr>
              <w:t>GB</w:t>
            </w:r>
            <w:r>
              <w:rPr>
                <w:rFonts w:hint="eastAsia" w:ascii="宋体" w:hAnsi="宋体" w:eastAsia="宋体" w:cs="Times New Roman"/>
                <w:color w:val="auto"/>
                <w:sz w:val="20"/>
                <w:szCs w:val="20"/>
                <w:highlight w:val="none"/>
                <w:lang w:val="en-US" w:eastAsia="zh-CN"/>
              </w:rPr>
              <w:t xml:space="preserve"> 18584-2024《家具中有害物质限量》</w:t>
            </w:r>
            <w:r>
              <w:rPr>
                <w:rFonts w:hint="eastAsia" w:ascii="宋体" w:hAnsi="宋体" w:cs="Times New Roman"/>
                <w:color w:val="auto"/>
                <w:sz w:val="20"/>
                <w:szCs w:val="20"/>
                <w:highlight w:val="none"/>
                <w:lang w:val="en-US" w:eastAsia="zh-CN"/>
              </w:rPr>
              <w:t>要求</w:t>
            </w:r>
            <w:r>
              <w:rPr>
                <w:rFonts w:hint="eastAsia" w:ascii="宋体" w:hAnsi="宋体" w:eastAsia="宋体" w:cs="宋体"/>
                <w:color w:val="000000"/>
                <w:sz w:val="20"/>
                <w:szCs w:val="20"/>
                <w:highlight w:val="none"/>
              </w:rPr>
              <w:t>。</w:t>
            </w:r>
          </w:p>
        </w:tc>
      </w:tr>
      <w:tr w14:paraId="001B2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479" w:type="dxa"/>
            <w:tcBorders>
              <w:tl2br w:val="nil"/>
              <w:tr2bl w:val="nil"/>
            </w:tcBorders>
            <w:noWrap w:val="0"/>
            <w:vAlign w:val="center"/>
          </w:tcPr>
          <w:p w14:paraId="3E71B17A">
            <w:pPr>
              <w:jc w:val="center"/>
              <w:rPr>
                <w:rFonts w:hint="default" w:ascii="宋体" w:hAnsi="宋体" w:cs="宋体"/>
                <w:color w:val="000000"/>
                <w:sz w:val="20"/>
                <w:szCs w:val="20"/>
                <w:lang w:val="en-US" w:eastAsia="zh-CN"/>
              </w:rPr>
            </w:pPr>
            <w:r>
              <w:rPr>
                <w:rFonts w:hint="eastAsia" w:ascii="宋体" w:hAnsi="宋体" w:cs="宋体"/>
                <w:color w:val="000000"/>
                <w:sz w:val="20"/>
                <w:szCs w:val="20"/>
                <w:lang w:val="en-US" w:eastAsia="zh-CN"/>
              </w:rPr>
              <w:t>3</w:t>
            </w:r>
          </w:p>
        </w:tc>
        <w:tc>
          <w:tcPr>
            <w:tcW w:w="1254" w:type="dxa"/>
            <w:tcBorders>
              <w:tl2br w:val="nil"/>
              <w:tr2bl w:val="nil"/>
            </w:tcBorders>
            <w:noWrap w:val="0"/>
            <w:vAlign w:val="center"/>
          </w:tcPr>
          <w:p w14:paraId="30980A78">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9600</w:t>
            </w:r>
          </w:p>
        </w:tc>
        <w:tc>
          <w:tcPr>
            <w:tcW w:w="1160" w:type="dxa"/>
            <w:tcBorders>
              <w:tl2br w:val="nil"/>
              <w:tr2bl w:val="nil"/>
            </w:tcBorders>
            <w:noWrap w:val="0"/>
            <w:vAlign w:val="center"/>
          </w:tcPr>
          <w:p w14:paraId="3B05AD04">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木质涂饰会议桌</w:t>
            </w:r>
          </w:p>
        </w:tc>
        <w:tc>
          <w:tcPr>
            <w:tcW w:w="736" w:type="dxa"/>
            <w:tcBorders>
              <w:tl2br w:val="nil"/>
              <w:tr2bl w:val="nil"/>
            </w:tcBorders>
            <w:shd w:val="clear" w:color="auto" w:fill="auto"/>
            <w:noWrap w:val="0"/>
            <w:vAlign w:val="center"/>
          </w:tcPr>
          <w:p w14:paraId="7C93EE94">
            <w:pPr>
              <w:jc w:val="center"/>
              <w:rPr>
                <w:rFonts w:hint="eastAsia" w:ascii="宋体" w:hAnsi="宋体" w:eastAsia="宋体" w:cs="宋体"/>
                <w:color w:val="000000"/>
                <w:sz w:val="20"/>
                <w:szCs w:val="20"/>
                <w:highlight w:val="none"/>
                <w:lang w:val="en-US" w:eastAsia="zh-CN" w:bidi="ar-SA"/>
              </w:rPr>
            </w:pPr>
            <w:r>
              <w:rPr>
                <w:rFonts w:hint="eastAsia" w:ascii="宋体" w:hAnsi="宋体" w:cs="宋体"/>
                <w:color w:val="000000"/>
                <w:sz w:val="20"/>
                <w:szCs w:val="20"/>
                <w:highlight w:val="none"/>
                <w:lang w:eastAsia="zh-CN"/>
              </w:rPr>
              <w:t>件</w:t>
            </w:r>
          </w:p>
        </w:tc>
        <w:tc>
          <w:tcPr>
            <w:tcW w:w="1952" w:type="dxa"/>
            <w:tcBorders>
              <w:tl2br w:val="nil"/>
              <w:tr2bl w:val="nil"/>
            </w:tcBorders>
            <w:noWrap w:val="0"/>
            <w:vAlign w:val="center"/>
          </w:tcPr>
          <w:p w14:paraId="4CC9FC41">
            <w:pPr>
              <w:jc w:val="center"/>
              <w:rPr>
                <w:rFonts w:hint="default" w:ascii="宋体" w:hAnsi="宋体" w:cs="宋体"/>
                <w:color w:val="000000"/>
                <w:sz w:val="20"/>
                <w:szCs w:val="20"/>
                <w:lang w:val="en-US" w:eastAsia="zh-CN"/>
              </w:rPr>
            </w:pPr>
            <w:r>
              <w:rPr>
                <w:rFonts w:hint="eastAsia" w:ascii="宋体" w:hAnsi="宋体" w:cs="宋体"/>
                <w:color w:val="000000"/>
                <w:sz w:val="20"/>
                <w:szCs w:val="20"/>
                <w:lang w:val="en-US" w:eastAsia="zh-CN"/>
              </w:rPr>
              <w:t>4800*2000*760</w:t>
            </w:r>
          </w:p>
        </w:tc>
        <w:tc>
          <w:tcPr>
            <w:tcW w:w="7924" w:type="dxa"/>
            <w:tcBorders>
              <w:tl2br w:val="nil"/>
              <w:tr2bl w:val="nil"/>
            </w:tcBorders>
            <w:noWrap w:val="0"/>
            <w:vAlign w:val="center"/>
          </w:tcPr>
          <w:p w14:paraId="66455637">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1.</w:t>
            </w:r>
            <w:r>
              <w:rPr>
                <w:rFonts w:hint="eastAsia" w:ascii="宋体" w:hAnsi="宋体" w:eastAsia="宋体" w:cs="宋体"/>
                <w:color w:val="000000"/>
                <w:sz w:val="20"/>
                <w:szCs w:val="20"/>
                <w:highlight w:val="none"/>
              </w:rPr>
              <w:t>基材</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采用E</w:t>
            </w:r>
            <w:r>
              <w:rPr>
                <w:rFonts w:hint="eastAsia" w:ascii="宋体" w:hAnsi="宋体" w:eastAsia="宋体" w:cs="宋体"/>
                <w:color w:val="000000"/>
                <w:sz w:val="20"/>
                <w:szCs w:val="20"/>
                <w:highlight w:val="none"/>
                <w:vertAlign w:val="subscript"/>
              </w:rPr>
              <w:t>0</w:t>
            </w:r>
            <w:r>
              <w:rPr>
                <w:rFonts w:hint="eastAsia" w:ascii="宋体" w:hAnsi="宋体" w:eastAsia="宋体" w:cs="宋体"/>
                <w:color w:val="000000"/>
                <w:sz w:val="20"/>
                <w:szCs w:val="20"/>
                <w:highlight w:val="none"/>
              </w:rPr>
              <w:t>级人造板</w:t>
            </w:r>
            <w:r>
              <w:rPr>
                <w:rFonts w:hint="eastAsia" w:ascii="宋体" w:hAnsi="宋体" w:eastAsia="宋体" w:cs="宋体"/>
                <w:color w:val="000000"/>
                <w:sz w:val="20"/>
                <w:szCs w:val="20"/>
                <w:highlight w:val="none"/>
                <w:lang w:eastAsia="zh-CN"/>
              </w:rPr>
              <w:t>，静曲强度、内结合强度、表面结合强度、握钉力、弹性模量符合国家相关产品要求。</w:t>
            </w:r>
          </w:p>
          <w:p w14:paraId="19FDB4E5">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2.</w:t>
            </w:r>
            <w:r>
              <w:rPr>
                <w:rFonts w:hint="eastAsia" w:ascii="宋体" w:hAnsi="宋体" w:cs="宋体"/>
                <w:color w:val="000000"/>
                <w:sz w:val="20"/>
                <w:szCs w:val="20"/>
                <w:highlight w:val="none"/>
                <w:lang w:eastAsia="zh-CN"/>
              </w:rPr>
              <w:t>覆面：</w:t>
            </w:r>
            <w:r>
              <w:rPr>
                <w:rFonts w:hint="eastAsia" w:ascii="宋体" w:hAnsi="宋体" w:eastAsia="宋体" w:cs="宋体"/>
                <w:color w:val="000000"/>
                <w:sz w:val="20"/>
                <w:szCs w:val="20"/>
                <w:highlight w:val="none"/>
              </w:rPr>
              <w:t>0.6mm厚胡桃木/樱桃木皮覆面，</w:t>
            </w:r>
            <w:r>
              <w:rPr>
                <w:rFonts w:hint="eastAsia" w:ascii="宋体" w:hAnsi="宋体" w:eastAsia="宋体" w:cs="宋体"/>
                <w:color w:val="000000"/>
                <w:sz w:val="20"/>
                <w:szCs w:val="20"/>
                <w:highlight w:val="none"/>
                <w:lang w:eastAsia="zh-CN"/>
              </w:rPr>
              <w:t>同色木制材料</w:t>
            </w:r>
            <w:r>
              <w:rPr>
                <w:rFonts w:hint="eastAsia" w:ascii="宋体" w:hAnsi="宋体" w:eastAsia="宋体" w:cs="宋体"/>
                <w:color w:val="000000"/>
                <w:sz w:val="20"/>
                <w:szCs w:val="20"/>
                <w:highlight w:val="none"/>
              </w:rPr>
              <w:t>封边</w:t>
            </w:r>
            <w:r>
              <w:rPr>
                <w:rFonts w:hint="eastAsia" w:ascii="宋体" w:hAnsi="宋体" w:eastAsia="宋体" w:cs="宋体"/>
                <w:color w:val="000000"/>
                <w:sz w:val="20"/>
                <w:szCs w:val="20"/>
                <w:highlight w:val="none"/>
                <w:lang w:eastAsia="zh-CN"/>
              </w:rPr>
              <w:t>。</w:t>
            </w:r>
          </w:p>
          <w:p w14:paraId="3FC5DE69">
            <w:pPr>
              <w:widowControl/>
              <w:spacing w:line="320" w:lineRule="atLeast"/>
              <w:jc w:val="both"/>
              <w:textAlignment w:val="auto"/>
              <w:rPr>
                <w:rFonts w:hint="default"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3.</w:t>
            </w:r>
            <w:r>
              <w:rPr>
                <w:rFonts w:hint="eastAsia" w:ascii="宋体" w:hAnsi="宋体" w:eastAsia="宋体" w:cs="宋体"/>
                <w:color w:val="000000"/>
                <w:sz w:val="20"/>
                <w:szCs w:val="20"/>
                <w:highlight w:val="none"/>
                <w:lang w:eastAsia="zh-CN"/>
              </w:rPr>
              <w:t>涂料：</w:t>
            </w:r>
            <w:r>
              <w:rPr>
                <w:rFonts w:hint="eastAsia" w:ascii="宋体" w:hAnsi="宋体" w:eastAsia="宋体" w:cs="宋体"/>
                <w:color w:val="000000"/>
                <w:sz w:val="20"/>
                <w:szCs w:val="20"/>
                <w:highlight w:val="none"/>
              </w:rPr>
              <w:t>水性涂料</w:t>
            </w:r>
            <w:r>
              <w:rPr>
                <w:rFonts w:hint="eastAsia" w:ascii="宋体" w:hAnsi="宋体" w:eastAsia="宋体" w:cs="宋体"/>
                <w:color w:val="000000"/>
                <w:sz w:val="20"/>
                <w:szCs w:val="20"/>
                <w:highlight w:val="none"/>
                <w:lang w:eastAsia="zh-CN"/>
              </w:rPr>
              <w:t>，甲醛、</w:t>
            </w:r>
            <w:r>
              <w:rPr>
                <w:rFonts w:hint="eastAsia" w:ascii="宋体" w:hAnsi="宋体" w:eastAsia="宋体" w:cs="宋体"/>
                <w:color w:val="000000"/>
                <w:sz w:val="20"/>
                <w:szCs w:val="20"/>
                <w:highlight w:val="none"/>
                <w:lang w:val="en-US" w:eastAsia="zh-CN"/>
              </w:rPr>
              <w:t>苯及</w:t>
            </w:r>
            <w:r>
              <w:rPr>
                <w:rFonts w:hint="eastAsia" w:ascii="宋体" w:hAnsi="宋体" w:eastAsia="宋体" w:cs="宋体"/>
                <w:color w:val="000000"/>
                <w:sz w:val="20"/>
                <w:szCs w:val="20"/>
                <w:highlight w:val="none"/>
                <w:lang w:eastAsia="zh-CN"/>
              </w:rPr>
              <w:t>苯系物、</w:t>
            </w:r>
            <w:r>
              <w:rPr>
                <w:rFonts w:hint="eastAsia" w:ascii="宋体" w:hAnsi="宋体" w:eastAsia="宋体" w:cs="宋体"/>
                <w:color w:val="000000"/>
                <w:sz w:val="20"/>
                <w:szCs w:val="20"/>
                <w:highlight w:val="none"/>
                <w:lang w:val="en-US" w:eastAsia="zh-CN"/>
              </w:rPr>
              <w:t>VOC含量符合GB 18581-2020《木器涂料中有害物质限量》标准要求。</w:t>
            </w:r>
          </w:p>
          <w:p w14:paraId="470516BA">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4.</w:t>
            </w:r>
            <w:r>
              <w:rPr>
                <w:rFonts w:hint="eastAsia" w:ascii="宋体" w:hAnsi="宋体" w:cs="宋体"/>
                <w:color w:val="000000"/>
                <w:sz w:val="20"/>
                <w:szCs w:val="20"/>
                <w:highlight w:val="none"/>
                <w:lang w:eastAsia="zh-CN"/>
              </w:rPr>
              <w:t>胶粘剂：</w:t>
            </w:r>
            <w:r>
              <w:rPr>
                <w:rFonts w:hint="eastAsia" w:ascii="宋体" w:hAnsi="宋体" w:eastAsia="宋体" w:cs="宋体"/>
                <w:color w:val="000000"/>
                <w:sz w:val="20"/>
                <w:szCs w:val="20"/>
                <w:highlight w:val="none"/>
                <w:lang w:eastAsia="zh-CN"/>
              </w:rPr>
              <w:t>水基型胶粘剂，环保性能符合</w:t>
            </w:r>
            <w:r>
              <w:rPr>
                <w:rFonts w:hint="eastAsia" w:ascii="宋体" w:hAnsi="宋体" w:eastAsia="宋体" w:cs="宋体"/>
                <w:color w:val="000000"/>
                <w:sz w:val="20"/>
                <w:szCs w:val="20"/>
                <w:highlight w:val="none"/>
                <w:lang w:val="en-US" w:eastAsia="zh-CN"/>
              </w:rPr>
              <w:t>GB 18583-2008《室内装饰装修材料 胶粘剂中有害物质限量》标准要求。</w:t>
            </w:r>
          </w:p>
          <w:p w14:paraId="2CD60F98">
            <w:pPr>
              <w:widowControl/>
              <w:spacing w:line="320" w:lineRule="atLeast"/>
              <w:jc w:val="both"/>
              <w:textAlignment w:val="auto"/>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val="en-US" w:eastAsia="zh-CN"/>
              </w:rPr>
              <w:t>5.</w:t>
            </w:r>
            <w:r>
              <w:rPr>
                <w:rFonts w:hint="eastAsia" w:ascii="宋体" w:hAnsi="宋体" w:eastAsia="宋体" w:cs="宋体"/>
                <w:color w:val="000000"/>
                <w:sz w:val="20"/>
                <w:szCs w:val="20"/>
                <w:highlight w:val="none"/>
                <w:lang w:eastAsia="zh-CN"/>
              </w:rPr>
              <w:t>结构：</w:t>
            </w:r>
            <w:r>
              <w:rPr>
                <w:rFonts w:hint="eastAsia" w:ascii="宋体" w:hAnsi="宋体" w:cs="宋体"/>
                <w:color w:val="000000"/>
                <w:sz w:val="20"/>
                <w:szCs w:val="20"/>
              </w:rPr>
              <w:t>具有合理走线功能，预留强弱电线盒孔位</w:t>
            </w:r>
            <w:r>
              <w:rPr>
                <w:rFonts w:hint="eastAsia" w:ascii="宋体" w:hAnsi="宋体" w:cs="宋体"/>
                <w:color w:val="000000"/>
                <w:sz w:val="20"/>
                <w:szCs w:val="20"/>
                <w:lang w:eastAsia="zh-CN"/>
              </w:rPr>
              <w:t>；</w:t>
            </w:r>
            <w:r>
              <w:rPr>
                <w:rFonts w:hint="eastAsia" w:ascii="宋体" w:hAnsi="宋体" w:cs="宋体"/>
                <w:sz w:val="21"/>
                <w:szCs w:val="21"/>
                <w:lang w:bidi="ar"/>
              </w:rPr>
              <w:t>结构稳固，隐蔽处封闭处理。</w:t>
            </w:r>
          </w:p>
          <w:p w14:paraId="3AFE2F3F">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6.五金配件</w:t>
            </w:r>
            <w:r>
              <w:rPr>
                <w:rFonts w:hint="eastAsia" w:ascii="宋体" w:hAnsi="宋体" w:cs="宋体"/>
                <w:color w:val="000000"/>
                <w:sz w:val="20"/>
                <w:szCs w:val="20"/>
                <w:highlight w:val="none"/>
                <w:lang w:val="en-US" w:eastAsia="zh-CN"/>
              </w:rPr>
              <w:t>：</w:t>
            </w:r>
            <w:r>
              <w:rPr>
                <w:rFonts w:hint="eastAsia" w:ascii="宋体" w:hAnsi="宋体" w:cs="宋体"/>
                <w:sz w:val="21"/>
                <w:szCs w:val="21"/>
                <w:lang w:bidi="ar"/>
              </w:rPr>
              <w:t>连接件，配尼龙脚垫。</w:t>
            </w:r>
          </w:p>
          <w:p w14:paraId="0884C132">
            <w:pPr>
              <w:spacing w:line="320" w:lineRule="atLeast"/>
              <w:jc w:val="both"/>
              <w:rPr>
                <w:rFonts w:hint="eastAsia" w:ascii="宋体" w:hAnsi="宋体" w:cs="宋体"/>
                <w:color w:val="000000"/>
                <w:sz w:val="20"/>
                <w:szCs w:val="20"/>
              </w:rPr>
            </w:pPr>
            <w:r>
              <w:rPr>
                <w:rFonts w:hint="eastAsia" w:ascii="宋体" w:hAnsi="宋体" w:eastAsia="宋体" w:cs="宋体"/>
                <w:color w:val="000000"/>
                <w:sz w:val="20"/>
                <w:szCs w:val="20"/>
                <w:highlight w:val="none"/>
                <w:lang w:val="en-US" w:eastAsia="zh-CN"/>
              </w:rPr>
              <w:t>7.</w:t>
            </w:r>
            <w:r>
              <w:rPr>
                <w:rFonts w:hint="eastAsia" w:ascii="宋体" w:hAnsi="宋体" w:eastAsia="宋体" w:cs="宋体"/>
                <w:color w:val="000000"/>
                <w:sz w:val="20"/>
                <w:szCs w:val="20"/>
                <w:highlight w:val="none"/>
                <w:lang w:eastAsia="zh-CN"/>
              </w:rPr>
              <w:t>成品质量：</w:t>
            </w:r>
            <w:r>
              <w:rPr>
                <w:rFonts w:hint="eastAsia" w:ascii="宋体" w:hAnsi="宋体" w:eastAsia="宋体" w:cs="宋体"/>
                <w:color w:val="000000"/>
                <w:sz w:val="20"/>
                <w:szCs w:val="20"/>
                <w:highlight w:val="none"/>
                <w:lang w:val="en-US" w:eastAsia="zh-CN"/>
              </w:rPr>
              <w:t>满足GB/T 3324-2024《木家具通用技术条件》及</w:t>
            </w:r>
            <w:r>
              <w:rPr>
                <w:rFonts w:hint="eastAsia" w:ascii="宋体" w:hAnsi="宋体" w:eastAsia="宋体" w:cs="Times New Roman"/>
                <w:color w:val="auto"/>
                <w:sz w:val="20"/>
                <w:szCs w:val="20"/>
                <w:highlight w:val="none"/>
              </w:rPr>
              <w:t>GB</w:t>
            </w:r>
            <w:r>
              <w:rPr>
                <w:rFonts w:hint="eastAsia" w:ascii="宋体" w:hAnsi="宋体" w:eastAsia="宋体" w:cs="Times New Roman"/>
                <w:color w:val="auto"/>
                <w:sz w:val="20"/>
                <w:szCs w:val="20"/>
                <w:highlight w:val="none"/>
                <w:lang w:val="en-US" w:eastAsia="zh-CN"/>
              </w:rPr>
              <w:t xml:space="preserve"> 18584-2024《家具中有害物质限量》</w:t>
            </w:r>
            <w:r>
              <w:rPr>
                <w:rFonts w:hint="eastAsia" w:ascii="宋体" w:hAnsi="宋体" w:cs="Times New Roman"/>
                <w:color w:val="auto"/>
                <w:sz w:val="20"/>
                <w:szCs w:val="20"/>
                <w:highlight w:val="none"/>
                <w:lang w:val="en-US" w:eastAsia="zh-CN"/>
              </w:rPr>
              <w:t>要求</w:t>
            </w:r>
            <w:r>
              <w:rPr>
                <w:rFonts w:hint="eastAsia" w:ascii="宋体" w:hAnsi="宋体" w:eastAsia="宋体" w:cs="宋体"/>
                <w:color w:val="000000"/>
                <w:sz w:val="20"/>
                <w:szCs w:val="20"/>
                <w:highlight w:val="none"/>
              </w:rPr>
              <w:t>。</w:t>
            </w:r>
          </w:p>
        </w:tc>
      </w:tr>
      <w:tr w14:paraId="6BF3A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479" w:type="dxa"/>
            <w:tcBorders>
              <w:tl2br w:val="nil"/>
              <w:tr2bl w:val="nil"/>
            </w:tcBorders>
            <w:noWrap w:val="0"/>
            <w:vAlign w:val="center"/>
          </w:tcPr>
          <w:p w14:paraId="3995F6E0">
            <w:pPr>
              <w:jc w:val="center"/>
              <w:rPr>
                <w:rFonts w:hint="default" w:ascii="宋体" w:hAnsi="宋体" w:cs="宋体"/>
                <w:color w:val="000000"/>
                <w:sz w:val="20"/>
                <w:szCs w:val="20"/>
                <w:lang w:val="en-US" w:eastAsia="zh-CN"/>
              </w:rPr>
            </w:pPr>
            <w:r>
              <w:rPr>
                <w:rFonts w:hint="eastAsia" w:ascii="宋体" w:hAnsi="宋体" w:cs="宋体"/>
                <w:color w:val="000000"/>
                <w:sz w:val="20"/>
                <w:szCs w:val="20"/>
                <w:lang w:val="en-US" w:eastAsia="zh-CN"/>
              </w:rPr>
              <w:t>4</w:t>
            </w:r>
          </w:p>
        </w:tc>
        <w:tc>
          <w:tcPr>
            <w:tcW w:w="1254" w:type="dxa"/>
            <w:tcBorders>
              <w:tl2br w:val="nil"/>
              <w:tr2bl w:val="nil"/>
            </w:tcBorders>
            <w:noWrap w:val="0"/>
            <w:vAlign w:val="center"/>
          </w:tcPr>
          <w:p w14:paraId="4D631D3B">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5120</w:t>
            </w:r>
          </w:p>
        </w:tc>
        <w:tc>
          <w:tcPr>
            <w:tcW w:w="1160" w:type="dxa"/>
            <w:tcBorders>
              <w:tl2br w:val="nil"/>
              <w:tr2bl w:val="nil"/>
            </w:tcBorders>
            <w:noWrap w:val="0"/>
            <w:vAlign w:val="center"/>
          </w:tcPr>
          <w:p w14:paraId="337D90B9">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木质涂饰会议桌</w:t>
            </w:r>
          </w:p>
        </w:tc>
        <w:tc>
          <w:tcPr>
            <w:tcW w:w="736" w:type="dxa"/>
            <w:tcBorders>
              <w:tl2br w:val="nil"/>
              <w:tr2bl w:val="nil"/>
            </w:tcBorders>
            <w:noWrap w:val="0"/>
            <w:vAlign w:val="center"/>
          </w:tcPr>
          <w:p w14:paraId="67BCA204">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eastAsia="zh-CN"/>
              </w:rPr>
              <w:t>件</w:t>
            </w:r>
          </w:p>
        </w:tc>
        <w:tc>
          <w:tcPr>
            <w:tcW w:w="1952" w:type="dxa"/>
            <w:tcBorders>
              <w:tl2br w:val="nil"/>
              <w:tr2bl w:val="nil"/>
            </w:tcBorders>
            <w:noWrap w:val="0"/>
            <w:vAlign w:val="center"/>
          </w:tcPr>
          <w:p w14:paraId="460CDE74">
            <w:pPr>
              <w:jc w:val="center"/>
              <w:rPr>
                <w:rFonts w:hint="default" w:ascii="宋体" w:hAnsi="宋体" w:cs="宋体"/>
                <w:color w:val="000000"/>
                <w:sz w:val="20"/>
                <w:szCs w:val="20"/>
                <w:lang w:val="en-US"/>
              </w:rPr>
            </w:pPr>
            <w:r>
              <w:rPr>
                <w:rFonts w:hint="eastAsia" w:ascii="宋体" w:hAnsi="宋体" w:cs="宋体"/>
                <w:color w:val="000000"/>
                <w:sz w:val="20"/>
                <w:szCs w:val="20"/>
                <w:lang w:val="en-US" w:eastAsia="zh-CN"/>
              </w:rPr>
              <w:t>3200*1600*760</w:t>
            </w:r>
          </w:p>
        </w:tc>
        <w:tc>
          <w:tcPr>
            <w:tcW w:w="7924" w:type="dxa"/>
            <w:tcBorders>
              <w:tl2br w:val="nil"/>
              <w:tr2bl w:val="nil"/>
            </w:tcBorders>
            <w:noWrap w:val="0"/>
            <w:vAlign w:val="center"/>
          </w:tcPr>
          <w:p w14:paraId="1AC9ABD6">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1.</w:t>
            </w:r>
            <w:r>
              <w:rPr>
                <w:rFonts w:hint="eastAsia" w:ascii="宋体" w:hAnsi="宋体" w:eastAsia="宋体" w:cs="宋体"/>
                <w:color w:val="000000"/>
                <w:sz w:val="20"/>
                <w:szCs w:val="20"/>
                <w:highlight w:val="none"/>
              </w:rPr>
              <w:t>基材</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采用E</w:t>
            </w:r>
            <w:r>
              <w:rPr>
                <w:rFonts w:hint="eastAsia" w:ascii="宋体" w:hAnsi="宋体" w:eastAsia="宋体" w:cs="宋体"/>
                <w:color w:val="000000"/>
                <w:sz w:val="20"/>
                <w:szCs w:val="20"/>
                <w:highlight w:val="none"/>
                <w:vertAlign w:val="subscript"/>
              </w:rPr>
              <w:t>0</w:t>
            </w:r>
            <w:r>
              <w:rPr>
                <w:rFonts w:hint="eastAsia" w:ascii="宋体" w:hAnsi="宋体" w:eastAsia="宋体" w:cs="宋体"/>
                <w:color w:val="000000"/>
                <w:sz w:val="20"/>
                <w:szCs w:val="20"/>
                <w:highlight w:val="none"/>
              </w:rPr>
              <w:t>级人造板</w:t>
            </w:r>
            <w:r>
              <w:rPr>
                <w:rFonts w:hint="eastAsia" w:ascii="宋体" w:hAnsi="宋体" w:eastAsia="宋体" w:cs="宋体"/>
                <w:color w:val="000000"/>
                <w:sz w:val="20"/>
                <w:szCs w:val="20"/>
                <w:highlight w:val="none"/>
                <w:lang w:eastAsia="zh-CN"/>
              </w:rPr>
              <w:t>，静曲强度、内结合强度、表面结合强度、握钉力、弹性模量符合国家相关产品要求。</w:t>
            </w:r>
          </w:p>
          <w:p w14:paraId="660F9EBD">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2.</w:t>
            </w:r>
            <w:r>
              <w:rPr>
                <w:rFonts w:hint="eastAsia" w:ascii="宋体" w:hAnsi="宋体" w:cs="宋体"/>
                <w:color w:val="000000"/>
                <w:sz w:val="20"/>
                <w:szCs w:val="20"/>
                <w:highlight w:val="none"/>
                <w:lang w:eastAsia="zh-CN"/>
              </w:rPr>
              <w:t>覆面：</w:t>
            </w:r>
            <w:r>
              <w:rPr>
                <w:rFonts w:hint="eastAsia" w:ascii="宋体" w:hAnsi="宋体" w:eastAsia="宋体" w:cs="宋体"/>
                <w:color w:val="000000"/>
                <w:sz w:val="20"/>
                <w:szCs w:val="20"/>
                <w:highlight w:val="none"/>
              </w:rPr>
              <w:t>0.6mm厚胡桃木/樱桃木皮覆面，</w:t>
            </w:r>
            <w:r>
              <w:rPr>
                <w:rFonts w:hint="eastAsia" w:ascii="宋体" w:hAnsi="宋体" w:eastAsia="宋体" w:cs="宋体"/>
                <w:color w:val="000000"/>
                <w:sz w:val="20"/>
                <w:szCs w:val="20"/>
                <w:highlight w:val="none"/>
                <w:lang w:eastAsia="zh-CN"/>
              </w:rPr>
              <w:t>同色木制材料</w:t>
            </w:r>
            <w:r>
              <w:rPr>
                <w:rFonts w:hint="eastAsia" w:ascii="宋体" w:hAnsi="宋体" w:eastAsia="宋体" w:cs="宋体"/>
                <w:color w:val="000000"/>
                <w:sz w:val="20"/>
                <w:szCs w:val="20"/>
                <w:highlight w:val="none"/>
              </w:rPr>
              <w:t>封边</w:t>
            </w:r>
            <w:r>
              <w:rPr>
                <w:rFonts w:hint="eastAsia" w:ascii="宋体" w:hAnsi="宋体" w:eastAsia="宋体" w:cs="宋体"/>
                <w:color w:val="000000"/>
                <w:sz w:val="20"/>
                <w:szCs w:val="20"/>
                <w:highlight w:val="none"/>
                <w:lang w:eastAsia="zh-CN"/>
              </w:rPr>
              <w:t>。</w:t>
            </w:r>
          </w:p>
          <w:p w14:paraId="682AB38F">
            <w:pPr>
              <w:widowControl/>
              <w:spacing w:line="320" w:lineRule="atLeast"/>
              <w:jc w:val="both"/>
              <w:textAlignment w:val="auto"/>
              <w:rPr>
                <w:rFonts w:hint="default"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3.</w:t>
            </w:r>
            <w:r>
              <w:rPr>
                <w:rFonts w:hint="eastAsia" w:ascii="宋体" w:hAnsi="宋体" w:eastAsia="宋体" w:cs="宋体"/>
                <w:color w:val="000000"/>
                <w:sz w:val="20"/>
                <w:szCs w:val="20"/>
                <w:highlight w:val="none"/>
                <w:lang w:eastAsia="zh-CN"/>
              </w:rPr>
              <w:t>涂料：</w:t>
            </w:r>
            <w:r>
              <w:rPr>
                <w:rFonts w:hint="eastAsia" w:ascii="宋体" w:hAnsi="宋体" w:eastAsia="宋体" w:cs="宋体"/>
                <w:color w:val="000000"/>
                <w:sz w:val="20"/>
                <w:szCs w:val="20"/>
                <w:highlight w:val="none"/>
              </w:rPr>
              <w:t>水性涂料</w:t>
            </w:r>
            <w:r>
              <w:rPr>
                <w:rFonts w:hint="eastAsia" w:ascii="宋体" w:hAnsi="宋体" w:eastAsia="宋体" w:cs="宋体"/>
                <w:color w:val="000000"/>
                <w:sz w:val="20"/>
                <w:szCs w:val="20"/>
                <w:highlight w:val="none"/>
                <w:lang w:eastAsia="zh-CN"/>
              </w:rPr>
              <w:t>，甲醛、</w:t>
            </w:r>
            <w:r>
              <w:rPr>
                <w:rFonts w:hint="eastAsia" w:ascii="宋体" w:hAnsi="宋体" w:eastAsia="宋体" w:cs="宋体"/>
                <w:color w:val="000000"/>
                <w:sz w:val="20"/>
                <w:szCs w:val="20"/>
                <w:highlight w:val="none"/>
                <w:lang w:val="en-US" w:eastAsia="zh-CN"/>
              </w:rPr>
              <w:t>苯及</w:t>
            </w:r>
            <w:r>
              <w:rPr>
                <w:rFonts w:hint="eastAsia" w:ascii="宋体" w:hAnsi="宋体" w:eastAsia="宋体" w:cs="宋体"/>
                <w:color w:val="000000"/>
                <w:sz w:val="20"/>
                <w:szCs w:val="20"/>
                <w:highlight w:val="none"/>
                <w:lang w:eastAsia="zh-CN"/>
              </w:rPr>
              <w:t>苯系物、</w:t>
            </w:r>
            <w:r>
              <w:rPr>
                <w:rFonts w:hint="eastAsia" w:ascii="宋体" w:hAnsi="宋体" w:eastAsia="宋体" w:cs="宋体"/>
                <w:color w:val="000000"/>
                <w:sz w:val="20"/>
                <w:szCs w:val="20"/>
                <w:highlight w:val="none"/>
                <w:lang w:val="en-US" w:eastAsia="zh-CN"/>
              </w:rPr>
              <w:t>VOC含量符合GB 18581-2020《木器涂料中有害物质限量》标准要求。</w:t>
            </w:r>
          </w:p>
          <w:p w14:paraId="3389C0A3">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4.</w:t>
            </w:r>
            <w:r>
              <w:rPr>
                <w:rFonts w:hint="eastAsia" w:ascii="宋体" w:hAnsi="宋体" w:cs="宋体"/>
                <w:color w:val="000000"/>
                <w:sz w:val="20"/>
                <w:szCs w:val="20"/>
                <w:highlight w:val="none"/>
                <w:lang w:eastAsia="zh-CN"/>
              </w:rPr>
              <w:t>胶粘剂：</w:t>
            </w:r>
            <w:r>
              <w:rPr>
                <w:rFonts w:hint="eastAsia" w:ascii="宋体" w:hAnsi="宋体" w:eastAsia="宋体" w:cs="宋体"/>
                <w:color w:val="000000"/>
                <w:sz w:val="20"/>
                <w:szCs w:val="20"/>
                <w:highlight w:val="none"/>
                <w:lang w:eastAsia="zh-CN"/>
              </w:rPr>
              <w:t>水基型胶粘剂，环保性能符合</w:t>
            </w:r>
            <w:r>
              <w:rPr>
                <w:rFonts w:hint="eastAsia" w:ascii="宋体" w:hAnsi="宋体" w:eastAsia="宋体" w:cs="宋体"/>
                <w:color w:val="000000"/>
                <w:sz w:val="20"/>
                <w:szCs w:val="20"/>
                <w:highlight w:val="none"/>
                <w:lang w:val="en-US" w:eastAsia="zh-CN"/>
              </w:rPr>
              <w:t>GB 18583-2008《室内装饰装修材料 胶粘剂中有害物质限量》标准要求。</w:t>
            </w:r>
          </w:p>
          <w:p w14:paraId="52C02C32">
            <w:pPr>
              <w:widowControl/>
              <w:spacing w:line="320" w:lineRule="atLeast"/>
              <w:jc w:val="both"/>
              <w:textAlignment w:val="auto"/>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val="en-US" w:eastAsia="zh-CN"/>
              </w:rPr>
              <w:t>5.</w:t>
            </w:r>
            <w:r>
              <w:rPr>
                <w:rFonts w:hint="eastAsia" w:ascii="宋体" w:hAnsi="宋体" w:eastAsia="宋体" w:cs="宋体"/>
                <w:color w:val="000000"/>
                <w:sz w:val="20"/>
                <w:szCs w:val="20"/>
                <w:highlight w:val="none"/>
                <w:lang w:eastAsia="zh-CN"/>
              </w:rPr>
              <w:t>结构：</w:t>
            </w:r>
            <w:r>
              <w:rPr>
                <w:rFonts w:hint="eastAsia" w:ascii="宋体" w:hAnsi="宋体" w:cs="宋体"/>
                <w:color w:val="000000"/>
                <w:sz w:val="20"/>
                <w:szCs w:val="20"/>
              </w:rPr>
              <w:t>具有合理走线功能，预留强弱电线盒孔位</w:t>
            </w:r>
            <w:r>
              <w:rPr>
                <w:rFonts w:hint="eastAsia" w:ascii="宋体" w:hAnsi="宋体" w:cs="宋体"/>
                <w:color w:val="000000"/>
                <w:sz w:val="20"/>
                <w:szCs w:val="20"/>
                <w:lang w:eastAsia="zh-CN"/>
              </w:rPr>
              <w:t>；</w:t>
            </w:r>
            <w:r>
              <w:rPr>
                <w:rFonts w:hint="eastAsia" w:ascii="宋体" w:hAnsi="宋体" w:cs="宋体"/>
                <w:sz w:val="20"/>
                <w:szCs w:val="20"/>
                <w:lang w:bidi="ar"/>
              </w:rPr>
              <w:t>结构稳固，隐蔽处封闭处理。</w:t>
            </w:r>
          </w:p>
          <w:p w14:paraId="3F2E7C54">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6.五金配件</w:t>
            </w:r>
            <w:r>
              <w:rPr>
                <w:rFonts w:hint="eastAsia" w:ascii="宋体" w:hAnsi="宋体" w:cs="宋体"/>
                <w:color w:val="000000"/>
                <w:sz w:val="20"/>
                <w:szCs w:val="20"/>
                <w:highlight w:val="none"/>
                <w:lang w:val="en-US" w:eastAsia="zh-CN"/>
              </w:rPr>
              <w:t>：</w:t>
            </w:r>
            <w:r>
              <w:rPr>
                <w:rFonts w:hint="eastAsia" w:ascii="宋体" w:hAnsi="宋体" w:cs="宋体"/>
                <w:sz w:val="20"/>
                <w:szCs w:val="20"/>
                <w:lang w:bidi="ar"/>
              </w:rPr>
              <w:t>连接件，配尼龙脚垫。</w:t>
            </w:r>
          </w:p>
          <w:p w14:paraId="62824A75">
            <w:pPr>
              <w:spacing w:line="320" w:lineRule="atLeast"/>
              <w:jc w:val="both"/>
              <w:rPr>
                <w:rFonts w:hint="eastAsia" w:ascii="宋体" w:hAnsi="宋体" w:cs="宋体"/>
                <w:color w:val="000000"/>
                <w:sz w:val="20"/>
                <w:szCs w:val="20"/>
              </w:rPr>
            </w:pPr>
            <w:r>
              <w:rPr>
                <w:rFonts w:hint="eastAsia" w:ascii="宋体" w:hAnsi="宋体" w:eastAsia="宋体" w:cs="宋体"/>
                <w:color w:val="000000"/>
                <w:sz w:val="20"/>
                <w:szCs w:val="20"/>
                <w:highlight w:val="none"/>
                <w:lang w:val="en-US" w:eastAsia="zh-CN"/>
              </w:rPr>
              <w:t>7.</w:t>
            </w:r>
            <w:r>
              <w:rPr>
                <w:rFonts w:hint="eastAsia" w:ascii="宋体" w:hAnsi="宋体" w:eastAsia="宋体" w:cs="宋体"/>
                <w:color w:val="000000"/>
                <w:sz w:val="20"/>
                <w:szCs w:val="20"/>
                <w:highlight w:val="none"/>
                <w:lang w:eastAsia="zh-CN"/>
              </w:rPr>
              <w:t>成品质量：</w:t>
            </w:r>
            <w:r>
              <w:rPr>
                <w:rFonts w:hint="eastAsia" w:ascii="宋体" w:hAnsi="宋体" w:eastAsia="宋体" w:cs="宋体"/>
                <w:color w:val="000000"/>
                <w:sz w:val="20"/>
                <w:szCs w:val="20"/>
                <w:highlight w:val="none"/>
                <w:lang w:val="en-US" w:eastAsia="zh-CN"/>
              </w:rPr>
              <w:t>满足GB/T 3324-2024《木家具通用技术条件》及</w:t>
            </w:r>
            <w:r>
              <w:rPr>
                <w:rFonts w:hint="eastAsia" w:ascii="宋体" w:hAnsi="宋体" w:eastAsia="宋体" w:cs="Times New Roman"/>
                <w:color w:val="auto"/>
                <w:sz w:val="20"/>
                <w:szCs w:val="20"/>
                <w:highlight w:val="none"/>
              </w:rPr>
              <w:t>GB</w:t>
            </w:r>
            <w:r>
              <w:rPr>
                <w:rFonts w:hint="eastAsia" w:ascii="宋体" w:hAnsi="宋体" w:eastAsia="宋体" w:cs="Times New Roman"/>
                <w:color w:val="auto"/>
                <w:sz w:val="20"/>
                <w:szCs w:val="20"/>
                <w:highlight w:val="none"/>
                <w:lang w:val="en-US" w:eastAsia="zh-CN"/>
              </w:rPr>
              <w:t xml:space="preserve"> 18584-2024《家具中有害物质限量》</w:t>
            </w:r>
            <w:r>
              <w:rPr>
                <w:rFonts w:hint="eastAsia" w:ascii="宋体" w:hAnsi="宋体" w:cs="Times New Roman"/>
                <w:color w:val="auto"/>
                <w:sz w:val="20"/>
                <w:szCs w:val="20"/>
                <w:highlight w:val="none"/>
                <w:lang w:val="en-US" w:eastAsia="zh-CN"/>
              </w:rPr>
              <w:t>要求</w:t>
            </w:r>
            <w:r>
              <w:rPr>
                <w:rFonts w:hint="eastAsia" w:ascii="宋体" w:hAnsi="宋体" w:eastAsia="宋体" w:cs="宋体"/>
                <w:color w:val="000000"/>
                <w:sz w:val="20"/>
                <w:szCs w:val="20"/>
                <w:highlight w:val="none"/>
              </w:rPr>
              <w:t>。</w:t>
            </w:r>
          </w:p>
        </w:tc>
      </w:tr>
      <w:tr w14:paraId="7DD53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479" w:type="dxa"/>
            <w:tcBorders>
              <w:tl2br w:val="nil"/>
              <w:tr2bl w:val="nil"/>
            </w:tcBorders>
            <w:noWrap w:val="0"/>
            <w:vAlign w:val="center"/>
          </w:tcPr>
          <w:p w14:paraId="38C4292A">
            <w:pPr>
              <w:jc w:val="center"/>
              <w:rPr>
                <w:rFonts w:hint="eastAsia"/>
                <w:sz w:val="20"/>
                <w:szCs w:val="20"/>
                <w:lang w:val="en-US" w:eastAsia="zh-CN"/>
              </w:rPr>
            </w:pPr>
            <w:r>
              <w:rPr>
                <w:rFonts w:hint="eastAsia" w:ascii="宋体" w:hAnsi="宋体" w:cs="宋体"/>
                <w:strike w:val="0"/>
                <w:color w:val="000000"/>
                <w:sz w:val="20"/>
                <w:szCs w:val="20"/>
                <w:highlight w:val="none"/>
                <w:lang w:val="en-US" w:eastAsia="zh-CN"/>
              </w:rPr>
              <w:t>5</w:t>
            </w:r>
          </w:p>
        </w:tc>
        <w:tc>
          <w:tcPr>
            <w:tcW w:w="1254" w:type="dxa"/>
            <w:tcBorders>
              <w:tl2br w:val="nil"/>
              <w:tr2bl w:val="nil"/>
            </w:tcBorders>
            <w:noWrap w:val="0"/>
            <w:vAlign w:val="center"/>
          </w:tcPr>
          <w:p w14:paraId="2CE2033B">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6500</w:t>
            </w:r>
          </w:p>
        </w:tc>
        <w:tc>
          <w:tcPr>
            <w:tcW w:w="1160" w:type="dxa"/>
            <w:tcBorders>
              <w:tl2br w:val="nil"/>
              <w:tr2bl w:val="nil"/>
            </w:tcBorders>
            <w:noWrap w:val="0"/>
            <w:vAlign w:val="center"/>
          </w:tcPr>
          <w:p w14:paraId="60390C59">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钢木会议桌</w:t>
            </w:r>
          </w:p>
        </w:tc>
        <w:tc>
          <w:tcPr>
            <w:tcW w:w="736" w:type="dxa"/>
            <w:tcBorders>
              <w:tl2br w:val="nil"/>
              <w:tr2bl w:val="nil"/>
            </w:tcBorders>
            <w:noWrap w:val="0"/>
            <w:vAlign w:val="center"/>
          </w:tcPr>
          <w:p w14:paraId="5C9FCA9D">
            <w:pPr>
              <w:jc w:val="center"/>
              <w:rPr>
                <w:rFonts w:hint="eastAsia" w:ascii="宋体" w:hAnsi="宋体" w:cs="宋体"/>
                <w:color w:val="000000"/>
                <w:sz w:val="20"/>
                <w:szCs w:val="20"/>
                <w:highlight w:val="none"/>
                <w:lang w:eastAsia="zh-CN"/>
              </w:rPr>
            </w:pPr>
            <w:r>
              <w:rPr>
                <w:rFonts w:hint="eastAsia" w:ascii="宋体" w:hAnsi="宋体" w:cs="宋体"/>
                <w:color w:val="000000"/>
                <w:sz w:val="20"/>
                <w:szCs w:val="20"/>
                <w:highlight w:val="none"/>
                <w:lang w:eastAsia="zh-CN"/>
              </w:rPr>
              <w:t>件</w:t>
            </w:r>
          </w:p>
        </w:tc>
        <w:tc>
          <w:tcPr>
            <w:tcW w:w="1952" w:type="dxa"/>
            <w:tcBorders>
              <w:tl2br w:val="nil"/>
              <w:tr2bl w:val="nil"/>
            </w:tcBorders>
            <w:noWrap w:val="0"/>
            <w:vAlign w:val="center"/>
          </w:tcPr>
          <w:p w14:paraId="784A5124">
            <w:pPr>
              <w:jc w:val="center"/>
              <w:rPr>
                <w:rFonts w:hint="eastAsia" w:ascii="宋体" w:hAnsi="宋体" w:cs="宋体"/>
                <w:color w:val="000000"/>
                <w:sz w:val="20"/>
                <w:szCs w:val="20"/>
                <w:lang w:val="en-US" w:eastAsia="zh-CN"/>
              </w:rPr>
            </w:pPr>
            <w:r>
              <w:rPr>
                <w:rFonts w:hint="eastAsia" w:ascii="宋体" w:hAnsi="宋体" w:cs="宋体"/>
                <w:color w:val="000000"/>
                <w:sz w:val="20"/>
                <w:szCs w:val="20"/>
                <w:lang w:val="en-US" w:eastAsia="zh-CN"/>
              </w:rPr>
              <w:t>6000*2000*760</w:t>
            </w:r>
          </w:p>
        </w:tc>
        <w:tc>
          <w:tcPr>
            <w:tcW w:w="7924" w:type="dxa"/>
            <w:tcBorders>
              <w:tl2br w:val="nil"/>
              <w:tr2bl w:val="nil"/>
            </w:tcBorders>
            <w:noWrap w:val="0"/>
            <w:vAlign w:val="center"/>
          </w:tcPr>
          <w:p w14:paraId="5441CF4D">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1.</w:t>
            </w:r>
            <w:r>
              <w:rPr>
                <w:rFonts w:hint="eastAsia" w:ascii="宋体" w:hAnsi="宋体" w:eastAsia="宋体" w:cs="宋体"/>
                <w:color w:val="000000"/>
                <w:sz w:val="20"/>
                <w:szCs w:val="20"/>
                <w:highlight w:val="none"/>
              </w:rPr>
              <w:t>基材</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采用E</w:t>
            </w:r>
            <w:r>
              <w:rPr>
                <w:rFonts w:hint="eastAsia" w:ascii="宋体" w:hAnsi="宋体" w:eastAsia="宋体" w:cs="宋体"/>
                <w:color w:val="000000"/>
                <w:sz w:val="20"/>
                <w:szCs w:val="20"/>
                <w:highlight w:val="none"/>
                <w:vertAlign w:val="subscript"/>
              </w:rPr>
              <w:t>0</w:t>
            </w:r>
            <w:r>
              <w:rPr>
                <w:rFonts w:hint="eastAsia" w:ascii="宋体" w:hAnsi="宋体" w:eastAsia="宋体" w:cs="宋体"/>
                <w:color w:val="000000"/>
                <w:sz w:val="20"/>
                <w:szCs w:val="20"/>
                <w:highlight w:val="none"/>
              </w:rPr>
              <w:t>级人造板</w:t>
            </w:r>
            <w:r>
              <w:rPr>
                <w:rFonts w:hint="eastAsia" w:ascii="宋体" w:hAnsi="宋体" w:eastAsia="宋体" w:cs="宋体"/>
                <w:color w:val="000000"/>
                <w:sz w:val="20"/>
                <w:szCs w:val="20"/>
                <w:highlight w:val="none"/>
                <w:lang w:eastAsia="zh-CN"/>
              </w:rPr>
              <w:t>，静曲强度、内结合强度、表面结合强度、握钉力、弹性模量符合国家相关产品要求。</w:t>
            </w:r>
          </w:p>
          <w:p w14:paraId="0A48FE15">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2.</w:t>
            </w:r>
            <w:r>
              <w:rPr>
                <w:rFonts w:hint="eastAsia" w:ascii="宋体" w:hAnsi="宋体" w:cs="宋体"/>
                <w:color w:val="000000"/>
                <w:sz w:val="20"/>
                <w:szCs w:val="20"/>
                <w:highlight w:val="none"/>
                <w:lang w:eastAsia="zh-CN"/>
              </w:rPr>
              <w:t>覆面：</w:t>
            </w:r>
            <w:r>
              <w:rPr>
                <w:rFonts w:hint="eastAsia" w:ascii="宋体" w:hAnsi="宋体" w:eastAsia="宋体" w:cs="宋体"/>
                <w:color w:val="000000"/>
                <w:sz w:val="20"/>
                <w:szCs w:val="20"/>
                <w:highlight w:val="none"/>
              </w:rPr>
              <w:t>0.6mm厚胡桃木/樱桃木皮覆面，</w:t>
            </w:r>
            <w:r>
              <w:rPr>
                <w:rFonts w:hint="eastAsia" w:ascii="宋体" w:hAnsi="宋体" w:eastAsia="宋体" w:cs="宋体"/>
                <w:color w:val="000000"/>
                <w:sz w:val="20"/>
                <w:szCs w:val="20"/>
                <w:highlight w:val="none"/>
                <w:lang w:eastAsia="zh-CN"/>
              </w:rPr>
              <w:t>同色木制材料</w:t>
            </w:r>
            <w:r>
              <w:rPr>
                <w:rFonts w:hint="eastAsia" w:ascii="宋体" w:hAnsi="宋体" w:eastAsia="宋体" w:cs="宋体"/>
                <w:color w:val="000000"/>
                <w:sz w:val="20"/>
                <w:szCs w:val="20"/>
                <w:highlight w:val="none"/>
              </w:rPr>
              <w:t>封边</w:t>
            </w:r>
            <w:r>
              <w:rPr>
                <w:rFonts w:hint="eastAsia" w:ascii="宋体" w:hAnsi="宋体" w:eastAsia="宋体" w:cs="宋体"/>
                <w:color w:val="000000"/>
                <w:sz w:val="20"/>
                <w:szCs w:val="20"/>
                <w:highlight w:val="none"/>
                <w:lang w:eastAsia="zh-CN"/>
              </w:rPr>
              <w:t>。</w:t>
            </w:r>
          </w:p>
          <w:p w14:paraId="70020C17">
            <w:pPr>
              <w:widowControl/>
              <w:spacing w:line="320" w:lineRule="atLeast"/>
              <w:jc w:val="both"/>
              <w:textAlignment w:val="auto"/>
              <w:rPr>
                <w:rFonts w:hint="default"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3.</w:t>
            </w:r>
            <w:r>
              <w:rPr>
                <w:rFonts w:hint="eastAsia" w:ascii="宋体" w:hAnsi="宋体" w:eastAsia="宋体" w:cs="宋体"/>
                <w:color w:val="000000"/>
                <w:sz w:val="20"/>
                <w:szCs w:val="20"/>
                <w:highlight w:val="none"/>
                <w:lang w:eastAsia="zh-CN"/>
              </w:rPr>
              <w:t>涂料：</w:t>
            </w:r>
            <w:r>
              <w:rPr>
                <w:rFonts w:hint="eastAsia" w:ascii="宋体" w:hAnsi="宋体" w:eastAsia="宋体" w:cs="宋体"/>
                <w:color w:val="000000"/>
                <w:sz w:val="20"/>
                <w:szCs w:val="20"/>
                <w:highlight w:val="none"/>
              </w:rPr>
              <w:t>水性涂料</w:t>
            </w:r>
            <w:r>
              <w:rPr>
                <w:rFonts w:hint="eastAsia" w:ascii="宋体" w:hAnsi="宋体" w:eastAsia="宋体" w:cs="宋体"/>
                <w:color w:val="000000"/>
                <w:sz w:val="20"/>
                <w:szCs w:val="20"/>
                <w:highlight w:val="none"/>
                <w:lang w:eastAsia="zh-CN"/>
              </w:rPr>
              <w:t>，甲醛、</w:t>
            </w:r>
            <w:r>
              <w:rPr>
                <w:rFonts w:hint="eastAsia" w:ascii="宋体" w:hAnsi="宋体" w:eastAsia="宋体" w:cs="宋体"/>
                <w:color w:val="000000"/>
                <w:sz w:val="20"/>
                <w:szCs w:val="20"/>
                <w:highlight w:val="none"/>
                <w:lang w:val="en-US" w:eastAsia="zh-CN"/>
              </w:rPr>
              <w:t>苯及</w:t>
            </w:r>
            <w:r>
              <w:rPr>
                <w:rFonts w:hint="eastAsia" w:ascii="宋体" w:hAnsi="宋体" w:eastAsia="宋体" w:cs="宋体"/>
                <w:color w:val="000000"/>
                <w:sz w:val="20"/>
                <w:szCs w:val="20"/>
                <w:highlight w:val="none"/>
                <w:lang w:eastAsia="zh-CN"/>
              </w:rPr>
              <w:t>苯系物、</w:t>
            </w:r>
            <w:r>
              <w:rPr>
                <w:rFonts w:hint="eastAsia" w:ascii="宋体" w:hAnsi="宋体" w:eastAsia="宋体" w:cs="宋体"/>
                <w:color w:val="000000"/>
                <w:sz w:val="20"/>
                <w:szCs w:val="20"/>
                <w:highlight w:val="none"/>
                <w:lang w:val="en-US" w:eastAsia="zh-CN"/>
              </w:rPr>
              <w:t>VOC含量符合GB 18581-2020《木器涂料中有害物质限量》标准要求。</w:t>
            </w:r>
          </w:p>
          <w:p w14:paraId="0E9988DA">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4.</w:t>
            </w:r>
            <w:r>
              <w:rPr>
                <w:rFonts w:hint="eastAsia" w:ascii="宋体" w:hAnsi="宋体" w:cs="宋体"/>
                <w:color w:val="000000"/>
                <w:sz w:val="20"/>
                <w:szCs w:val="20"/>
                <w:highlight w:val="none"/>
                <w:lang w:eastAsia="zh-CN"/>
              </w:rPr>
              <w:t>胶粘剂：</w:t>
            </w:r>
            <w:r>
              <w:rPr>
                <w:rFonts w:hint="eastAsia" w:ascii="宋体" w:hAnsi="宋体" w:eastAsia="宋体" w:cs="宋体"/>
                <w:color w:val="000000"/>
                <w:sz w:val="20"/>
                <w:szCs w:val="20"/>
                <w:highlight w:val="none"/>
                <w:lang w:eastAsia="zh-CN"/>
              </w:rPr>
              <w:t>水基型胶粘剂，环保性能符合</w:t>
            </w:r>
            <w:r>
              <w:rPr>
                <w:rFonts w:hint="eastAsia" w:ascii="宋体" w:hAnsi="宋体" w:eastAsia="宋体" w:cs="宋体"/>
                <w:color w:val="000000"/>
                <w:sz w:val="20"/>
                <w:szCs w:val="20"/>
                <w:highlight w:val="none"/>
                <w:lang w:val="en-US" w:eastAsia="zh-CN"/>
              </w:rPr>
              <w:t>GB 18583-2008《室内装饰装修材料 胶粘剂中有害物质限量》标准要求。</w:t>
            </w:r>
          </w:p>
          <w:p w14:paraId="3FC49563">
            <w:pPr>
              <w:widowControl/>
              <w:spacing w:line="320" w:lineRule="atLeast"/>
              <w:jc w:val="both"/>
              <w:textAlignment w:val="auto"/>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val="en-US" w:eastAsia="zh-CN"/>
              </w:rPr>
              <w:t>5.</w:t>
            </w:r>
            <w:r>
              <w:rPr>
                <w:rFonts w:hint="eastAsia" w:ascii="宋体" w:hAnsi="宋体" w:eastAsia="宋体" w:cs="宋体"/>
                <w:color w:val="000000"/>
                <w:sz w:val="20"/>
                <w:szCs w:val="20"/>
                <w:highlight w:val="none"/>
                <w:lang w:eastAsia="zh-CN"/>
              </w:rPr>
              <w:t>结构：</w:t>
            </w:r>
            <w:r>
              <w:rPr>
                <w:rFonts w:hint="eastAsia" w:ascii="宋体" w:hAnsi="宋体" w:cs="宋体"/>
                <w:color w:val="000000"/>
                <w:sz w:val="20"/>
                <w:szCs w:val="20"/>
              </w:rPr>
              <w:t>具有合理走线功能，预留强弱电线盒孔位</w:t>
            </w:r>
            <w:r>
              <w:rPr>
                <w:rFonts w:hint="eastAsia" w:ascii="宋体" w:hAnsi="宋体" w:cs="宋体"/>
                <w:color w:val="000000"/>
                <w:sz w:val="20"/>
                <w:szCs w:val="20"/>
                <w:lang w:eastAsia="zh-CN"/>
              </w:rPr>
              <w:t>；</w:t>
            </w:r>
            <w:r>
              <w:rPr>
                <w:rFonts w:hint="eastAsia" w:ascii="宋体" w:hAnsi="宋体" w:cs="宋体"/>
                <w:sz w:val="20"/>
                <w:szCs w:val="20"/>
                <w:lang w:bidi="ar"/>
              </w:rPr>
              <w:t>结构稳固，隐蔽处封闭处理。</w:t>
            </w:r>
          </w:p>
          <w:p w14:paraId="4C6BA216">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6.五金配件</w:t>
            </w:r>
            <w:r>
              <w:rPr>
                <w:rFonts w:hint="eastAsia" w:ascii="宋体" w:hAnsi="宋体" w:cs="宋体"/>
                <w:color w:val="000000"/>
                <w:sz w:val="20"/>
                <w:szCs w:val="20"/>
                <w:highlight w:val="none"/>
                <w:lang w:val="en-US" w:eastAsia="zh-CN"/>
              </w:rPr>
              <w:t>：</w:t>
            </w:r>
            <w:r>
              <w:rPr>
                <w:rFonts w:hint="eastAsia" w:ascii="宋体" w:hAnsi="宋体" w:cs="宋体"/>
                <w:sz w:val="20"/>
                <w:szCs w:val="20"/>
                <w:lang w:bidi="ar"/>
              </w:rPr>
              <w:t>连接件，配尼龙脚垫。</w:t>
            </w:r>
          </w:p>
          <w:p w14:paraId="538B13B5">
            <w:pPr>
              <w:spacing w:line="320" w:lineRule="atLeast"/>
              <w:jc w:val="both"/>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7.</w:t>
            </w:r>
            <w:r>
              <w:rPr>
                <w:rFonts w:hint="eastAsia" w:ascii="宋体" w:hAnsi="宋体" w:eastAsia="宋体" w:cs="宋体"/>
                <w:color w:val="000000"/>
                <w:sz w:val="20"/>
                <w:szCs w:val="20"/>
                <w:highlight w:val="none"/>
                <w:lang w:eastAsia="zh-CN"/>
              </w:rPr>
              <w:t>成品质量：</w:t>
            </w:r>
            <w:r>
              <w:rPr>
                <w:rFonts w:hint="eastAsia" w:ascii="宋体" w:hAnsi="宋体" w:eastAsia="宋体" w:cs="宋体"/>
                <w:color w:val="000000"/>
                <w:sz w:val="20"/>
                <w:szCs w:val="20"/>
                <w:highlight w:val="none"/>
                <w:lang w:val="en-US" w:eastAsia="zh-CN"/>
              </w:rPr>
              <w:t>满足GB/T 3324-2024《木家具通用技术条件》及</w:t>
            </w:r>
            <w:r>
              <w:rPr>
                <w:rFonts w:hint="eastAsia" w:ascii="宋体" w:hAnsi="宋体" w:eastAsia="宋体" w:cs="Times New Roman"/>
                <w:color w:val="auto"/>
                <w:sz w:val="20"/>
                <w:szCs w:val="20"/>
                <w:highlight w:val="none"/>
              </w:rPr>
              <w:t>GB</w:t>
            </w:r>
            <w:r>
              <w:rPr>
                <w:rFonts w:hint="eastAsia" w:ascii="宋体" w:hAnsi="宋体" w:eastAsia="宋体" w:cs="Times New Roman"/>
                <w:color w:val="auto"/>
                <w:sz w:val="20"/>
                <w:szCs w:val="20"/>
                <w:highlight w:val="none"/>
                <w:lang w:val="en-US" w:eastAsia="zh-CN"/>
              </w:rPr>
              <w:t xml:space="preserve"> 18584-2024《家具中有害物质限量》</w:t>
            </w:r>
            <w:r>
              <w:rPr>
                <w:rFonts w:hint="eastAsia" w:ascii="宋体" w:hAnsi="宋体" w:cs="Times New Roman"/>
                <w:color w:val="auto"/>
                <w:sz w:val="20"/>
                <w:szCs w:val="20"/>
                <w:highlight w:val="none"/>
                <w:lang w:val="en-US" w:eastAsia="zh-CN"/>
              </w:rPr>
              <w:t>要求</w:t>
            </w:r>
            <w:r>
              <w:rPr>
                <w:rFonts w:hint="eastAsia" w:ascii="宋体" w:hAnsi="宋体" w:eastAsia="宋体" w:cs="宋体"/>
                <w:color w:val="000000"/>
                <w:sz w:val="20"/>
                <w:szCs w:val="20"/>
                <w:highlight w:val="none"/>
              </w:rPr>
              <w:t>。</w:t>
            </w:r>
          </w:p>
        </w:tc>
      </w:tr>
      <w:tr w14:paraId="29E27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479" w:type="dxa"/>
            <w:tcBorders>
              <w:tl2br w:val="nil"/>
              <w:tr2bl w:val="nil"/>
            </w:tcBorders>
            <w:noWrap w:val="0"/>
            <w:vAlign w:val="center"/>
          </w:tcPr>
          <w:p w14:paraId="20056B2D">
            <w:pPr>
              <w:jc w:val="center"/>
              <w:rPr>
                <w:rFonts w:hint="eastAsia"/>
                <w:sz w:val="20"/>
                <w:szCs w:val="20"/>
                <w:lang w:val="en-US" w:eastAsia="zh-CN"/>
              </w:rPr>
            </w:pPr>
            <w:r>
              <w:rPr>
                <w:rFonts w:hint="eastAsia" w:ascii="宋体" w:hAnsi="宋体" w:cs="宋体"/>
                <w:color w:val="000000"/>
                <w:sz w:val="20"/>
                <w:szCs w:val="20"/>
                <w:lang w:val="en-US" w:eastAsia="zh-CN"/>
              </w:rPr>
              <w:t>6</w:t>
            </w:r>
          </w:p>
        </w:tc>
        <w:tc>
          <w:tcPr>
            <w:tcW w:w="1254" w:type="dxa"/>
            <w:tcBorders>
              <w:tl2br w:val="nil"/>
              <w:tr2bl w:val="nil"/>
            </w:tcBorders>
            <w:noWrap w:val="0"/>
            <w:vAlign w:val="center"/>
          </w:tcPr>
          <w:p w14:paraId="61DA922A">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5000</w:t>
            </w:r>
          </w:p>
        </w:tc>
        <w:tc>
          <w:tcPr>
            <w:tcW w:w="1160" w:type="dxa"/>
            <w:tcBorders>
              <w:tl2br w:val="nil"/>
              <w:tr2bl w:val="nil"/>
            </w:tcBorders>
            <w:noWrap w:val="0"/>
            <w:vAlign w:val="center"/>
          </w:tcPr>
          <w:p w14:paraId="482D9AE9">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钢木会议桌</w:t>
            </w:r>
          </w:p>
        </w:tc>
        <w:tc>
          <w:tcPr>
            <w:tcW w:w="736" w:type="dxa"/>
            <w:tcBorders>
              <w:tl2br w:val="nil"/>
              <w:tr2bl w:val="nil"/>
            </w:tcBorders>
            <w:noWrap w:val="0"/>
            <w:vAlign w:val="center"/>
          </w:tcPr>
          <w:p w14:paraId="12B30B59">
            <w:pPr>
              <w:jc w:val="center"/>
              <w:rPr>
                <w:rFonts w:hint="eastAsia" w:ascii="宋体" w:hAnsi="宋体" w:cs="宋体"/>
                <w:color w:val="000000"/>
                <w:sz w:val="20"/>
                <w:szCs w:val="20"/>
                <w:highlight w:val="none"/>
                <w:lang w:eastAsia="zh-CN"/>
              </w:rPr>
            </w:pPr>
            <w:r>
              <w:rPr>
                <w:rFonts w:hint="eastAsia" w:ascii="宋体" w:hAnsi="宋体" w:cs="宋体"/>
                <w:color w:val="000000"/>
                <w:sz w:val="20"/>
                <w:szCs w:val="20"/>
                <w:highlight w:val="none"/>
                <w:lang w:eastAsia="zh-CN"/>
              </w:rPr>
              <w:t>件</w:t>
            </w:r>
          </w:p>
        </w:tc>
        <w:tc>
          <w:tcPr>
            <w:tcW w:w="1952" w:type="dxa"/>
            <w:tcBorders>
              <w:tl2br w:val="nil"/>
              <w:tr2bl w:val="nil"/>
            </w:tcBorders>
            <w:noWrap w:val="0"/>
            <w:vAlign w:val="center"/>
          </w:tcPr>
          <w:p w14:paraId="406F8ABB">
            <w:pPr>
              <w:jc w:val="center"/>
              <w:rPr>
                <w:rFonts w:hint="eastAsia" w:ascii="宋体" w:hAnsi="宋体" w:cs="宋体"/>
                <w:color w:val="000000"/>
                <w:sz w:val="20"/>
                <w:szCs w:val="20"/>
                <w:lang w:val="en-US" w:eastAsia="zh-CN"/>
              </w:rPr>
            </w:pPr>
            <w:r>
              <w:rPr>
                <w:rFonts w:hint="eastAsia" w:ascii="宋体" w:hAnsi="宋体" w:cs="宋体"/>
                <w:color w:val="000000"/>
                <w:sz w:val="20"/>
                <w:szCs w:val="20"/>
                <w:lang w:val="en-US" w:eastAsia="zh-CN"/>
              </w:rPr>
              <w:t>4800*1600*760</w:t>
            </w:r>
          </w:p>
        </w:tc>
        <w:tc>
          <w:tcPr>
            <w:tcW w:w="7924" w:type="dxa"/>
            <w:tcBorders>
              <w:tl2br w:val="nil"/>
              <w:tr2bl w:val="nil"/>
            </w:tcBorders>
            <w:noWrap w:val="0"/>
            <w:vAlign w:val="center"/>
          </w:tcPr>
          <w:p w14:paraId="108159F8">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1.</w:t>
            </w:r>
            <w:r>
              <w:rPr>
                <w:rFonts w:hint="eastAsia" w:ascii="宋体" w:hAnsi="宋体" w:eastAsia="宋体" w:cs="宋体"/>
                <w:color w:val="000000"/>
                <w:sz w:val="20"/>
                <w:szCs w:val="20"/>
                <w:highlight w:val="none"/>
              </w:rPr>
              <w:t>基材</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采用E</w:t>
            </w:r>
            <w:r>
              <w:rPr>
                <w:rFonts w:hint="eastAsia" w:ascii="宋体" w:hAnsi="宋体" w:eastAsia="宋体" w:cs="宋体"/>
                <w:color w:val="000000"/>
                <w:sz w:val="20"/>
                <w:szCs w:val="20"/>
                <w:highlight w:val="none"/>
                <w:vertAlign w:val="subscript"/>
              </w:rPr>
              <w:t>0</w:t>
            </w:r>
            <w:r>
              <w:rPr>
                <w:rFonts w:hint="eastAsia" w:ascii="宋体" w:hAnsi="宋体" w:eastAsia="宋体" w:cs="宋体"/>
                <w:color w:val="000000"/>
                <w:sz w:val="20"/>
                <w:szCs w:val="20"/>
                <w:highlight w:val="none"/>
              </w:rPr>
              <w:t>级人造板</w:t>
            </w:r>
            <w:r>
              <w:rPr>
                <w:rFonts w:hint="eastAsia" w:ascii="宋体" w:hAnsi="宋体" w:eastAsia="宋体" w:cs="宋体"/>
                <w:color w:val="000000"/>
                <w:sz w:val="20"/>
                <w:szCs w:val="20"/>
                <w:highlight w:val="none"/>
                <w:lang w:eastAsia="zh-CN"/>
              </w:rPr>
              <w:t>，静曲强度、内结合强度、表面结合强度、握钉力、弹性模量符合国家相关产品要求。</w:t>
            </w:r>
          </w:p>
          <w:p w14:paraId="0BBFE671">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2.</w:t>
            </w:r>
            <w:r>
              <w:rPr>
                <w:rFonts w:hint="eastAsia" w:ascii="宋体" w:hAnsi="宋体" w:cs="宋体"/>
                <w:color w:val="000000"/>
                <w:sz w:val="20"/>
                <w:szCs w:val="20"/>
                <w:highlight w:val="none"/>
                <w:lang w:eastAsia="zh-CN"/>
              </w:rPr>
              <w:t>覆面：</w:t>
            </w:r>
            <w:r>
              <w:rPr>
                <w:rFonts w:hint="eastAsia" w:ascii="宋体" w:hAnsi="宋体" w:eastAsia="宋体" w:cs="宋体"/>
                <w:color w:val="000000"/>
                <w:sz w:val="20"/>
                <w:szCs w:val="20"/>
                <w:highlight w:val="none"/>
              </w:rPr>
              <w:t>0.6mm厚胡桃木/樱桃木皮覆面，</w:t>
            </w:r>
            <w:r>
              <w:rPr>
                <w:rFonts w:hint="eastAsia" w:ascii="宋体" w:hAnsi="宋体" w:eastAsia="宋体" w:cs="宋体"/>
                <w:color w:val="000000"/>
                <w:sz w:val="20"/>
                <w:szCs w:val="20"/>
                <w:highlight w:val="none"/>
                <w:lang w:eastAsia="zh-CN"/>
              </w:rPr>
              <w:t>同色木制材料</w:t>
            </w:r>
            <w:r>
              <w:rPr>
                <w:rFonts w:hint="eastAsia" w:ascii="宋体" w:hAnsi="宋体" w:eastAsia="宋体" w:cs="宋体"/>
                <w:color w:val="000000"/>
                <w:sz w:val="20"/>
                <w:szCs w:val="20"/>
                <w:highlight w:val="none"/>
              </w:rPr>
              <w:t>封边</w:t>
            </w:r>
            <w:r>
              <w:rPr>
                <w:rFonts w:hint="eastAsia" w:ascii="宋体" w:hAnsi="宋体" w:eastAsia="宋体" w:cs="宋体"/>
                <w:color w:val="000000"/>
                <w:sz w:val="20"/>
                <w:szCs w:val="20"/>
                <w:highlight w:val="none"/>
                <w:lang w:eastAsia="zh-CN"/>
              </w:rPr>
              <w:t>。</w:t>
            </w:r>
          </w:p>
          <w:p w14:paraId="0E072ED1">
            <w:pPr>
              <w:widowControl/>
              <w:spacing w:line="320" w:lineRule="atLeast"/>
              <w:jc w:val="both"/>
              <w:textAlignment w:val="auto"/>
              <w:rPr>
                <w:rFonts w:hint="default"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3.</w:t>
            </w:r>
            <w:r>
              <w:rPr>
                <w:rFonts w:hint="eastAsia" w:ascii="宋体" w:hAnsi="宋体" w:eastAsia="宋体" w:cs="宋体"/>
                <w:color w:val="000000"/>
                <w:sz w:val="20"/>
                <w:szCs w:val="20"/>
                <w:highlight w:val="none"/>
                <w:lang w:eastAsia="zh-CN"/>
              </w:rPr>
              <w:t>涂料：</w:t>
            </w:r>
            <w:r>
              <w:rPr>
                <w:rFonts w:hint="eastAsia" w:ascii="宋体" w:hAnsi="宋体" w:eastAsia="宋体" w:cs="宋体"/>
                <w:color w:val="000000"/>
                <w:sz w:val="20"/>
                <w:szCs w:val="20"/>
                <w:highlight w:val="none"/>
              </w:rPr>
              <w:t>水性涂料</w:t>
            </w:r>
            <w:r>
              <w:rPr>
                <w:rFonts w:hint="eastAsia" w:ascii="宋体" w:hAnsi="宋体" w:eastAsia="宋体" w:cs="宋体"/>
                <w:color w:val="000000"/>
                <w:sz w:val="20"/>
                <w:szCs w:val="20"/>
                <w:highlight w:val="none"/>
                <w:lang w:eastAsia="zh-CN"/>
              </w:rPr>
              <w:t>，甲醛、</w:t>
            </w:r>
            <w:r>
              <w:rPr>
                <w:rFonts w:hint="eastAsia" w:ascii="宋体" w:hAnsi="宋体" w:eastAsia="宋体" w:cs="宋体"/>
                <w:color w:val="000000"/>
                <w:sz w:val="20"/>
                <w:szCs w:val="20"/>
                <w:highlight w:val="none"/>
                <w:lang w:val="en-US" w:eastAsia="zh-CN"/>
              </w:rPr>
              <w:t>苯及</w:t>
            </w:r>
            <w:r>
              <w:rPr>
                <w:rFonts w:hint="eastAsia" w:ascii="宋体" w:hAnsi="宋体" w:eastAsia="宋体" w:cs="宋体"/>
                <w:color w:val="000000"/>
                <w:sz w:val="20"/>
                <w:szCs w:val="20"/>
                <w:highlight w:val="none"/>
                <w:lang w:eastAsia="zh-CN"/>
              </w:rPr>
              <w:t>苯系物、</w:t>
            </w:r>
            <w:r>
              <w:rPr>
                <w:rFonts w:hint="eastAsia" w:ascii="宋体" w:hAnsi="宋体" w:eastAsia="宋体" w:cs="宋体"/>
                <w:color w:val="000000"/>
                <w:sz w:val="20"/>
                <w:szCs w:val="20"/>
                <w:highlight w:val="none"/>
                <w:lang w:val="en-US" w:eastAsia="zh-CN"/>
              </w:rPr>
              <w:t>VOC含量符合GB 18581-2020《木器涂料中有害物质限量》标准要求。</w:t>
            </w:r>
          </w:p>
          <w:p w14:paraId="4B8D0975">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4.</w:t>
            </w:r>
            <w:r>
              <w:rPr>
                <w:rFonts w:hint="eastAsia" w:ascii="宋体" w:hAnsi="宋体" w:cs="宋体"/>
                <w:color w:val="000000"/>
                <w:sz w:val="20"/>
                <w:szCs w:val="20"/>
                <w:highlight w:val="none"/>
                <w:lang w:eastAsia="zh-CN"/>
              </w:rPr>
              <w:t>胶粘剂：</w:t>
            </w:r>
            <w:r>
              <w:rPr>
                <w:rFonts w:hint="eastAsia" w:ascii="宋体" w:hAnsi="宋体" w:eastAsia="宋体" w:cs="宋体"/>
                <w:color w:val="000000"/>
                <w:sz w:val="20"/>
                <w:szCs w:val="20"/>
                <w:highlight w:val="none"/>
                <w:lang w:eastAsia="zh-CN"/>
              </w:rPr>
              <w:t>水基型胶粘剂，环保性能符合</w:t>
            </w:r>
            <w:r>
              <w:rPr>
                <w:rFonts w:hint="eastAsia" w:ascii="宋体" w:hAnsi="宋体" w:eastAsia="宋体" w:cs="宋体"/>
                <w:color w:val="000000"/>
                <w:sz w:val="20"/>
                <w:szCs w:val="20"/>
                <w:highlight w:val="none"/>
                <w:lang w:val="en-US" w:eastAsia="zh-CN"/>
              </w:rPr>
              <w:t>GB 18583-2008《室内装饰装修材料 胶粘剂中有害物质限量》标准要求。</w:t>
            </w:r>
          </w:p>
          <w:p w14:paraId="7CE08E14">
            <w:pPr>
              <w:widowControl/>
              <w:spacing w:line="320" w:lineRule="atLeast"/>
              <w:jc w:val="both"/>
              <w:textAlignment w:val="auto"/>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val="en-US" w:eastAsia="zh-CN"/>
              </w:rPr>
              <w:t>5.</w:t>
            </w:r>
            <w:r>
              <w:rPr>
                <w:rFonts w:hint="eastAsia" w:ascii="宋体" w:hAnsi="宋体" w:eastAsia="宋体" w:cs="宋体"/>
                <w:color w:val="000000"/>
                <w:sz w:val="20"/>
                <w:szCs w:val="20"/>
                <w:highlight w:val="none"/>
                <w:lang w:eastAsia="zh-CN"/>
              </w:rPr>
              <w:t>结构：</w:t>
            </w:r>
            <w:r>
              <w:rPr>
                <w:rFonts w:hint="eastAsia" w:ascii="宋体" w:hAnsi="宋体" w:cs="宋体"/>
                <w:color w:val="000000"/>
                <w:sz w:val="20"/>
                <w:szCs w:val="20"/>
              </w:rPr>
              <w:t>具有合理走线功能，预留强弱电线盒孔位</w:t>
            </w:r>
            <w:r>
              <w:rPr>
                <w:rFonts w:hint="eastAsia" w:ascii="宋体" w:hAnsi="宋体" w:cs="宋体"/>
                <w:color w:val="000000"/>
                <w:sz w:val="20"/>
                <w:szCs w:val="20"/>
                <w:lang w:eastAsia="zh-CN"/>
              </w:rPr>
              <w:t>；</w:t>
            </w:r>
            <w:r>
              <w:rPr>
                <w:rFonts w:hint="eastAsia" w:ascii="宋体" w:hAnsi="宋体" w:cs="宋体"/>
                <w:sz w:val="20"/>
                <w:szCs w:val="20"/>
                <w:lang w:bidi="ar"/>
              </w:rPr>
              <w:t>结构稳固，隐蔽处封闭处理。</w:t>
            </w:r>
          </w:p>
          <w:p w14:paraId="3D60FD35">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6.五金配件</w:t>
            </w:r>
            <w:r>
              <w:rPr>
                <w:rFonts w:hint="eastAsia" w:ascii="宋体" w:hAnsi="宋体" w:cs="宋体"/>
                <w:color w:val="000000"/>
                <w:sz w:val="20"/>
                <w:szCs w:val="20"/>
                <w:highlight w:val="none"/>
                <w:lang w:val="en-US" w:eastAsia="zh-CN"/>
              </w:rPr>
              <w:t>：</w:t>
            </w:r>
            <w:r>
              <w:rPr>
                <w:rFonts w:hint="eastAsia" w:ascii="宋体" w:hAnsi="宋体" w:cs="宋体"/>
                <w:sz w:val="20"/>
                <w:szCs w:val="20"/>
                <w:lang w:bidi="ar"/>
              </w:rPr>
              <w:t>连接件，配尼龙脚垫。</w:t>
            </w:r>
          </w:p>
          <w:p w14:paraId="156C9E34">
            <w:pPr>
              <w:spacing w:line="320" w:lineRule="atLeast"/>
              <w:jc w:val="both"/>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7.</w:t>
            </w:r>
            <w:r>
              <w:rPr>
                <w:rFonts w:hint="eastAsia" w:ascii="宋体" w:hAnsi="宋体" w:eastAsia="宋体" w:cs="宋体"/>
                <w:color w:val="000000"/>
                <w:sz w:val="20"/>
                <w:szCs w:val="20"/>
                <w:highlight w:val="none"/>
                <w:lang w:eastAsia="zh-CN"/>
              </w:rPr>
              <w:t>成品质量：</w:t>
            </w:r>
            <w:r>
              <w:rPr>
                <w:rFonts w:hint="eastAsia" w:ascii="宋体" w:hAnsi="宋体" w:eastAsia="宋体" w:cs="宋体"/>
                <w:color w:val="000000"/>
                <w:sz w:val="20"/>
                <w:szCs w:val="20"/>
                <w:highlight w:val="none"/>
                <w:lang w:val="en-US" w:eastAsia="zh-CN"/>
              </w:rPr>
              <w:t>满足GB/T 3324-2024《木家具通用技术条件》及</w:t>
            </w:r>
            <w:r>
              <w:rPr>
                <w:rFonts w:hint="eastAsia" w:ascii="宋体" w:hAnsi="宋体" w:eastAsia="宋体" w:cs="Times New Roman"/>
                <w:color w:val="auto"/>
                <w:sz w:val="20"/>
                <w:szCs w:val="20"/>
                <w:highlight w:val="none"/>
              </w:rPr>
              <w:t>GB</w:t>
            </w:r>
            <w:r>
              <w:rPr>
                <w:rFonts w:hint="eastAsia" w:ascii="宋体" w:hAnsi="宋体" w:eastAsia="宋体" w:cs="Times New Roman"/>
                <w:color w:val="auto"/>
                <w:sz w:val="20"/>
                <w:szCs w:val="20"/>
                <w:highlight w:val="none"/>
                <w:lang w:val="en-US" w:eastAsia="zh-CN"/>
              </w:rPr>
              <w:t xml:space="preserve"> 18584-2024《家具中有害物质限量》</w:t>
            </w:r>
            <w:r>
              <w:rPr>
                <w:rFonts w:hint="eastAsia" w:ascii="宋体" w:hAnsi="宋体" w:cs="Times New Roman"/>
                <w:color w:val="auto"/>
                <w:sz w:val="20"/>
                <w:szCs w:val="20"/>
                <w:highlight w:val="none"/>
                <w:lang w:val="en-US" w:eastAsia="zh-CN"/>
              </w:rPr>
              <w:t>要求</w:t>
            </w:r>
            <w:r>
              <w:rPr>
                <w:rFonts w:hint="eastAsia" w:ascii="宋体" w:hAnsi="宋体" w:eastAsia="宋体" w:cs="宋体"/>
                <w:color w:val="000000"/>
                <w:sz w:val="20"/>
                <w:szCs w:val="20"/>
                <w:highlight w:val="none"/>
              </w:rPr>
              <w:t>。</w:t>
            </w:r>
          </w:p>
        </w:tc>
      </w:tr>
      <w:tr w14:paraId="23274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479" w:type="dxa"/>
            <w:tcBorders>
              <w:tl2br w:val="nil"/>
              <w:tr2bl w:val="nil"/>
            </w:tcBorders>
            <w:noWrap w:val="0"/>
            <w:vAlign w:val="center"/>
          </w:tcPr>
          <w:p w14:paraId="2355F88F">
            <w:pPr>
              <w:jc w:val="center"/>
              <w:rPr>
                <w:rFonts w:hint="eastAsia"/>
                <w:sz w:val="20"/>
                <w:szCs w:val="20"/>
                <w:lang w:val="en-US" w:eastAsia="zh-CN"/>
              </w:rPr>
            </w:pPr>
            <w:r>
              <w:rPr>
                <w:rFonts w:hint="eastAsia" w:ascii="宋体" w:hAnsi="宋体" w:cs="宋体"/>
                <w:color w:val="000000"/>
                <w:sz w:val="20"/>
                <w:szCs w:val="20"/>
                <w:lang w:val="en-US" w:eastAsia="zh-CN"/>
              </w:rPr>
              <w:t>7</w:t>
            </w:r>
          </w:p>
        </w:tc>
        <w:tc>
          <w:tcPr>
            <w:tcW w:w="1254" w:type="dxa"/>
            <w:tcBorders>
              <w:tl2br w:val="nil"/>
              <w:tr2bl w:val="nil"/>
            </w:tcBorders>
            <w:noWrap w:val="0"/>
            <w:vAlign w:val="center"/>
          </w:tcPr>
          <w:p w14:paraId="0BDC4FB3">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3500</w:t>
            </w:r>
          </w:p>
        </w:tc>
        <w:tc>
          <w:tcPr>
            <w:tcW w:w="1160" w:type="dxa"/>
            <w:tcBorders>
              <w:tl2br w:val="nil"/>
              <w:tr2bl w:val="nil"/>
            </w:tcBorders>
            <w:noWrap w:val="0"/>
            <w:vAlign w:val="center"/>
          </w:tcPr>
          <w:p w14:paraId="1C19CD85">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钢木会议桌</w:t>
            </w:r>
          </w:p>
        </w:tc>
        <w:tc>
          <w:tcPr>
            <w:tcW w:w="736" w:type="dxa"/>
            <w:tcBorders>
              <w:tl2br w:val="nil"/>
              <w:tr2bl w:val="nil"/>
            </w:tcBorders>
            <w:noWrap w:val="0"/>
            <w:vAlign w:val="center"/>
          </w:tcPr>
          <w:p w14:paraId="109C9135">
            <w:pPr>
              <w:jc w:val="center"/>
              <w:rPr>
                <w:rFonts w:hint="eastAsia" w:ascii="宋体" w:hAnsi="宋体" w:cs="宋体"/>
                <w:color w:val="000000"/>
                <w:sz w:val="20"/>
                <w:szCs w:val="20"/>
                <w:highlight w:val="none"/>
                <w:lang w:eastAsia="zh-CN"/>
              </w:rPr>
            </w:pPr>
            <w:r>
              <w:rPr>
                <w:rFonts w:hint="eastAsia" w:ascii="宋体" w:hAnsi="宋体" w:cs="宋体"/>
                <w:color w:val="000000"/>
                <w:sz w:val="20"/>
                <w:szCs w:val="20"/>
                <w:highlight w:val="none"/>
                <w:lang w:eastAsia="zh-CN"/>
              </w:rPr>
              <w:t>件</w:t>
            </w:r>
          </w:p>
        </w:tc>
        <w:tc>
          <w:tcPr>
            <w:tcW w:w="1952" w:type="dxa"/>
            <w:tcBorders>
              <w:tl2br w:val="nil"/>
              <w:tr2bl w:val="nil"/>
            </w:tcBorders>
            <w:noWrap w:val="0"/>
            <w:vAlign w:val="center"/>
          </w:tcPr>
          <w:p w14:paraId="7FA75DE6">
            <w:pPr>
              <w:jc w:val="center"/>
              <w:rPr>
                <w:rFonts w:hint="eastAsia" w:ascii="宋体" w:hAnsi="宋体" w:cs="宋体"/>
                <w:color w:val="000000"/>
                <w:sz w:val="20"/>
                <w:szCs w:val="20"/>
                <w:lang w:val="en-US" w:eastAsia="zh-CN"/>
              </w:rPr>
            </w:pPr>
            <w:r>
              <w:rPr>
                <w:rFonts w:hint="eastAsia" w:ascii="宋体" w:hAnsi="宋体" w:cs="宋体"/>
                <w:color w:val="000000"/>
                <w:sz w:val="20"/>
                <w:szCs w:val="20"/>
                <w:lang w:val="en-US" w:eastAsia="zh-CN"/>
              </w:rPr>
              <w:t>3600*1400*760</w:t>
            </w:r>
          </w:p>
        </w:tc>
        <w:tc>
          <w:tcPr>
            <w:tcW w:w="7924" w:type="dxa"/>
            <w:tcBorders>
              <w:tl2br w:val="nil"/>
              <w:tr2bl w:val="nil"/>
            </w:tcBorders>
            <w:noWrap w:val="0"/>
            <w:vAlign w:val="center"/>
          </w:tcPr>
          <w:p w14:paraId="7AD73B2A">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1.</w:t>
            </w:r>
            <w:r>
              <w:rPr>
                <w:rFonts w:hint="eastAsia" w:ascii="宋体" w:hAnsi="宋体" w:eastAsia="宋体" w:cs="宋体"/>
                <w:color w:val="000000"/>
                <w:sz w:val="20"/>
                <w:szCs w:val="20"/>
                <w:highlight w:val="none"/>
              </w:rPr>
              <w:t>基材</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采用E</w:t>
            </w:r>
            <w:r>
              <w:rPr>
                <w:rFonts w:hint="eastAsia" w:ascii="宋体" w:hAnsi="宋体" w:eastAsia="宋体" w:cs="宋体"/>
                <w:color w:val="000000"/>
                <w:sz w:val="20"/>
                <w:szCs w:val="20"/>
                <w:highlight w:val="none"/>
                <w:vertAlign w:val="subscript"/>
              </w:rPr>
              <w:t>0</w:t>
            </w:r>
            <w:r>
              <w:rPr>
                <w:rFonts w:hint="eastAsia" w:ascii="宋体" w:hAnsi="宋体" w:eastAsia="宋体" w:cs="宋体"/>
                <w:color w:val="000000"/>
                <w:sz w:val="20"/>
                <w:szCs w:val="20"/>
                <w:highlight w:val="none"/>
              </w:rPr>
              <w:t>级人造板</w:t>
            </w:r>
            <w:r>
              <w:rPr>
                <w:rFonts w:hint="eastAsia" w:ascii="宋体" w:hAnsi="宋体" w:eastAsia="宋体" w:cs="宋体"/>
                <w:color w:val="000000"/>
                <w:sz w:val="20"/>
                <w:szCs w:val="20"/>
                <w:highlight w:val="none"/>
                <w:lang w:eastAsia="zh-CN"/>
              </w:rPr>
              <w:t>，静曲强度、内结合强度、表面结合强度、握钉力、弹性模量符合国家相关产品要求。</w:t>
            </w:r>
          </w:p>
          <w:p w14:paraId="3A403C70">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2.</w:t>
            </w:r>
            <w:r>
              <w:rPr>
                <w:rFonts w:hint="eastAsia" w:ascii="宋体" w:hAnsi="宋体" w:cs="宋体"/>
                <w:color w:val="000000"/>
                <w:sz w:val="20"/>
                <w:szCs w:val="20"/>
                <w:highlight w:val="none"/>
                <w:lang w:eastAsia="zh-CN"/>
              </w:rPr>
              <w:t>覆面：</w:t>
            </w:r>
            <w:r>
              <w:rPr>
                <w:rFonts w:hint="eastAsia" w:ascii="宋体" w:hAnsi="宋体" w:eastAsia="宋体" w:cs="宋体"/>
                <w:color w:val="000000"/>
                <w:sz w:val="20"/>
                <w:szCs w:val="20"/>
                <w:highlight w:val="none"/>
              </w:rPr>
              <w:t>0.6mm厚胡桃木/樱桃木皮覆面，</w:t>
            </w:r>
            <w:r>
              <w:rPr>
                <w:rFonts w:hint="eastAsia" w:ascii="宋体" w:hAnsi="宋体" w:eastAsia="宋体" w:cs="宋体"/>
                <w:color w:val="000000"/>
                <w:sz w:val="20"/>
                <w:szCs w:val="20"/>
                <w:highlight w:val="none"/>
                <w:lang w:eastAsia="zh-CN"/>
              </w:rPr>
              <w:t>同色木制材料</w:t>
            </w:r>
            <w:r>
              <w:rPr>
                <w:rFonts w:hint="eastAsia" w:ascii="宋体" w:hAnsi="宋体" w:eastAsia="宋体" w:cs="宋体"/>
                <w:color w:val="000000"/>
                <w:sz w:val="20"/>
                <w:szCs w:val="20"/>
                <w:highlight w:val="none"/>
              </w:rPr>
              <w:t>封边</w:t>
            </w:r>
            <w:r>
              <w:rPr>
                <w:rFonts w:hint="eastAsia" w:ascii="宋体" w:hAnsi="宋体" w:eastAsia="宋体" w:cs="宋体"/>
                <w:color w:val="000000"/>
                <w:sz w:val="20"/>
                <w:szCs w:val="20"/>
                <w:highlight w:val="none"/>
                <w:lang w:eastAsia="zh-CN"/>
              </w:rPr>
              <w:t>。</w:t>
            </w:r>
          </w:p>
          <w:p w14:paraId="7275662B">
            <w:pPr>
              <w:widowControl/>
              <w:spacing w:line="320" w:lineRule="atLeast"/>
              <w:jc w:val="both"/>
              <w:textAlignment w:val="auto"/>
              <w:rPr>
                <w:rFonts w:hint="default"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3.</w:t>
            </w:r>
            <w:r>
              <w:rPr>
                <w:rFonts w:hint="eastAsia" w:ascii="宋体" w:hAnsi="宋体" w:eastAsia="宋体" w:cs="宋体"/>
                <w:color w:val="000000"/>
                <w:sz w:val="20"/>
                <w:szCs w:val="20"/>
                <w:highlight w:val="none"/>
                <w:lang w:eastAsia="zh-CN"/>
              </w:rPr>
              <w:t>涂料：</w:t>
            </w:r>
            <w:r>
              <w:rPr>
                <w:rFonts w:hint="eastAsia" w:ascii="宋体" w:hAnsi="宋体" w:eastAsia="宋体" w:cs="宋体"/>
                <w:color w:val="000000"/>
                <w:sz w:val="20"/>
                <w:szCs w:val="20"/>
                <w:highlight w:val="none"/>
              </w:rPr>
              <w:t>水性涂料</w:t>
            </w:r>
            <w:r>
              <w:rPr>
                <w:rFonts w:hint="eastAsia" w:ascii="宋体" w:hAnsi="宋体" w:eastAsia="宋体" w:cs="宋体"/>
                <w:color w:val="000000"/>
                <w:sz w:val="20"/>
                <w:szCs w:val="20"/>
                <w:highlight w:val="none"/>
                <w:lang w:eastAsia="zh-CN"/>
              </w:rPr>
              <w:t>，甲醛、</w:t>
            </w:r>
            <w:r>
              <w:rPr>
                <w:rFonts w:hint="eastAsia" w:ascii="宋体" w:hAnsi="宋体" w:eastAsia="宋体" w:cs="宋体"/>
                <w:color w:val="000000"/>
                <w:sz w:val="20"/>
                <w:szCs w:val="20"/>
                <w:highlight w:val="none"/>
                <w:lang w:val="en-US" w:eastAsia="zh-CN"/>
              </w:rPr>
              <w:t>苯及</w:t>
            </w:r>
            <w:r>
              <w:rPr>
                <w:rFonts w:hint="eastAsia" w:ascii="宋体" w:hAnsi="宋体" w:eastAsia="宋体" w:cs="宋体"/>
                <w:color w:val="000000"/>
                <w:sz w:val="20"/>
                <w:szCs w:val="20"/>
                <w:highlight w:val="none"/>
                <w:lang w:eastAsia="zh-CN"/>
              </w:rPr>
              <w:t>苯系物、</w:t>
            </w:r>
            <w:r>
              <w:rPr>
                <w:rFonts w:hint="eastAsia" w:ascii="宋体" w:hAnsi="宋体" w:eastAsia="宋体" w:cs="宋体"/>
                <w:color w:val="000000"/>
                <w:sz w:val="20"/>
                <w:szCs w:val="20"/>
                <w:highlight w:val="none"/>
                <w:lang w:val="en-US" w:eastAsia="zh-CN"/>
              </w:rPr>
              <w:t>VOC含量符合GB 18581-2020《木器涂料中有害物质限量》标准要求。</w:t>
            </w:r>
          </w:p>
          <w:p w14:paraId="13D2DD6B">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4.</w:t>
            </w:r>
            <w:r>
              <w:rPr>
                <w:rFonts w:hint="eastAsia" w:ascii="宋体" w:hAnsi="宋体" w:cs="宋体"/>
                <w:color w:val="000000"/>
                <w:sz w:val="20"/>
                <w:szCs w:val="20"/>
                <w:highlight w:val="none"/>
                <w:lang w:eastAsia="zh-CN"/>
              </w:rPr>
              <w:t>胶粘剂：</w:t>
            </w:r>
            <w:r>
              <w:rPr>
                <w:rFonts w:hint="eastAsia" w:ascii="宋体" w:hAnsi="宋体" w:eastAsia="宋体" w:cs="宋体"/>
                <w:color w:val="000000"/>
                <w:sz w:val="20"/>
                <w:szCs w:val="20"/>
                <w:highlight w:val="none"/>
                <w:lang w:eastAsia="zh-CN"/>
              </w:rPr>
              <w:t>水基型胶粘剂，环保性能符合</w:t>
            </w:r>
            <w:r>
              <w:rPr>
                <w:rFonts w:hint="eastAsia" w:ascii="宋体" w:hAnsi="宋体" w:eastAsia="宋体" w:cs="宋体"/>
                <w:color w:val="000000"/>
                <w:sz w:val="20"/>
                <w:szCs w:val="20"/>
                <w:highlight w:val="none"/>
                <w:lang w:val="en-US" w:eastAsia="zh-CN"/>
              </w:rPr>
              <w:t>GB 18583-2008《室内装饰装修材料 胶粘剂中有害物质限量》标准要求。</w:t>
            </w:r>
          </w:p>
          <w:p w14:paraId="05E933E2">
            <w:pPr>
              <w:widowControl/>
              <w:spacing w:line="320" w:lineRule="atLeast"/>
              <w:jc w:val="both"/>
              <w:textAlignment w:val="auto"/>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val="en-US" w:eastAsia="zh-CN"/>
              </w:rPr>
              <w:t>5.</w:t>
            </w:r>
            <w:r>
              <w:rPr>
                <w:rFonts w:hint="eastAsia" w:ascii="宋体" w:hAnsi="宋体" w:eastAsia="宋体" w:cs="宋体"/>
                <w:color w:val="000000"/>
                <w:sz w:val="20"/>
                <w:szCs w:val="20"/>
                <w:highlight w:val="none"/>
                <w:lang w:eastAsia="zh-CN"/>
              </w:rPr>
              <w:t>结构：</w:t>
            </w:r>
            <w:r>
              <w:rPr>
                <w:rFonts w:hint="eastAsia" w:ascii="宋体" w:hAnsi="宋体" w:cs="宋体"/>
                <w:color w:val="000000"/>
                <w:sz w:val="20"/>
                <w:szCs w:val="20"/>
              </w:rPr>
              <w:t>具有合理走线功能，预留强弱电线盒孔位</w:t>
            </w:r>
            <w:r>
              <w:rPr>
                <w:rFonts w:hint="eastAsia" w:ascii="宋体" w:hAnsi="宋体" w:cs="宋体"/>
                <w:color w:val="000000"/>
                <w:sz w:val="20"/>
                <w:szCs w:val="20"/>
                <w:lang w:eastAsia="zh-CN"/>
              </w:rPr>
              <w:t>；</w:t>
            </w:r>
            <w:r>
              <w:rPr>
                <w:rFonts w:hint="eastAsia" w:ascii="宋体" w:hAnsi="宋体" w:cs="宋体"/>
                <w:sz w:val="20"/>
                <w:szCs w:val="20"/>
                <w:lang w:bidi="ar"/>
              </w:rPr>
              <w:t>结构稳固，隐蔽处封闭处理。</w:t>
            </w:r>
          </w:p>
          <w:p w14:paraId="43C98562">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6.五金配件</w:t>
            </w:r>
            <w:r>
              <w:rPr>
                <w:rFonts w:hint="eastAsia" w:ascii="宋体" w:hAnsi="宋体" w:cs="宋体"/>
                <w:color w:val="000000"/>
                <w:sz w:val="20"/>
                <w:szCs w:val="20"/>
                <w:highlight w:val="none"/>
                <w:lang w:val="en-US" w:eastAsia="zh-CN"/>
              </w:rPr>
              <w:t>：</w:t>
            </w:r>
            <w:r>
              <w:rPr>
                <w:rFonts w:hint="eastAsia" w:ascii="宋体" w:hAnsi="宋体" w:cs="宋体"/>
                <w:sz w:val="20"/>
                <w:szCs w:val="20"/>
                <w:lang w:bidi="ar"/>
              </w:rPr>
              <w:t>连接件，配尼龙脚垫。</w:t>
            </w:r>
          </w:p>
          <w:p w14:paraId="6B48F558">
            <w:pPr>
              <w:spacing w:line="320" w:lineRule="atLeast"/>
              <w:jc w:val="both"/>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7.</w:t>
            </w:r>
            <w:r>
              <w:rPr>
                <w:rFonts w:hint="eastAsia" w:ascii="宋体" w:hAnsi="宋体" w:eastAsia="宋体" w:cs="宋体"/>
                <w:color w:val="000000"/>
                <w:sz w:val="20"/>
                <w:szCs w:val="20"/>
                <w:highlight w:val="none"/>
                <w:lang w:eastAsia="zh-CN"/>
              </w:rPr>
              <w:t>成品质量：</w:t>
            </w:r>
            <w:r>
              <w:rPr>
                <w:rFonts w:hint="eastAsia" w:ascii="宋体" w:hAnsi="宋体" w:eastAsia="宋体" w:cs="宋体"/>
                <w:color w:val="000000"/>
                <w:sz w:val="20"/>
                <w:szCs w:val="20"/>
                <w:highlight w:val="none"/>
                <w:lang w:val="en-US" w:eastAsia="zh-CN"/>
              </w:rPr>
              <w:t>满足GB/T 3324-2024《木家具通用技术条件》及</w:t>
            </w:r>
            <w:r>
              <w:rPr>
                <w:rFonts w:hint="eastAsia" w:ascii="宋体" w:hAnsi="宋体" w:eastAsia="宋体" w:cs="Times New Roman"/>
                <w:color w:val="auto"/>
                <w:sz w:val="20"/>
                <w:szCs w:val="20"/>
                <w:highlight w:val="none"/>
              </w:rPr>
              <w:t>GB</w:t>
            </w:r>
            <w:r>
              <w:rPr>
                <w:rFonts w:hint="eastAsia" w:ascii="宋体" w:hAnsi="宋体" w:eastAsia="宋体" w:cs="Times New Roman"/>
                <w:color w:val="auto"/>
                <w:sz w:val="20"/>
                <w:szCs w:val="20"/>
                <w:highlight w:val="none"/>
                <w:lang w:val="en-US" w:eastAsia="zh-CN"/>
              </w:rPr>
              <w:t xml:space="preserve"> 18584-2024《家具中有害物质限量》</w:t>
            </w:r>
            <w:r>
              <w:rPr>
                <w:rFonts w:hint="eastAsia" w:ascii="宋体" w:hAnsi="宋体" w:cs="Times New Roman"/>
                <w:color w:val="auto"/>
                <w:sz w:val="20"/>
                <w:szCs w:val="20"/>
                <w:highlight w:val="none"/>
                <w:lang w:val="en-US" w:eastAsia="zh-CN"/>
              </w:rPr>
              <w:t>要求</w:t>
            </w:r>
            <w:r>
              <w:rPr>
                <w:rFonts w:hint="eastAsia" w:ascii="宋体" w:hAnsi="宋体" w:eastAsia="宋体" w:cs="宋体"/>
                <w:color w:val="000000"/>
                <w:sz w:val="20"/>
                <w:szCs w:val="20"/>
                <w:highlight w:val="none"/>
              </w:rPr>
              <w:t>。</w:t>
            </w:r>
          </w:p>
        </w:tc>
      </w:tr>
      <w:tr w14:paraId="577EA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479" w:type="dxa"/>
            <w:tcBorders>
              <w:tl2br w:val="nil"/>
              <w:tr2bl w:val="nil"/>
            </w:tcBorders>
            <w:noWrap w:val="0"/>
            <w:vAlign w:val="center"/>
          </w:tcPr>
          <w:p w14:paraId="29A70869">
            <w:pPr>
              <w:jc w:val="center"/>
              <w:rPr>
                <w:rFonts w:hint="eastAsia"/>
                <w:sz w:val="20"/>
                <w:szCs w:val="20"/>
                <w:lang w:val="en-US" w:eastAsia="zh-CN"/>
              </w:rPr>
            </w:pPr>
            <w:r>
              <w:rPr>
                <w:rFonts w:hint="eastAsia" w:ascii="宋体" w:hAnsi="宋体" w:cs="宋体"/>
                <w:color w:val="000000"/>
                <w:sz w:val="20"/>
                <w:szCs w:val="20"/>
                <w:lang w:val="en-US" w:eastAsia="zh-CN"/>
              </w:rPr>
              <w:t>8</w:t>
            </w:r>
          </w:p>
        </w:tc>
        <w:tc>
          <w:tcPr>
            <w:tcW w:w="1254" w:type="dxa"/>
            <w:tcBorders>
              <w:tl2br w:val="nil"/>
              <w:tr2bl w:val="nil"/>
            </w:tcBorders>
            <w:noWrap w:val="0"/>
            <w:vAlign w:val="center"/>
          </w:tcPr>
          <w:p w14:paraId="3BEB394C">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2400</w:t>
            </w:r>
          </w:p>
        </w:tc>
        <w:tc>
          <w:tcPr>
            <w:tcW w:w="1160" w:type="dxa"/>
            <w:tcBorders>
              <w:tl2br w:val="nil"/>
              <w:tr2bl w:val="nil"/>
            </w:tcBorders>
            <w:noWrap w:val="0"/>
            <w:vAlign w:val="center"/>
          </w:tcPr>
          <w:p w14:paraId="317B62EA">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钢木会议桌</w:t>
            </w:r>
          </w:p>
        </w:tc>
        <w:tc>
          <w:tcPr>
            <w:tcW w:w="736" w:type="dxa"/>
            <w:tcBorders>
              <w:tl2br w:val="nil"/>
              <w:tr2bl w:val="nil"/>
            </w:tcBorders>
            <w:noWrap w:val="0"/>
            <w:vAlign w:val="center"/>
          </w:tcPr>
          <w:p w14:paraId="7B47B5DD">
            <w:pPr>
              <w:jc w:val="center"/>
              <w:rPr>
                <w:rFonts w:hint="eastAsia" w:ascii="宋体" w:hAnsi="宋体" w:cs="宋体"/>
                <w:color w:val="000000"/>
                <w:sz w:val="20"/>
                <w:szCs w:val="20"/>
                <w:highlight w:val="none"/>
                <w:lang w:eastAsia="zh-CN"/>
              </w:rPr>
            </w:pPr>
            <w:r>
              <w:rPr>
                <w:rFonts w:hint="eastAsia" w:ascii="宋体" w:hAnsi="宋体" w:cs="宋体"/>
                <w:color w:val="000000"/>
                <w:sz w:val="20"/>
                <w:szCs w:val="20"/>
                <w:highlight w:val="none"/>
                <w:lang w:eastAsia="zh-CN"/>
              </w:rPr>
              <w:t>件</w:t>
            </w:r>
          </w:p>
        </w:tc>
        <w:tc>
          <w:tcPr>
            <w:tcW w:w="1952" w:type="dxa"/>
            <w:tcBorders>
              <w:tl2br w:val="nil"/>
              <w:tr2bl w:val="nil"/>
            </w:tcBorders>
            <w:noWrap w:val="0"/>
            <w:vAlign w:val="center"/>
          </w:tcPr>
          <w:p w14:paraId="5A2088DB">
            <w:pPr>
              <w:jc w:val="center"/>
              <w:rPr>
                <w:rFonts w:hint="eastAsia" w:ascii="宋体" w:hAnsi="宋体" w:cs="宋体"/>
                <w:color w:val="000000"/>
                <w:sz w:val="20"/>
                <w:szCs w:val="20"/>
                <w:lang w:val="en-US" w:eastAsia="zh-CN"/>
              </w:rPr>
            </w:pPr>
            <w:r>
              <w:rPr>
                <w:rFonts w:hint="eastAsia" w:ascii="宋体" w:hAnsi="宋体" w:cs="宋体"/>
                <w:color w:val="000000"/>
                <w:sz w:val="20"/>
                <w:szCs w:val="20"/>
                <w:lang w:val="en-US" w:eastAsia="zh-CN"/>
              </w:rPr>
              <w:t>2400*1200*760</w:t>
            </w:r>
          </w:p>
        </w:tc>
        <w:tc>
          <w:tcPr>
            <w:tcW w:w="7924" w:type="dxa"/>
            <w:tcBorders>
              <w:tl2br w:val="nil"/>
              <w:tr2bl w:val="nil"/>
            </w:tcBorders>
            <w:noWrap w:val="0"/>
            <w:vAlign w:val="center"/>
          </w:tcPr>
          <w:p w14:paraId="7E9D9419">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1.</w:t>
            </w:r>
            <w:r>
              <w:rPr>
                <w:rFonts w:hint="eastAsia" w:ascii="宋体" w:hAnsi="宋体" w:eastAsia="宋体" w:cs="宋体"/>
                <w:color w:val="000000"/>
                <w:sz w:val="20"/>
                <w:szCs w:val="20"/>
                <w:highlight w:val="none"/>
              </w:rPr>
              <w:t>基材</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采用E</w:t>
            </w:r>
            <w:r>
              <w:rPr>
                <w:rFonts w:hint="eastAsia" w:ascii="宋体" w:hAnsi="宋体" w:eastAsia="宋体" w:cs="宋体"/>
                <w:color w:val="000000"/>
                <w:sz w:val="20"/>
                <w:szCs w:val="20"/>
                <w:highlight w:val="none"/>
                <w:vertAlign w:val="subscript"/>
              </w:rPr>
              <w:t>0</w:t>
            </w:r>
            <w:r>
              <w:rPr>
                <w:rFonts w:hint="eastAsia" w:ascii="宋体" w:hAnsi="宋体" w:eastAsia="宋体" w:cs="宋体"/>
                <w:color w:val="000000"/>
                <w:sz w:val="20"/>
                <w:szCs w:val="20"/>
                <w:highlight w:val="none"/>
              </w:rPr>
              <w:t>级人造板</w:t>
            </w:r>
            <w:r>
              <w:rPr>
                <w:rFonts w:hint="eastAsia" w:ascii="宋体" w:hAnsi="宋体" w:eastAsia="宋体" w:cs="宋体"/>
                <w:color w:val="000000"/>
                <w:sz w:val="20"/>
                <w:szCs w:val="20"/>
                <w:highlight w:val="none"/>
                <w:lang w:eastAsia="zh-CN"/>
              </w:rPr>
              <w:t>，静曲强度、内结合强度、表面结合强度、握钉力、弹性模量符合国家相关产品要求。</w:t>
            </w:r>
          </w:p>
          <w:p w14:paraId="3AB9FCEF">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2.</w:t>
            </w:r>
            <w:r>
              <w:rPr>
                <w:rFonts w:hint="eastAsia" w:ascii="宋体" w:hAnsi="宋体" w:cs="宋体"/>
                <w:color w:val="000000"/>
                <w:sz w:val="20"/>
                <w:szCs w:val="20"/>
                <w:highlight w:val="none"/>
                <w:lang w:eastAsia="zh-CN"/>
              </w:rPr>
              <w:t>覆面：</w:t>
            </w:r>
            <w:r>
              <w:rPr>
                <w:rFonts w:hint="eastAsia" w:ascii="宋体" w:hAnsi="宋体" w:eastAsia="宋体" w:cs="宋体"/>
                <w:color w:val="000000"/>
                <w:sz w:val="20"/>
                <w:szCs w:val="20"/>
                <w:highlight w:val="none"/>
              </w:rPr>
              <w:t>0.6mm厚胡桃木/樱桃木皮覆面，</w:t>
            </w:r>
            <w:r>
              <w:rPr>
                <w:rFonts w:hint="eastAsia" w:ascii="宋体" w:hAnsi="宋体" w:eastAsia="宋体" w:cs="宋体"/>
                <w:color w:val="000000"/>
                <w:sz w:val="20"/>
                <w:szCs w:val="20"/>
                <w:highlight w:val="none"/>
                <w:lang w:eastAsia="zh-CN"/>
              </w:rPr>
              <w:t>同色木制材料</w:t>
            </w:r>
            <w:r>
              <w:rPr>
                <w:rFonts w:hint="eastAsia" w:ascii="宋体" w:hAnsi="宋体" w:eastAsia="宋体" w:cs="宋体"/>
                <w:color w:val="000000"/>
                <w:sz w:val="20"/>
                <w:szCs w:val="20"/>
                <w:highlight w:val="none"/>
              </w:rPr>
              <w:t>封边</w:t>
            </w:r>
            <w:r>
              <w:rPr>
                <w:rFonts w:hint="eastAsia" w:ascii="宋体" w:hAnsi="宋体" w:eastAsia="宋体" w:cs="宋体"/>
                <w:color w:val="000000"/>
                <w:sz w:val="20"/>
                <w:szCs w:val="20"/>
                <w:highlight w:val="none"/>
                <w:lang w:eastAsia="zh-CN"/>
              </w:rPr>
              <w:t>。</w:t>
            </w:r>
          </w:p>
          <w:p w14:paraId="6A27A658">
            <w:pPr>
              <w:widowControl/>
              <w:spacing w:line="320" w:lineRule="atLeast"/>
              <w:jc w:val="both"/>
              <w:textAlignment w:val="auto"/>
              <w:rPr>
                <w:rFonts w:hint="default"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3.</w:t>
            </w:r>
            <w:r>
              <w:rPr>
                <w:rFonts w:hint="eastAsia" w:ascii="宋体" w:hAnsi="宋体" w:eastAsia="宋体" w:cs="宋体"/>
                <w:color w:val="000000"/>
                <w:sz w:val="20"/>
                <w:szCs w:val="20"/>
                <w:highlight w:val="none"/>
                <w:lang w:eastAsia="zh-CN"/>
              </w:rPr>
              <w:t>涂料：</w:t>
            </w:r>
            <w:r>
              <w:rPr>
                <w:rFonts w:hint="eastAsia" w:ascii="宋体" w:hAnsi="宋体" w:eastAsia="宋体" w:cs="宋体"/>
                <w:color w:val="000000"/>
                <w:sz w:val="20"/>
                <w:szCs w:val="20"/>
                <w:highlight w:val="none"/>
              </w:rPr>
              <w:t>水性涂料</w:t>
            </w:r>
            <w:r>
              <w:rPr>
                <w:rFonts w:hint="eastAsia" w:ascii="宋体" w:hAnsi="宋体" w:eastAsia="宋体" w:cs="宋体"/>
                <w:color w:val="000000"/>
                <w:sz w:val="20"/>
                <w:szCs w:val="20"/>
                <w:highlight w:val="none"/>
                <w:lang w:eastAsia="zh-CN"/>
              </w:rPr>
              <w:t>，甲醛、</w:t>
            </w:r>
            <w:r>
              <w:rPr>
                <w:rFonts w:hint="eastAsia" w:ascii="宋体" w:hAnsi="宋体" w:eastAsia="宋体" w:cs="宋体"/>
                <w:color w:val="000000"/>
                <w:sz w:val="20"/>
                <w:szCs w:val="20"/>
                <w:highlight w:val="none"/>
                <w:lang w:val="en-US" w:eastAsia="zh-CN"/>
              </w:rPr>
              <w:t>苯及</w:t>
            </w:r>
            <w:r>
              <w:rPr>
                <w:rFonts w:hint="eastAsia" w:ascii="宋体" w:hAnsi="宋体" w:eastAsia="宋体" w:cs="宋体"/>
                <w:color w:val="000000"/>
                <w:sz w:val="20"/>
                <w:szCs w:val="20"/>
                <w:highlight w:val="none"/>
                <w:lang w:eastAsia="zh-CN"/>
              </w:rPr>
              <w:t>苯系物、</w:t>
            </w:r>
            <w:r>
              <w:rPr>
                <w:rFonts w:hint="eastAsia" w:ascii="宋体" w:hAnsi="宋体" w:eastAsia="宋体" w:cs="宋体"/>
                <w:color w:val="000000"/>
                <w:sz w:val="20"/>
                <w:szCs w:val="20"/>
                <w:highlight w:val="none"/>
                <w:lang w:val="en-US" w:eastAsia="zh-CN"/>
              </w:rPr>
              <w:t>VOC含量符合GB 18581-2020《木器涂料中有害物质限量》标准要求。</w:t>
            </w:r>
          </w:p>
          <w:p w14:paraId="2D5A7F61">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4.</w:t>
            </w:r>
            <w:r>
              <w:rPr>
                <w:rFonts w:hint="eastAsia" w:ascii="宋体" w:hAnsi="宋体" w:cs="宋体"/>
                <w:color w:val="000000"/>
                <w:sz w:val="20"/>
                <w:szCs w:val="20"/>
                <w:highlight w:val="none"/>
                <w:lang w:eastAsia="zh-CN"/>
              </w:rPr>
              <w:t>胶粘剂：</w:t>
            </w:r>
            <w:r>
              <w:rPr>
                <w:rFonts w:hint="eastAsia" w:ascii="宋体" w:hAnsi="宋体" w:eastAsia="宋体" w:cs="宋体"/>
                <w:color w:val="000000"/>
                <w:sz w:val="20"/>
                <w:szCs w:val="20"/>
                <w:highlight w:val="none"/>
                <w:lang w:eastAsia="zh-CN"/>
              </w:rPr>
              <w:t>水基型胶粘剂，环保性能符合</w:t>
            </w:r>
            <w:r>
              <w:rPr>
                <w:rFonts w:hint="eastAsia" w:ascii="宋体" w:hAnsi="宋体" w:eastAsia="宋体" w:cs="宋体"/>
                <w:color w:val="000000"/>
                <w:sz w:val="20"/>
                <w:szCs w:val="20"/>
                <w:highlight w:val="none"/>
                <w:lang w:val="en-US" w:eastAsia="zh-CN"/>
              </w:rPr>
              <w:t>GB 18583-2008《室内装饰装修材料 胶粘剂中有害物质限量》标准要求。</w:t>
            </w:r>
          </w:p>
          <w:p w14:paraId="164354D6">
            <w:pPr>
              <w:widowControl/>
              <w:spacing w:line="320" w:lineRule="atLeast"/>
              <w:jc w:val="both"/>
              <w:textAlignment w:val="auto"/>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val="en-US" w:eastAsia="zh-CN"/>
              </w:rPr>
              <w:t>5.</w:t>
            </w:r>
            <w:r>
              <w:rPr>
                <w:rFonts w:hint="eastAsia" w:ascii="宋体" w:hAnsi="宋体" w:eastAsia="宋体" w:cs="宋体"/>
                <w:color w:val="000000"/>
                <w:sz w:val="20"/>
                <w:szCs w:val="20"/>
                <w:highlight w:val="none"/>
                <w:lang w:eastAsia="zh-CN"/>
              </w:rPr>
              <w:t>结构：</w:t>
            </w:r>
            <w:r>
              <w:rPr>
                <w:rFonts w:hint="eastAsia" w:ascii="宋体" w:hAnsi="宋体" w:cs="宋体"/>
                <w:color w:val="000000"/>
                <w:sz w:val="20"/>
                <w:szCs w:val="20"/>
              </w:rPr>
              <w:t>具有合理走线功能，预留强弱电线盒孔位</w:t>
            </w:r>
            <w:r>
              <w:rPr>
                <w:rFonts w:hint="eastAsia" w:ascii="宋体" w:hAnsi="宋体" w:cs="宋体"/>
                <w:color w:val="000000"/>
                <w:sz w:val="20"/>
                <w:szCs w:val="20"/>
                <w:lang w:eastAsia="zh-CN"/>
              </w:rPr>
              <w:t>；</w:t>
            </w:r>
            <w:r>
              <w:rPr>
                <w:rFonts w:hint="eastAsia" w:ascii="宋体" w:hAnsi="宋体" w:cs="宋体"/>
                <w:sz w:val="20"/>
                <w:szCs w:val="20"/>
                <w:lang w:bidi="ar"/>
              </w:rPr>
              <w:t>结构稳固，隐蔽处封闭处理。</w:t>
            </w:r>
          </w:p>
          <w:p w14:paraId="4EE506E7">
            <w:pPr>
              <w:widowControl/>
              <w:spacing w:line="320" w:lineRule="atLeast"/>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6.五金配件</w:t>
            </w:r>
            <w:r>
              <w:rPr>
                <w:rFonts w:hint="eastAsia" w:ascii="宋体" w:hAnsi="宋体" w:cs="宋体"/>
                <w:color w:val="000000"/>
                <w:sz w:val="20"/>
                <w:szCs w:val="20"/>
                <w:highlight w:val="none"/>
                <w:lang w:val="en-US" w:eastAsia="zh-CN"/>
              </w:rPr>
              <w:t>：</w:t>
            </w:r>
            <w:r>
              <w:rPr>
                <w:rFonts w:hint="eastAsia" w:ascii="宋体" w:hAnsi="宋体" w:cs="宋体"/>
                <w:sz w:val="20"/>
                <w:szCs w:val="20"/>
                <w:lang w:bidi="ar"/>
              </w:rPr>
              <w:t>连接件，配尼龙脚垫。</w:t>
            </w:r>
          </w:p>
          <w:p w14:paraId="607325DE">
            <w:pPr>
              <w:spacing w:line="320" w:lineRule="atLeast"/>
              <w:jc w:val="both"/>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7.</w:t>
            </w:r>
            <w:r>
              <w:rPr>
                <w:rFonts w:hint="eastAsia" w:ascii="宋体" w:hAnsi="宋体" w:eastAsia="宋体" w:cs="宋体"/>
                <w:color w:val="000000"/>
                <w:sz w:val="20"/>
                <w:szCs w:val="20"/>
                <w:highlight w:val="none"/>
                <w:lang w:eastAsia="zh-CN"/>
              </w:rPr>
              <w:t>成品质量：</w:t>
            </w:r>
            <w:r>
              <w:rPr>
                <w:rFonts w:hint="eastAsia" w:ascii="宋体" w:hAnsi="宋体" w:eastAsia="宋体" w:cs="宋体"/>
                <w:color w:val="000000"/>
                <w:sz w:val="20"/>
                <w:szCs w:val="20"/>
                <w:highlight w:val="none"/>
                <w:lang w:val="en-US" w:eastAsia="zh-CN"/>
              </w:rPr>
              <w:t>满足GB/T 3324-2024《木家具通用技术条件》及</w:t>
            </w:r>
            <w:r>
              <w:rPr>
                <w:rFonts w:hint="eastAsia" w:ascii="宋体" w:hAnsi="宋体" w:eastAsia="宋体" w:cs="Times New Roman"/>
                <w:color w:val="auto"/>
                <w:sz w:val="20"/>
                <w:szCs w:val="20"/>
                <w:highlight w:val="none"/>
              </w:rPr>
              <w:t>GB</w:t>
            </w:r>
            <w:r>
              <w:rPr>
                <w:rFonts w:hint="eastAsia" w:ascii="宋体" w:hAnsi="宋体" w:eastAsia="宋体" w:cs="Times New Roman"/>
                <w:color w:val="auto"/>
                <w:sz w:val="20"/>
                <w:szCs w:val="20"/>
                <w:highlight w:val="none"/>
                <w:lang w:val="en-US" w:eastAsia="zh-CN"/>
              </w:rPr>
              <w:t xml:space="preserve"> 18584-2024《家具中有害物质限量》</w:t>
            </w:r>
            <w:r>
              <w:rPr>
                <w:rFonts w:hint="eastAsia" w:ascii="宋体" w:hAnsi="宋体" w:cs="Times New Roman"/>
                <w:color w:val="auto"/>
                <w:sz w:val="20"/>
                <w:szCs w:val="20"/>
                <w:highlight w:val="none"/>
                <w:lang w:val="en-US" w:eastAsia="zh-CN"/>
              </w:rPr>
              <w:t>要求</w:t>
            </w:r>
            <w:r>
              <w:rPr>
                <w:rFonts w:hint="eastAsia" w:ascii="宋体" w:hAnsi="宋体" w:eastAsia="宋体" w:cs="宋体"/>
                <w:color w:val="000000"/>
                <w:sz w:val="20"/>
                <w:szCs w:val="20"/>
                <w:highlight w:val="none"/>
              </w:rPr>
              <w:t>。</w:t>
            </w:r>
          </w:p>
        </w:tc>
      </w:tr>
    </w:tbl>
    <w:p w14:paraId="066B75AD">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ascii="宋体" w:hAnsi="宋体" w:eastAsia="宋体" w:cs="Times New Roman"/>
          <w:b w:val="0"/>
          <w:bCs w:val="0"/>
          <w:color w:val="auto"/>
          <w:sz w:val="22"/>
          <w:szCs w:val="22"/>
          <w:highlight w:val="none"/>
          <w:lang w:val="en-US" w:eastAsia="zh-CN"/>
        </w:rPr>
        <w:t>根据采购人的实际使用需求，入围供应商在确保家具供货价格不高于入围价格的前提下，产品规格允许存在±50mm的偏差，但须在采购合同条款中清晰、明确地予以标明。</w:t>
      </w:r>
    </w:p>
    <w:p w14:paraId="5BF0454A">
      <w:pPr>
        <w:numPr>
          <w:ilvl w:val="-1"/>
          <w:numId w:val="0"/>
        </w:numPr>
        <w:spacing w:line="440" w:lineRule="exact"/>
        <w:ind w:firstLine="0" w:firstLineChars="0"/>
        <w:rPr>
          <w:rFonts w:hint="eastAsia" w:ascii="宋体" w:hAnsi="宋体"/>
          <w:color w:val="auto"/>
          <w:sz w:val="22"/>
          <w:highlight w:val="none"/>
        </w:rPr>
      </w:pPr>
    </w:p>
    <w:p w14:paraId="22E8F98A">
      <w:pPr>
        <w:pStyle w:val="2"/>
        <w:ind w:firstLine="0"/>
        <w:rPr>
          <w:color w:val="auto"/>
          <w:sz w:val="28"/>
          <w:szCs w:val="24"/>
          <w:highlight w:val="none"/>
        </w:rPr>
        <w:sectPr>
          <w:pgSz w:w="16838" w:h="11906" w:orient="landscape"/>
          <w:pgMar w:top="1587" w:right="1701" w:bottom="1587" w:left="1701" w:header="851" w:footer="850" w:gutter="0"/>
          <w:pgBorders>
            <w:top w:val="none" w:sz="0" w:space="0"/>
            <w:left w:val="none" w:sz="0" w:space="0"/>
            <w:bottom w:val="none" w:sz="0" w:space="0"/>
            <w:right w:val="none" w:sz="0" w:space="0"/>
          </w:pgBorders>
          <w:cols w:space="720" w:num="1"/>
          <w:docGrid w:type="lines" w:linePitch="335" w:charSpace="0"/>
        </w:sectPr>
      </w:pPr>
    </w:p>
    <w:p w14:paraId="0716D11A">
      <w:pPr>
        <w:pStyle w:val="57"/>
        <w:numPr>
          <w:ilvl w:val="0"/>
          <w:numId w:val="0"/>
        </w:numPr>
        <w:snapToGrid w:val="0"/>
        <w:spacing w:before="0" w:after="0"/>
        <w:jc w:val="both"/>
        <w:outlineLvl w:val="9"/>
        <w:rPr>
          <w:rFonts w:ascii="宋体"/>
          <w:color w:val="auto"/>
          <w:sz w:val="32"/>
          <w:szCs w:val="21"/>
          <w:highlight w:val="none"/>
        </w:rPr>
      </w:pPr>
    </w:p>
    <w:bookmarkEnd w:id="46"/>
    <w:bookmarkEnd w:id="47"/>
    <w:bookmarkEnd w:id="48"/>
    <w:p w14:paraId="0309AFFB">
      <w:pPr>
        <w:pStyle w:val="57"/>
        <w:snapToGrid w:val="0"/>
        <w:spacing w:before="0" w:after="0"/>
        <w:ind w:left="0"/>
        <w:rPr>
          <w:color w:val="auto"/>
          <w:sz w:val="32"/>
          <w:szCs w:val="21"/>
          <w:highlight w:val="none"/>
        </w:rPr>
      </w:pPr>
      <w:bookmarkStart w:id="49" w:name="_Toc2160"/>
      <w:bookmarkStart w:id="50" w:name="_Toc25250"/>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9"/>
      <w:bookmarkEnd w:id="50"/>
    </w:p>
    <w:p w14:paraId="49EC3BC0">
      <w:pPr>
        <w:pStyle w:val="57"/>
        <w:numPr>
          <w:ilvl w:val="0"/>
          <w:numId w:val="0"/>
        </w:numPr>
        <w:snapToGrid w:val="0"/>
        <w:spacing w:before="0" w:after="0" w:line="400" w:lineRule="exact"/>
        <w:ind w:left="288"/>
        <w:jc w:val="left"/>
        <w:outlineLvl w:val="9"/>
        <w:rPr>
          <w:rFonts w:ascii="宋体"/>
          <w:color w:val="auto"/>
          <w:sz w:val="22"/>
          <w:szCs w:val="22"/>
          <w:highlight w:val="none"/>
        </w:rPr>
      </w:pPr>
    </w:p>
    <w:p w14:paraId="048C724D">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4535C5C9">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257EA20E">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5D9AC218">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12F1E69C">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66793019">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4320478C">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5407C5A3">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5CC9D6BE">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25325AE5">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6872ECD0">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3470331C">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6535FBA1">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59840225">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二、确定第二阶段成交供应商的方式</w:t>
      </w:r>
    </w:p>
    <w:p w14:paraId="4F82C43A">
      <w:pPr>
        <w:pStyle w:val="68"/>
        <w:spacing w:before="0" w:beforeAutospacing="0" w:after="0" w:afterAutospacing="0" w:line="400" w:lineRule="exact"/>
        <w:ind w:firstLine="480"/>
        <w:rPr>
          <w:rFonts w:hint="eastAsia" w:cs="Helvetica"/>
          <w:color w:val="auto"/>
          <w:sz w:val="22"/>
          <w:szCs w:val="22"/>
        </w:rPr>
      </w:pPr>
      <w:r>
        <w:rPr>
          <w:rFonts w:hint="eastAsia" w:cs="Helvetica"/>
          <w:color w:val="auto"/>
          <w:sz w:val="22"/>
          <w:szCs w:val="22"/>
        </w:rPr>
        <w:t>确定第二阶段成交供应商</w:t>
      </w:r>
      <w:r>
        <w:rPr>
          <w:rFonts w:hint="eastAsia" w:cs="Helvetica"/>
          <w:color w:val="auto"/>
          <w:sz w:val="22"/>
          <w:szCs w:val="22"/>
          <w:highlight w:val="none"/>
        </w:rPr>
        <w:t>的</w:t>
      </w:r>
      <w:r>
        <w:rPr>
          <w:rFonts w:hint="eastAsia" w:cs="Helvetica"/>
          <w:color w:val="auto"/>
          <w:sz w:val="22"/>
          <w:szCs w:val="22"/>
          <w:highlight w:val="none"/>
          <w:lang w:eastAsia="zh-CN"/>
        </w:rPr>
        <w:t>主要</w:t>
      </w:r>
      <w:r>
        <w:rPr>
          <w:rFonts w:hint="eastAsia" w:cs="Helvetica"/>
          <w:color w:val="auto"/>
          <w:sz w:val="22"/>
          <w:szCs w:val="22"/>
          <w:highlight w:val="none"/>
        </w:rPr>
        <w:t>方式</w:t>
      </w:r>
      <w:r>
        <w:rPr>
          <w:rFonts w:hint="eastAsia" w:cs="Helvetica"/>
          <w:color w:val="auto"/>
          <w:sz w:val="22"/>
          <w:szCs w:val="22"/>
          <w:highlight w:val="none"/>
          <w:lang w:eastAsia="zh-CN"/>
        </w:rPr>
        <w:t>是</w:t>
      </w:r>
      <w:r>
        <w:rPr>
          <w:rFonts w:hint="eastAsia" w:cs="Helvetica"/>
          <w:color w:val="auto"/>
          <w:sz w:val="22"/>
          <w:szCs w:val="22"/>
          <w:highlight w:val="none"/>
        </w:rPr>
        <w:t>直接选定。</w:t>
      </w:r>
      <w:r>
        <w:rPr>
          <w:rFonts w:hint="eastAsia" w:cs="Helvetica"/>
          <w:color w:val="auto"/>
          <w:sz w:val="22"/>
          <w:szCs w:val="22"/>
          <w:highlight w:val="none"/>
          <w:lang w:eastAsia="zh-CN"/>
        </w:rPr>
        <w:t>直</w:t>
      </w:r>
      <w:r>
        <w:rPr>
          <w:rFonts w:hint="eastAsia" w:cs="Helvetica"/>
          <w:color w:val="auto"/>
          <w:sz w:val="22"/>
          <w:szCs w:val="22"/>
          <w:lang w:eastAsia="zh-CN"/>
        </w:rPr>
        <w:t>接选定是由</w:t>
      </w:r>
      <w:r>
        <w:rPr>
          <w:rFonts w:hint="eastAsia" w:cs="Helvetica"/>
          <w:color w:val="auto"/>
          <w:sz w:val="22"/>
          <w:szCs w:val="22"/>
        </w:rPr>
        <w:t>采购人或者服务对象依据入围产品价格、质量以及服务便利性、用户评价等因素，</w:t>
      </w:r>
      <w:r>
        <w:rPr>
          <w:rFonts w:hint="eastAsia" w:cs="Helvetica"/>
          <w:color w:val="auto"/>
          <w:sz w:val="22"/>
          <w:szCs w:val="22"/>
          <w:lang w:eastAsia="zh-CN"/>
        </w:rPr>
        <w:t>从第一阶段入围供应商中确定第二阶段成交供应商。</w:t>
      </w:r>
      <w:r>
        <w:rPr>
          <w:rFonts w:hint="eastAsia" w:cs="Helvetica"/>
          <w:color w:val="auto"/>
          <w:sz w:val="22"/>
          <w:szCs w:val="22"/>
        </w:rPr>
        <w:t>入围供应商第一阶段响应报价是采购人或者服务对象确定第二阶段成交供应商的最高限价。</w:t>
      </w:r>
    </w:p>
    <w:p w14:paraId="2F9D76AE">
      <w:pPr>
        <w:pStyle w:val="68"/>
        <w:spacing w:before="0" w:beforeAutospacing="0" w:after="0" w:afterAutospacing="0" w:line="400" w:lineRule="exact"/>
        <w:ind w:firstLine="480"/>
        <w:rPr>
          <w:rFonts w:hint="eastAsia" w:cs="宋体"/>
          <w:b/>
          <w:bCs/>
          <w:color w:val="FF0000"/>
          <w:sz w:val="22"/>
          <w:szCs w:val="22"/>
          <w:highlight w:val="none"/>
        </w:rPr>
      </w:pP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至少给予</w:t>
      </w:r>
      <w:r>
        <w:rPr>
          <w:rFonts w:hint="eastAsia"/>
          <w:b/>
          <w:bCs/>
          <w:color w:val="FF0000"/>
          <w:sz w:val="22"/>
          <w:szCs w:val="22"/>
          <w:lang w:val="en-US" w:eastAsia="zh-CN"/>
        </w:rPr>
        <w:t>总成交价格1%的优惠；当采购数量在30件（含）至50件（不含）的区间时，入围供应商</w:t>
      </w:r>
      <w:r>
        <w:rPr>
          <w:rFonts w:hint="eastAsia"/>
          <w:b/>
          <w:bCs/>
          <w:color w:val="FF0000"/>
          <w:sz w:val="22"/>
          <w:szCs w:val="22"/>
          <w:highlight w:val="none"/>
          <w:lang w:val="en-US" w:eastAsia="zh-CN"/>
        </w:rPr>
        <w:t>至少给予</w:t>
      </w:r>
      <w:r>
        <w:rPr>
          <w:rFonts w:hint="eastAsia"/>
          <w:b/>
          <w:bCs/>
          <w:color w:val="FF0000"/>
          <w:sz w:val="22"/>
          <w:szCs w:val="22"/>
          <w:lang w:val="en-US" w:eastAsia="zh-CN"/>
        </w:rPr>
        <w:t>总成交价格2%的优惠；当采购数量在50件（含）至100件（不含）的区间时，入围供应商</w:t>
      </w:r>
      <w:r>
        <w:rPr>
          <w:rFonts w:hint="eastAsia"/>
          <w:b/>
          <w:bCs/>
          <w:color w:val="FF0000"/>
          <w:sz w:val="22"/>
          <w:szCs w:val="22"/>
          <w:highlight w:val="none"/>
          <w:lang w:val="en-US" w:eastAsia="zh-CN"/>
        </w:rPr>
        <w:t>至少给予</w:t>
      </w:r>
      <w:r>
        <w:rPr>
          <w:rFonts w:hint="eastAsia"/>
          <w:b/>
          <w:bCs/>
          <w:color w:val="FF0000"/>
          <w:sz w:val="22"/>
          <w:szCs w:val="22"/>
          <w:lang w:val="en-US" w:eastAsia="zh-CN"/>
        </w:rPr>
        <w:t>总成交价格3%的优惠；单次采购数量超过100件（含）的，入围供应商</w:t>
      </w:r>
      <w:r>
        <w:rPr>
          <w:rFonts w:hint="eastAsia"/>
          <w:b/>
          <w:bCs/>
          <w:color w:val="FF0000"/>
          <w:sz w:val="22"/>
          <w:szCs w:val="22"/>
          <w:highlight w:val="none"/>
          <w:lang w:val="en-US" w:eastAsia="zh-CN"/>
        </w:rPr>
        <w:t>至少给予</w:t>
      </w:r>
      <w:r>
        <w:rPr>
          <w:rFonts w:hint="eastAsia"/>
          <w:b/>
          <w:bCs/>
          <w:color w:val="FF0000"/>
          <w:sz w:val="22"/>
          <w:szCs w:val="22"/>
          <w:lang w:val="en-US" w:eastAsia="zh-CN"/>
        </w:rPr>
        <w:t>总成交价格4%的优惠。</w:t>
      </w:r>
    </w:p>
    <w:p w14:paraId="17B7866B">
      <w:pPr>
        <w:pStyle w:val="68"/>
        <w:spacing w:before="0" w:beforeAutospacing="0" w:after="0" w:afterAutospacing="0" w:line="400" w:lineRule="exact"/>
        <w:ind w:firstLine="480"/>
        <w:rPr>
          <w:rFonts w:cs="Helvetica"/>
          <w:color w:val="auto"/>
          <w:sz w:val="22"/>
          <w:szCs w:val="22"/>
        </w:rPr>
      </w:pPr>
    </w:p>
    <w:p w14:paraId="1C4F3E3B">
      <w:pPr>
        <w:pStyle w:val="68"/>
        <w:spacing w:before="0" w:beforeAutospacing="0" w:after="0" w:afterAutospacing="0" w:line="400" w:lineRule="exact"/>
        <w:ind w:firstLine="480"/>
        <w:rPr>
          <w:rFonts w:cs="Helvetica"/>
          <w:color w:val="auto"/>
          <w:sz w:val="22"/>
          <w:szCs w:val="22"/>
          <w:highlight w:val="none"/>
        </w:rPr>
      </w:pPr>
    </w:p>
    <w:p w14:paraId="0A10C02C">
      <w:pPr>
        <w:widowControl/>
        <w:spacing w:line="400" w:lineRule="exact"/>
        <w:rPr>
          <w:rFonts w:ascii="宋体"/>
          <w:color w:val="auto"/>
          <w:sz w:val="22"/>
          <w:highlight w:val="none"/>
        </w:rPr>
      </w:pPr>
    </w:p>
    <w:p w14:paraId="50C16675">
      <w:pPr>
        <w:pStyle w:val="57"/>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51" w:name="_Toc23703"/>
      <w:bookmarkEnd w:id="51"/>
      <w:bookmarkStart w:id="52" w:name="_Toc328816004"/>
      <w:bookmarkEnd w:id="52"/>
      <w:bookmarkStart w:id="53" w:name="_Toc14675"/>
      <w:bookmarkStart w:id="54" w:name="_Toc29877"/>
      <w:bookmarkStart w:id="55" w:name="_Toc186274124"/>
      <w:bookmarkStart w:id="56" w:name="_Toc174185201"/>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53"/>
      <w:bookmarkEnd w:id="54"/>
    </w:p>
    <w:p w14:paraId="1170C8D3">
      <w:pPr>
        <w:pStyle w:val="57"/>
        <w:numPr>
          <w:ilvl w:val="0"/>
          <w:numId w:val="0"/>
        </w:numPr>
        <w:snapToGrid w:val="0"/>
        <w:spacing w:before="0" w:after="0" w:line="360" w:lineRule="auto"/>
        <w:outlineLvl w:val="9"/>
        <w:rPr>
          <w:rFonts w:ascii="宋体" w:hAnsi="宋体"/>
          <w:color w:val="auto"/>
          <w:sz w:val="32"/>
          <w:szCs w:val="21"/>
          <w:highlight w:val="none"/>
        </w:rPr>
      </w:pPr>
    </w:p>
    <w:p w14:paraId="505833A0">
      <w:pPr>
        <w:pStyle w:val="57"/>
        <w:numPr>
          <w:ilvl w:val="0"/>
          <w:numId w:val="0"/>
        </w:numPr>
        <w:snapToGrid w:val="0"/>
        <w:spacing w:before="0" w:after="0" w:line="360" w:lineRule="auto"/>
        <w:outlineLvl w:val="9"/>
        <w:rPr>
          <w:rFonts w:ascii="宋体" w:hAnsi="宋体"/>
          <w:color w:val="auto"/>
          <w:sz w:val="32"/>
          <w:szCs w:val="21"/>
          <w:highlight w:val="none"/>
        </w:rPr>
      </w:pPr>
    </w:p>
    <w:p w14:paraId="5A1558E1">
      <w:pPr>
        <w:pStyle w:val="57"/>
        <w:numPr>
          <w:ilvl w:val="0"/>
          <w:numId w:val="0"/>
        </w:numPr>
        <w:snapToGrid w:val="0"/>
        <w:spacing w:before="0" w:after="0" w:line="360" w:lineRule="auto"/>
        <w:outlineLvl w:val="9"/>
        <w:rPr>
          <w:rFonts w:ascii="宋体" w:hAnsi="宋体"/>
          <w:color w:val="auto"/>
          <w:sz w:val="32"/>
          <w:szCs w:val="21"/>
          <w:highlight w:val="none"/>
        </w:rPr>
      </w:pPr>
    </w:p>
    <w:p w14:paraId="09FF89C4">
      <w:pPr>
        <w:pStyle w:val="57"/>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6C9192A2">
      <w:pPr>
        <w:pStyle w:val="57"/>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7AD575A4">
      <w:pPr>
        <w:pStyle w:val="57"/>
        <w:numPr>
          <w:ilvl w:val="0"/>
          <w:numId w:val="0"/>
        </w:numPr>
        <w:snapToGrid w:val="0"/>
        <w:spacing w:before="0" w:after="0" w:line="360" w:lineRule="auto"/>
        <w:outlineLvl w:val="9"/>
        <w:rPr>
          <w:rFonts w:ascii="宋体" w:hAnsi="宋体"/>
          <w:color w:val="auto"/>
          <w:sz w:val="32"/>
          <w:szCs w:val="21"/>
          <w:highlight w:val="none"/>
        </w:rPr>
      </w:pPr>
    </w:p>
    <w:p w14:paraId="7E5C4BFF">
      <w:pPr>
        <w:pStyle w:val="57"/>
        <w:numPr>
          <w:ilvl w:val="0"/>
          <w:numId w:val="0"/>
        </w:numPr>
        <w:snapToGrid w:val="0"/>
        <w:spacing w:before="0" w:after="0" w:line="360" w:lineRule="auto"/>
        <w:outlineLvl w:val="9"/>
        <w:rPr>
          <w:rFonts w:ascii="宋体" w:hAnsi="宋体"/>
          <w:color w:val="auto"/>
          <w:sz w:val="32"/>
          <w:szCs w:val="21"/>
          <w:highlight w:val="none"/>
        </w:rPr>
      </w:pPr>
    </w:p>
    <w:p w14:paraId="27366837">
      <w:pPr>
        <w:pStyle w:val="9"/>
        <w:tabs>
          <w:tab w:val="left" w:pos="840"/>
        </w:tabs>
        <w:spacing w:after="0" w:line="360" w:lineRule="auto"/>
        <w:ind w:firstLine="720" w:firstLineChars="200"/>
        <w:rPr>
          <w:rFonts w:hint="default" w:ascii="方正小标宋简体" w:hAnsi="宋体" w:eastAsia="方正小标宋简体"/>
          <w:color w:val="auto"/>
          <w:sz w:val="36"/>
          <w:szCs w:val="36"/>
          <w:highlight w:val="none"/>
          <w:lang w:val="en-US" w:eastAsia="zh-CN"/>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北京市市级行政事业单位</w:t>
      </w:r>
      <w:r>
        <w:rPr>
          <w:rFonts w:hint="eastAsia" w:ascii="方正小标宋简体" w:hAnsi="宋体" w:eastAsia="方正小标宋简体"/>
          <w:color w:val="auto"/>
          <w:sz w:val="36"/>
          <w:szCs w:val="36"/>
          <w:highlight w:val="none"/>
          <w:lang w:val="en-US" w:eastAsia="zh-CN"/>
        </w:rPr>
        <w:t>会议桌</w:t>
      </w:r>
    </w:p>
    <w:p w14:paraId="182F6820">
      <w:pPr>
        <w:pStyle w:val="9"/>
        <w:tabs>
          <w:tab w:val="left" w:pos="840"/>
        </w:tabs>
        <w:spacing w:after="0" w:line="360" w:lineRule="auto"/>
        <w:ind w:left="0" w:leftChars="0" w:firstLine="2538" w:firstLineChars="705"/>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框架协议采购项目（</w:t>
      </w:r>
      <w:r>
        <w:rPr>
          <w:rFonts w:hint="eastAsia" w:ascii="方正小标宋简体" w:hAnsi="宋体" w:eastAsia="方正小标宋简体"/>
          <w:color w:val="auto"/>
          <w:sz w:val="36"/>
          <w:szCs w:val="36"/>
          <w:highlight w:val="none"/>
          <w:lang w:eastAsia="zh-CN"/>
        </w:rPr>
        <w:t>2025年度</w:t>
      </w:r>
      <w:r>
        <w:rPr>
          <w:rFonts w:hint="eastAsia" w:ascii="方正小标宋简体" w:hAnsi="宋体" w:eastAsia="方正小标宋简体"/>
          <w:color w:val="auto"/>
          <w:sz w:val="36"/>
          <w:szCs w:val="36"/>
          <w:highlight w:val="none"/>
        </w:rPr>
        <w:t>）</w:t>
      </w:r>
    </w:p>
    <w:p w14:paraId="69D96E79">
      <w:pPr>
        <w:pStyle w:val="9"/>
        <w:tabs>
          <w:tab w:val="left" w:pos="840"/>
        </w:tabs>
        <w:spacing w:after="0" w:line="360" w:lineRule="auto"/>
        <w:ind w:firstLine="752" w:firstLineChars="209"/>
        <w:rPr>
          <w:rFonts w:hint="default"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采购编号：BGPC-Z250</w:t>
      </w:r>
      <w:r>
        <w:rPr>
          <w:rFonts w:hint="eastAsia" w:ascii="方正小标宋简体" w:hAnsi="宋体" w:eastAsia="方正小标宋简体"/>
          <w:color w:val="auto"/>
          <w:sz w:val="36"/>
          <w:szCs w:val="36"/>
          <w:highlight w:val="none"/>
          <w:lang w:val="en-US" w:eastAsia="zh-CN"/>
        </w:rPr>
        <w:t>13-04</w:t>
      </w:r>
    </w:p>
    <w:p w14:paraId="2A8F5F84">
      <w:pPr>
        <w:pStyle w:val="9"/>
        <w:tabs>
          <w:tab w:val="left" w:pos="840"/>
        </w:tabs>
        <w:spacing w:after="0" w:line="360" w:lineRule="auto"/>
        <w:ind w:firstLine="752" w:firstLineChars="209"/>
        <w:rPr>
          <w:rFonts w:ascii="方正小标宋简体" w:hAnsi="宋体" w:eastAsia="仿宋_GB2312"/>
          <w:color w:val="auto"/>
          <w:sz w:val="36"/>
          <w:szCs w:val="36"/>
          <w:highlight w:val="yellow"/>
        </w:rPr>
      </w:pPr>
      <w:r>
        <w:rPr>
          <w:rFonts w:hint="eastAsia" w:ascii="方正小标宋简体" w:hAnsi="宋体" w:eastAsia="方正小标宋简体"/>
          <w:color w:val="auto"/>
          <w:sz w:val="36"/>
          <w:szCs w:val="36"/>
          <w:highlight w:val="none"/>
        </w:rPr>
        <w:t>采购类别：</w:t>
      </w:r>
      <w:r>
        <w:rPr>
          <w:rFonts w:hint="eastAsia" w:ascii="方正小标宋简体" w:hAnsi="方正小标宋简体" w:eastAsia="方正小标宋简体" w:cs="方正小标宋简体"/>
          <w:b w:val="0"/>
          <w:bCs w:val="0"/>
          <w:color w:val="auto"/>
          <w:sz w:val="36"/>
          <w:szCs w:val="36"/>
          <w:highlight w:val="none"/>
        </w:rPr>
        <w:t>货物</w:t>
      </w:r>
      <w:r>
        <w:rPr>
          <w:rFonts w:hint="eastAsia" w:ascii="仿宋_GB2312" w:hAnsi="宋体" w:eastAsia="仿宋_GB2312"/>
          <w:color w:val="auto"/>
          <w:sz w:val="36"/>
          <w:szCs w:val="36"/>
          <w:highlight w:val="none"/>
        </w:rPr>
        <w:t xml:space="preserve">    </w:t>
      </w:r>
    </w:p>
    <w:p w14:paraId="76038F91">
      <w:pPr>
        <w:pStyle w:val="9"/>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w:t>
      </w:r>
      <w:r>
        <w:rPr>
          <w:rFonts w:hint="eastAsia" w:ascii="方正小标宋简体" w:hAnsi="方正小标宋简体" w:eastAsia="方正小标宋简体" w:cs="方正小标宋简体"/>
          <w:b w:val="0"/>
          <w:bCs w:val="0"/>
          <w:color w:val="auto"/>
          <w:sz w:val="36"/>
          <w:szCs w:val="36"/>
          <w:highlight w:val="none"/>
        </w:rPr>
        <w:t>封闭式</w:t>
      </w:r>
      <w:r>
        <w:rPr>
          <w:rFonts w:hint="eastAsia" w:ascii="仿宋_GB2312" w:hAnsi="宋体" w:eastAsia="仿宋_GB2312"/>
          <w:b/>
          <w:bCs/>
          <w:color w:val="auto"/>
          <w:sz w:val="36"/>
          <w:szCs w:val="36"/>
          <w:highlight w:val="none"/>
        </w:rPr>
        <w:t xml:space="preserve"> </w:t>
      </w:r>
      <w:r>
        <w:rPr>
          <w:rFonts w:hint="eastAsia" w:ascii="仿宋_GB2312" w:hAnsi="宋体" w:eastAsia="仿宋_GB2312"/>
          <w:color w:val="auto"/>
          <w:sz w:val="36"/>
          <w:szCs w:val="36"/>
          <w:highlight w:val="none"/>
        </w:rPr>
        <w:t xml:space="preserve">   </w:t>
      </w:r>
    </w:p>
    <w:p w14:paraId="1464348A">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14F0260C">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5AD10394">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4920892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甲方：北京市公共资源交易中心     </w:t>
      </w:r>
    </w:p>
    <w:p w14:paraId="7804F5E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法定代表人：李冠新</w:t>
      </w:r>
    </w:p>
    <w:p w14:paraId="44B081F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通讯地址：北京市丰台区玉林</w:t>
      </w:r>
      <w:r>
        <w:rPr>
          <w:rFonts w:hint="eastAsia" w:asciiTheme="minorEastAsia" w:hAnsiTheme="minorEastAsia" w:eastAsiaTheme="minorEastAsia" w:cstheme="minorEastAsia"/>
          <w:color w:val="auto"/>
          <w:sz w:val="22"/>
          <w:highlight w:val="none"/>
          <w:lang w:eastAsia="zh-CN"/>
        </w:rPr>
        <w:t>西路</w:t>
      </w:r>
      <w:r>
        <w:rPr>
          <w:rFonts w:hint="eastAsia" w:asciiTheme="minorEastAsia" w:hAnsiTheme="minorEastAsia" w:eastAsiaTheme="minorEastAsia" w:cstheme="minorEastAsia"/>
          <w:color w:val="auto"/>
          <w:sz w:val="22"/>
          <w:highlight w:val="none"/>
        </w:rPr>
        <w:t>45号腾飞大厦</w:t>
      </w:r>
    </w:p>
    <w:p w14:paraId="255ED630">
      <w:pPr>
        <w:pStyle w:val="9"/>
        <w:tabs>
          <w:tab w:val="left" w:pos="840"/>
        </w:tabs>
        <w:spacing w:after="0" w:line="380" w:lineRule="exact"/>
        <w:ind w:firstLine="440" w:firstLineChars="200"/>
        <w:rPr>
          <w:rFonts w:hint="default"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z w:val="22"/>
          <w:highlight w:val="none"/>
        </w:rPr>
        <w:t>联系电话：</w:t>
      </w:r>
      <w:r>
        <w:rPr>
          <w:rFonts w:hint="eastAsia" w:asciiTheme="minorEastAsia" w:hAnsiTheme="minorEastAsia" w:eastAsiaTheme="minorEastAsia" w:cstheme="minorEastAsia"/>
          <w:color w:val="auto"/>
          <w:sz w:val="22"/>
          <w:highlight w:val="none"/>
          <w:lang w:val="en-US" w:eastAsia="zh-CN"/>
        </w:rPr>
        <w:t>010-</w:t>
      </w:r>
      <w:r>
        <w:rPr>
          <w:rFonts w:hint="eastAsia" w:asciiTheme="minorEastAsia" w:hAnsiTheme="minorEastAsia" w:eastAsiaTheme="minorEastAsia" w:cstheme="minorEastAsia"/>
          <w:color w:val="auto"/>
          <w:sz w:val="22"/>
          <w:highlight w:val="none"/>
        </w:rPr>
        <w:t>83916</w:t>
      </w:r>
      <w:r>
        <w:rPr>
          <w:rFonts w:hint="eastAsia" w:asciiTheme="minorEastAsia" w:hAnsiTheme="minorEastAsia" w:eastAsiaTheme="minorEastAsia" w:cstheme="minorEastAsia"/>
          <w:color w:val="auto"/>
          <w:sz w:val="22"/>
          <w:highlight w:val="none"/>
          <w:lang w:eastAsia="zh-CN"/>
        </w:rPr>
        <w:t>6</w:t>
      </w:r>
      <w:r>
        <w:rPr>
          <w:rFonts w:hint="eastAsia" w:asciiTheme="minorEastAsia" w:hAnsiTheme="minorEastAsia" w:eastAsiaTheme="minorEastAsia" w:cstheme="minorEastAsia"/>
          <w:color w:val="auto"/>
          <w:sz w:val="22"/>
          <w:highlight w:val="none"/>
          <w:lang w:val="en-US" w:eastAsia="zh-CN"/>
        </w:rPr>
        <w:t>96</w:t>
      </w:r>
    </w:p>
    <w:p w14:paraId="56455A3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p>
    <w:p w14:paraId="2637B91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乙方：      </w:t>
      </w:r>
    </w:p>
    <w:p w14:paraId="4D6DFEC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w:t>
      </w:r>
    </w:p>
    <w:p w14:paraId="652226F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w:t>
      </w:r>
    </w:p>
    <w:p w14:paraId="57574B6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联系电话：</w:t>
      </w:r>
    </w:p>
    <w:p w14:paraId="430D4693">
      <w:pPr>
        <w:snapToGrid w:val="0"/>
        <w:spacing w:line="380" w:lineRule="exact"/>
        <w:ind w:firstLine="440" w:firstLineChars="200"/>
        <w:rPr>
          <w:rFonts w:asciiTheme="minorEastAsia" w:hAnsiTheme="minorEastAsia" w:eastAsiaTheme="minorEastAsia" w:cstheme="minorEastAsia"/>
          <w:color w:val="auto"/>
          <w:sz w:val="22"/>
          <w:highlight w:val="none"/>
        </w:rPr>
      </w:pPr>
    </w:p>
    <w:p w14:paraId="523160EF">
      <w:pPr>
        <w:pStyle w:val="9"/>
        <w:tabs>
          <w:tab w:val="left" w:pos="840"/>
        </w:tabs>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bookmarkStart w:id="57" w:name="_Toc230067393"/>
      <w:r>
        <w:rPr>
          <w:rFonts w:hint="eastAsia" w:asciiTheme="minorEastAsia" w:hAnsiTheme="minorEastAsia" w:eastAsiaTheme="minorEastAsia" w:cstheme="minorEastAsia"/>
          <w:color w:val="auto"/>
          <w:sz w:val="22"/>
          <w:highlight w:val="none"/>
        </w:rPr>
        <w:t>甲方</w:t>
      </w:r>
      <w:r>
        <w:rPr>
          <w:rFonts w:hint="eastAsia" w:asciiTheme="minorEastAsia" w:hAnsiTheme="minorEastAsia" w:eastAsiaTheme="minorEastAsia" w:cstheme="minorEastAsia"/>
          <w:color w:val="auto"/>
          <w:sz w:val="22"/>
          <w:highlight w:val="none"/>
          <w:u w:val="none"/>
        </w:rPr>
        <w:t>就北京市市级行政事业单位</w:t>
      </w:r>
      <w:r>
        <w:rPr>
          <w:rFonts w:hint="eastAsia" w:asciiTheme="minorEastAsia" w:hAnsiTheme="minorEastAsia" w:eastAsiaTheme="minorEastAsia" w:cstheme="minorEastAsia"/>
          <w:color w:val="auto"/>
          <w:sz w:val="22"/>
          <w:highlight w:val="none"/>
          <w:u w:val="none"/>
          <w:lang w:val="en-US" w:eastAsia="zh-CN"/>
        </w:rPr>
        <w:t>会议桌</w:t>
      </w:r>
      <w:r>
        <w:rPr>
          <w:rFonts w:hint="eastAsia" w:asciiTheme="minorEastAsia" w:hAnsiTheme="minorEastAsia" w:eastAsiaTheme="minorEastAsia" w:cstheme="minorEastAsia"/>
          <w:color w:val="auto"/>
          <w:sz w:val="22"/>
          <w:highlight w:val="none"/>
          <w:u w:val="none"/>
        </w:rPr>
        <w:t>框架协议采购项目（</w:t>
      </w:r>
      <w:r>
        <w:rPr>
          <w:rFonts w:hint="eastAsia" w:asciiTheme="minorEastAsia" w:hAnsiTheme="minorEastAsia" w:eastAsiaTheme="minorEastAsia" w:cstheme="minorEastAsia"/>
          <w:color w:val="auto"/>
          <w:sz w:val="22"/>
          <w:highlight w:val="none"/>
          <w:u w:val="none"/>
          <w:lang w:eastAsia="zh-CN"/>
        </w:rPr>
        <w:t>2025年度</w:t>
      </w:r>
      <w:r>
        <w:rPr>
          <w:rFonts w:hint="eastAsia" w:asciiTheme="minorEastAsia" w:hAnsiTheme="minorEastAsia" w:eastAsiaTheme="minorEastAsia" w:cstheme="minorEastAsia"/>
          <w:color w:val="auto"/>
          <w:sz w:val="22"/>
          <w:highlight w:val="none"/>
          <w:u w:val="none"/>
        </w:rPr>
        <w:t>）</w:t>
      </w:r>
      <w:r>
        <w:rPr>
          <w:rFonts w:hint="eastAsia" w:asciiTheme="minorEastAsia" w:hAnsiTheme="minorEastAsia" w:eastAsiaTheme="minorEastAsia" w:cstheme="minorEastAsia"/>
          <w:color w:val="auto"/>
          <w:sz w:val="22"/>
          <w:highlight w:val="none"/>
        </w:rPr>
        <w:t>（采购编号：BGPC-Z250</w:t>
      </w:r>
      <w:r>
        <w:rPr>
          <w:rFonts w:hint="eastAsia" w:asciiTheme="minorEastAsia" w:hAnsiTheme="minorEastAsia" w:eastAsiaTheme="minorEastAsia" w:cstheme="minorEastAsia"/>
          <w:color w:val="auto"/>
          <w:sz w:val="22"/>
          <w:highlight w:val="none"/>
          <w:lang w:val="en-US" w:eastAsia="zh-CN"/>
        </w:rPr>
        <w:t>13</w:t>
      </w:r>
      <w:r>
        <w:rPr>
          <w:rFonts w:hint="eastAsia" w:asciiTheme="minorEastAsia" w:hAnsiTheme="minorEastAsia" w:eastAsiaTheme="minorEastAsia" w:cstheme="minorEastAsia"/>
          <w:color w:val="auto"/>
          <w:sz w:val="22"/>
          <w:highlight w:val="none"/>
        </w:rPr>
        <w:t>-0</w:t>
      </w:r>
      <w:r>
        <w:rPr>
          <w:rFonts w:hint="eastAsia" w:asciiTheme="minorEastAsia" w:hAnsiTheme="minorEastAsia" w:eastAsiaTheme="minorEastAsia" w:cstheme="minorEastAsia"/>
          <w:color w:val="auto"/>
          <w:sz w:val="22"/>
          <w:highlight w:val="none"/>
          <w:lang w:val="en-US" w:eastAsia="zh-CN"/>
        </w:rPr>
        <w:t>4</w:t>
      </w:r>
      <w:r>
        <w:rPr>
          <w:rFonts w:hint="eastAsia" w:asciiTheme="minorEastAsia" w:hAnsiTheme="minorEastAsia" w:eastAsiaTheme="minorEastAsia" w:cstheme="minorEastAsia"/>
          <w:color w:val="auto"/>
          <w:sz w:val="22"/>
          <w:highlight w:val="none"/>
        </w:rPr>
        <w:t>）（以下简称“本项目”）进行公开征集，确定乙方为入围供应商。根据《中华人民共和国民法典》《中华人民共和国政府采购法》《中华人民共和国政府采购法实施条例》《政府采购框架协议采购方式管理暂行办法》等相关法律法规、规章和征集文件的规定，甲乙双方经平等协商一致签署本框架协议如下：</w:t>
      </w:r>
    </w:p>
    <w:p w14:paraId="4490E4B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309F9CF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采购需求及最高限制单价详见本项目征集文件。</w:t>
      </w:r>
    </w:p>
    <w:p w14:paraId="1F14C78E">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7DFD3C1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详见乙方响应文件（或申请文件）。</w:t>
      </w:r>
    </w:p>
    <w:p w14:paraId="314FE6B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乙方第一阶段的响应报价（有量价关系折扣的，包括量价关系折扣，以下统称协议价格）是采购人确定第二阶段成交供应商的最高限价。</w:t>
      </w:r>
    </w:p>
    <w:p w14:paraId="3AA6A8D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乙方在协议期限内，应当以不高于第一阶段响应报价的价格向适用框架协议的采购人供应相应产品和服务。</w:t>
      </w:r>
    </w:p>
    <w:p w14:paraId="51236792">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31AC1B0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（仅货物类框架协议适用本条）货物框架协议执行期内，乙方可以按照质量不降低、价格不提高的原则，提出产品升级换代申请，经甲方审核通过后，进行产品更新。</w:t>
      </w:r>
    </w:p>
    <w:p w14:paraId="257D381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w:t>
      </w:r>
      <w:r>
        <w:rPr>
          <w:rFonts w:hint="eastAsia" w:ascii="黑体" w:hAnsi="黑体" w:eastAsia="黑体" w:cs="黑体"/>
          <w:color w:val="auto"/>
          <w:kern w:val="2"/>
          <w:sz w:val="22"/>
          <w:highlight w:val="none"/>
          <w:lang w:eastAsia="zh-CN"/>
        </w:rPr>
        <w:t>主要</w:t>
      </w:r>
      <w:r>
        <w:rPr>
          <w:rFonts w:hint="eastAsia" w:ascii="黑体" w:hAnsi="黑体" w:eastAsia="黑体" w:cs="黑体"/>
          <w:color w:val="auto"/>
          <w:kern w:val="2"/>
          <w:sz w:val="22"/>
          <w:highlight w:val="none"/>
        </w:rPr>
        <w:t>方式</w:t>
      </w:r>
    </w:p>
    <w:p w14:paraId="20973FC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直接选定：指采购人直接选择入围商品，指定成交供应商进行采购的方式。</w:t>
      </w:r>
    </w:p>
    <w:p w14:paraId="165AE64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39100DA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本协议的采购人：北京市市级党政机关、事业单位和团体组织（北京市各区级党政机关、事业单位和团体组织共享本次征集结果）。</w:t>
      </w:r>
      <w:r>
        <w:rPr>
          <w:rFonts w:hint="eastAsia" w:asciiTheme="minorEastAsia" w:hAnsiTheme="minorEastAsia" w:eastAsiaTheme="minorEastAsia" w:cstheme="minorEastAsia"/>
          <w:color w:val="auto"/>
          <w:sz w:val="22"/>
          <w:highlight w:val="none"/>
        </w:rPr>
        <w:tab/>
      </w:r>
    </w:p>
    <w:p w14:paraId="43ECC65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278F3DF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由采购人和乙方（或委托代理商）按照签订的采购合同执行。</w:t>
      </w:r>
    </w:p>
    <w:p w14:paraId="37EB1A3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1BD7027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详见附件“采购合同文本”</w:t>
      </w:r>
    </w:p>
    <w:p w14:paraId="2189BA7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203652F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2CE53B09">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74DC013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本协议有效期自本协议签订之日起一年。</w:t>
      </w:r>
    </w:p>
    <w:p w14:paraId="4D97FCB7">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77FA07E0">
      <w:pPr>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甲方根据实际情况发布框架协议延期公告，乙方按照原框架协议继续履约，不再签订延期协议。</w:t>
      </w:r>
    </w:p>
    <w:p w14:paraId="095FCC0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6186A98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（一）清退规则 </w:t>
      </w:r>
    </w:p>
    <w:p w14:paraId="0E9AD8C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153D292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（二）补充规则 </w:t>
      </w:r>
    </w:p>
    <w:p w14:paraId="1E4935E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8" w:name="_Hlk151640825"/>
      <w:r>
        <w:rPr>
          <w:rFonts w:hint="eastAsia" w:asciiTheme="minorEastAsia" w:hAnsiTheme="minorEastAsia" w:eastAsiaTheme="minorEastAsia" w:cstheme="minorEastAsia"/>
          <w:color w:val="auto"/>
          <w:sz w:val="22"/>
          <w:highlight w:val="none"/>
        </w:rPr>
        <w:t>本项目为封闭式框架协议采购</w:t>
      </w:r>
      <w:bookmarkEnd w:id="58"/>
      <w:r>
        <w:rPr>
          <w:rFonts w:hint="eastAsia" w:asciiTheme="minorEastAsia" w:hAnsiTheme="minorEastAsia" w:eastAsiaTheme="minorEastAsia" w:cstheme="minorEastAsia"/>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4BA83EF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59FF83C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（一）甲方的权利和义务</w:t>
      </w:r>
      <w:bookmarkEnd w:id="57"/>
    </w:p>
    <w:p w14:paraId="7176596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237E1316">
      <w:pPr>
        <w:tabs>
          <w:tab w:val="left" w:pos="315"/>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074BDD43">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73C397DF">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4.甲方有权为实施政府采购工作的需要在相关政府采购业务网站和相关文件上公布乙方提供的产品和服务价格、产品型号、服务内容、服务标准等相关的信息。</w:t>
      </w:r>
    </w:p>
    <w:p w14:paraId="419FD26D">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5.协议期内，甲方将视情况组织入围供应商变更委托代理商，并完成相应审核工作。</w:t>
      </w:r>
    </w:p>
    <w:p w14:paraId="4C6A8203">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6.遇有国家政策调整时，甲方有权对框架协议进行相应变动。</w:t>
      </w:r>
    </w:p>
    <w:p w14:paraId="7F7C367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9" w:name="_Toc230067394"/>
      <w:r>
        <w:rPr>
          <w:rFonts w:hint="eastAsia" w:asciiTheme="minorEastAsia" w:hAnsiTheme="minorEastAsia" w:eastAsiaTheme="minorEastAsia" w:cstheme="minorEastAsia"/>
          <w:color w:val="auto"/>
          <w:sz w:val="22"/>
          <w:highlight w:val="none"/>
        </w:rPr>
        <w:t>（二）乙方的权利和义务</w:t>
      </w:r>
      <w:bookmarkEnd w:id="59"/>
    </w:p>
    <w:p w14:paraId="09CF4909">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7C704994">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0C666E19">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06E1926C">
      <w:pPr>
        <w:tabs>
          <w:tab w:val="left" w:pos="540"/>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561A3C99">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3EC387C3">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Theme="minorEastAsia" w:hAnsiTheme="minorEastAsia" w:eastAsiaTheme="minorEastAsia" w:cstheme="minorEastAsia"/>
          <w:color w:val="auto"/>
          <w:sz w:val="22"/>
          <w:highlight w:val="none"/>
          <w:lang w:eastAsia="zh-CN"/>
        </w:rPr>
        <w:t>，并应对其分公司的履约行为承担法律责任</w:t>
      </w:r>
      <w:r>
        <w:rPr>
          <w:rFonts w:hint="eastAsia" w:asciiTheme="minorEastAsia" w:hAnsiTheme="minorEastAsia" w:eastAsiaTheme="minorEastAsia" w:cstheme="minorEastAsia"/>
          <w:color w:val="auto"/>
          <w:sz w:val="22"/>
          <w:highlight w:val="none"/>
        </w:rPr>
        <w:t>。</w:t>
      </w:r>
    </w:p>
    <w:p w14:paraId="5ECF05D4">
      <w:pPr>
        <w:pStyle w:val="8"/>
        <w:adjustRightInd/>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0954F045">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8.乙方不得将本项目转包或者分包。</w:t>
      </w:r>
    </w:p>
    <w:p w14:paraId="1167AC63">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9.乙方承诺履行本协议中不得违反有关环境保护、知识产权、劳动保护等各方面的规定，否则所有法律责任均由乙方承担。</w:t>
      </w:r>
    </w:p>
    <w:p w14:paraId="538209BB">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10.乙方应按甲方要求完成以下工作，并作为评价考核的依据：</w:t>
      </w:r>
    </w:p>
    <w:p w14:paraId="58FA68A5">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1D58E6A1">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058A3D50">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（3）主动配合政府采购监管部门和甲方开展的监督检查和服务期内日常管理。</w:t>
      </w:r>
    </w:p>
    <w:p w14:paraId="0F43E23B">
      <w:pPr>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随着相关管理规则和制度的不断完善，乙方</w:t>
      </w:r>
      <w:r>
        <w:rPr>
          <w:rFonts w:hint="eastAsia" w:asciiTheme="minorEastAsia" w:hAnsiTheme="minorEastAsia" w:eastAsiaTheme="minorEastAsia" w:cstheme="minorEastAsia"/>
          <w:color w:val="auto"/>
          <w:sz w:val="22"/>
          <w:highlight w:val="none"/>
          <w:lang w:val="en-US" w:eastAsia="zh-CN"/>
        </w:rPr>
        <w:t>及其</w:t>
      </w:r>
      <w:r>
        <w:rPr>
          <w:rFonts w:hint="eastAsia" w:asciiTheme="minorEastAsia" w:hAnsiTheme="minorEastAsia" w:eastAsiaTheme="minorEastAsia" w:cstheme="minorEastAsia"/>
          <w:color w:val="auto"/>
          <w:sz w:val="22"/>
          <w:highlight w:val="none"/>
        </w:rPr>
        <w:t>委托</w:t>
      </w:r>
      <w:r>
        <w:rPr>
          <w:rFonts w:hint="eastAsia" w:asciiTheme="minorEastAsia" w:hAnsiTheme="minorEastAsia" w:eastAsiaTheme="minorEastAsia" w:cstheme="minorEastAsia"/>
          <w:color w:val="auto"/>
          <w:sz w:val="22"/>
          <w:highlight w:val="none"/>
          <w:lang w:eastAsia="zh-CN"/>
        </w:rPr>
        <w:t>的</w:t>
      </w:r>
      <w:r>
        <w:rPr>
          <w:rFonts w:hint="eastAsia" w:asciiTheme="minorEastAsia" w:hAnsiTheme="minorEastAsia" w:eastAsiaTheme="minorEastAsia" w:cstheme="minorEastAsia"/>
          <w:color w:val="auto"/>
          <w:sz w:val="22"/>
          <w:highlight w:val="none"/>
        </w:rPr>
        <w:t>代理商</w:t>
      </w:r>
      <w:r>
        <w:rPr>
          <w:rFonts w:hint="eastAsia" w:asciiTheme="minorEastAsia" w:hAnsiTheme="minorEastAsia" w:eastAsiaTheme="minorEastAsia" w:cstheme="minorEastAsia"/>
          <w:color w:val="auto"/>
          <w:sz w:val="22"/>
          <w:highlight w:val="none"/>
          <w:lang w:val="en-US" w:eastAsia="zh-CN"/>
        </w:rPr>
        <w:t>应当</w:t>
      </w:r>
      <w:r>
        <w:rPr>
          <w:rFonts w:hint="eastAsia" w:asciiTheme="minorEastAsia" w:hAnsiTheme="minorEastAsia" w:eastAsiaTheme="minorEastAsia" w:cstheme="minorEastAsia"/>
          <w:color w:val="auto"/>
          <w:sz w:val="22"/>
          <w:highlight w:val="none"/>
        </w:rPr>
        <w:t>积极配合服从主管部门或征集人新制订的管理制度。遇有重大制度</w:t>
      </w:r>
      <w:r>
        <w:rPr>
          <w:rFonts w:hint="eastAsia" w:asciiTheme="minorEastAsia" w:hAnsiTheme="minorEastAsia" w:eastAsiaTheme="minorEastAsia" w:cstheme="minorEastAsia"/>
          <w:color w:val="auto"/>
          <w:sz w:val="22"/>
          <w:highlight w:val="none"/>
          <w:lang w:val="en-US" w:eastAsia="zh-CN"/>
        </w:rPr>
        <w:t>调整</w:t>
      </w:r>
      <w:r>
        <w:rPr>
          <w:rFonts w:hint="eastAsia" w:asciiTheme="minorEastAsia" w:hAnsiTheme="minorEastAsia" w:eastAsiaTheme="minorEastAsia" w:cstheme="minorEastAsia"/>
          <w:color w:val="auto"/>
          <w:sz w:val="22"/>
          <w:highlight w:val="none"/>
        </w:rPr>
        <w:t>，甲方将及时在补充协议中做出相应完善</w:t>
      </w:r>
      <w:r>
        <w:rPr>
          <w:rFonts w:hint="eastAsia" w:asciiTheme="minorEastAsia" w:hAnsiTheme="minorEastAsia" w:eastAsiaTheme="minorEastAsia" w:cstheme="minorEastAsia"/>
          <w:color w:val="auto"/>
          <w:sz w:val="22"/>
          <w:highlight w:val="none"/>
          <w:lang w:eastAsia="zh-CN"/>
        </w:rPr>
        <w:t>。</w:t>
      </w:r>
    </w:p>
    <w:p w14:paraId="5E9C38AF">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.补充事项</w:t>
      </w:r>
    </w:p>
    <w:p w14:paraId="04276143">
      <w:pPr>
        <w:adjustRightInd/>
        <w:spacing w:line="380" w:lineRule="exact"/>
        <w:ind w:firstLine="440" w:firstLineChars="200"/>
        <w:rPr>
          <w:rFonts w:hint="eastAsia" w:asciiTheme="minorEastAsia" w:hAnsiTheme="minorEastAsia" w:eastAsiaTheme="minorEastAsia" w:cstheme="minorEastAsia"/>
          <w:color w:val="auto"/>
          <w:spacing w:val="0"/>
          <w:sz w:val="22"/>
          <w:szCs w:val="22"/>
          <w:highlight w:val="none"/>
        </w:rPr>
      </w:pPr>
      <w:r>
        <w:rPr>
          <w:rFonts w:hint="eastAsia" w:asciiTheme="minorEastAsia" w:hAnsiTheme="minorEastAsia" w:eastAsiaTheme="minorEastAsia" w:cstheme="minorEastAsia"/>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color w:val="auto"/>
          <w:spacing w:val="0"/>
          <w:sz w:val="22"/>
          <w:szCs w:val="22"/>
          <w:highlight w:val="none"/>
          <w:lang w:eastAsia="zh-CN"/>
        </w:rPr>
        <w:t>，</w:t>
      </w:r>
      <w:r>
        <w:rPr>
          <w:rFonts w:hint="eastAsia" w:asciiTheme="minorEastAsia" w:hAnsiTheme="minorEastAsia" w:eastAsiaTheme="minorEastAsia" w:cstheme="minorEastAsia"/>
          <w:color w:val="auto"/>
          <w:spacing w:val="0"/>
          <w:sz w:val="22"/>
          <w:szCs w:val="22"/>
          <w:highlight w:val="none"/>
        </w:rPr>
        <w:t>且入围供应商</w:t>
      </w:r>
      <w:r>
        <w:rPr>
          <w:rFonts w:hint="eastAsia" w:asciiTheme="minorEastAsia" w:hAnsiTheme="minorEastAsia" w:eastAsiaTheme="minorEastAsia" w:cstheme="minorEastAsia"/>
          <w:color w:val="auto"/>
          <w:sz w:val="22"/>
          <w:szCs w:val="22"/>
          <w:highlight w:val="none"/>
        </w:rPr>
        <w:t xml:space="preserve"> </w:t>
      </w:r>
      <w:r>
        <w:rPr>
          <w:rFonts w:hint="eastAsia" w:asciiTheme="minorEastAsia" w:hAnsiTheme="minorEastAsia" w:eastAsiaTheme="minorEastAsia" w:cstheme="minorEastAsia"/>
          <w:color w:val="auto"/>
          <w:spacing w:val="0"/>
          <w:sz w:val="22"/>
          <w:szCs w:val="22"/>
          <w:highlight w:val="none"/>
        </w:rPr>
        <w:t>不同意将价格降至非入围供应商价格以下的</w:t>
      </w:r>
      <w:r>
        <w:rPr>
          <w:rFonts w:hint="eastAsia" w:asciiTheme="minorEastAsia" w:hAnsiTheme="minorEastAsia" w:eastAsiaTheme="minorEastAsia" w:cstheme="minorEastAsia"/>
          <w:color w:val="auto"/>
          <w:spacing w:val="0"/>
          <w:sz w:val="22"/>
          <w:szCs w:val="22"/>
          <w:highlight w:val="none"/>
          <w:lang w:eastAsia="zh-CN"/>
        </w:rPr>
        <w:t>，</w:t>
      </w:r>
      <w:r>
        <w:rPr>
          <w:rFonts w:hint="eastAsia" w:asciiTheme="minorEastAsia" w:hAnsiTheme="minorEastAsia" w:eastAsiaTheme="minorEastAsia" w:cstheme="minorEastAsia"/>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5797574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57EDD30C">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1</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甲、乙任何一方违反本协议的约定，应当承担违约责任，并赔偿对方的实际损失。由于乙方的违约行为给采购人造成经济损失的，采购人有权要求乙方进行赔偿。</w:t>
      </w:r>
    </w:p>
    <w:p w14:paraId="26362719">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2</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乙方违反协议约定，经调查属实，甲方有权追究乙方的违约责任，违约行为包括但不限于：</w:t>
      </w:r>
    </w:p>
    <w:p w14:paraId="1034B74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（1）不按照框架协议或采购合同，为采购人提供货物或服务承诺的；</w:t>
      </w:r>
    </w:p>
    <w:p w14:paraId="6633DAE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（2）被采购人有效投诉的；</w:t>
      </w:r>
    </w:p>
    <w:p w14:paraId="7D7AA3FB">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（3）未按相关要求执行价格承诺或要约折扣的；</w:t>
      </w:r>
    </w:p>
    <w:p w14:paraId="642F7E52">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（4）虚假提供包括但不限于单据、发票及相关凭证、产品节能、环境标志等的；</w:t>
      </w:r>
    </w:p>
    <w:p w14:paraId="5F9008FB">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（5）推荐的委托代理商实际供货产品型号、配置与系统填报信息不符的；</w:t>
      </w:r>
    </w:p>
    <w:p w14:paraId="4ACCFDD5">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（6）不配合政府采购监管部门和甲方监督检查、评价考核及日常管理的；</w:t>
      </w:r>
    </w:p>
    <w:p w14:paraId="030D6C73">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（7）违反协议规定的其他事项的。</w:t>
      </w:r>
    </w:p>
    <w:p w14:paraId="01DE9701">
      <w:pPr>
        <w:pStyle w:val="2"/>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3.针对乙方的违约行为，甲方有权要求乙方承担违约责任，承担违约责任的方式包括但不限于：</w:t>
      </w:r>
    </w:p>
    <w:p w14:paraId="4FE2D800">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（1）面谈并限期整改；</w:t>
      </w:r>
    </w:p>
    <w:p w14:paraId="22C8E7BD">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（2）暂停（或取消）乙方产品供货资格或服务资格；</w:t>
      </w:r>
    </w:p>
    <w:p w14:paraId="59B1BA14">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（3）暂停乙方入围供应商资格；</w:t>
      </w:r>
    </w:p>
    <w:p w14:paraId="497086A1">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（4）取消乙方入围供应商资格；</w:t>
      </w:r>
    </w:p>
    <w:p w14:paraId="737206C2">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w:t>
      </w:r>
      <w:r>
        <w:rPr>
          <w:rFonts w:hint="eastAsia" w:asciiTheme="minorEastAsia" w:hAnsiTheme="minorEastAsia" w:eastAsiaTheme="minorEastAsia" w:cstheme="minorEastAsia"/>
          <w:color w:val="auto"/>
          <w:sz w:val="22"/>
          <w:highlight w:val="none"/>
          <w:lang w:val="en-US" w:eastAsia="zh-CN"/>
        </w:rPr>
        <w:t>报请财政部门将乙方</w:t>
      </w:r>
      <w:r>
        <w:rPr>
          <w:rFonts w:hint="eastAsia" w:asciiTheme="minorEastAsia" w:hAnsiTheme="minorEastAsia" w:eastAsiaTheme="minorEastAsia" w:cstheme="minorEastAsia"/>
          <w:color w:val="auto"/>
          <w:sz w:val="22"/>
          <w:highlight w:val="none"/>
        </w:rPr>
        <w:t>列入“政府采购严重违法失信行为记录名单”。</w:t>
      </w:r>
    </w:p>
    <w:p w14:paraId="193F66AA">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4.乙方被暂停（或取消）产品供货资格或服务资格后，乙方与采购人已经签订的采购合同继续履行，但在暂停（或取消）期内不得承接涉及该产品或服务的新业务。</w:t>
      </w:r>
    </w:p>
    <w:p w14:paraId="6E013DC1">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5.乙方被暂停入围供应商资格后，乙方与采购人已经签订的采购合同继续履行，但在暂停期内不得承接新业务。</w:t>
      </w:r>
    </w:p>
    <w:p w14:paraId="6E49F0D7">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6.乙方被取消入围供应商资格后，乙方与采购人已经签订的采购合同继续履行，但在本协议期内不得承接新业务。</w:t>
      </w:r>
    </w:p>
    <w:p w14:paraId="2327413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3D4CD77E">
      <w:pPr>
        <w:tabs>
          <w:tab w:val="left" w:pos="0"/>
          <w:tab w:val="left" w:pos="84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1.出现下列情况时本协议终止： </w:t>
      </w:r>
    </w:p>
    <w:p w14:paraId="0EB46FAF">
      <w:pPr>
        <w:pStyle w:val="9"/>
        <w:tabs>
          <w:tab w:val="left" w:pos="709"/>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（1）甲乙双方协商终止本协议；</w:t>
      </w:r>
    </w:p>
    <w:p w14:paraId="2ED57A7B">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（2）乙方不履行协议条款，造成无法执行协议，则甲方有权终止本协议。同时甲方有权按照本协议第十三条的约定要求乙方承担违约责任并赔偿损失等。</w:t>
      </w:r>
    </w:p>
    <w:p w14:paraId="1BEE9A1C">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2.除本协议另有约定外，发生以下任何一种情况，甲方有权终止本协议，并取消乙方的入围供应商资格：</w:t>
      </w:r>
    </w:p>
    <w:p w14:paraId="7E8F0ACA">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（1）出现本框架协议约定第十三条的违约行为，拒不整改或限期未整改的；</w:t>
      </w:r>
    </w:p>
    <w:p w14:paraId="759D073D">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（2）未遵守法律、法规的规定，出现《中华人民共和国政府采购法实施条例》第十九条规定的重大违法记录的；</w:t>
      </w:r>
    </w:p>
    <w:p w14:paraId="600193FF">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（3）被列入失信被执行人、重大税收违法</w:t>
      </w:r>
      <w:r>
        <w:rPr>
          <w:rFonts w:hint="eastAsia" w:asciiTheme="minorEastAsia" w:hAnsiTheme="minorEastAsia" w:eastAsiaTheme="minorEastAsia" w:cstheme="minorEastAsia"/>
          <w:color w:val="auto"/>
          <w:sz w:val="22"/>
          <w:highlight w:val="none"/>
          <w:lang w:eastAsia="zh-CN"/>
        </w:rPr>
        <w:t>失信主体</w:t>
      </w:r>
      <w:r>
        <w:rPr>
          <w:rFonts w:hint="eastAsia" w:asciiTheme="minorEastAsia" w:hAnsiTheme="minorEastAsia" w:eastAsiaTheme="minorEastAsia" w:cstheme="minorEastAsia"/>
          <w:color w:val="auto"/>
          <w:sz w:val="22"/>
          <w:highlight w:val="none"/>
        </w:rPr>
        <w:t>、政府采购严重违法失信行为记录名单的；</w:t>
      </w:r>
    </w:p>
    <w:p w14:paraId="5625B02F">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（4）严重损害采购人利益或政府采购形象、造成社会不良影响，产生严重社会负面舆论的。</w:t>
      </w:r>
    </w:p>
    <w:p w14:paraId="7A3700C9">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714E4AB6">
      <w:pPr>
        <w:pStyle w:val="9"/>
        <w:spacing w:after="0"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甲乙双方如果发生争议，应当友好协商解决。如协商不成，</w:t>
      </w:r>
      <w:r>
        <w:rPr>
          <w:rFonts w:hint="eastAsia" w:asciiTheme="minorEastAsia" w:hAnsiTheme="minorEastAsia" w:eastAsiaTheme="minorEastAsia" w:cstheme="minorEastAsia"/>
          <w:color w:val="auto"/>
          <w:sz w:val="22"/>
          <w:highlight w:val="none"/>
          <w:lang w:eastAsia="zh-CN"/>
        </w:rPr>
        <w:t>甲乙双方按照法律途径解决。</w:t>
      </w:r>
    </w:p>
    <w:p w14:paraId="3CD5D690">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15791853">
      <w:pPr>
        <w:pStyle w:val="9"/>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eastAsia="zh-CN"/>
        </w:rPr>
        <w:t>双方订立</w:t>
      </w:r>
      <w:r>
        <w:rPr>
          <w:rFonts w:hint="eastAsia" w:asciiTheme="minorEastAsia" w:hAnsiTheme="minorEastAsia" w:eastAsiaTheme="minorEastAsia" w:cstheme="minorEastAsia"/>
          <w:color w:val="auto"/>
          <w:sz w:val="22"/>
          <w:highlight w:val="none"/>
        </w:rPr>
        <w:t>书面框架协议，</w:t>
      </w:r>
      <w:r>
        <w:rPr>
          <w:rFonts w:hint="eastAsia" w:asciiTheme="minorEastAsia" w:hAnsiTheme="minorEastAsia" w:eastAsiaTheme="minorEastAsia" w:cstheme="minorEastAsia"/>
          <w:color w:val="auto"/>
          <w:sz w:val="22"/>
          <w:highlight w:val="none"/>
          <w:lang w:eastAsia="zh-CN"/>
        </w:rPr>
        <w:t>框架协议自</w:t>
      </w:r>
      <w:r>
        <w:rPr>
          <w:rFonts w:hint="eastAsia" w:asciiTheme="minorEastAsia" w:hAnsiTheme="minorEastAsia" w:eastAsiaTheme="minorEastAsia" w:cstheme="minorEastAsia"/>
          <w:color w:val="auto"/>
          <w:sz w:val="22"/>
          <w:highlight w:val="none"/>
        </w:rPr>
        <w:t>甲乙双方加盖单位公章后生效，本协议正本一式两份，甲、乙双方各执一份，具有同等法律效力。</w:t>
      </w:r>
    </w:p>
    <w:p w14:paraId="17BFF796">
      <w:pPr>
        <w:pStyle w:val="9"/>
        <w:snapToGrid w:val="0"/>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附件：采购合同文本</w:t>
      </w:r>
    </w:p>
    <w:p w14:paraId="69FF51DC">
      <w:pPr>
        <w:pStyle w:val="9"/>
        <w:snapToGrid w:val="0"/>
        <w:spacing w:after="0" w:line="380" w:lineRule="exact"/>
        <w:ind w:firstLine="660" w:firstLineChars="300"/>
        <w:rPr>
          <w:rFonts w:asciiTheme="minorEastAsia" w:hAnsiTheme="minorEastAsia" w:eastAsiaTheme="minorEastAsia" w:cstheme="minorEastAsia"/>
          <w:color w:val="auto"/>
          <w:sz w:val="22"/>
          <w:highlight w:val="none"/>
        </w:rPr>
      </w:pPr>
    </w:p>
    <w:p w14:paraId="0FFB6A12">
      <w:pPr>
        <w:tabs>
          <w:tab w:val="left" w:pos="630"/>
          <w:tab w:val="left" w:pos="5565"/>
        </w:tabs>
        <w:snapToGrid w:val="0"/>
        <w:spacing w:line="380" w:lineRule="exact"/>
        <w:ind w:firstLine="442" w:firstLineChars="200"/>
        <w:rPr>
          <w:rFonts w:asciiTheme="minorEastAsia" w:hAnsiTheme="minorEastAsia" w:eastAsiaTheme="minorEastAsia" w:cstheme="minorEastAsia"/>
          <w:b/>
          <w:color w:val="auto"/>
          <w:sz w:val="22"/>
          <w:highlight w:val="none"/>
        </w:rPr>
      </w:pPr>
      <w:r>
        <w:rPr>
          <w:rFonts w:hint="eastAsia" w:asciiTheme="minorEastAsia" w:hAnsiTheme="minorEastAsia" w:eastAsiaTheme="minorEastAsia" w:cstheme="minorEastAsia"/>
          <w:b/>
          <w:color w:val="auto"/>
          <w:sz w:val="22"/>
          <w:highlight w:val="none"/>
        </w:rPr>
        <w:t>甲方（公章）：                          乙方（公章）：</w:t>
      </w:r>
    </w:p>
    <w:p w14:paraId="361CA0CF">
      <w:pPr>
        <w:spacing w:line="380" w:lineRule="exact"/>
        <w:ind w:firstLine="442" w:firstLineChars="200"/>
        <w:rPr>
          <w:rFonts w:asciiTheme="minorEastAsia" w:hAnsiTheme="minorEastAsia" w:eastAsiaTheme="minorEastAsia" w:cstheme="minorEastAsia"/>
          <w:b/>
          <w:color w:val="auto"/>
          <w:sz w:val="22"/>
          <w:highlight w:val="none"/>
        </w:rPr>
      </w:pPr>
    </w:p>
    <w:p w14:paraId="0B571DE6">
      <w:pPr>
        <w:spacing w:line="380" w:lineRule="exact"/>
        <w:ind w:firstLine="442"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p>
    <w:p w14:paraId="625C9ABA">
      <w:pPr>
        <w:spacing w:line="240" w:lineRule="auto"/>
        <w:ind w:firstLine="0" w:firstLineChars="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p>
    <w:p w14:paraId="5F83686A">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lang w:val="en-US" w:eastAsia="zh-CN"/>
        </w:rPr>
        <w:t>会议桌</w:t>
      </w:r>
      <w:r>
        <w:rPr>
          <w:rFonts w:hint="eastAsia" w:ascii="宋体" w:hAnsi="宋体" w:cs="宋体"/>
          <w:b/>
          <w:color w:val="auto"/>
          <w:sz w:val="32"/>
          <w:szCs w:val="32"/>
          <w:highlight w:val="none"/>
        </w:rPr>
        <w:t>框架协议</w:t>
      </w:r>
    </w:p>
    <w:p w14:paraId="42A8E872">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05EF62A8">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400F59D5">
      <w:pPr>
        <w:tabs>
          <w:tab w:val="left" w:pos="420"/>
        </w:tabs>
        <w:spacing w:line="400" w:lineRule="exact"/>
        <w:ind w:firstLine="440" w:firstLineChars="200"/>
        <w:textAlignment w:val="auto"/>
        <w:rPr>
          <w:rFonts w:ascii="宋体" w:cs="宋体"/>
          <w:color w:val="auto"/>
          <w:sz w:val="22"/>
          <w:highlight w:val="none"/>
        </w:rPr>
      </w:pPr>
    </w:p>
    <w:p w14:paraId="44A22C8D">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198BB9C2">
      <w:pPr>
        <w:tabs>
          <w:tab w:val="left" w:pos="420"/>
          <w:tab w:val="left" w:pos="630"/>
        </w:tabs>
        <w:snapToGrid w:val="0"/>
        <w:spacing w:line="400" w:lineRule="exact"/>
        <w:textAlignment w:val="auto"/>
        <w:rPr>
          <w:rFonts w:ascii="宋体" w:cs="宋体"/>
          <w:color w:val="auto"/>
          <w:sz w:val="22"/>
          <w:highlight w:val="none"/>
        </w:rPr>
      </w:pPr>
    </w:p>
    <w:p w14:paraId="17D6D80F">
      <w:pPr>
        <w:tabs>
          <w:tab w:val="left" w:pos="420"/>
          <w:tab w:val="left" w:pos="630"/>
        </w:tabs>
        <w:spacing w:line="400" w:lineRule="exact"/>
        <w:ind w:firstLine="440" w:firstLineChars="200"/>
        <w:textAlignment w:val="auto"/>
        <w:rPr>
          <w:rStyle w:val="5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13F23EE9">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采购内容</w:t>
      </w:r>
    </w:p>
    <w:p w14:paraId="11AC1BFB">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2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596B9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018F96EA">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3C5DF13D">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26CDABA1">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47CD432D">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380FD215">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47CB3C9F">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4310A299">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520ACB9D">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04853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1047BC25">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726B915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CD9E05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4573324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55C3AB3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39FDD5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6E5B905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1A73126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1BAEE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1793CB1A">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3C15618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ACC706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02C9E90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344DA83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73F59F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0EB9394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0B070F7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1A531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2116D2C0">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5C40A33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D44CC5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0D3DAC2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5B25B05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8C3767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1B15783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6AA22F4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27D24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51293568">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19012D9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3C14FD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7B3323B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21B93F5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B099D4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549A523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108FA9C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3B47B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100C00CB">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0D76AB4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0C17A8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1F5A966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0D0D3F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6B6BA99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6995653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1E0822E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1D08D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269B2EBA">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0464AE9A">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交付与验收</w:t>
      </w:r>
    </w:p>
    <w:p w14:paraId="31B873A0">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p>
    <w:p w14:paraId="2939ADEB">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.“合同货物”的交付时间为年月日。</w:t>
      </w:r>
    </w:p>
    <w:p w14:paraId="37BF37F5">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3871F4FE">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334C7144">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02627B2A">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质量标准及售后服务</w:t>
      </w:r>
    </w:p>
    <w:p w14:paraId="53238CEC">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28363515">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15E1CB92">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0240368E">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32CCDDE2">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1052DAA7">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甲方责任</w:t>
      </w:r>
    </w:p>
    <w:p w14:paraId="2922871B">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17969B1C">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7893A6D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乙方责任</w:t>
      </w:r>
    </w:p>
    <w:p w14:paraId="1B04F616">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100051AB">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6310DC23">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524BB117">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4.乙方应严格按照入围供应商与征集人签订的《北京市市级行政事业单位</w:t>
      </w:r>
      <w:r>
        <w:rPr>
          <w:rFonts w:hint="eastAsia" w:ascii="宋体" w:hAnsi="宋体" w:cs="宋体"/>
          <w:color w:val="auto"/>
          <w:sz w:val="22"/>
          <w:highlight w:val="none"/>
          <w:lang w:val="en-US" w:eastAsia="zh-CN"/>
        </w:rPr>
        <w:t>会议桌</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694545B5">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5AC55B61">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4CC5A30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付款方式</w:t>
      </w:r>
    </w:p>
    <w:p w14:paraId="123A679C">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4DBD3647">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违约责任</w:t>
      </w:r>
    </w:p>
    <w:p w14:paraId="06AFF410">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7FB094B3">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079DE849">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335305F8">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584DB7B0">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49864D1B">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争议的解决</w:t>
      </w:r>
    </w:p>
    <w:p w14:paraId="302EF3C3">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5FE93668">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不可抗力</w:t>
      </w:r>
    </w:p>
    <w:p w14:paraId="3D466E89">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0160A56F">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563A6948">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483C0C62">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其他</w:t>
      </w:r>
    </w:p>
    <w:p w14:paraId="5E29179A">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北京市市级行政事业单位</w:t>
      </w:r>
      <w:r>
        <w:rPr>
          <w:rFonts w:hint="eastAsia" w:ascii="宋体" w:hAnsi="宋体" w:cs="宋体"/>
          <w:color w:val="auto"/>
          <w:sz w:val="22"/>
          <w:highlight w:val="none"/>
          <w:lang w:val="en-US" w:eastAsia="zh-CN"/>
        </w:rPr>
        <w:t>会议桌</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w:t>
      </w:r>
      <w:r>
        <w:rPr>
          <w:rFonts w:hint="eastAsia" w:ascii="宋体" w:hAnsi="宋体" w:cs="宋体"/>
          <w:color w:val="auto"/>
          <w:sz w:val="22"/>
          <w:highlight w:val="none"/>
          <w:lang w:eastAsia="zh-CN"/>
        </w:rPr>
        <w:t>》</w:t>
      </w:r>
      <w:r>
        <w:rPr>
          <w:rFonts w:hint="eastAsia" w:ascii="宋体" w:hAnsi="宋体" w:cs="宋体"/>
          <w:color w:val="auto"/>
          <w:sz w:val="22"/>
          <w:highlight w:val="none"/>
        </w:rPr>
        <w:t>和本合同的相关要求。</w:t>
      </w:r>
    </w:p>
    <w:p w14:paraId="6D7333D1">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本合同的生效和效力</w:t>
      </w:r>
    </w:p>
    <w:p w14:paraId="30DEA740">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4C9FE1D7">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2E2F8D4D">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091ED1D1">
      <w:pPr>
        <w:tabs>
          <w:tab w:val="left" w:pos="420"/>
          <w:tab w:val="left" w:pos="630"/>
        </w:tabs>
        <w:snapToGrid w:val="0"/>
        <w:spacing w:line="400" w:lineRule="exact"/>
        <w:ind w:firstLine="330" w:firstLineChars="150"/>
        <w:textAlignment w:val="auto"/>
        <w:rPr>
          <w:rFonts w:hint="eastAsia" w:ascii="宋体" w:hAnsi="宋体" w:cs="宋体"/>
          <w:color w:val="auto"/>
          <w:sz w:val="22"/>
          <w:highlight w:val="none"/>
        </w:rPr>
      </w:pPr>
    </w:p>
    <w:p w14:paraId="02DD6BF3">
      <w:pPr>
        <w:tabs>
          <w:tab w:val="left" w:pos="420"/>
          <w:tab w:val="left" w:pos="630"/>
        </w:tabs>
        <w:snapToGrid w:val="0"/>
        <w:spacing w:line="400" w:lineRule="exact"/>
        <w:ind w:firstLine="330" w:firstLineChars="1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2C3385F9">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2B153FEC">
      <w:pPr>
        <w:tabs>
          <w:tab w:val="left" w:pos="420"/>
          <w:tab w:val="left" w:pos="630"/>
        </w:tabs>
        <w:snapToGrid w:val="0"/>
        <w:spacing w:line="400" w:lineRule="exact"/>
        <w:ind w:firstLine="4180" w:firstLineChars="19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3CA234EC">
      <w:pPr>
        <w:tabs>
          <w:tab w:val="left" w:pos="525"/>
        </w:tabs>
        <w:spacing w:line="400" w:lineRule="exact"/>
        <w:textAlignment w:val="auto"/>
        <w:rPr>
          <w:rFonts w:ascii="宋体" w:hAnsi="宋体" w:cs="宋体"/>
          <w:color w:val="auto"/>
          <w:sz w:val="22"/>
          <w:highlight w:val="none"/>
        </w:rPr>
      </w:pPr>
      <w:bookmarkStart w:id="60" w:name="_Toc86202632"/>
      <w:bookmarkStart w:id="61" w:name="_Toc15708"/>
    </w:p>
    <w:p w14:paraId="624E32E3">
      <w:pPr>
        <w:tabs>
          <w:tab w:val="left" w:pos="525"/>
        </w:tabs>
        <w:spacing w:line="400" w:lineRule="exact"/>
        <w:textAlignment w:val="auto"/>
        <w:rPr>
          <w:rFonts w:ascii="宋体" w:hAnsi="宋体" w:cs="宋体"/>
          <w:color w:val="auto"/>
          <w:sz w:val="22"/>
          <w:highlight w:val="none"/>
        </w:rPr>
      </w:pPr>
      <w:r>
        <w:rPr>
          <w:rFonts w:ascii="宋体" w:hAnsi="宋体" w:cs="宋体"/>
          <w:color w:val="auto"/>
          <w:sz w:val="22"/>
          <w:highlight w:val="none"/>
        </w:rPr>
        <w:t>说明：</w:t>
      </w:r>
    </w:p>
    <w:p w14:paraId="1084FCB7">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 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6AA272C4">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 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092DD0C1">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474F6032">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 50%。</w:t>
      </w:r>
    </w:p>
    <w:p w14:paraId="17D033CA">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 30 日内将资金支付到合同约定的供应商账户，不得以机构变动、人员更替、政策调整等为由延迟付款，不得将采购文件和合同中未规定的义务作为向供应商付款的条件。</w:t>
      </w:r>
    </w:p>
    <w:p w14:paraId="397DD22D">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740FD326">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35C3AB1E">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pgBorders>
            <w:top w:val="none" w:sz="0" w:space="0"/>
            <w:left w:val="none" w:sz="0" w:space="0"/>
            <w:bottom w:val="none" w:sz="0" w:space="0"/>
            <w:right w:val="none" w:sz="0" w:space="0"/>
          </w:pgBorders>
          <w:cols w:space="0" w:num="1"/>
        </w:sectPr>
      </w:pPr>
    </w:p>
    <w:p w14:paraId="6D46D6D8">
      <w:pPr>
        <w:pStyle w:val="57"/>
        <w:snapToGrid w:val="0"/>
        <w:spacing w:before="0" w:after="0"/>
        <w:ind w:left="0"/>
        <w:rPr>
          <w:color w:val="auto"/>
          <w:sz w:val="32"/>
          <w:szCs w:val="21"/>
          <w:highlight w:val="none"/>
        </w:rPr>
      </w:pPr>
      <w:bookmarkStart w:id="62" w:name="_Toc10101"/>
      <w:bookmarkStart w:id="63" w:name="_Toc15848"/>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5"/>
      <w:bookmarkEnd w:id="56"/>
      <w:bookmarkEnd w:id="60"/>
      <w:bookmarkEnd w:id="61"/>
      <w:bookmarkEnd w:id="62"/>
      <w:bookmarkEnd w:id="63"/>
    </w:p>
    <w:p w14:paraId="1C43EADA">
      <w:pPr>
        <w:pStyle w:val="67"/>
        <w:numPr>
          <w:ilvl w:val="0"/>
          <w:numId w:val="0"/>
        </w:numPr>
        <w:tabs>
          <w:tab w:val="left" w:pos="660"/>
        </w:tabs>
        <w:snapToGrid w:val="0"/>
        <w:spacing w:before="0" w:line="400" w:lineRule="exact"/>
        <w:outlineLvl w:val="9"/>
        <w:rPr>
          <w:rFonts w:cs="微软雅黑"/>
          <w:color w:val="auto"/>
          <w:sz w:val="22"/>
          <w:szCs w:val="22"/>
          <w:highlight w:val="none"/>
        </w:rPr>
      </w:pPr>
      <w:bookmarkStart w:id="64" w:name="_Toc174185203"/>
      <w:bookmarkStart w:id="65" w:name="_Toc186274126"/>
      <w:bookmarkStart w:id="66" w:name="_Toc184023138"/>
      <w:bookmarkStart w:id="67" w:name="_Toc86202634"/>
    </w:p>
    <w:p w14:paraId="3642FA7A">
      <w:pPr>
        <w:pStyle w:val="67"/>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67C6E412">
      <w:pPr>
        <w:pStyle w:val="67"/>
        <w:numPr>
          <w:ilvl w:val="0"/>
          <w:numId w:val="0"/>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资格证明文件</w:t>
      </w:r>
    </w:p>
    <w:p w14:paraId="52BD0A83">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70782014">
      <w:pPr>
        <w:widowControl/>
        <w:jc w:val="center"/>
        <w:rPr>
          <w:rFonts w:ascii="宋体" w:cs="宋体"/>
          <w:color w:val="auto"/>
          <w:sz w:val="22"/>
          <w:highlight w:val="none"/>
        </w:rPr>
      </w:pPr>
    </w:p>
    <w:p w14:paraId="2031E8F4">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Theme="minorEastAsia" w:hAnsiTheme="minorEastAsia" w:eastAsiaTheme="minorEastAsia" w:cstheme="minorEastAsia"/>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24BDA54A">
      <w:pPr>
        <w:widowControl/>
        <w:ind w:firstLine="440" w:firstLineChars="200"/>
        <w:rPr>
          <w:rFonts w:ascii="宋体" w:cs="宋体"/>
          <w:color w:val="auto"/>
          <w:sz w:val="22"/>
          <w:highlight w:val="none"/>
        </w:rPr>
      </w:pPr>
    </w:p>
    <w:p w14:paraId="35C0C99B">
      <w:pPr>
        <w:widowControl/>
        <w:ind w:firstLine="440" w:firstLineChars="200"/>
        <w:rPr>
          <w:rFonts w:ascii="宋体" w:cs="宋体"/>
          <w:color w:val="auto"/>
          <w:sz w:val="22"/>
          <w:highlight w:val="none"/>
        </w:rPr>
      </w:pPr>
    </w:p>
    <w:p w14:paraId="50EC26C9">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28A87DCD">
      <w:pPr>
        <w:spacing w:line="300" w:lineRule="auto"/>
        <w:rPr>
          <w:rFonts w:ascii="宋体"/>
          <w:color w:val="auto"/>
          <w:sz w:val="22"/>
          <w:highlight w:val="none"/>
        </w:rPr>
      </w:pPr>
    </w:p>
    <w:p w14:paraId="612A6149">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67DC8074">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bookmarkEnd w:id="64"/>
      <w:bookmarkEnd w:id="65"/>
      <w:bookmarkEnd w:id="66"/>
      <w:r>
        <w:rPr>
          <w:rFonts w:hint="eastAsia"/>
          <w:color w:val="auto"/>
          <w:sz w:val="22"/>
          <w:szCs w:val="22"/>
          <w:highlight w:val="none"/>
        </w:rPr>
        <w:t>资格条件声明</w:t>
      </w:r>
      <w:r>
        <w:rPr>
          <w:color w:val="auto"/>
          <w:sz w:val="22"/>
          <w:szCs w:val="22"/>
          <w:highlight w:val="none"/>
        </w:rPr>
        <w:t>书</w:t>
      </w:r>
    </w:p>
    <w:p w14:paraId="5F70F343">
      <w:pPr>
        <w:jc w:val="center"/>
        <w:rPr>
          <w:b/>
          <w:color w:val="auto"/>
          <w:sz w:val="40"/>
          <w:szCs w:val="40"/>
          <w:highlight w:val="none"/>
        </w:rPr>
      </w:pPr>
    </w:p>
    <w:p w14:paraId="38342268">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217FFD7F">
      <w:pPr>
        <w:spacing w:line="360" w:lineRule="auto"/>
        <w:ind w:firstLine="440" w:firstLineChars="200"/>
        <w:rPr>
          <w:rFonts w:asciiTheme="minorEastAsia" w:hAnsiTheme="minorEastAsia" w:eastAsiaTheme="minorEastAsia" w:cstheme="minorEastAsia"/>
          <w:color w:val="auto"/>
          <w:sz w:val="22"/>
          <w:highlight w:val="none"/>
        </w:rPr>
      </w:pPr>
    </w:p>
    <w:p w14:paraId="1E03E8A9">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7FA36AA7">
      <w:pPr>
        <w:spacing w:line="360" w:lineRule="auto"/>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在参与本次项目征集中，我单位承诺：</w:t>
      </w:r>
    </w:p>
    <w:p w14:paraId="5A258DD5">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具有良好的商业信誉和健全的财务会计制度；</w:t>
      </w:r>
    </w:p>
    <w:p w14:paraId="5CB76CE0">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具有履行合同所必需的设备和专业技术能力；</w:t>
      </w:r>
    </w:p>
    <w:p w14:paraId="527D54FE">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有依法缴纳税收和社会保障资金的良好记录；</w:t>
      </w:r>
    </w:p>
    <w:p w14:paraId="2D6827EC">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519A3A7A">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我单位不属于政府采购法律、行政法规规定的公益一类事业单位、或使用事业编制且由财政拨款保障的群团组织（仅适用于政府购买服务项目）；</w:t>
      </w:r>
    </w:p>
    <w:p w14:paraId="56DDBDDE">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我单位不存在为采购项目提供整体设计、规范编制或者项目管理、监理、检测等服务后，再参加该采购项目的其他采购活动的情形（单一来源采购项目除外）；</w:t>
      </w:r>
    </w:p>
    <w:p w14:paraId="6DAE9DFF">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2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244253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0" w:hRule="atLeast"/>
          <w:jc w:val="center"/>
        </w:trPr>
        <w:tc>
          <w:tcPr>
            <w:tcW w:w="950" w:type="dxa"/>
            <w:vAlign w:val="center"/>
          </w:tcPr>
          <w:p w14:paraId="0E187124">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序号</w:t>
            </w:r>
          </w:p>
        </w:tc>
        <w:tc>
          <w:tcPr>
            <w:tcW w:w="4016" w:type="dxa"/>
            <w:vAlign w:val="center"/>
          </w:tcPr>
          <w:p w14:paraId="0C2F7CBB">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单位名称</w:t>
            </w:r>
          </w:p>
        </w:tc>
        <w:tc>
          <w:tcPr>
            <w:tcW w:w="3534" w:type="dxa"/>
            <w:vAlign w:val="center"/>
          </w:tcPr>
          <w:p w14:paraId="1DF010BE">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相互关系</w:t>
            </w:r>
          </w:p>
        </w:tc>
      </w:tr>
      <w:tr w14:paraId="7DA6AF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65A76FA1">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p>
        </w:tc>
        <w:tc>
          <w:tcPr>
            <w:tcW w:w="4016" w:type="dxa"/>
            <w:vAlign w:val="center"/>
          </w:tcPr>
          <w:p w14:paraId="0EA35F89">
            <w:pPr>
              <w:jc w:val="center"/>
              <w:rPr>
                <w:rFonts w:asciiTheme="minorEastAsia" w:hAnsiTheme="minorEastAsia" w:eastAsiaTheme="minorEastAsia" w:cstheme="minorEastAsia"/>
                <w:color w:val="auto"/>
                <w:sz w:val="22"/>
                <w:highlight w:val="none"/>
              </w:rPr>
            </w:pPr>
          </w:p>
        </w:tc>
        <w:tc>
          <w:tcPr>
            <w:tcW w:w="3534" w:type="dxa"/>
            <w:vAlign w:val="center"/>
          </w:tcPr>
          <w:p w14:paraId="76F3D885">
            <w:pPr>
              <w:jc w:val="center"/>
              <w:rPr>
                <w:rFonts w:asciiTheme="minorEastAsia" w:hAnsiTheme="minorEastAsia" w:eastAsiaTheme="minorEastAsia" w:cstheme="minorEastAsia"/>
                <w:color w:val="auto"/>
                <w:sz w:val="22"/>
                <w:highlight w:val="none"/>
              </w:rPr>
            </w:pPr>
          </w:p>
        </w:tc>
      </w:tr>
      <w:tr w14:paraId="31797F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6211B3F2">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w:t>
            </w:r>
          </w:p>
        </w:tc>
        <w:tc>
          <w:tcPr>
            <w:tcW w:w="4016" w:type="dxa"/>
            <w:vAlign w:val="center"/>
          </w:tcPr>
          <w:p w14:paraId="1B8B16B9">
            <w:pPr>
              <w:jc w:val="center"/>
              <w:rPr>
                <w:rFonts w:asciiTheme="minorEastAsia" w:hAnsiTheme="minorEastAsia" w:eastAsiaTheme="minorEastAsia" w:cstheme="minorEastAsia"/>
                <w:color w:val="auto"/>
                <w:sz w:val="22"/>
                <w:highlight w:val="none"/>
              </w:rPr>
            </w:pPr>
          </w:p>
        </w:tc>
        <w:tc>
          <w:tcPr>
            <w:tcW w:w="3534" w:type="dxa"/>
            <w:vAlign w:val="center"/>
          </w:tcPr>
          <w:p w14:paraId="63BDBD3E">
            <w:pPr>
              <w:jc w:val="center"/>
              <w:rPr>
                <w:rFonts w:asciiTheme="minorEastAsia" w:hAnsiTheme="minorEastAsia" w:eastAsiaTheme="minorEastAsia" w:cstheme="minorEastAsia"/>
                <w:color w:val="auto"/>
                <w:sz w:val="22"/>
                <w:highlight w:val="none"/>
              </w:rPr>
            </w:pPr>
          </w:p>
        </w:tc>
      </w:tr>
      <w:tr w14:paraId="422BCB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7E928FDB">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w:t>
            </w:r>
          </w:p>
        </w:tc>
        <w:tc>
          <w:tcPr>
            <w:tcW w:w="4016" w:type="dxa"/>
            <w:vAlign w:val="center"/>
          </w:tcPr>
          <w:p w14:paraId="47CDD750">
            <w:pPr>
              <w:jc w:val="center"/>
              <w:rPr>
                <w:rFonts w:asciiTheme="minorEastAsia" w:hAnsiTheme="minorEastAsia" w:eastAsiaTheme="minorEastAsia" w:cstheme="minorEastAsia"/>
                <w:color w:val="auto"/>
                <w:sz w:val="22"/>
                <w:highlight w:val="none"/>
              </w:rPr>
            </w:pPr>
          </w:p>
        </w:tc>
        <w:tc>
          <w:tcPr>
            <w:tcW w:w="3534" w:type="dxa"/>
            <w:vAlign w:val="center"/>
          </w:tcPr>
          <w:p w14:paraId="1B56F1A3">
            <w:pPr>
              <w:jc w:val="center"/>
              <w:rPr>
                <w:rFonts w:asciiTheme="minorEastAsia" w:hAnsiTheme="minorEastAsia" w:eastAsiaTheme="minorEastAsia" w:cstheme="minorEastAsia"/>
                <w:color w:val="auto"/>
                <w:sz w:val="22"/>
                <w:highlight w:val="none"/>
              </w:rPr>
            </w:pPr>
          </w:p>
        </w:tc>
      </w:tr>
    </w:tbl>
    <w:p w14:paraId="5A9B6568">
      <w:pPr>
        <w:rPr>
          <w:rFonts w:asciiTheme="minorEastAsia" w:hAnsiTheme="minorEastAsia" w:eastAsiaTheme="minorEastAsia" w:cstheme="minorEastAsia"/>
          <w:color w:val="auto"/>
          <w:sz w:val="22"/>
          <w:highlight w:val="none"/>
        </w:rPr>
      </w:pPr>
    </w:p>
    <w:p w14:paraId="3F54BA33">
      <w:pPr>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上述声明真实有效，否则我方负全部责任。</w:t>
      </w:r>
    </w:p>
    <w:p w14:paraId="052AECBF">
      <w:pPr>
        <w:spacing w:line="360" w:lineRule="auto"/>
        <w:rPr>
          <w:rFonts w:asciiTheme="minorEastAsia" w:hAnsiTheme="minorEastAsia" w:eastAsiaTheme="minorEastAsia" w:cstheme="minorEastAsia"/>
          <w:color w:val="auto"/>
          <w:sz w:val="22"/>
          <w:highlight w:val="none"/>
        </w:rPr>
      </w:pPr>
    </w:p>
    <w:p w14:paraId="234E4F1D">
      <w:pPr>
        <w:autoSpaceDE w:val="0"/>
        <w:autoSpaceDN w:val="0"/>
        <w:snapToGrid w:val="0"/>
        <w:spacing w:before="25" w:after="25" w:line="360" w:lineRule="auto"/>
        <w:jc w:val="right"/>
        <w:rPr>
          <w:rFonts w:asciiTheme="minorEastAsia" w:hAnsiTheme="minorEastAsia" w:eastAsiaTheme="minorEastAsia" w:cstheme="minorEastAsia"/>
          <w:color w:val="auto"/>
          <w:sz w:val="22"/>
          <w:highlight w:val="none"/>
          <w:lang w:val="zh-CN"/>
        </w:rPr>
      </w:pPr>
      <w:r>
        <w:rPr>
          <w:rFonts w:hint="eastAsia" w:asciiTheme="minorEastAsia" w:hAnsiTheme="minorEastAsia" w:eastAsiaTheme="minorEastAsia" w:cstheme="minorEastAsia"/>
          <w:color w:val="auto"/>
          <w:sz w:val="22"/>
          <w:highlight w:val="none"/>
        </w:rPr>
        <w:t xml:space="preserve"> 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_____________________________</w:t>
      </w:r>
    </w:p>
    <w:p w14:paraId="2FCD135F">
      <w:pPr>
        <w:spacing w:line="360" w:lineRule="auto"/>
        <w:ind w:right="360" w:firstLine="480"/>
        <w:jc w:val="righ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日期：</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 xml:space="preserve">日   </w:t>
      </w:r>
    </w:p>
    <w:p w14:paraId="0C69F362">
      <w:pPr>
        <w:spacing w:line="400" w:lineRule="exac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说明：供应商承诺不实的，依据《政府采购法》第七十七条“提供虚假材料谋取中标、成交的”有关规定予以处理。</w:t>
      </w:r>
    </w:p>
    <w:p w14:paraId="304D33E3">
      <w:pPr>
        <w:pStyle w:val="67"/>
        <w:numPr>
          <w:ilvl w:val="0"/>
          <w:numId w:val="0"/>
        </w:numPr>
        <w:tabs>
          <w:tab w:val="left" w:pos="420"/>
          <w:tab w:val="left" w:pos="660"/>
        </w:tabs>
        <w:snapToGrid w:val="0"/>
        <w:spacing w:before="0" w:line="400" w:lineRule="exact"/>
        <w:outlineLvl w:val="9"/>
        <w:rPr>
          <w:rFonts w:cs="微软雅黑"/>
          <w:color w:val="auto"/>
          <w:sz w:val="22"/>
          <w:szCs w:val="22"/>
          <w:highlight w:val="none"/>
        </w:rPr>
      </w:pPr>
      <w:r>
        <w:rPr>
          <w:rFonts w:cs="微软雅黑"/>
          <w:color w:val="auto"/>
          <w:sz w:val="22"/>
          <w:szCs w:val="21"/>
          <w:highlight w:val="none"/>
        </w:rPr>
        <w:br w:type="page"/>
      </w:r>
      <w:r>
        <w:rPr>
          <w:rFonts w:hint="eastAsia" w:cs="微软雅黑"/>
          <w:color w:val="auto"/>
          <w:sz w:val="22"/>
          <w:szCs w:val="22"/>
          <w:highlight w:val="none"/>
        </w:rPr>
        <w:t>技术文件</w:t>
      </w:r>
    </w:p>
    <w:p w14:paraId="7A765DE4">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响应人授权资质文件</w:t>
      </w:r>
    </w:p>
    <w:p w14:paraId="2276E4B2">
      <w:pPr>
        <w:tabs>
          <w:tab w:val="left" w:pos="630"/>
        </w:tabs>
        <w:snapToGrid w:val="0"/>
        <w:spacing w:line="360" w:lineRule="auto"/>
        <w:rPr>
          <w:rFonts w:hint="eastAsia" w:ascii="仿宋_GB2312" w:hAnsi="宋体" w:eastAsia="仿宋_GB2312"/>
          <w:color w:val="auto"/>
          <w:sz w:val="28"/>
          <w:szCs w:val="28"/>
          <w:highlight w:val="none"/>
          <w:lang w:val="en-US" w:eastAsia="zh-CN"/>
        </w:rPr>
      </w:pPr>
    </w:p>
    <w:p w14:paraId="583B43F9">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2137F3EB">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5493C1B5">
      <w:pPr>
        <w:tabs>
          <w:tab w:val="left" w:pos="630"/>
        </w:tabs>
        <w:snapToGrid w:val="0"/>
        <w:spacing w:line="360" w:lineRule="auto"/>
        <w:rPr>
          <w:rFonts w:ascii="宋体"/>
          <w:color w:val="auto"/>
          <w:sz w:val="22"/>
          <w:highlight w:val="none"/>
        </w:rPr>
      </w:pPr>
    </w:p>
    <w:p w14:paraId="379BB415">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29E3BC5E">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192501B0">
      <w:pPr>
        <w:tabs>
          <w:tab w:val="left" w:pos="630"/>
        </w:tabs>
        <w:snapToGrid w:val="0"/>
        <w:spacing w:beforeLines="50" w:afterLines="50" w:line="360" w:lineRule="auto"/>
        <w:ind w:firstLine="440" w:firstLineChars="200"/>
        <w:rPr>
          <w:rFonts w:ascii="宋体"/>
          <w:color w:val="auto"/>
          <w:sz w:val="22"/>
          <w:highlight w:val="none"/>
        </w:rPr>
      </w:pPr>
    </w:p>
    <w:p w14:paraId="76E58036">
      <w:pPr>
        <w:rPr>
          <w:rFonts w:ascii="宋体"/>
          <w:color w:val="auto"/>
          <w:sz w:val="22"/>
          <w:highlight w:val="none"/>
        </w:rPr>
      </w:pPr>
    </w:p>
    <w:p w14:paraId="18254A6C">
      <w:pPr>
        <w:rPr>
          <w:rFonts w:ascii="宋体"/>
          <w:color w:val="auto"/>
          <w:sz w:val="22"/>
          <w:highlight w:val="none"/>
        </w:rPr>
      </w:pPr>
    </w:p>
    <w:p w14:paraId="6B1ABC41">
      <w:pPr>
        <w:tabs>
          <w:tab w:val="left" w:pos="630"/>
        </w:tabs>
        <w:snapToGrid w:val="0"/>
        <w:spacing w:beforeLines="50" w:afterLines="50"/>
        <w:ind w:firstLine="220" w:firstLineChars="100"/>
        <w:rPr>
          <w:rFonts w:ascii="宋体"/>
          <w:color w:val="auto"/>
          <w:sz w:val="22"/>
          <w:highlight w:val="none"/>
        </w:rPr>
      </w:pPr>
    </w:p>
    <w:p w14:paraId="3AD969C9">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Theme="minorEastAsia" w:hAnsiTheme="minorEastAsia" w:eastAsiaTheme="minorEastAsia" w:cstheme="minorEastAsia"/>
          <w:color w:val="auto"/>
          <w:sz w:val="22"/>
          <w:highlight w:val="none"/>
        </w:rPr>
        <w:t>响应人名称（加盖公章）</w:t>
      </w:r>
      <w:r>
        <w:rPr>
          <w:rFonts w:hint="eastAsia" w:ascii="宋体" w:hAnsi="宋体"/>
          <w:color w:val="auto"/>
          <w:sz w:val="22"/>
          <w:highlight w:val="none"/>
        </w:rPr>
        <w:t>：</w:t>
      </w:r>
      <w:r>
        <w:rPr>
          <w:rFonts w:hint="eastAsia" w:ascii="宋体" w:hAnsi="宋体"/>
          <w:color w:val="auto"/>
          <w:kern w:val="2"/>
          <w:sz w:val="22"/>
          <w:highlight w:val="none"/>
        </w:rPr>
        <w:t>__________________</w:t>
      </w:r>
      <w:r>
        <w:rPr>
          <w:rFonts w:ascii="宋体"/>
          <w:color w:val="auto"/>
          <w:sz w:val="22"/>
          <w:highlight w:val="none"/>
        </w:rPr>
        <w:tab/>
      </w:r>
      <w:r>
        <w:rPr>
          <w:rFonts w:ascii="宋体"/>
          <w:color w:val="auto"/>
          <w:sz w:val="22"/>
          <w:highlight w:val="none"/>
        </w:rPr>
        <w:tab/>
      </w:r>
    </w:p>
    <w:p w14:paraId="561AFF93">
      <w:pPr>
        <w:tabs>
          <w:tab w:val="left" w:pos="630"/>
        </w:tabs>
        <w:wordWrap w:val="0"/>
        <w:snapToGrid w:val="0"/>
        <w:spacing w:beforeLines="50" w:afterLines="50"/>
        <w:ind w:firstLine="220" w:firstLineChars="100"/>
        <w:jc w:val="right"/>
        <w:rPr>
          <w:rFonts w:ascii="宋体"/>
          <w:color w:val="auto"/>
          <w:sz w:val="22"/>
          <w:highlight w:val="none"/>
        </w:rPr>
      </w:pPr>
    </w:p>
    <w:p w14:paraId="79D69B22">
      <w:pPr>
        <w:tabs>
          <w:tab w:val="left" w:pos="630"/>
        </w:tabs>
        <w:snapToGrid w:val="0"/>
        <w:spacing w:beforeLines="50" w:afterLines="50"/>
        <w:ind w:firstLine="221" w:firstLineChars="100"/>
        <w:rPr>
          <w:rFonts w:ascii="宋体"/>
          <w:b/>
          <w:color w:val="auto"/>
          <w:sz w:val="22"/>
          <w:highlight w:val="none"/>
        </w:rPr>
      </w:pPr>
    </w:p>
    <w:p w14:paraId="19637835">
      <w:pPr>
        <w:tabs>
          <w:tab w:val="left" w:pos="5580"/>
        </w:tabs>
        <w:spacing w:line="302" w:lineRule="auto"/>
        <w:ind w:firstLine="6050" w:firstLineChars="2750"/>
        <w:rPr>
          <w:rFonts w:ascii="宋体"/>
          <w:color w:val="auto"/>
          <w:sz w:val="22"/>
          <w:highlight w:val="none"/>
        </w:rPr>
      </w:pPr>
    </w:p>
    <w:p w14:paraId="28186FC4">
      <w:pPr>
        <w:tabs>
          <w:tab w:val="left" w:pos="5580"/>
        </w:tabs>
        <w:spacing w:line="302" w:lineRule="auto"/>
        <w:ind w:firstLine="6050" w:firstLineChars="2750"/>
        <w:rPr>
          <w:rFonts w:ascii="宋体"/>
          <w:color w:val="auto"/>
          <w:sz w:val="22"/>
          <w:highlight w:val="none"/>
        </w:rPr>
      </w:pPr>
    </w:p>
    <w:p w14:paraId="222256C1">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1714FD99">
      <w:pPr>
        <w:jc w:val="center"/>
        <w:rPr>
          <w:rFonts w:ascii="宋体" w:cs="微软雅黑"/>
          <w:color w:val="auto"/>
          <w:sz w:val="22"/>
          <w:highlight w:val="none"/>
        </w:rPr>
      </w:pPr>
      <w:r>
        <w:rPr>
          <w:rFonts w:hint="eastAsia" w:ascii="宋体" w:hAnsi="宋体" w:cs="微软雅黑"/>
          <w:bCs/>
          <w:color w:val="auto"/>
          <w:sz w:val="22"/>
          <w:highlight w:val="none"/>
        </w:rPr>
        <w:t>（响应人</w:t>
      </w:r>
      <w:r>
        <w:rPr>
          <w:rFonts w:hint="eastAsia" w:ascii="宋体" w:hAnsi="宋体" w:cs="微软雅黑"/>
          <w:bCs/>
          <w:color w:val="auto"/>
          <w:sz w:val="22"/>
          <w:highlight w:val="none"/>
          <w:lang w:val="en-US" w:eastAsia="zh-CN"/>
        </w:rPr>
        <w:t>为针对本项目的</w:t>
      </w:r>
      <w:r>
        <w:rPr>
          <w:rFonts w:hint="eastAsia" w:ascii="宋体" w:hAnsi="宋体" w:cs="微软雅黑"/>
          <w:bCs/>
          <w:color w:val="auto"/>
          <w:sz w:val="22"/>
          <w:highlight w:val="none"/>
        </w:rPr>
        <w:t>唯一授权供应商的</w:t>
      </w:r>
      <w:r>
        <w:rPr>
          <w:rFonts w:hint="eastAsia" w:ascii="宋体" w:hAnsi="宋体" w:cs="微软雅黑"/>
          <w:color w:val="auto"/>
          <w:sz w:val="22"/>
          <w:highlight w:val="none"/>
        </w:rPr>
        <w:t>须提供）</w:t>
      </w:r>
    </w:p>
    <w:p w14:paraId="74252F15">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47FA1D03">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w:t>
      </w:r>
      <w:r>
        <w:rPr>
          <w:rFonts w:hint="eastAsia" w:ascii="宋体" w:hAnsi="宋体"/>
          <w:color w:val="auto"/>
          <w:sz w:val="22"/>
          <w:highlight w:val="none"/>
          <w:lang w:val="en-US" w:eastAsia="zh-CN"/>
        </w:rPr>
        <w:t xml:space="preserve">   </w:t>
      </w:r>
      <w:r>
        <w:rPr>
          <w:rFonts w:hint="eastAsia" w:ascii="宋体" w:hAnsi="宋体"/>
          <w:color w:val="auto"/>
          <w:sz w:val="22"/>
          <w:highlight w:val="none"/>
        </w:rPr>
        <w:t>年</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月</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日开出，在本框架协议期限内有效。</w:t>
      </w:r>
    </w:p>
    <w:p w14:paraId="3F11EBBE">
      <w:pPr>
        <w:tabs>
          <w:tab w:val="left" w:pos="630"/>
        </w:tabs>
        <w:snapToGrid w:val="0"/>
        <w:spacing w:beforeLines="50" w:afterLines="50"/>
        <w:ind w:firstLine="220" w:firstLineChars="100"/>
        <w:jc w:val="right"/>
        <w:rPr>
          <w:rFonts w:ascii="宋体"/>
          <w:color w:val="auto"/>
          <w:sz w:val="22"/>
          <w:highlight w:val="none"/>
        </w:rPr>
      </w:pPr>
    </w:p>
    <w:p w14:paraId="526CB5AC">
      <w:pPr>
        <w:pStyle w:val="2"/>
        <w:rPr>
          <w:color w:val="auto"/>
          <w:sz w:val="28"/>
          <w:szCs w:val="24"/>
          <w:highlight w:val="none"/>
        </w:rPr>
      </w:pPr>
    </w:p>
    <w:p w14:paraId="5519713B">
      <w:pPr>
        <w:tabs>
          <w:tab w:val="left" w:pos="630"/>
        </w:tabs>
        <w:snapToGrid w:val="0"/>
        <w:spacing w:beforeLines="50" w:afterLines="50"/>
        <w:ind w:right="630" w:firstLine="3960" w:firstLineChars="1800"/>
        <w:rPr>
          <w:rFonts w:ascii="宋体"/>
          <w:color w:val="auto"/>
          <w:sz w:val="22"/>
          <w:highlight w:val="none"/>
        </w:rPr>
      </w:pPr>
      <w:r>
        <w:rPr>
          <w:rFonts w:hint="eastAsia" w:ascii="宋体" w:hAnsi="宋体"/>
          <w:color w:val="auto"/>
          <w:sz w:val="22"/>
          <w:highlight w:val="none"/>
        </w:rPr>
        <w:t>生产厂家</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hint="eastAsia" w:ascii="宋体" w:hAnsi="宋体"/>
          <w:color w:val="auto"/>
          <w:kern w:val="2"/>
          <w:sz w:val="22"/>
          <w:highlight w:val="none"/>
        </w:rPr>
        <w:t>_________________</w:t>
      </w:r>
    </w:p>
    <w:p w14:paraId="04358F40">
      <w:pPr>
        <w:pStyle w:val="12"/>
        <w:tabs>
          <w:tab w:val="left" w:pos="5580"/>
        </w:tabs>
        <w:spacing w:line="300" w:lineRule="auto"/>
        <w:rPr>
          <w:rFonts w:hint="eastAsia" w:hAnsi="宋体"/>
          <w:b/>
          <w:bCs/>
          <w:color w:val="auto"/>
          <w:sz w:val="22"/>
          <w:szCs w:val="22"/>
          <w:highlight w:val="none"/>
        </w:rPr>
      </w:pPr>
    </w:p>
    <w:p w14:paraId="6FC703B8">
      <w:pPr>
        <w:pStyle w:val="12"/>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cs="微软雅黑"/>
          <w:b/>
          <w:bCs/>
          <w:color w:val="auto"/>
          <w:sz w:val="22"/>
          <w:szCs w:val="22"/>
          <w:highlight w:val="none"/>
          <w:lang w:eastAsia="zh-CN"/>
        </w:rPr>
        <w:t>）</w:t>
      </w:r>
    </w:p>
    <w:p w14:paraId="46344C83">
      <w:pPr>
        <w:pStyle w:val="2"/>
        <w:ind w:firstLine="0"/>
        <w:rPr>
          <w:color w:val="auto"/>
          <w:sz w:val="28"/>
          <w:szCs w:val="24"/>
          <w:highlight w:val="none"/>
        </w:rPr>
      </w:pPr>
    </w:p>
    <w:p w14:paraId="1CC2A133">
      <w:pPr>
        <w:pStyle w:val="2"/>
        <w:ind w:firstLine="0"/>
        <w:rPr>
          <w:color w:val="auto"/>
          <w:sz w:val="28"/>
          <w:szCs w:val="24"/>
          <w:highlight w:val="none"/>
        </w:rPr>
      </w:pPr>
    </w:p>
    <w:p w14:paraId="360BEAED">
      <w:pPr>
        <w:pStyle w:val="2"/>
        <w:ind w:firstLine="0"/>
        <w:rPr>
          <w:color w:val="auto"/>
          <w:sz w:val="28"/>
          <w:szCs w:val="24"/>
          <w:highlight w:val="none"/>
        </w:rPr>
      </w:pPr>
    </w:p>
    <w:p w14:paraId="36B5FB21">
      <w:pPr>
        <w:pStyle w:val="2"/>
        <w:ind w:firstLine="0"/>
        <w:rPr>
          <w:color w:val="auto"/>
          <w:sz w:val="28"/>
          <w:szCs w:val="24"/>
          <w:highlight w:val="none"/>
        </w:rPr>
      </w:pPr>
    </w:p>
    <w:p w14:paraId="5238F41A">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1BBDD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7EFC7461">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7A9E46AD">
            <w:pPr>
              <w:pStyle w:val="12"/>
              <w:tabs>
                <w:tab w:val="left" w:pos="5580"/>
              </w:tabs>
              <w:spacing w:line="300" w:lineRule="auto"/>
              <w:rPr>
                <w:rFonts w:hAnsi="宋体"/>
                <w:color w:val="auto"/>
                <w:sz w:val="22"/>
                <w:szCs w:val="22"/>
                <w:highlight w:val="none"/>
              </w:rPr>
            </w:pPr>
          </w:p>
        </w:tc>
      </w:tr>
      <w:tr w14:paraId="18C39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46010264">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5FD045BE">
            <w:pPr>
              <w:pStyle w:val="12"/>
              <w:tabs>
                <w:tab w:val="left" w:pos="5580"/>
              </w:tabs>
              <w:spacing w:line="300" w:lineRule="auto"/>
              <w:rPr>
                <w:rFonts w:hAnsi="宋体"/>
                <w:color w:val="auto"/>
                <w:sz w:val="22"/>
                <w:szCs w:val="22"/>
                <w:highlight w:val="none"/>
              </w:rPr>
            </w:pPr>
          </w:p>
        </w:tc>
      </w:tr>
      <w:tr w14:paraId="04100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367B4F37">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142AF4FB">
            <w:pPr>
              <w:pStyle w:val="12"/>
              <w:tabs>
                <w:tab w:val="left" w:pos="5580"/>
              </w:tabs>
              <w:spacing w:line="300" w:lineRule="auto"/>
              <w:rPr>
                <w:rFonts w:hAnsi="宋体"/>
                <w:color w:val="auto"/>
                <w:sz w:val="22"/>
                <w:szCs w:val="22"/>
                <w:highlight w:val="none"/>
              </w:rPr>
            </w:pPr>
          </w:p>
        </w:tc>
      </w:tr>
      <w:tr w14:paraId="6199F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5C1E0885">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077DBC8D">
            <w:pPr>
              <w:pStyle w:val="12"/>
              <w:tabs>
                <w:tab w:val="left" w:pos="5580"/>
              </w:tabs>
              <w:spacing w:line="300" w:lineRule="auto"/>
              <w:rPr>
                <w:rFonts w:hAnsi="宋体"/>
                <w:color w:val="auto"/>
                <w:sz w:val="22"/>
                <w:szCs w:val="22"/>
                <w:highlight w:val="none"/>
              </w:rPr>
            </w:pPr>
          </w:p>
        </w:tc>
      </w:tr>
    </w:tbl>
    <w:p w14:paraId="52B54AB3">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2A15FAAD">
      <w:pPr>
        <w:pStyle w:val="12"/>
        <w:tabs>
          <w:tab w:val="left" w:pos="5580"/>
        </w:tabs>
        <w:spacing w:line="300" w:lineRule="auto"/>
        <w:rPr>
          <w:rFonts w:cs="微软雅黑"/>
          <w:color w:val="auto"/>
          <w:sz w:val="22"/>
          <w:highlight w:val="none"/>
        </w:rPr>
      </w:pPr>
    </w:p>
    <w:p w14:paraId="54120588">
      <w:pPr>
        <w:pStyle w:val="12"/>
        <w:tabs>
          <w:tab w:val="left" w:pos="5580"/>
        </w:tabs>
        <w:spacing w:line="300" w:lineRule="auto"/>
        <w:rPr>
          <w:rFonts w:cs="微软雅黑"/>
          <w:color w:val="auto"/>
          <w:sz w:val="22"/>
          <w:highlight w:val="none"/>
        </w:rPr>
      </w:pPr>
    </w:p>
    <w:p w14:paraId="08E129C6">
      <w:pPr>
        <w:pStyle w:val="12"/>
        <w:tabs>
          <w:tab w:val="left" w:pos="5580"/>
        </w:tabs>
        <w:spacing w:line="300" w:lineRule="auto"/>
        <w:rPr>
          <w:rFonts w:cs="微软雅黑"/>
          <w:color w:val="auto"/>
          <w:sz w:val="22"/>
          <w:highlight w:val="none"/>
        </w:rPr>
      </w:pPr>
      <w:r>
        <w:rPr>
          <w:rFonts w:cs="微软雅黑"/>
          <w:color w:val="auto"/>
          <w:sz w:val="22"/>
          <w:highlight w:val="none"/>
        </w:rPr>
        <w:br w:type="page"/>
      </w:r>
    </w:p>
    <w:p w14:paraId="5EE02E33">
      <w:pPr>
        <w:pStyle w:val="67"/>
        <w:numPr>
          <w:ilvl w:val="1"/>
          <w:numId w:val="26"/>
        </w:numPr>
        <w:tabs>
          <w:tab w:val="left" w:pos="660"/>
        </w:tabs>
        <w:snapToGrid w:val="0"/>
        <w:spacing w:line="400" w:lineRule="exact"/>
        <w:outlineLvl w:val="9"/>
        <w:rPr>
          <w:rFonts w:cs="微软雅黑"/>
          <w:color w:val="auto"/>
          <w:sz w:val="22"/>
          <w:szCs w:val="22"/>
          <w:highlight w:val="none"/>
        </w:rPr>
      </w:pPr>
      <w:r>
        <w:rPr>
          <w:rFonts w:hint="eastAsia" w:cs="微软雅黑"/>
          <w:color w:val="auto"/>
          <w:sz w:val="22"/>
          <w:szCs w:val="22"/>
          <w:highlight w:val="none"/>
        </w:rPr>
        <w:t>授权委托书（实质性格式）</w:t>
      </w:r>
    </w:p>
    <w:p w14:paraId="2219680D">
      <w:pPr>
        <w:pStyle w:val="67"/>
        <w:numPr>
          <w:ilvl w:val="1"/>
          <w:numId w:val="0"/>
        </w:numPr>
        <w:tabs>
          <w:tab w:val="left" w:pos="660"/>
        </w:tabs>
        <w:snapToGrid w:val="0"/>
        <w:spacing w:line="400" w:lineRule="exact"/>
        <w:outlineLvl w:val="9"/>
        <w:rPr>
          <w:rFonts w:cs="微软雅黑"/>
          <w:color w:val="auto"/>
          <w:sz w:val="22"/>
          <w:szCs w:val="22"/>
          <w:highlight w:val="none"/>
        </w:rPr>
      </w:pPr>
    </w:p>
    <w:p w14:paraId="1A5B2815">
      <w:pPr>
        <w:spacing w:line="360" w:lineRule="exact"/>
        <w:jc w:val="center"/>
        <w:rPr>
          <w:b/>
          <w:color w:val="auto"/>
          <w:sz w:val="36"/>
          <w:szCs w:val="36"/>
          <w:highlight w:val="none"/>
        </w:rPr>
      </w:pPr>
      <w:r>
        <w:rPr>
          <w:b/>
          <w:color w:val="auto"/>
          <w:sz w:val="36"/>
          <w:szCs w:val="36"/>
          <w:highlight w:val="none"/>
        </w:rPr>
        <w:t>授权委托书</w:t>
      </w:r>
    </w:p>
    <w:p w14:paraId="2E0B0DB0">
      <w:pPr>
        <w:spacing w:line="360" w:lineRule="auto"/>
        <w:ind w:firstLine="420"/>
        <w:rPr>
          <w:color w:val="auto"/>
          <w:szCs w:val="20"/>
          <w:highlight w:val="none"/>
        </w:rPr>
      </w:pPr>
    </w:p>
    <w:p w14:paraId="5166E7E5">
      <w:pPr>
        <w:spacing w:line="360" w:lineRule="auto"/>
        <w:ind w:firstLine="420"/>
        <w:rPr>
          <w:color w:val="auto"/>
          <w:szCs w:val="20"/>
          <w:highlight w:val="none"/>
        </w:rPr>
      </w:pPr>
      <w:r>
        <w:rPr>
          <w:color w:val="auto"/>
          <w:szCs w:val="20"/>
          <w:highlight w:val="none"/>
        </w:rPr>
        <w:t>本人</w:t>
      </w:r>
      <w:r>
        <w:rPr>
          <w:rFonts w:hint="eastAsia" w:asciiTheme="minorEastAsia" w:hAnsiTheme="minorEastAsia" w:eastAsiaTheme="minorEastAsia" w:cstheme="minorEastAsia"/>
          <w:color w:val="auto"/>
          <w:highlight w:val="none"/>
          <w:lang w:val="zh-CN"/>
        </w:rPr>
        <w:t>_______</w:t>
      </w:r>
      <w:r>
        <w:rPr>
          <w:color w:val="auto"/>
          <w:szCs w:val="20"/>
          <w:highlight w:val="none"/>
        </w:rPr>
        <w:t>（姓名）系</w:t>
      </w:r>
      <w:r>
        <w:rPr>
          <w:rFonts w:hint="eastAsia" w:asciiTheme="minorEastAsia" w:hAnsiTheme="minorEastAsia" w:eastAsiaTheme="minorEastAsia" w:cstheme="minorEastAsia"/>
          <w:color w:val="auto"/>
          <w:highlight w:val="none"/>
          <w:lang w:val="zh-CN"/>
        </w:rPr>
        <w:t>________________</w:t>
      </w:r>
      <w:r>
        <w:rPr>
          <w:rFonts w:hint="eastAsia" w:asciiTheme="minorEastAsia" w:hAnsiTheme="minorEastAsia" w:eastAsiaTheme="minorEastAsia" w:cstheme="minorEastAsia"/>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Theme="minorEastAsia" w:hAnsiTheme="minorEastAsia" w:eastAsiaTheme="minorEastAsia" w:cstheme="minorEastAsia"/>
          <w:color w:val="auto"/>
          <w:highlight w:val="none"/>
          <w:lang w:val="zh-CN"/>
        </w:rPr>
        <w:t>_______</w:t>
      </w:r>
      <w:r>
        <w:rPr>
          <w:color w:val="auto"/>
          <w:szCs w:val="20"/>
          <w:highlight w:val="none"/>
        </w:rPr>
        <w:t>（姓名）为我方代理人。代理人根据授权，以我方名义签署、澄清确认、提交、撤回、修改</w:t>
      </w:r>
      <w:r>
        <w:rPr>
          <w:rFonts w:hint="eastAsia" w:asciiTheme="minorEastAsia" w:hAnsiTheme="minorEastAsia" w:eastAsiaTheme="minorEastAsia" w:cstheme="minorEastAsia"/>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2969325A">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53F15DD1">
      <w:pPr>
        <w:spacing w:line="360" w:lineRule="auto"/>
        <w:ind w:firstLine="420"/>
        <w:rPr>
          <w:color w:val="auto"/>
          <w:szCs w:val="20"/>
          <w:highlight w:val="none"/>
        </w:rPr>
      </w:pPr>
      <w:r>
        <w:rPr>
          <w:color w:val="auto"/>
          <w:szCs w:val="20"/>
          <w:highlight w:val="none"/>
        </w:rPr>
        <w:t>代理人无转委托权。</w:t>
      </w:r>
      <w:r>
        <w:rPr>
          <w:color w:val="auto"/>
          <w:szCs w:val="20"/>
          <w:highlight w:val="none"/>
        </w:rPr>
        <w:cr/>
      </w:r>
    </w:p>
    <w:p w14:paraId="07789592">
      <w:pPr>
        <w:spacing w:line="360" w:lineRule="auto"/>
        <w:rPr>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02E09007">
      <w:pPr>
        <w:spacing w:line="360" w:lineRule="auto"/>
        <w:rPr>
          <w:color w:val="auto"/>
          <w:szCs w:val="20"/>
          <w:highlight w:val="none"/>
        </w:rPr>
      </w:pPr>
      <w:r>
        <w:rPr>
          <w:color w:val="auto"/>
          <w:szCs w:val="20"/>
          <w:highlight w:val="none"/>
        </w:rPr>
        <w:t>法定代表人（单位负责人）（签字或签章）：</w:t>
      </w:r>
      <w:r>
        <w:rPr>
          <w:rFonts w:hint="eastAsia" w:asciiTheme="minorEastAsia" w:hAnsiTheme="minorEastAsia" w:eastAsiaTheme="minorEastAsia" w:cstheme="minorEastAsia"/>
          <w:color w:val="auto"/>
          <w:highlight w:val="none"/>
          <w:lang w:val="zh-CN"/>
        </w:rPr>
        <w:t>________________</w:t>
      </w:r>
    </w:p>
    <w:p w14:paraId="4093F812">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Theme="minorEastAsia" w:hAnsiTheme="minorEastAsia" w:eastAsiaTheme="minorEastAsia" w:cstheme="minorEastAsia"/>
          <w:color w:val="auto"/>
          <w:highlight w:val="none"/>
          <w:lang w:val="zh-CN"/>
        </w:rPr>
        <w:t>________________</w:t>
      </w:r>
    </w:p>
    <w:p w14:paraId="43CEC505">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4B2F39DB">
      <w:pPr>
        <w:autoSpaceDE w:val="0"/>
        <w:autoSpaceDN w:val="0"/>
        <w:snapToGrid w:val="0"/>
        <w:spacing w:line="360" w:lineRule="auto"/>
        <w:rPr>
          <w:color w:val="auto"/>
          <w:highlight w:val="none"/>
          <w:lang w:val="zh-CN"/>
        </w:r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37EF23DD">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2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5822B8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2" w:hRule="atLeast"/>
        </w:trPr>
        <w:tc>
          <w:tcPr>
            <w:tcW w:w="8296" w:type="dxa"/>
          </w:tcPr>
          <w:p w14:paraId="329E336A">
            <w:pPr>
              <w:tabs>
                <w:tab w:val="left" w:pos="5580"/>
              </w:tabs>
              <w:spacing w:line="360" w:lineRule="auto"/>
              <w:rPr>
                <w:color w:val="auto"/>
                <w:szCs w:val="20"/>
                <w:highlight w:val="none"/>
              </w:rPr>
            </w:pPr>
          </w:p>
        </w:tc>
      </w:tr>
    </w:tbl>
    <w:p w14:paraId="029627DF">
      <w:pPr>
        <w:tabs>
          <w:tab w:val="left" w:pos="5580"/>
        </w:tabs>
        <w:spacing w:line="360" w:lineRule="auto"/>
        <w:rPr>
          <w:color w:val="auto"/>
          <w:szCs w:val="20"/>
          <w:highlight w:val="none"/>
        </w:rPr>
      </w:pPr>
      <w:r>
        <w:rPr>
          <w:color w:val="auto"/>
          <w:szCs w:val="20"/>
          <w:highlight w:val="none"/>
        </w:rPr>
        <w:t>说明：</w:t>
      </w:r>
    </w:p>
    <w:p w14:paraId="1FFD1818">
      <w:pPr>
        <w:tabs>
          <w:tab w:val="left" w:pos="5580"/>
        </w:tabs>
        <w:spacing w:line="360" w:lineRule="auto"/>
        <w:rPr>
          <w:color w:val="auto"/>
          <w:szCs w:val="20"/>
          <w:highlight w:val="none"/>
        </w:rPr>
      </w:pPr>
      <w:r>
        <w:rPr>
          <w:color w:val="auto"/>
          <w:szCs w:val="20"/>
          <w:highlight w:val="none"/>
        </w:rPr>
        <w:t>1.若供应商为事业单位或其他组织或分支机构，则法定代表人（单位负责人）处的签署人可为单位负责人。</w:t>
      </w:r>
    </w:p>
    <w:p w14:paraId="0523A3D2">
      <w:pPr>
        <w:tabs>
          <w:tab w:val="left" w:pos="5580"/>
        </w:tabs>
        <w:spacing w:line="360" w:lineRule="auto"/>
        <w:rPr>
          <w:color w:val="auto"/>
          <w:szCs w:val="20"/>
          <w:highlight w:val="none"/>
        </w:rPr>
      </w:pPr>
      <w:r>
        <w:rPr>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7EC48668">
      <w:pPr>
        <w:tabs>
          <w:tab w:val="left" w:pos="5580"/>
        </w:tabs>
        <w:spacing w:line="360" w:lineRule="auto"/>
        <w:rPr>
          <w:color w:val="auto"/>
          <w:szCs w:val="20"/>
          <w:highlight w:val="none"/>
        </w:rPr>
      </w:pPr>
      <w:r>
        <w:rPr>
          <w:color w:val="auto"/>
          <w:szCs w:val="20"/>
          <w:highlight w:val="none"/>
        </w:rPr>
        <w:t>3.供应商为自然人的情形，可不提供本《授权委托书》。</w:t>
      </w:r>
    </w:p>
    <w:p w14:paraId="31330764">
      <w:pPr>
        <w:tabs>
          <w:tab w:val="left" w:pos="5580"/>
        </w:tabs>
        <w:spacing w:line="360" w:lineRule="auto"/>
        <w:rPr>
          <w:color w:val="auto"/>
          <w:sz w:val="30"/>
          <w:szCs w:val="30"/>
          <w:highlight w:val="none"/>
        </w:rPr>
      </w:pPr>
      <w:r>
        <w:rPr>
          <w:color w:val="auto"/>
          <w:szCs w:val="20"/>
          <w:highlight w:val="none"/>
        </w:rPr>
        <w:t>4.供应商应随本《授权委托书》同时提供法定代表人（单位负责人）及委托代理人的有效的身份证、护照等身份证明文件电子件。提供身份证的，应同时提供身份证</w:t>
      </w:r>
      <w:r>
        <w:rPr>
          <w:b/>
          <w:color w:val="auto"/>
          <w:szCs w:val="20"/>
          <w:highlight w:val="none"/>
        </w:rPr>
        <w:t>双面</w:t>
      </w:r>
      <w:r>
        <w:rPr>
          <w:color w:val="auto"/>
          <w:szCs w:val="20"/>
          <w:highlight w:val="none"/>
        </w:rPr>
        <w:t>电子件。</w:t>
      </w:r>
      <w:r>
        <w:rPr>
          <w:color w:val="auto"/>
          <w:sz w:val="30"/>
          <w:szCs w:val="30"/>
          <w:highlight w:val="none"/>
        </w:rPr>
        <w:br w:type="page"/>
      </w:r>
    </w:p>
    <w:p w14:paraId="289D8C99">
      <w:pPr>
        <w:spacing w:line="360" w:lineRule="exact"/>
        <w:jc w:val="center"/>
        <w:rPr>
          <w:b/>
          <w:color w:val="auto"/>
          <w:sz w:val="36"/>
          <w:szCs w:val="36"/>
          <w:highlight w:val="none"/>
        </w:rPr>
      </w:pPr>
    </w:p>
    <w:p w14:paraId="60C8A104">
      <w:pPr>
        <w:spacing w:line="360" w:lineRule="exact"/>
        <w:jc w:val="center"/>
        <w:rPr>
          <w:b/>
          <w:color w:val="auto"/>
          <w:sz w:val="36"/>
          <w:szCs w:val="36"/>
          <w:highlight w:val="none"/>
        </w:rPr>
      </w:pPr>
      <w:r>
        <w:rPr>
          <w:b/>
          <w:color w:val="auto"/>
          <w:sz w:val="36"/>
          <w:szCs w:val="36"/>
          <w:highlight w:val="none"/>
        </w:rPr>
        <w:t>法定代表人（单位负责人）身份证明</w:t>
      </w:r>
    </w:p>
    <w:p w14:paraId="65172035">
      <w:pPr>
        <w:kinsoku w:val="0"/>
        <w:overflowPunct w:val="0"/>
        <w:spacing w:line="200" w:lineRule="exact"/>
        <w:rPr>
          <w:color w:val="auto"/>
          <w:sz w:val="20"/>
          <w:szCs w:val="20"/>
          <w:highlight w:val="none"/>
        </w:rPr>
      </w:pPr>
    </w:p>
    <w:p w14:paraId="6F2D74F5">
      <w:pPr>
        <w:tabs>
          <w:tab w:val="left" w:pos="5580"/>
        </w:tabs>
        <w:spacing w:line="360" w:lineRule="auto"/>
        <w:rPr>
          <w:color w:val="auto"/>
          <w:highlight w:val="none"/>
        </w:rPr>
      </w:pPr>
    </w:p>
    <w:p w14:paraId="29999CB0">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41D40450">
      <w:pPr>
        <w:pStyle w:val="9"/>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6584B512">
      <w:pPr>
        <w:pStyle w:val="9"/>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Theme="minorEastAsia" w:hAnsiTheme="minorEastAsia" w:eastAsiaTheme="minorEastAsia" w:cstheme="minorEastAsia"/>
          <w:color w:val="auto"/>
          <w:highlight w:val="none"/>
        </w:rPr>
        <w:t>_____</w:t>
      </w:r>
      <w:r>
        <w:rPr>
          <w:color w:val="auto"/>
          <w:highlight w:val="none"/>
        </w:rPr>
        <w:t>性别：</w:t>
      </w:r>
      <w:r>
        <w:rPr>
          <w:rFonts w:hint="eastAsia" w:asciiTheme="minorEastAsia" w:hAnsiTheme="minorEastAsia" w:eastAsiaTheme="minorEastAsia" w:cstheme="minorEastAsia"/>
          <w:color w:val="auto"/>
          <w:highlight w:val="none"/>
        </w:rPr>
        <w:t>_____</w:t>
      </w:r>
      <w:r>
        <w:rPr>
          <w:color w:val="auto"/>
          <w:highlight w:val="none"/>
        </w:rPr>
        <w:t>年龄：</w:t>
      </w:r>
      <w:r>
        <w:rPr>
          <w:rFonts w:hint="eastAsia" w:asciiTheme="minorEastAsia" w:hAnsiTheme="minorEastAsia" w:eastAsiaTheme="minorEastAsia" w:cstheme="minorEastAsia"/>
          <w:color w:val="auto"/>
          <w:highlight w:val="none"/>
        </w:rPr>
        <w:t>_____</w:t>
      </w:r>
      <w:r>
        <w:rPr>
          <w:color w:val="auto"/>
          <w:highlight w:val="none"/>
        </w:rPr>
        <w:t>职务：</w:t>
      </w:r>
      <w:r>
        <w:rPr>
          <w:rFonts w:hint="eastAsia" w:asciiTheme="minorEastAsia" w:hAnsiTheme="minorEastAsia" w:eastAsiaTheme="minorEastAsia" w:cstheme="minorEastAsia"/>
          <w:color w:val="auto"/>
          <w:highlight w:val="none"/>
        </w:rPr>
        <w:t>_____</w:t>
      </w: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5DB75FB9">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097A83C4">
      <w:pPr>
        <w:pStyle w:val="9"/>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Theme="minorEastAsia" w:hAnsiTheme="minorEastAsia" w:eastAsiaTheme="minorEastAsia" w:cstheme="minorEastAsia"/>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3D89B1B3">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1F89ECA5">
      <w:pPr>
        <w:pStyle w:val="9"/>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2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4E75B6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2A2E731F">
            <w:pPr>
              <w:pStyle w:val="9"/>
              <w:tabs>
                <w:tab w:val="left" w:pos="567"/>
              </w:tabs>
              <w:kinsoku w:val="0"/>
              <w:overflowPunct w:val="0"/>
              <w:spacing w:line="583" w:lineRule="auto"/>
              <w:ind w:right="-46"/>
              <w:rPr>
                <w:color w:val="auto"/>
                <w:szCs w:val="20"/>
                <w:highlight w:val="none"/>
              </w:rPr>
            </w:pPr>
          </w:p>
        </w:tc>
      </w:tr>
    </w:tbl>
    <w:p w14:paraId="540DEBAD">
      <w:pPr>
        <w:pStyle w:val="9"/>
        <w:tabs>
          <w:tab w:val="left" w:pos="567"/>
        </w:tabs>
        <w:kinsoku w:val="0"/>
        <w:overflowPunct w:val="0"/>
        <w:spacing w:line="583" w:lineRule="auto"/>
        <w:ind w:right="4305"/>
        <w:rPr>
          <w:color w:val="auto"/>
          <w:spacing w:val="-3"/>
          <w:highlight w:val="none"/>
        </w:rPr>
      </w:pPr>
    </w:p>
    <w:p w14:paraId="172E61BE">
      <w:pPr>
        <w:autoSpaceDE w:val="0"/>
        <w:autoSpaceDN w:val="0"/>
        <w:snapToGrid w:val="0"/>
        <w:spacing w:line="360" w:lineRule="auto"/>
        <w:rPr>
          <w:rFonts w:hint="eastAsia" w:asciiTheme="minorEastAsia" w:hAnsiTheme="minorEastAsia" w:eastAsiaTheme="minorEastAsia" w:cstheme="minorEastAsia"/>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00E819BE">
      <w:pPr>
        <w:pStyle w:val="9"/>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7247B7D1">
      <w:pPr>
        <w:widowControl/>
        <w:autoSpaceDE w:val="0"/>
        <w:autoSpaceDN w:val="0"/>
        <w:snapToGrid w:val="0"/>
        <w:spacing w:line="360" w:lineRule="auto"/>
        <w:rPr>
          <w:color w:val="auto"/>
          <w:highlight w:val="none"/>
        </w:rPr>
      </w:pPr>
    </w:p>
    <w:p w14:paraId="2906E4E8">
      <w:pPr>
        <w:widowControl/>
        <w:autoSpaceDE w:val="0"/>
        <w:autoSpaceDN w:val="0"/>
        <w:snapToGrid w:val="0"/>
        <w:spacing w:line="360" w:lineRule="auto"/>
        <w:rPr>
          <w:color w:val="auto"/>
          <w:szCs w:val="20"/>
          <w:highlight w:val="none"/>
        </w:rPr>
        <w:sectPr>
          <w:pgSz w:w="11907" w:h="16840"/>
          <w:pgMar w:top="1417" w:right="1134" w:bottom="1417" w:left="1701" w:header="851" w:footer="850" w:gutter="0"/>
          <w:pgBorders>
            <w:top w:val="none" w:sz="0" w:space="0"/>
            <w:left w:val="none" w:sz="0" w:space="0"/>
            <w:bottom w:val="none" w:sz="0" w:space="0"/>
            <w:right w:val="none" w:sz="0" w:space="0"/>
          </w:pgBorders>
          <w:cols w:space="720" w:num="1"/>
          <w:docGrid w:linePitch="462" w:charSpace="0"/>
        </w:sect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12A47E5F">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响应函</w:t>
      </w:r>
    </w:p>
    <w:p w14:paraId="4B918CC3">
      <w:pPr>
        <w:tabs>
          <w:tab w:val="left" w:pos="630"/>
        </w:tabs>
        <w:snapToGrid w:val="0"/>
        <w:spacing w:line="400" w:lineRule="exact"/>
        <w:rPr>
          <w:rFonts w:ascii="宋体" w:hAnsi="宋体"/>
          <w:color w:val="auto"/>
          <w:sz w:val="22"/>
          <w:highlight w:val="none"/>
        </w:rPr>
      </w:pPr>
      <w:r>
        <w:rPr>
          <w:rFonts w:hint="eastAsia" w:ascii="宋体" w:hAnsi="宋体"/>
          <w:color w:val="auto"/>
          <w:sz w:val="22"/>
          <w:highlight w:val="none"/>
        </w:rPr>
        <w:t xml:space="preserve">    我方参加（项目名称：_________________）（采购编号：_________________）的有关采购活动。为此，我方同意和承诺：</w:t>
      </w:r>
    </w:p>
    <w:p w14:paraId="4C04471B">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20F59D87">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378A18B4">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1A3F0ECE">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0285822E">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2716887C">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55CBF5CA">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6A2CB22F">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35489074">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4669589A">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2A15926E">
      <w:pPr>
        <w:pStyle w:val="12"/>
        <w:tabs>
          <w:tab w:val="left" w:pos="5580"/>
        </w:tabs>
        <w:spacing w:line="360" w:lineRule="auto"/>
        <w:ind w:firstLine="4290" w:firstLineChars="1950"/>
        <w:rPr>
          <w:rFonts w:hAnsi="宋体"/>
          <w:color w:val="auto"/>
          <w:sz w:val="22"/>
          <w:szCs w:val="22"/>
          <w:highlight w:val="none"/>
        </w:rPr>
      </w:pPr>
    </w:p>
    <w:p w14:paraId="4E2310BB">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558B8C1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6C38D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3ED74326">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75650D33">
            <w:pPr>
              <w:pStyle w:val="12"/>
              <w:tabs>
                <w:tab w:val="left" w:pos="5580"/>
              </w:tabs>
              <w:spacing w:line="300" w:lineRule="auto"/>
              <w:rPr>
                <w:rFonts w:hAnsi="宋体"/>
                <w:color w:val="auto"/>
                <w:sz w:val="22"/>
                <w:szCs w:val="22"/>
                <w:highlight w:val="none"/>
              </w:rPr>
            </w:pPr>
          </w:p>
        </w:tc>
      </w:tr>
      <w:tr w14:paraId="2AD6B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2E4B2657">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2785C33B">
            <w:pPr>
              <w:pStyle w:val="12"/>
              <w:tabs>
                <w:tab w:val="left" w:pos="5580"/>
              </w:tabs>
              <w:spacing w:line="300" w:lineRule="auto"/>
              <w:rPr>
                <w:rFonts w:hAnsi="宋体"/>
                <w:color w:val="auto"/>
                <w:sz w:val="22"/>
                <w:szCs w:val="22"/>
                <w:highlight w:val="none"/>
              </w:rPr>
            </w:pPr>
          </w:p>
        </w:tc>
      </w:tr>
      <w:tr w14:paraId="44E1D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0313EAB6">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1BA725E4">
            <w:pPr>
              <w:pStyle w:val="12"/>
              <w:tabs>
                <w:tab w:val="left" w:pos="5580"/>
              </w:tabs>
              <w:spacing w:line="300" w:lineRule="auto"/>
              <w:rPr>
                <w:rFonts w:hAnsi="宋体"/>
                <w:color w:val="auto"/>
                <w:sz w:val="22"/>
                <w:szCs w:val="22"/>
                <w:highlight w:val="none"/>
              </w:rPr>
            </w:pPr>
          </w:p>
        </w:tc>
      </w:tr>
      <w:tr w14:paraId="3DD15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464FB3BD">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41E9D2D1">
            <w:pPr>
              <w:pStyle w:val="12"/>
              <w:tabs>
                <w:tab w:val="left" w:pos="5580"/>
              </w:tabs>
              <w:spacing w:line="300" w:lineRule="auto"/>
              <w:rPr>
                <w:rFonts w:hAnsi="宋体"/>
                <w:color w:val="auto"/>
                <w:sz w:val="22"/>
                <w:szCs w:val="22"/>
                <w:highlight w:val="none"/>
              </w:rPr>
            </w:pPr>
          </w:p>
        </w:tc>
      </w:tr>
    </w:tbl>
    <w:p w14:paraId="0165AA8D">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449032AD">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pgBorders>
            <w:top w:val="none" w:sz="0" w:space="0"/>
            <w:left w:val="none" w:sz="0" w:space="0"/>
            <w:bottom w:val="none" w:sz="0" w:space="0"/>
            <w:right w:val="none" w:sz="0" w:space="0"/>
          </w:pgBorders>
          <w:cols w:space="720" w:num="1"/>
          <w:docGrid w:type="lines" w:linePitch="312" w:charSpace="0"/>
        </w:sectPr>
      </w:pPr>
    </w:p>
    <w:p w14:paraId="71F857AC">
      <w:pPr>
        <w:pStyle w:val="67"/>
        <w:numPr>
          <w:ilvl w:val="1"/>
          <w:numId w:val="26"/>
        </w:numPr>
        <w:tabs>
          <w:tab w:val="left" w:pos="660"/>
        </w:tabs>
        <w:snapToGrid w:val="0"/>
        <w:spacing w:before="0" w:line="400" w:lineRule="exact"/>
        <w:outlineLvl w:val="9"/>
        <w:rPr>
          <w:rFonts w:hint="eastAsia" w:ascii="宋体" w:hAnsi="宋体" w:eastAsia="宋体" w:cs="微软雅黑"/>
          <w:color w:val="auto"/>
          <w:sz w:val="22"/>
          <w:szCs w:val="22"/>
          <w:highlight w:val="none"/>
          <w:lang w:val="en-US" w:eastAsia="zh-CN"/>
        </w:rPr>
      </w:pPr>
      <w:r>
        <w:rPr>
          <w:rFonts w:hint="eastAsia" w:ascii="宋体" w:hAnsi="宋体" w:eastAsia="宋体" w:cs="微软雅黑"/>
          <w:color w:val="auto"/>
          <w:sz w:val="22"/>
          <w:szCs w:val="22"/>
          <w:highlight w:val="none"/>
          <w:lang w:val="en-US" w:eastAsia="zh-CN"/>
        </w:rPr>
        <w:t>响应人承诺书</w:t>
      </w:r>
    </w:p>
    <w:p w14:paraId="093B3C1C">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一、专业设备匹配承诺</w:t>
      </w:r>
    </w:p>
    <w:p w14:paraId="1D08CBBB">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color w:val="000000"/>
          <w:kern w:val="0"/>
          <w:sz w:val="22"/>
          <w:szCs w:val="22"/>
          <w:highlight w:val="none"/>
          <w:u w:val="none"/>
          <w:shd w:val="clear" w:color="auto" w:fill="auto"/>
          <w:lang w:val="en-US" w:eastAsia="zh-CN" w:bidi="ar-SA"/>
        </w:rPr>
      </w:pPr>
      <w:r>
        <w:rPr>
          <w:rFonts w:hint="eastAsia" w:ascii="宋体" w:hAnsi="宋体" w:eastAsia="宋体" w:cs="Times New Roman"/>
          <w:color w:val="000000"/>
          <w:kern w:val="0"/>
          <w:sz w:val="22"/>
          <w:szCs w:val="22"/>
          <w:highlight w:val="none"/>
          <w:u w:val="none"/>
          <w:shd w:val="clear" w:color="auto" w:fill="auto"/>
          <w:lang w:val="en-US" w:eastAsia="zh-CN" w:bidi="ar-SA"/>
        </w:rPr>
        <w:t>我方拥有与所投包匹配的专业设备，其中：</w:t>
      </w:r>
    </w:p>
    <w:p w14:paraId="0FE3015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木质涂饰类包括裁板、封边、钻孔、砂光、贴面、涂饰设备。木质硬质饰面类包括裁板、封边、钻孔设备。金属类包括裁切、冲压、折弯、焊接、喷塑设备。软体类（包含转椅）包括裁切、绗缝设备。</w:t>
      </w:r>
      <w:bookmarkStart w:id="68" w:name="_Toc513123992"/>
    </w:p>
    <w:p w14:paraId="45D0638C">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二、合规承诺</w:t>
      </w:r>
    </w:p>
    <w:p w14:paraId="4A4EF8F5">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1.</w:t>
      </w:r>
      <w:r>
        <w:rPr>
          <w:rFonts w:hint="eastAsia" w:ascii="宋体" w:hAnsi="宋体" w:eastAsia="宋体" w:cs="Times New Roman"/>
          <w:b w:val="0"/>
          <w:bCs w:val="0"/>
          <w:color w:val="000000"/>
          <w:sz w:val="22"/>
          <w:szCs w:val="22"/>
          <w:highlight w:val="none"/>
          <w:lang w:val="en-US" w:eastAsia="zh-CN"/>
        </w:rPr>
        <w:t>我方所使用的原、辅材料</w:t>
      </w:r>
      <w:r>
        <w:rPr>
          <w:rFonts w:hint="eastAsia" w:ascii="宋体" w:hAnsi="宋体" w:cs="Times New Roman"/>
          <w:b w:val="0"/>
          <w:bCs w:val="0"/>
          <w:color w:val="000000"/>
          <w:sz w:val="22"/>
          <w:szCs w:val="22"/>
          <w:highlight w:val="none"/>
          <w:lang w:val="en-US" w:eastAsia="zh-CN"/>
        </w:rPr>
        <w:t>及家具成品</w:t>
      </w:r>
      <w:r>
        <w:rPr>
          <w:rFonts w:hint="eastAsia" w:ascii="宋体" w:hAnsi="宋体" w:eastAsia="宋体" w:cs="Times New Roman"/>
          <w:b w:val="0"/>
          <w:bCs w:val="0"/>
          <w:color w:val="000000"/>
          <w:sz w:val="22"/>
          <w:szCs w:val="22"/>
          <w:highlight w:val="none"/>
          <w:lang w:val="en-US" w:eastAsia="zh-CN"/>
        </w:rPr>
        <w:t>，均符合国家标准、行业标准、北京市地方标准以及征集文件技术要求。</w:t>
      </w:r>
    </w:p>
    <w:p w14:paraId="34E8A4ED">
      <w:pPr>
        <w:widowControl/>
        <w:autoSpaceDE/>
        <w:autoSpaceDN/>
        <w:adjustRightInd/>
        <w:spacing w:line="400" w:lineRule="exact"/>
        <w:ind w:firstLine="442" w:firstLineChars="201"/>
        <w:textAlignment w:val="auto"/>
        <w:rPr>
          <w:rFonts w:hint="eastAsia" w:ascii="宋体" w:hAnsi="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2.我方具备国家认可的第三方权威检测机构出具的原、辅材料及本项目投报成品的合格检测报告，且检测报告的出具日期在2024年1月1日以后。</w:t>
      </w:r>
    </w:p>
    <w:p w14:paraId="0C66D0BD">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w:t>
      </w:r>
      <w:bookmarkEnd w:id="68"/>
      <w:r>
        <w:rPr>
          <w:rFonts w:hint="eastAsia" w:ascii="宋体" w:hAnsi="宋体" w:eastAsia="宋体" w:cs="Times New Roman"/>
          <w:b w:val="0"/>
          <w:bCs w:val="0"/>
          <w:color w:val="000000"/>
          <w:sz w:val="22"/>
          <w:szCs w:val="22"/>
          <w:highlight w:val="none"/>
          <w:lang w:val="en-US" w:eastAsia="zh-CN"/>
        </w:rPr>
        <w:t>售后服务保障承诺</w:t>
      </w:r>
    </w:p>
    <w:p w14:paraId="1D326706">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提供两年三包，五年免费保修服务。</w:t>
      </w:r>
    </w:p>
    <w:p w14:paraId="5C5217DB">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三包：对产品实行包修、包换、包退；</w:t>
      </w:r>
    </w:p>
    <w:p w14:paraId="15583433">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五年免费保修：产品免费保修；易损件、五金件免费更换；日常免费维护保养。</w:t>
      </w:r>
    </w:p>
    <w:p w14:paraId="4B7180F7">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对采购人提出的质量问题，在24小时内组织维修和专业服务团队到达现场。</w:t>
      </w:r>
    </w:p>
    <w:p w14:paraId="6888F567">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明确售后服务中心地址、电话、负责人和服务组织机构等信息，设置24小时服务热线电话。</w:t>
      </w:r>
    </w:p>
    <w:p w14:paraId="400A3DA6">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4</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按照采购人约定的日期供货、安装。</w:t>
      </w:r>
    </w:p>
    <w:p w14:paraId="4DAB2DEE">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5</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提供免费设计家具样式、免费制订详细需求等服务。</w:t>
      </w:r>
    </w:p>
    <w:p w14:paraId="631E7276">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四、检验承诺</w:t>
      </w:r>
    </w:p>
    <w:p w14:paraId="1BF4B101">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产品交付前，采购人可以组织1-2名专家或委托权威质量检验机构对产品进行抽样检测。检验结果不符合国家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行业标准及征集文件要求的，我方应当退货或调换合格产品。</w:t>
      </w:r>
    </w:p>
    <w:p w14:paraId="7B564139">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产品交付后，采购人保留抽检权利，检验结果不符合国家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 xml:space="preserve">行业标准及征集文件要求的，我方应当退货或调换合格产品。        </w:t>
      </w:r>
    </w:p>
    <w:p w14:paraId="4B89038A">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color w:val="auto"/>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检验结果符合国家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行业标准及征集文件要求的，检验所产生的费用由我方和采购人协商承担；检验结果不符合国家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行业标准及征集文件要求的，检验所产生的费用由我方承担。</w:t>
      </w:r>
    </w:p>
    <w:p w14:paraId="7494ECCC">
      <w:pPr>
        <w:keepNext w:val="0"/>
        <w:keepLines w:val="0"/>
        <w:pageBreakBefore w:val="0"/>
        <w:widowControl/>
        <w:wordWrap/>
        <w:topLinePunct w:val="0"/>
        <w:bidi w:val="0"/>
        <w:adjustRightInd/>
        <w:spacing w:line="400" w:lineRule="exact"/>
        <w:ind w:firstLine="442" w:firstLineChars="201"/>
        <w:textAlignment w:val="auto"/>
        <w:rPr>
          <w:rFonts w:hint="eastAsia" w:ascii="宋体" w:hAnsi="宋体"/>
          <w:color w:val="000000"/>
          <w:sz w:val="22"/>
          <w:szCs w:val="22"/>
          <w:highlight w:val="none"/>
          <w:lang w:val="en-US" w:eastAsia="zh-CN"/>
        </w:rPr>
      </w:pPr>
      <w:r>
        <w:rPr>
          <w:rFonts w:hint="eastAsia" w:ascii="宋体" w:hAnsi="宋体"/>
          <w:color w:val="000000"/>
          <w:sz w:val="22"/>
          <w:szCs w:val="22"/>
          <w:highlight w:val="none"/>
          <w:lang w:val="en-US" w:eastAsia="zh-CN"/>
        </w:rPr>
        <w:t>五、其他</w:t>
      </w:r>
      <w:r>
        <w:rPr>
          <w:rFonts w:hint="eastAsia" w:ascii="宋体" w:hAnsi="宋体" w:eastAsia="宋体"/>
          <w:color w:val="000000"/>
          <w:sz w:val="22"/>
          <w:szCs w:val="22"/>
          <w:highlight w:val="none"/>
          <w:lang w:val="en-US" w:eastAsia="zh-CN"/>
        </w:rPr>
        <w:t>承诺</w:t>
      </w:r>
      <w:r>
        <w:rPr>
          <w:rFonts w:hint="eastAsia" w:ascii="宋体" w:hAnsi="宋体"/>
          <w:color w:val="000000"/>
          <w:sz w:val="22"/>
          <w:szCs w:val="22"/>
          <w:highlight w:val="none"/>
          <w:lang w:val="en-US" w:eastAsia="zh-CN"/>
        </w:rPr>
        <w:t>（如涉及）</w:t>
      </w:r>
    </w:p>
    <w:p w14:paraId="7EBF228D">
      <w:pPr>
        <w:widowControl/>
        <w:autoSpaceDE/>
        <w:autoSpaceDN/>
        <w:adjustRightIn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根据采购人的实际使用需求，承诺在确保家具供货价格不高于入围价格的前提下，产品规格可进行±50mm的调整，并在采购合同条款中清晰、明确地予以标明。</w:t>
      </w:r>
    </w:p>
    <w:p w14:paraId="2A8D7635">
      <w:pPr>
        <w:keepNext w:val="0"/>
        <w:keepLines w:val="0"/>
        <w:pageBreakBefore w:val="0"/>
        <w:widowControl w:val="0"/>
        <w:wordWrap/>
        <w:topLinePunct w:val="0"/>
        <w:bidi w:val="0"/>
        <w:adjustRightInd/>
        <w:spacing w:line="560" w:lineRule="exact"/>
        <w:textAlignment w:val="auto"/>
        <w:rPr>
          <w:sz w:val="28"/>
          <w:szCs w:val="28"/>
        </w:rPr>
      </w:pPr>
    </w:p>
    <w:p w14:paraId="100A389E">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24D02E0F">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pgBorders>
            <w:top w:val="none" w:sz="0" w:space="0"/>
            <w:left w:val="none" w:sz="0" w:space="0"/>
            <w:bottom w:val="none" w:sz="0" w:space="0"/>
            <w:right w:val="none" w:sz="0" w:space="0"/>
          </w:pgBorders>
          <w:cols w:space="720" w:num="1"/>
          <w:docGrid w:type="lines" w:linePitch="312" w:charSpace="0"/>
        </w:sectPr>
      </w:pPr>
    </w:p>
    <w:p w14:paraId="0AB85A3A">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中小企业声明函（货物）</w:t>
      </w:r>
    </w:p>
    <w:p w14:paraId="3A9ECC05">
      <w:pPr>
        <w:pStyle w:val="67"/>
        <w:numPr>
          <w:ilvl w:val="1"/>
          <w:numId w:val="0"/>
        </w:numPr>
        <w:tabs>
          <w:tab w:val="left" w:pos="660"/>
        </w:tabs>
        <w:snapToGrid w:val="0"/>
        <w:spacing w:before="0" w:line="400" w:lineRule="exact"/>
        <w:outlineLvl w:val="9"/>
        <w:rPr>
          <w:rFonts w:cs="微软雅黑"/>
          <w:color w:val="auto"/>
          <w:sz w:val="22"/>
          <w:szCs w:val="22"/>
          <w:highlight w:val="none"/>
        </w:rPr>
      </w:pPr>
    </w:p>
    <w:p w14:paraId="3BBF8B56">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（单位名称）</w:t>
      </w:r>
      <w:r>
        <w:rPr>
          <w:rFonts w:hint="eastAsia" w:ascii="宋体" w:hAnsi="宋体"/>
          <w:color w:val="auto"/>
          <w:sz w:val="22"/>
          <w:highlight w:val="none"/>
        </w:rPr>
        <w:t>的</w:t>
      </w:r>
      <w:r>
        <w:rPr>
          <w:rFonts w:hint="eastAsia" w:ascii="宋体" w:hAnsi="宋体"/>
          <w:color w:val="auto"/>
          <w:sz w:val="22"/>
          <w:highlight w:val="none"/>
          <w:u w:val="single"/>
        </w:rPr>
        <w:t>（项目名称）</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color w:val="auto"/>
          <w:sz w:val="22"/>
          <w:highlight w:val="none"/>
        </w:rPr>
        <w:t>制造。相关企业（含联合体中的中小企业、签订分包意向协议的中小企业）的具体情况如下：</w:t>
      </w:r>
    </w:p>
    <w:p w14:paraId="7B238A26">
      <w:pPr>
        <w:spacing w:line="360" w:lineRule="auto"/>
        <w:ind w:firstLine="440" w:firstLineChars="200"/>
        <w:rPr>
          <w:rFonts w:ascii="宋体"/>
          <w:color w:val="auto"/>
          <w:sz w:val="22"/>
          <w:highlight w:val="none"/>
          <w:u w:val="single"/>
        </w:rPr>
      </w:pPr>
      <w:r>
        <w:rPr>
          <w:rFonts w:ascii="宋体" w:hAnsi="宋体"/>
          <w:color w:val="auto"/>
          <w:sz w:val="22"/>
          <w:highlight w:val="none"/>
        </w:rPr>
        <w:t>1.</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2DA04C2F">
      <w:pPr>
        <w:spacing w:line="360" w:lineRule="auto"/>
        <w:ind w:firstLine="440" w:firstLineChars="200"/>
        <w:rPr>
          <w:rFonts w:ascii="宋体"/>
          <w:color w:val="auto"/>
          <w:sz w:val="22"/>
          <w:highlight w:val="none"/>
        </w:rPr>
      </w:pPr>
      <w:r>
        <w:rPr>
          <w:rFonts w:ascii="宋体" w:hAnsi="宋体"/>
          <w:color w:val="auto"/>
          <w:sz w:val="22"/>
          <w:highlight w:val="none"/>
        </w:rPr>
        <w:t>2.</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69044A07">
      <w:pPr>
        <w:spacing w:line="360" w:lineRule="auto"/>
        <w:ind w:firstLine="440" w:firstLineChars="200"/>
        <w:rPr>
          <w:rFonts w:ascii="宋体"/>
          <w:color w:val="auto"/>
          <w:sz w:val="22"/>
          <w:highlight w:val="none"/>
        </w:rPr>
      </w:pPr>
      <w:r>
        <w:rPr>
          <w:rFonts w:hint="eastAsia" w:ascii="宋体" w:hAnsi="宋体"/>
          <w:color w:val="auto"/>
          <w:sz w:val="22"/>
          <w:highlight w:val="none"/>
        </w:rPr>
        <w:t>……</w:t>
      </w:r>
    </w:p>
    <w:p w14:paraId="1EA9E75B">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0D29B544">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02F1B4CC">
      <w:pPr>
        <w:rPr>
          <w:rFonts w:ascii="宋体"/>
          <w:color w:val="auto"/>
          <w:sz w:val="22"/>
          <w:highlight w:val="none"/>
        </w:rPr>
      </w:pPr>
    </w:p>
    <w:p w14:paraId="315CD60E">
      <w:pPr>
        <w:rPr>
          <w:rFonts w:ascii="宋体"/>
          <w:color w:val="auto"/>
          <w:sz w:val="22"/>
          <w:highlight w:val="none"/>
        </w:rPr>
      </w:pPr>
    </w:p>
    <w:p w14:paraId="04C71BF7">
      <w:pPr>
        <w:ind w:firstLine="4620" w:firstLineChars="2100"/>
        <w:rPr>
          <w:rFonts w:ascii="宋体"/>
          <w:color w:val="auto"/>
          <w:sz w:val="22"/>
          <w:highlight w:val="none"/>
        </w:rPr>
      </w:pPr>
      <w:r>
        <w:rPr>
          <w:rFonts w:hint="eastAsia" w:ascii="宋体" w:hAnsi="宋体"/>
          <w:color w:val="auto"/>
          <w:sz w:val="22"/>
          <w:highlight w:val="none"/>
          <w:lang w:eastAsia="zh-CN"/>
        </w:rPr>
        <w:t>响应人名称</w:t>
      </w:r>
      <w:r>
        <w:rPr>
          <w:rFonts w:hint="eastAsia" w:ascii="宋体" w:hAnsi="宋体"/>
          <w:color w:val="auto"/>
          <w:sz w:val="22"/>
          <w:highlight w:val="none"/>
        </w:rPr>
        <w:t>（</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w:t>
      </w:r>
    </w:p>
    <w:p w14:paraId="4F6DB543">
      <w:pPr>
        <w:ind w:firstLine="5720" w:firstLineChars="2600"/>
        <w:rPr>
          <w:rFonts w:ascii="宋体"/>
          <w:color w:val="auto"/>
          <w:sz w:val="22"/>
          <w:highlight w:val="none"/>
        </w:rPr>
      </w:pPr>
      <w:r>
        <w:rPr>
          <w:rFonts w:hint="eastAsia" w:ascii="宋体" w:hAnsi="宋体"/>
          <w:color w:val="auto"/>
          <w:sz w:val="22"/>
          <w:highlight w:val="none"/>
        </w:rPr>
        <w:t>日 期：</w:t>
      </w:r>
      <w:r>
        <w:rPr>
          <w:rFonts w:ascii="宋体" w:hAnsi="宋体"/>
          <w:color w:val="auto"/>
          <w:kern w:val="2"/>
          <w:sz w:val="22"/>
          <w:highlight w:val="none"/>
        </w:rPr>
        <w:t>_________________</w:t>
      </w:r>
    </w:p>
    <w:p w14:paraId="32BEB089">
      <w:pPr>
        <w:rPr>
          <w:rFonts w:ascii="宋体"/>
          <w:color w:val="auto"/>
          <w:sz w:val="22"/>
          <w:highlight w:val="none"/>
        </w:rPr>
      </w:pPr>
    </w:p>
    <w:p w14:paraId="40AD986A">
      <w:pPr>
        <w:rPr>
          <w:rFonts w:ascii="宋体"/>
          <w:color w:val="auto"/>
          <w:sz w:val="22"/>
          <w:highlight w:val="none"/>
        </w:rPr>
      </w:pPr>
    </w:p>
    <w:p w14:paraId="52E7A347">
      <w:pPr>
        <w:rPr>
          <w:rFonts w:ascii="宋体"/>
          <w:color w:val="auto"/>
          <w:sz w:val="22"/>
          <w:highlight w:val="none"/>
        </w:rPr>
      </w:pPr>
      <w:r>
        <w:rPr>
          <w:rFonts w:hint="eastAsia" w:ascii="宋体" w:hAnsi="宋体"/>
          <w:color w:val="auto"/>
          <w:sz w:val="22"/>
          <w:highlight w:val="none"/>
        </w:rPr>
        <w:t>说明：</w:t>
      </w:r>
    </w:p>
    <w:p w14:paraId="6C0AE156">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784B9E5D">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在货物采购项目中，供应商提供的货物既有中小企业制造货物，也有大型企业制造货物的，不享受本办法规定的中小企业扶持政策，无须提供本声明函。</w:t>
      </w:r>
    </w:p>
    <w:p w14:paraId="6464DF6B">
      <w:pPr>
        <w:pStyle w:val="61"/>
        <w:numPr>
          <w:ilvl w:val="0"/>
          <w:numId w:val="27"/>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本声明函中标的名称及</w:t>
      </w:r>
      <w:r>
        <w:rPr>
          <w:rFonts w:hint="eastAsia" w:ascii="宋体" w:hAnsi="宋体"/>
          <w:color w:val="auto"/>
          <w:sz w:val="22"/>
          <w:highlight w:val="none"/>
        </w:rPr>
        <w:t>征集文件中明确的所属行业名称</w:t>
      </w:r>
      <w:r>
        <w:rPr>
          <w:rFonts w:hint="eastAsia" w:ascii="宋体" w:hAnsi="宋体" w:cs="微软雅黑"/>
          <w:bCs/>
          <w:color w:val="auto"/>
          <w:sz w:val="22"/>
          <w:highlight w:val="none"/>
        </w:rPr>
        <w:t>详见征集文件第四部分采购需求中的采购清单，且须与采购清单中信息一致。</w:t>
      </w:r>
    </w:p>
    <w:p w14:paraId="20FFFE07">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中小企业划分标准详见工业和信息化部、国家统计局、国家发展和改革委员会、财政部联合印发的《关于印发中小企业划型标准规定的通知》（工信部联企业〔2011〕300号）。</w:t>
      </w:r>
    </w:p>
    <w:p w14:paraId="29AFC898">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default" w:ascii="宋体" w:hAnsi="宋体" w:cs="微软雅黑"/>
          <w:b/>
          <w:bCs w:val="0"/>
          <w:color w:val="FF0000"/>
          <w:sz w:val="22"/>
          <w:highlight w:val="none"/>
          <w:lang w:val="en-US" w:eastAsia="zh-CN"/>
        </w:rPr>
        <w:sectPr>
          <w:pgSz w:w="11907" w:h="16840"/>
          <w:pgMar w:top="1701" w:right="1588" w:bottom="1701" w:left="1588" w:header="851" w:footer="851" w:gutter="0"/>
          <w:cols w:space="720" w:num="1"/>
          <w:docGrid w:type="lines" w:linePitch="312" w:charSpace="0"/>
        </w:sectPr>
      </w:pPr>
      <w:r>
        <w:rPr>
          <w:rFonts w:hint="eastAsia" w:ascii="宋体" w:hAnsi="宋体" w:cs="微软雅黑"/>
          <w:b/>
          <w:bCs w:val="0"/>
          <w:color w:val="FF0000"/>
          <w:sz w:val="22"/>
          <w:highlight w:val="none"/>
          <w:lang w:val="en-US" w:eastAsia="zh-CN"/>
        </w:rPr>
        <w:t>请响应人在第一栏（</w:t>
      </w:r>
      <w:r>
        <w:rPr>
          <w:rFonts w:hint="eastAsia" w:ascii="宋体" w:hAnsi="宋体"/>
          <w:b/>
          <w:bCs w:val="0"/>
          <w:color w:val="FF0000"/>
          <w:sz w:val="22"/>
          <w:highlight w:val="none"/>
          <w:u w:val="single"/>
        </w:rPr>
        <w:t>标的名称</w:t>
      </w:r>
      <w:r>
        <w:rPr>
          <w:rFonts w:hint="eastAsia" w:ascii="宋体" w:hAnsi="宋体" w:cs="微软雅黑"/>
          <w:b/>
          <w:bCs w:val="0"/>
          <w:color w:val="FF0000"/>
          <w:sz w:val="22"/>
          <w:highlight w:val="none"/>
          <w:lang w:val="en-US" w:eastAsia="zh-CN"/>
        </w:rPr>
        <w:t>）处，按照“包号+产品名称”的格式，完整填报所投各包的包号及产品名称。填报的产品名称与第四部分采购需求列表中的“*产品名称”保持一致。</w:t>
      </w:r>
    </w:p>
    <w:p w14:paraId="5B232C72">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6F27782F">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404C5F03">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67ADFBE7">
      <w:pPr>
        <w:spacing w:line="240" w:lineRule="auto"/>
        <w:ind w:firstLine="464" w:firstLineChars="200"/>
        <w:rPr>
          <w:rFonts w:ascii="宋体"/>
          <w:color w:val="auto"/>
          <w:spacing w:val="6"/>
          <w:sz w:val="22"/>
          <w:highlight w:val="none"/>
        </w:rPr>
      </w:pPr>
    </w:p>
    <w:p w14:paraId="06F52973">
      <w:pPr>
        <w:spacing w:line="588" w:lineRule="exact"/>
        <w:ind w:firstLine="464" w:firstLineChars="200"/>
        <w:rPr>
          <w:rFonts w:ascii="宋体"/>
          <w:color w:val="auto"/>
          <w:spacing w:val="6"/>
          <w:sz w:val="22"/>
          <w:highlight w:val="none"/>
        </w:rPr>
      </w:pPr>
    </w:p>
    <w:p w14:paraId="0E0E291F">
      <w:pPr>
        <w:pStyle w:val="12"/>
        <w:tabs>
          <w:tab w:val="left" w:pos="5580"/>
        </w:tabs>
        <w:spacing w:line="300" w:lineRule="auto"/>
        <w:ind w:firstLine="3520" w:firstLineChars="160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71E76BC4">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192CC22A">
      <w:pPr>
        <w:spacing w:line="300" w:lineRule="auto"/>
        <w:ind w:firstLine="4840" w:firstLineChars="2200"/>
        <w:rPr>
          <w:rFonts w:ascii="宋体"/>
          <w:color w:val="auto"/>
          <w:sz w:val="22"/>
          <w:highlight w:val="none"/>
        </w:rPr>
      </w:pPr>
    </w:p>
    <w:p w14:paraId="6BABFDBA">
      <w:pPr>
        <w:spacing w:line="300" w:lineRule="auto"/>
        <w:ind w:firstLine="4840" w:firstLineChars="2200"/>
        <w:rPr>
          <w:rFonts w:ascii="宋体"/>
          <w:color w:val="auto"/>
          <w:sz w:val="22"/>
          <w:highlight w:val="none"/>
        </w:rPr>
      </w:pPr>
    </w:p>
    <w:p w14:paraId="3E77CF9D">
      <w:pPr>
        <w:spacing w:line="300" w:lineRule="auto"/>
        <w:ind w:firstLine="4840" w:firstLineChars="2200"/>
        <w:rPr>
          <w:rFonts w:ascii="宋体"/>
          <w:color w:val="auto"/>
          <w:sz w:val="22"/>
          <w:highlight w:val="none"/>
        </w:rPr>
      </w:pPr>
    </w:p>
    <w:p w14:paraId="4B0CB2B3">
      <w:pPr>
        <w:spacing w:line="300" w:lineRule="auto"/>
        <w:ind w:firstLine="4840" w:firstLineChars="2200"/>
        <w:rPr>
          <w:rFonts w:ascii="宋体"/>
          <w:color w:val="auto"/>
          <w:sz w:val="22"/>
          <w:highlight w:val="none"/>
        </w:rPr>
      </w:pPr>
    </w:p>
    <w:p w14:paraId="7692F0E3">
      <w:pPr>
        <w:spacing w:line="300" w:lineRule="auto"/>
        <w:ind w:firstLine="4840" w:firstLineChars="2200"/>
        <w:rPr>
          <w:rFonts w:ascii="宋体"/>
          <w:color w:val="auto"/>
          <w:sz w:val="22"/>
          <w:highlight w:val="none"/>
        </w:rPr>
      </w:pPr>
    </w:p>
    <w:p w14:paraId="6E155FB5">
      <w:pPr>
        <w:spacing w:line="300" w:lineRule="auto"/>
        <w:ind w:firstLine="4840" w:firstLineChars="2200"/>
        <w:rPr>
          <w:rFonts w:ascii="宋体"/>
          <w:color w:val="auto"/>
          <w:sz w:val="22"/>
          <w:highlight w:val="none"/>
        </w:rPr>
      </w:pPr>
    </w:p>
    <w:p w14:paraId="332DB544">
      <w:pPr>
        <w:spacing w:line="300" w:lineRule="auto"/>
        <w:ind w:firstLine="4840" w:firstLineChars="2200"/>
        <w:rPr>
          <w:rFonts w:ascii="宋体"/>
          <w:color w:val="auto"/>
          <w:sz w:val="22"/>
          <w:highlight w:val="none"/>
        </w:rPr>
      </w:pPr>
    </w:p>
    <w:p w14:paraId="33C2184D">
      <w:pPr>
        <w:spacing w:line="300" w:lineRule="auto"/>
        <w:ind w:firstLine="4840" w:firstLineChars="2200"/>
        <w:rPr>
          <w:rFonts w:ascii="宋体"/>
          <w:color w:val="auto"/>
          <w:sz w:val="22"/>
          <w:highlight w:val="none"/>
        </w:rPr>
      </w:pPr>
    </w:p>
    <w:p w14:paraId="4F67D2C2">
      <w:pPr>
        <w:spacing w:line="300" w:lineRule="auto"/>
        <w:ind w:firstLine="4840" w:firstLineChars="2200"/>
        <w:rPr>
          <w:rFonts w:ascii="宋体"/>
          <w:color w:val="auto"/>
          <w:sz w:val="22"/>
          <w:highlight w:val="none"/>
        </w:rPr>
      </w:pPr>
    </w:p>
    <w:p w14:paraId="6F2B90DE">
      <w:pPr>
        <w:spacing w:line="300" w:lineRule="auto"/>
        <w:ind w:firstLine="4840" w:firstLineChars="2200"/>
        <w:rPr>
          <w:rFonts w:ascii="宋体"/>
          <w:color w:val="auto"/>
          <w:sz w:val="22"/>
          <w:highlight w:val="none"/>
        </w:rPr>
      </w:pPr>
    </w:p>
    <w:p w14:paraId="335607CC">
      <w:pPr>
        <w:spacing w:line="300" w:lineRule="auto"/>
        <w:ind w:firstLine="4840" w:firstLineChars="2200"/>
        <w:rPr>
          <w:rFonts w:ascii="宋体"/>
          <w:color w:val="auto"/>
          <w:sz w:val="22"/>
          <w:highlight w:val="none"/>
        </w:rPr>
      </w:pPr>
    </w:p>
    <w:p w14:paraId="7A45F6AB">
      <w:pPr>
        <w:spacing w:line="300" w:lineRule="auto"/>
        <w:ind w:firstLine="4840" w:firstLineChars="2200"/>
        <w:rPr>
          <w:rFonts w:ascii="宋体"/>
          <w:color w:val="auto"/>
          <w:sz w:val="22"/>
          <w:highlight w:val="none"/>
        </w:rPr>
      </w:pPr>
    </w:p>
    <w:p w14:paraId="73026D5E">
      <w:pPr>
        <w:spacing w:line="300" w:lineRule="auto"/>
        <w:ind w:firstLine="4840" w:firstLineChars="2200"/>
        <w:rPr>
          <w:rFonts w:ascii="宋体"/>
          <w:color w:val="auto"/>
          <w:sz w:val="22"/>
          <w:highlight w:val="none"/>
        </w:rPr>
      </w:pPr>
    </w:p>
    <w:p w14:paraId="75399267">
      <w:pPr>
        <w:spacing w:line="300" w:lineRule="auto"/>
        <w:ind w:firstLine="4840" w:firstLineChars="2200"/>
        <w:rPr>
          <w:rFonts w:ascii="宋体"/>
          <w:color w:val="auto"/>
          <w:sz w:val="22"/>
          <w:highlight w:val="none"/>
        </w:rPr>
      </w:pPr>
    </w:p>
    <w:p w14:paraId="47AE8E2A">
      <w:pPr>
        <w:spacing w:line="300" w:lineRule="auto"/>
        <w:rPr>
          <w:rFonts w:ascii="宋体"/>
          <w:color w:val="auto"/>
          <w:sz w:val="22"/>
          <w:highlight w:val="none"/>
        </w:rPr>
      </w:pPr>
    </w:p>
    <w:p w14:paraId="660D5EFE">
      <w:pPr>
        <w:spacing w:line="300" w:lineRule="auto"/>
        <w:ind w:firstLine="4840" w:firstLineChars="2200"/>
        <w:rPr>
          <w:rFonts w:ascii="宋体"/>
          <w:color w:val="auto"/>
          <w:sz w:val="22"/>
          <w:highlight w:val="none"/>
        </w:rPr>
      </w:pPr>
    </w:p>
    <w:bookmarkEnd w:id="67"/>
    <w:p w14:paraId="7433960E">
      <w:pPr>
        <w:rPr>
          <w:color w:val="auto"/>
          <w:sz w:val="28"/>
          <w:highlight w:val="none"/>
        </w:rPr>
      </w:pPr>
    </w:p>
    <w:p w14:paraId="4F1BD89A"/>
    <w:p w14:paraId="21BB459E"/>
    <w:p w14:paraId="3E8A3D0F"/>
    <w:p w14:paraId="491E4878"/>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61D59CA-6A4C-4D81-9B84-6CB05CDD37A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2" w:fontKey="{4B710B6C-A5AA-4378-B8D1-A10AEAA99B80}"/>
  </w:font>
  <w:font w:name="楷体_GB2312">
    <w:panose1 w:val="02010609030101010101"/>
    <w:charset w:val="86"/>
    <w:family w:val="modern"/>
    <w:pitch w:val="default"/>
    <w:sig w:usb0="00000001" w:usb1="080E0000" w:usb2="00000000" w:usb3="00000000" w:csb0="00040000" w:csb1="00000000"/>
    <w:embedRegular r:id="rId3" w:fontKey="{B6C1AACC-AA8B-4D78-91CA-956050A358FF}"/>
  </w:font>
  <w:font w:name="微软雅黑">
    <w:panose1 w:val="020B0503020204020204"/>
    <w:charset w:val="86"/>
    <w:family w:val="swiss"/>
    <w:pitch w:val="default"/>
    <w:sig w:usb0="80000287" w:usb1="2ACF3C50" w:usb2="00000016" w:usb3="00000000" w:csb0="0004001F" w:csb1="00000000"/>
    <w:embedRegular r:id="rId4" w:fontKey="{4DF8ECC3-BB9F-492E-8F19-134EC094DFB4}"/>
  </w:font>
  <w:font w:name="Helvetica">
    <w:altName w:val="Arial"/>
    <w:panose1 w:val="020B0604020202020204"/>
    <w:charset w:val="00"/>
    <w:family w:val="swiss"/>
    <w:pitch w:val="default"/>
    <w:sig w:usb0="00000000" w:usb1="00000000" w:usb2="00000000" w:usb3="00000000" w:csb0="00000001" w:csb1="00000000"/>
    <w:embedRegular r:id="rId5" w:fontKey="{E337FA30-4E3F-4AE8-B1A8-CF418E3CB594}"/>
  </w:font>
  <w:font w:name="方正小标宋简体">
    <w:panose1 w:val="03000509000000000000"/>
    <w:charset w:val="86"/>
    <w:family w:val="auto"/>
    <w:pitch w:val="default"/>
    <w:sig w:usb0="00000001" w:usb1="080E0000" w:usb2="00000000" w:usb3="00000000" w:csb0="00040000" w:csb1="00000000"/>
    <w:embedRegular r:id="rId6" w:fontKey="{0C5BA666-0409-4F25-8CB5-0100AA3CF92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B1F89F">
    <w:pPr>
      <w:pStyle w:val="15"/>
      <w:framePr w:wrap="around" w:vAnchor="text" w:hAnchor="margin" w:xAlign="center" w:y="2"/>
      <w:rPr>
        <w:rStyle w:val="26"/>
      </w:rPr>
    </w:pPr>
    <w:r>
      <w:rPr>
        <w:rStyle w:val="26"/>
      </w:rPr>
      <w:fldChar w:fldCharType="begin"/>
    </w:r>
    <w:r>
      <w:rPr>
        <w:rStyle w:val="26"/>
      </w:rPr>
      <w:instrText xml:space="preserve">PAGE  </w:instrText>
    </w:r>
    <w:r>
      <w:rPr>
        <w:rStyle w:val="26"/>
      </w:rPr>
      <w:fldChar w:fldCharType="separate"/>
    </w:r>
    <w:r>
      <w:rPr>
        <w:rStyle w:val="26"/>
      </w:rPr>
      <w:t>1</w:t>
    </w:r>
    <w:r>
      <w:rPr>
        <w:rStyle w:val="26"/>
      </w:rPr>
      <w:fldChar w:fldCharType="end"/>
    </w:r>
  </w:p>
  <w:p w14:paraId="62CB6915">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2FC77">
    <w:pPr>
      <w:pStyle w:val="15"/>
      <w:framePr w:wrap="around" w:vAnchor="text" w:hAnchor="margin" w:xAlign="center" w:yAlign="top"/>
    </w:pPr>
  </w:p>
  <w:p w14:paraId="6738D4C1">
    <w:pPr>
      <w:pStyle w:val="15"/>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D5638">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96B9F2">
    <w:pPr>
      <w:pStyle w:val="16"/>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4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57"/>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6"/>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0B"/>
    <w:multiLevelType w:val="multilevel"/>
    <w:tmpl w:val="0000000B"/>
    <w:lvl w:ilvl="0" w:tentative="0">
      <w:start w:val="1"/>
      <w:numFmt w:val="bullet"/>
      <w:pStyle w:val="7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pStyle w:val="73"/>
      <w:lvlText w:val=""/>
      <w:lvlJc w:val="left"/>
      <w:pPr>
        <w:tabs>
          <w:tab w:val="left" w:pos="3780"/>
        </w:tabs>
        <w:ind w:left="3780" w:hanging="420"/>
      </w:pPr>
      <w:rPr>
        <w:rFonts w:hint="default" w:ascii="Wingdings" w:hAnsi="Wingdings"/>
      </w:rPr>
    </w:lvl>
  </w:abstractNum>
  <w:abstractNum w:abstractNumId="11">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2">
    <w:nsid w:val="000FC3D8"/>
    <w:multiLevelType w:val="multilevel"/>
    <w:tmpl w:val="000FC3D8"/>
    <w:lvl w:ilvl="0" w:tentative="0">
      <w:start w:val="1"/>
      <w:numFmt w:val="decimal"/>
      <w:suff w:val="nothing"/>
      <w:lvlText w:val="%1."/>
      <w:lvlJc w:val="left"/>
      <w:pPr>
        <w:ind w:left="900" w:hanging="420"/>
      </w:pPr>
      <w:rPr>
        <w:rFonts w:hint="eastAsia" w:cs="Times New Roman"/>
        <w:color w:val="000000" w:themeColor="text1"/>
        <w14:textFill>
          <w14:solidFill>
            <w14:schemeClr w14:val="tx1"/>
          </w14:solidFill>
        </w14:textFill>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3">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4">
    <w:nsid w:val="084534A2"/>
    <w:multiLevelType w:val="singleLevel"/>
    <w:tmpl w:val="084534A2"/>
    <w:lvl w:ilvl="0" w:tentative="0">
      <w:start w:val="1"/>
      <w:numFmt w:val="chineseCounting"/>
      <w:suff w:val="nothing"/>
      <w:lvlText w:val="%1、"/>
      <w:lvlJc w:val="left"/>
      <w:rPr>
        <w:rFonts w:hint="eastAsia"/>
      </w:rPr>
    </w:lvl>
  </w:abstractNum>
  <w:abstractNum w:abstractNumId="15">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7">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8">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9">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1">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2">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5">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6">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num w:numId="1">
    <w:abstractNumId w:val="9"/>
  </w:num>
  <w:num w:numId="2">
    <w:abstractNumId w:val="3"/>
  </w:num>
  <w:num w:numId="3">
    <w:abstractNumId w:val="10"/>
  </w:num>
  <w:num w:numId="4">
    <w:abstractNumId w:val="4"/>
  </w:num>
  <w:num w:numId="5">
    <w:abstractNumId w:val="23"/>
  </w:num>
  <w:num w:numId="6">
    <w:abstractNumId w:val="13"/>
  </w:num>
  <w:num w:numId="7">
    <w:abstractNumId w:val="7"/>
  </w:num>
  <w:num w:numId="8">
    <w:abstractNumId w:val="12"/>
  </w:num>
  <w:num w:numId="9">
    <w:abstractNumId w:val="2"/>
  </w:num>
  <w:num w:numId="10">
    <w:abstractNumId w:val="17"/>
  </w:num>
  <w:num w:numId="11">
    <w:abstractNumId w:val="15"/>
  </w:num>
  <w:num w:numId="12">
    <w:abstractNumId w:val="20"/>
  </w:num>
  <w:num w:numId="13">
    <w:abstractNumId w:val="25"/>
  </w:num>
  <w:num w:numId="14">
    <w:abstractNumId w:val="0"/>
  </w:num>
  <w:num w:numId="15">
    <w:abstractNumId w:val="11"/>
  </w:num>
  <w:num w:numId="16">
    <w:abstractNumId w:val="5"/>
  </w:num>
  <w:num w:numId="17">
    <w:abstractNumId w:val="8"/>
  </w:num>
  <w:num w:numId="18">
    <w:abstractNumId w:val="24"/>
  </w:num>
  <w:num w:numId="19">
    <w:abstractNumId w:val="6"/>
  </w:num>
  <w:num w:numId="20">
    <w:abstractNumId w:val="21"/>
  </w:num>
  <w:num w:numId="21">
    <w:abstractNumId w:val="16"/>
  </w:num>
  <w:num w:numId="22">
    <w:abstractNumId w:val="1"/>
  </w:num>
  <w:num w:numId="23">
    <w:abstractNumId w:val="14"/>
  </w:num>
  <w:num w:numId="24">
    <w:abstractNumId w:val="18"/>
  </w:num>
  <w:num w:numId="25">
    <w:abstractNumId w:val="19"/>
  </w:num>
  <w:num w:numId="26">
    <w:abstractNumId w:val="2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HorizontalSpacing w:val="120"/>
  <w:drawingGridVerticalSpacing w:val="168"/>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NjZiNTE0MTg2ZTYzMmVmYzQwMmM3MTM3YjRjNDQifQ=="/>
  </w:docVars>
  <w:rsids>
    <w:rsidRoot w:val="00172A27"/>
    <w:rsid w:val="000034AB"/>
    <w:rsid w:val="000042ED"/>
    <w:rsid w:val="000102EC"/>
    <w:rsid w:val="000104FD"/>
    <w:rsid w:val="00013828"/>
    <w:rsid w:val="00015049"/>
    <w:rsid w:val="00015251"/>
    <w:rsid w:val="00016136"/>
    <w:rsid w:val="00016509"/>
    <w:rsid w:val="00020D67"/>
    <w:rsid w:val="000236B1"/>
    <w:rsid w:val="0002631A"/>
    <w:rsid w:val="000264BC"/>
    <w:rsid w:val="00033657"/>
    <w:rsid w:val="00036C42"/>
    <w:rsid w:val="00045A8A"/>
    <w:rsid w:val="00051381"/>
    <w:rsid w:val="00051FB2"/>
    <w:rsid w:val="000522D1"/>
    <w:rsid w:val="000555B2"/>
    <w:rsid w:val="0006462B"/>
    <w:rsid w:val="00065455"/>
    <w:rsid w:val="00065D19"/>
    <w:rsid w:val="00066BB3"/>
    <w:rsid w:val="00070EED"/>
    <w:rsid w:val="000766E4"/>
    <w:rsid w:val="00077085"/>
    <w:rsid w:val="000774C4"/>
    <w:rsid w:val="00083E03"/>
    <w:rsid w:val="00085CD3"/>
    <w:rsid w:val="000862F9"/>
    <w:rsid w:val="00090CF9"/>
    <w:rsid w:val="000916E6"/>
    <w:rsid w:val="00093177"/>
    <w:rsid w:val="0009561C"/>
    <w:rsid w:val="0009711C"/>
    <w:rsid w:val="000972B5"/>
    <w:rsid w:val="000A4480"/>
    <w:rsid w:val="000A57E9"/>
    <w:rsid w:val="000A7624"/>
    <w:rsid w:val="000A77DC"/>
    <w:rsid w:val="000B003B"/>
    <w:rsid w:val="000B1F97"/>
    <w:rsid w:val="000B2A63"/>
    <w:rsid w:val="000B341B"/>
    <w:rsid w:val="000B6607"/>
    <w:rsid w:val="000B731E"/>
    <w:rsid w:val="000B7DA2"/>
    <w:rsid w:val="000C3AB6"/>
    <w:rsid w:val="000C4893"/>
    <w:rsid w:val="000D0CF4"/>
    <w:rsid w:val="000D5286"/>
    <w:rsid w:val="000D547B"/>
    <w:rsid w:val="000E2A3F"/>
    <w:rsid w:val="000E43B3"/>
    <w:rsid w:val="000E4E80"/>
    <w:rsid w:val="000E5AC8"/>
    <w:rsid w:val="000E6A63"/>
    <w:rsid w:val="000E716D"/>
    <w:rsid w:val="000F1D8B"/>
    <w:rsid w:val="000F2BB9"/>
    <w:rsid w:val="000F7D18"/>
    <w:rsid w:val="00101F9A"/>
    <w:rsid w:val="001047A2"/>
    <w:rsid w:val="00105E77"/>
    <w:rsid w:val="00105FDF"/>
    <w:rsid w:val="00110781"/>
    <w:rsid w:val="00113942"/>
    <w:rsid w:val="00113B19"/>
    <w:rsid w:val="00125040"/>
    <w:rsid w:val="001276C3"/>
    <w:rsid w:val="00133469"/>
    <w:rsid w:val="00134970"/>
    <w:rsid w:val="00136F1E"/>
    <w:rsid w:val="00137038"/>
    <w:rsid w:val="0013734C"/>
    <w:rsid w:val="001378F3"/>
    <w:rsid w:val="001405C0"/>
    <w:rsid w:val="0014158D"/>
    <w:rsid w:val="00144F1D"/>
    <w:rsid w:val="0014554F"/>
    <w:rsid w:val="0014648A"/>
    <w:rsid w:val="00146566"/>
    <w:rsid w:val="00150A4A"/>
    <w:rsid w:val="00153D0E"/>
    <w:rsid w:val="00157410"/>
    <w:rsid w:val="001603CB"/>
    <w:rsid w:val="001608E5"/>
    <w:rsid w:val="00161102"/>
    <w:rsid w:val="00165CDD"/>
    <w:rsid w:val="0016693A"/>
    <w:rsid w:val="001670E8"/>
    <w:rsid w:val="00170E2A"/>
    <w:rsid w:val="0017192C"/>
    <w:rsid w:val="00172804"/>
    <w:rsid w:val="00172A27"/>
    <w:rsid w:val="00174295"/>
    <w:rsid w:val="0017556D"/>
    <w:rsid w:val="00180466"/>
    <w:rsid w:val="00181792"/>
    <w:rsid w:val="00181CBC"/>
    <w:rsid w:val="00187646"/>
    <w:rsid w:val="0019049E"/>
    <w:rsid w:val="00193112"/>
    <w:rsid w:val="0019322B"/>
    <w:rsid w:val="00195B9D"/>
    <w:rsid w:val="0019626B"/>
    <w:rsid w:val="0019643A"/>
    <w:rsid w:val="001A1C52"/>
    <w:rsid w:val="001A2191"/>
    <w:rsid w:val="001A4B20"/>
    <w:rsid w:val="001A6DED"/>
    <w:rsid w:val="001A74BB"/>
    <w:rsid w:val="001B0009"/>
    <w:rsid w:val="001B20D7"/>
    <w:rsid w:val="001B6D33"/>
    <w:rsid w:val="001C0D78"/>
    <w:rsid w:val="001C2978"/>
    <w:rsid w:val="001C2D51"/>
    <w:rsid w:val="001C30A7"/>
    <w:rsid w:val="001C3114"/>
    <w:rsid w:val="001C4CA3"/>
    <w:rsid w:val="001C4D1C"/>
    <w:rsid w:val="001C5002"/>
    <w:rsid w:val="001D05CA"/>
    <w:rsid w:val="001D25F9"/>
    <w:rsid w:val="001D2ECA"/>
    <w:rsid w:val="001D4486"/>
    <w:rsid w:val="001D4BA6"/>
    <w:rsid w:val="001D4EEE"/>
    <w:rsid w:val="001D5208"/>
    <w:rsid w:val="001E51F3"/>
    <w:rsid w:val="001E6C76"/>
    <w:rsid w:val="001F0DCE"/>
    <w:rsid w:val="001F2680"/>
    <w:rsid w:val="001F2D33"/>
    <w:rsid w:val="001F5C44"/>
    <w:rsid w:val="00202C9E"/>
    <w:rsid w:val="00205EB1"/>
    <w:rsid w:val="00207CEF"/>
    <w:rsid w:val="002121B2"/>
    <w:rsid w:val="00213E06"/>
    <w:rsid w:val="00214413"/>
    <w:rsid w:val="0021448E"/>
    <w:rsid w:val="0021726A"/>
    <w:rsid w:val="00220F24"/>
    <w:rsid w:val="00220F7B"/>
    <w:rsid w:val="00223768"/>
    <w:rsid w:val="00224C15"/>
    <w:rsid w:val="00225A45"/>
    <w:rsid w:val="002270B1"/>
    <w:rsid w:val="00227400"/>
    <w:rsid w:val="00231495"/>
    <w:rsid w:val="00231783"/>
    <w:rsid w:val="00232113"/>
    <w:rsid w:val="00233101"/>
    <w:rsid w:val="00237C0D"/>
    <w:rsid w:val="00240DCB"/>
    <w:rsid w:val="00242035"/>
    <w:rsid w:val="0024219D"/>
    <w:rsid w:val="00242888"/>
    <w:rsid w:val="00242DA5"/>
    <w:rsid w:val="00245662"/>
    <w:rsid w:val="002469DC"/>
    <w:rsid w:val="00247AAA"/>
    <w:rsid w:val="0025013C"/>
    <w:rsid w:val="00252491"/>
    <w:rsid w:val="00253061"/>
    <w:rsid w:val="002605D2"/>
    <w:rsid w:val="00260932"/>
    <w:rsid w:val="00260BCF"/>
    <w:rsid w:val="00260E0B"/>
    <w:rsid w:val="00263A17"/>
    <w:rsid w:val="002641AD"/>
    <w:rsid w:val="00274569"/>
    <w:rsid w:val="002749F5"/>
    <w:rsid w:val="002773CE"/>
    <w:rsid w:val="00277FD2"/>
    <w:rsid w:val="00280F8D"/>
    <w:rsid w:val="002825AD"/>
    <w:rsid w:val="002825AE"/>
    <w:rsid w:val="00282A12"/>
    <w:rsid w:val="002830D8"/>
    <w:rsid w:val="00283F21"/>
    <w:rsid w:val="0028524D"/>
    <w:rsid w:val="00292902"/>
    <w:rsid w:val="002931B1"/>
    <w:rsid w:val="0029404E"/>
    <w:rsid w:val="002A0DBF"/>
    <w:rsid w:val="002A19CD"/>
    <w:rsid w:val="002A1FBE"/>
    <w:rsid w:val="002A7DDC"/>
    <w:rsid w:val="002B0C5B"/>
    <w:rsid w:val="002B16A6"/>
    <w:rsid w:val="002B23BD"/>
    <w:rsid w:val="002B306A"/>
    <w:rsid w:val="002B3166"/>
    <w:rsid w:val="002B3358"/>
    <w:rsid w:val="002B6B13"/>
    <w:rsid w:val="002B6EBC"/>
    <w:rsid w:val="002C0EB4"/>
    <w:rsid w:val="002C3165"/>
    <w:rsid w:val="002C3C35"/>
    <w:rsid w:val="002C71BC"/>
    <w:rsid w:val="002C766B"/>
    <w:rsid w:val="002D31B5"/>
    <w:rsid w:val="002D35BF"/>
    <w:rsid w:val="002D39F4"/>
    <w:rsid w:val="002D593D"/>
    <w:rsid w:val="002D5F8A"/>
    <w:rsid w:val="002D6F27"/>
    <w:rsid w:val="002D7734"/>
    <w:rsid w:val="002E3459"/>
    <w:rsid w:val="002E3D2B"/>
    <w:rsid w:val="002F2BC5"/>
    <w:rsid w:val="002F37D8"/>
    <w:rsid w:val="002F3F61"/>
    <w:rsid w:val="002F5E2D"/>
    <w:rsid w:val="003027D1"/>
    <w:rsid w:val="00304345"/>
    <w:rsid w:val="00314442"/>
    <w:rsid w:val="00314ADD"/>
    <w:rsid w:val="00314C8C"/>
    <w:rsid w:val="003152FB"/>
    <w:rsid w:val="00315B30"/>
    <w:rsid w:val="003201CB"/>
    <w:rsid w:val="0032148A"/>
    <w:rsid w:val="0032421F"/>
    <w:rsid w:val="00330B60"/>
    <w:rsid w:val="00331D81"/>
    <w:rsid w:val="00342982"/>
    <w:rsid w:val="003431DC"/>
    <w:rsid w:val="00344A1B"/>
    <w:rsid w:val="00350A9F"/>
    <w:rsid w:val="003533D0"/>
    <w:rsid w:val="00354670"/>
    <w:rsid w:val="00355289"/>
    <w:rsid w:val="00361E43"/>
    <w:rsid w:val="00363304"/>
    <w:rsid w:val="00364D07"/>
    <w:rsid w:val="00367D54"/>
    <w:rsid w:val="00372744"/>
    <w:rsid w:val="0038086E"/>
    <w:rsid w:val="00381040"/>
    <w:rsid w:val="00383AF7"/>
    <w:rsid w:val="00396952"/>
    <w:rsid w:val="003A02D9"/>
    <w:rsid w:val="003A1EC0"/>
    <w:rsid w:val="003A30C6"/>
    <w:rsid w:val="003A370B"/>
    <w:rsid w:val="003A605E"/>
    <w:rsid w:val="003A76FA"/>
    <w:rsid w:val="003B254B"/>
    <w:rsid w:val="003B39FB"/>
    <w:rsid w:val="003B4407"/>
    <w:rsid w:val="003B4B4E"/>
    <w:rsid w:val="003C12CD"/>
    <w:rsid w:val="003C275F"/>
    <w:rsid w:val="003C3F6F"/>
    <w:rsid w:val="003C5292"/>
    <w:rsid w:val="003C53D7"/>
    <w:rsid w:val="003C671A"/>
    <w:rsid w:val="003D0359"/>
    <w:rsid w:val="003D1D97"/>
    <w:rsid w:val="003D32D9"/>
    <w:rsid w:val="003D37D7"/>
    <w:rsid w:val="003D3E5F"/>
    <w:rsid w:val="003D4694"/>
    <w:rsid w:val="003D4C22"/>
    <w:rsid w:val="003E4D89"/>
    <w:rsid w:val="003E648B"/>
    <w:rsid w:val="003E715C"/>
    <w:rsid w:val="003F0825"/>
    <w:rsid w:val="003F52C4"/>
    <w:rsid w:val="003F66FE"/>
    <w:rsid w:val="003F6748"/>
    <w:rsid w:val="003F7496"/>
    <w:rsid w:val="00401666"/>
    <w:rsid w:val="00401A83"/>
    <w:rsid w:val="00403598"/>
    <w:rsid w:val="00405A78"/>
    <w:rsid w:val="00413208"/>
    <w:rsid w:val="004138F5"/>
    <w:rsid w:val="004232E7"/>
    <w:rsid w:val="004242F6"/>
    <w:rsid w:val="004259C7"/>
    <w:rsid w:val="004269EC"/>
    <w:rsid w:val="0043116E"/>
    <w:rsid w:val="00435215"/>
    <w:rsid w:val="00436068"/>
    <w:rsid w:val="00436BF7"/>
    <w:rsid w:val="00437AA9"/>
    <w:rsid w:val="004401CC"/>
    <w:rsid w:val="00440A27"/>
    <w:rsid w:val="00442391"/>
    <w:rsid w:val="00446C0A"/>
    <w:rsid w:val="004532C0"/>
    <w:rsid w:val="00454A8C"/>
    <w:rsid w:val="004629EB"/>
    <w:rsid w:val="00462B90"/>
    <w:rsid w:val="004665B4"/>
    <w:rsid w:val="00471A82"/>
    <w:rsid w:val="00471B29"/>
    <w:rsid w:val="004724A7"/>
    <w:rsid w:val="004761DA"/>
    <w:rsid w:val="004770AC"/>
    <w:rsid w:val="00477E26"/>
    <w:rsid w:val="004810C1"/>
    <w:rsid w:val="004813F6"/>
    <w:rsid w:val="0048341F"/>
    <w:rsid w:val="00483766"/>
    <w:rsid w:val="004840BB"/>
    <w:rsid w:val="00485CED"/>
    <w:rsid w:val="00490F71"/>
    <w:rsid w:val="00491556"/>
    <w:rsid w:val="004948B1"/>
    <w:rsid w:val="00496C0D"/>
    <w:rsid w:val="004A302C"/>
    <w:rsid w:val="004A5A4E"/>
    <w:rsid w:val="004A65D4"/>
    <w:rsid w:val="004A7C8A"/>
    <w:rsid w:val="004B2C40"/>
    <w:rsid w:val="004B53A0"/>
    <w:rsid w:val="004B6182"/>
    <w:rsid w:val="004C5017"/>
    <w:rsid w:val="004E1F68"/>
    <w:rsid w:val="004E5042"/>
    <w:rsid w:val="004E6F1F"/>
    <w:rsid w:val="004E734F"/>
    <w:rsid w:val="004F3C43"/>
    <w:rsid w:val="004F433F"/>
    <w:rsid w:val="004F4AA4"/>
    <w:rsid w:val="004F4AE8"/>
    <w:rsid w:val="004F585D"/>
    <w:rsid w:val="004F63DC"/>
    <w:rsid w:val="004F6837"/>
    <w:rsid w:val="004F79CA"/>
    <w:rsid w:val="004F7EA7"/>
    <w:rsid w:val="00500326"/>
    <w:rsid w:val="00501F92"/>
    <w:rsid w:val="00506163"/>
    <w:rsid w:val="005067CF"/>
    <w:rsid w:val="00510055"/>
    <w:rsid w:val="005126BD"/>
    <w:rsid w:val="00522328"/>
    <w:rsid w:val="00524424"/>
    <w:rsid w:val="00526865"/>
    <w:rsid w:val="005268E1"/>
    <w:rsid w:val="005328AE"/>
    <w:rsid w:val="00533462"/>
    <w:rsid w:val="005369A8"/>
    <w:rsid w:val="00543496"/>
    <w:rsid w:val="00544556"/>
    <w:rsid w:val="0054475D"/>
    <w:rsid w:val="0054479D"/>
    <w:rsid w:val="00555003"/>
    <w:rsid w:val="005561D0"/>
    <w:rsid w:val="00557B3D"/>
    <w:rsid w:val="005646F5"/>
    <w:rsid w:val="0056582B"/>
    <w:rsid w:val="00565868"/>
    <w:rsid w:val="00570BB6"/>
    <w:rsid w:val="00572AE4"/>
    <w:rsid w:val="0057367B"/>
    <w:rsid w:val="0057619F"/>
    <w:rsid w:val="0058195F"/>
    <w:rsid w:val="00582A21"/>
    <w:rsid w:val="00584A0C"/>
    <w:rsid w:val="00587583"/>
    <w:rsid w:val="00590563"/>
    <w:rsid w:val="00593436"/>
    <w:rsid w:val="005942F8"/>
    <w:rsid w:val="005962C2"/>
    <w:rsid w:val="00596F89"/>
    <w:rsid w:val="005A02F3"/>
    <w:rsid w:val="005A0D20"/>
    <w:rsid w:val="005A1668"/>
    <w:rsid w:val="005A7B00"/>
    <w:rsid w:val="005B697E"/>
    <w:rsid w:val="005B74B1"/>
    <w:rsid w:val="005C1DE2"/>
    <w:rsid w:val="005C45AB"/>
    <w:rsid w:val="005C6625"/>
    <w:rsid w:val="005C6EEF"/>
    <w:rsid w:val="005D192E"/>
    <w:rsid w:val="005E2AE2"/>
    <w:rsid w:val="005E3C72"/>
    <w:rsid w:val="005E64B1"/>
    <w:rsid w:val="005E6E41"/>
    <w:rsid w:val="005F17D5"/>
    <w:rsid w:val="005F2F39"/>
    <w:rsid w:val="005F3322"/>
    <w:rsid w:val="005F434D"/>
    <w:rsid w:val="005F5FED"/>
    <w:rsid w:val="00600141"/>
    <w:rsid w:val="006015D8"/>
    <w:rsid w:val="00604012"/>
    <w:rsid w:val="00604D38"/>
    <w:rsid w:val="006100A4"/>
    <w:rsid w:val="006110CA"/>
    <w:rsid w:val="00614927"/>
    <w:rsid w:val="00616962"/>
    <w:rsid w:val="00617409"/>
    <w:rsid w:val="00617BA6"/>
    <w:rsid w:val="00620D26"/>
    <w:rsid w:val="0062232D"/>
    <w:rsid w:val="00627A06"/>
    <w:rsid w:val="00630D70"/>
    <w:rsid w:val="00635A54"/>
    <w:rsid w:val="00636A0A"/>
    <w:rsid w:val="00636A6E"/>
    <w:rsid w:val="00644017"/>
    <w:rsid w:val="006514FC"/>
    <w:rsid w:val="00651D22"/>
    <w:rsid w:val="00653AC2"/>
    <w:rsid w:val="00655CE2"/>
    <w:rsid w:val="00656AAB"/>
    <w:rsid w:val="00661C19"/>
    <w:rsid w:val="006628BF"/>
    <w:rsid w:val="00663018"/>
    <w:rsid w:val="006634B9"/>
    <w:rsid w:val="00663755"/>
    <w:rsid w:val="0066599C"/>
    <w:rsid w:val="00666554"/>
    <w:rsid w:val="0067361C"/>
    <w:rsid w:val="00674973"/>
    <w:rsid w:val="00676B0B"/>
    <w:rsid w:val="006815DF"/>
    <w:rsid w:val="00681F5D"/>
    <w:rsid w:val="0068280B"/>
    <w:rsid w:val="00682896"/>
    <w:rsid w:val="006848F7"/>
    <w:rsid w:val="00685E61"/>
    <w:rsid w:val="0068710E"/>
    <w:rsid w:val="00690859"/>
    <w:rsid w:val="006913C0"/>
    <w:rsid w:val="00691D05"/>
    <w:rsid w:val="0069442C"/>
    <w:rsid w:val="006948E4"/>
    <w:rsid w:val="00694E1D"/>
    <w:rsid w:val="0069508C"/>
    <w:rsid w:val="00695399"/>
    <w:rsid w:val="006967FF"/>
    <w:rsid w:val="006A1A3C"/>
    <w:rsid w:val="006A261B"/>
    <w:rsid w:val="006A308A"/>
    <w:rsid w:val="006A3507"/>
    <w:rsid w:val="006A4F8B"/>
    <w:rsid w:val="006A5E8E"/>
    <w:rsid w:val="006A6F66"/>
    <w:rsid w:val="006B2287"/>
    <w:rsid w:val="006B249E"/>
    <w:rsid w:val="006B4D65"/>
    <w:rsid w:val="006C31C3"/>
    <w:rsid w:val="006C50EB"/>
    <w:rsid w:val="006C7DE1"/>
    <w:rsid w:val="006D0850"/>
    <w:rsid w:val="006D4544"/>
    <w:rsid w:val="006E1B20"/>
    <w:rsid w:val="006E50CB"/>
    <w:rsid w:val="006F06D2"/>
    <w:rsid w:val="006F1108"/>
    <w:rsid w:val="006F1513"/>
    <w:rsid w:val="006F2C5C"/>
    <w:rsid w:val="006F4CFC"/>
    <w:rsid w:val="006F5950"/>
    <w:rsid w:val="006F5AD7"/>
    <w:rsid w:val="006F74E2"/>
    <w:rsid w:val="006F7879"/>
    <w:rsid w:val="00701FCB"/>
    <w:rsid w:val="007029AF"/>
    <w:rsid w:val="00702C83"/>
    <w:rsid w:val="00704E03"/>
    <w:rsid w:val="00705F75"/>
    <w:rsid w:val="00707553"/>
    <w:rsid w:val="00710112"/>
    <w:rsid w:val="0071065B"/>
    <w:rsid w:val="0071753E"/>
    <w:rsid w:val="00721A3C"/>
    <w:rsid w:val="00727ACE"/>
    <w:rsid w:val="00730F3B"/>
    <w:rsid w:val="0073323B"/>
    <w:rsid w:val="0073572D"/>
    <w:rsid w:val="0073635F"/>
    <w:rsid w:val="00736E7A"/>
    <w:rsid w:val="00737105"/>
    <w:rsid w:val="00740449"/>
    <w:rsid w:val="00743095"/>
    <w:rsid w:val="00744F52"/>
    <w:rsid w:val="00746315"/>
    <w:rsid w:val="007658DF"/>
    <w:rsid w:val="007678D8"/>
    <w:rsid w:val="00767F96"/>
    <w:rsid w:val="00781F8C"/>
    <w:rsid w:val="00792409"/>
    <w:rsid w:val="00792AB3"/>
    <w:rsid w:val="00794754"/>
    <w:rsid w:val="007A0342"/>
    <w:rsid w:val="007A1F2D"/>
    <w:rsid w:val="007A3A7C"/>
    <w:rsid w:val="007A4B25"/>
    <w:rsid w:val="007B4325"/>
    <w:rsid w:val="007B4DCA"/>
    <w:rsid w:val="007C20B5"/>
    <w:rsid w:val="007C21B0"/>
    <w:rsid w:val="007D198C"/>
    <w:rsid w:val="007D22A5"/>
    <w:rsid w:val="007D3207"/>
    <w:rsid w:val="007D6950"/>
    <w:rsid w:val="007E082D"/>
    <w:rsid w:val="007E140C"/>
    <w:rsid w:val="007E3AFC"/>
    <w:rsid w:val="007E40C0"/>
    <w:rsid w:val="007E500D"/>
    <w:rsid w:val="007F0195"/>
    <w:rsid w:val="007F0E9E"/>
    <w:rsid w:val="007F107B"/>
    <w:rsid w:val="007F25C1"/>
    <w:rsid w:val="007F3966"/>
    <w:rsid w:val="00800AEB"/>
    <w:rsid w:val="00800DE0"/>
    <w:rsid w:val="00801B6B"/>
    <w:rsid w:val="008027A2"/>
    <w:rsid w:val="00803D2F"/>
    <w:rsid w:val="00804114"/>
    <w:rsid w:val="00804A66"/>
    <w:rsid w:val="008066D6"/>
    <w:rsid w:val="008074E4"/>
    <w:rsid w:val="008079C6"/>
    <w:rsid w:val="00807E49"/>
    <w:rsid w:val="0081258B"/>
    <w:rsid w:val="00815395"/>
    <w:rsid w:val="00815639"/>
    <w:rsid w:val="00820AFA"/>
    <w:rsid w:val="0082195B"/>
    <w:rsid w:val="008233F8"/>
    <w:rsid w:val="0082371F"/>
    <w:rsid w:val="00824433"/>
    <w:rsid w:val="00824E67"/>
    <w:rsid w:val="00826698"/>
    <w:rsid w:val="00826ADB"/>
    <w:rsid w:val="0083081A"/>
    <w:rsid w:val="00830C89"/>
    <w:rsid w:val="008326A5"/>
    <w:rsid w:val="00832F71"/>
    <w:rsid w:val="00833082"/>
    <w:rsid w:val="008347DE"/>
    <w:rsid w:val="00835B90"/>
    <w:rsid w:val="0083669B"/>
    <w:rsid w:val="00837930"/>
    <w:rsid w:val="00841C91"/>
    <w:rsid w:val="00842100"/>
    <w:rsid w:val="008445B2"/>
    <w:rsid w:val="00845330"/>
    <w:rsid w:val="00853703"/>
    <w:rsid w:val="0085592D"/>
    <w:rsid w:val="00855A62"/>
    <w:rsid w:val="00857126"/>
    <w:rsid w:val="00861129"/>
    <w:rsid w:val="0086129A"/>
    <w:rsid w:val="008625BA"/>
    <w:rsid w:val="0087159A"/>
    <w:rsid w:val="008715EE"/>
    <w:rsid w:val="008729FE"/>
    <w:rsid w:val="008764C2"/>
    <w:rsid w:val="00876D7D"/>
    <w:rsid w:val="0088116E"/>
    <w:rsid w:val="008811DC"/>
    <w:rsid w:val="00882005"/>
    <w:rsid w:val="00882EA4"/>
    <w:rsid w:val="00883AAF"/>
    <w:rsid w:val="008867C0"/>
    <w:rsid w:val="008872F3"/>
    <w:rsid w:val="00890D88"/>
    <w:rsid w:val="00892010"/>
    <w:rsid w:val="008931FF"/>
    <w:rsid w:val="0089660B"/>
    <w:rsid w:val="0089793A"/>
    <w:rsid w:val="008A218E"/>
    <w:rsid w:val="008A340F"/>
    <w:rsid w:val="008A436A"/>
    <w:rsid w:val="008A5BD6"/>
    <w:rsid w:val="008A5F22"/>
    <w:rsid w:val="008B29CA"/>
    <w:rsid w:val="008B7034"/>
    <w:rsid w:val="008C064E"/>
    <w:rsid w:val="008C1281"/>
    <w:rsid w:val="008C4886"/>
    <w:rsid w:val="008C4BAA"/>
    <w:rsid w:val="008C7CD0"/>
    <w:rsid w:val="008D0778"/>
    <w:rsid w:val="008D1E74"/>
    <w:rsid w:val="008D4878"/>
    <w:rsid w:val="008D6572"/>
    <w:rsid w:val="008D6ABD"/>
    <w:rsid w:val="008D702C"/>
    <w:rsid w:val="008E00BA"/>
    <w:rsid w:val="008E3517"/>
    <w:rsid w:val="008E394F"/>
    <w:rsid w:val="008E49DB"/>
    <w:rsid w:val="008F132F"/>
    <w:rsid w:val="008F172A"/>
    <w:rsid w:val="008F2702"/>
    <w:rsid w:val="008F29D6"/>
    <w:rsid w:val="008F4DA8"/>
    <w:rsid w:val="008F6494"/>
    <w:rsid w:val="008F779D"/>
    <w:rsid w:val="00901E9F"/>
    <w:rsid w:val="00906CB6"/>
    <w:rsid w:val="00912F5D"/>
    <w:rsid w:val="00913FC5"/>
    <w:rsid w:val="0092158D"/>
    <w:rsid w:val="009215F5"/>
    <w:rsid w:val="00922B8E"/>
    <w:rsid w:val="009247DD"/>
    <w:rsid w:val="00925998"/>
    <w:rsid w:val="00930370"/>
    <w:rsid w:val="009328F8"/>
    <w:rsid w:val="00936C3A"/>
    <w:rsid w:val="00937699"/>
    <w:rsid w:val="00941531"/>
    <w:rsid w:val="009422C4"/>
    <w:rsid w:val="00942690"/>
    <w:rsid w:val="00942DFA"/>
    <w:rsid w:val="009434D6"/>
    <w:rsid w:val="0094475C"/>
    <w:rsid w:val="00945F9F"/>
    <w:rsid w:val="009517AD"/>
    <w:rsid w:val="00952067"/>
    <w:rsid w:val="00955487"/>
    <w:rsid w:val="0095776B"/>
    <w:rsid w:val="00960103"/>
    <w:rsid w:val="00960AA2"/>
    <w:rsid w:val="0096103D"/>
    <w:rsid w:val="00961554"/>
    <w:rsid w:val="00962723"/>
    <w:rsid w:val="009635C0"/>
    <w:rsid w:val="00970F06"/>
    <w:rsid w:val="00970F8A"/>
    <w:rsid w:val="00976CAB"/>
    <w:rsid w:val="009779E7"/>
    <w:rsid w:val="009802D5"/>
    <w:rsid w:val="009855BD"/>
    <w:rsid w:val="00986383"/>
    <w:rsid w:val="009922D0"/>
    <w:rsid w:val="00993706"/>
    <w:rsid w:val="00995BEA"/>
    <w:rsid w:val="009979FE"/>
    <w:rsid w:val="009A0012"/>
    <w:rsid w:val="009A35EC"/>
    <w:rsid w:val="009A3DD9"/>
    <w:rsid w:val="009A3F15"/>
    <w:rsid w:val="009A5A3D"/>
    <w:rsid w:val="009B1710"/>
    <w:rsid w:val="009B243D"/>
    <w:rsid w:val="009B24A6"/>
    <w:rsid w:val="009B3464"/>
    <w:rsid w:val="009B3E39"/>
    <w:rsid w:val="009B3E9D"/>
    <w:rsid w:val="009B3FC2"/>
    <w:rsid w:val="009B485E"/>
    <w:rsid w:val="009B50F4"/>
    <w:rsid w:val="009C0E18"/>
    <w:rsid w:val="009C1038"/>
    <w:rsid w:val="009C558E"/>
    <w:rsid w:val="009D0688"/>
    <w:rsid w:val="009D1507"/>
    <w:rsid w:val="009D161D"/>
    <w:rsid w:val="009D183E"/>
    <w:rsid w:val="009D2CD1"/>
    <w:rsid w:val="009D7D64"/>
    <w:rsid w:val="009E1802"/>
    <w:rsid w:val="009E2083"/>
    <w:rsid w:val="009E5F20"/>
    <w:rsid w:val="009F0048"/>
    <w:rsid w:val="009F0713"/>
    <w:rsid w:val="009F51CD"/>
    <w:rsid w:val="009F656A"/>
    <w:rsid w:val="00A022F2"/>
    <w:rsid w:val="00A02C4F"/>
    <w:rsid w:val="00A032BD"/>
    <w:rsid w:val="00A051AA"/>
    <w:rsid w:val="00A065F8"/>
    <w:rsid w:val="00A06D11"/>
    <w:rsid w:val="00A079A6"/>
    <w:rsid w:val="00A10C95"/>
    <w:rsid w:val="00A114D5"/>
    <w:rsid w:val="00A11CEC"/>
    <w:rsid w:val="00A21840"/>
    <w:rsid w:val="00A2319E"/>
    <w:rsid w:val="00A2535C"/>
    <w:rsid w:val="00A272E4"/>
    <w:rsid w:val="00A319A2"/>
    <w:rsid w:val="00A35976"/>
    <w:rsid w:val="00A36546"/>
    <w:rsid w:val="00A36686"/>
    <w:rsid w:val="00A436B0"/>
    <w:rsid w:val="00A46708"/>
    <w:rsid w:val="00A46F5C"/>
    <w:rsid w:val="00A50BD5"/>
    <w:rsid w:val="00A51680"/>
    <w:rsid w:val="00A5206C"/>
    <w:rsid w:val="00A53537"/>
    <w:rsid w:val="00A576C0"/>
    <w:rsid w:val="00A61C2B"/>
    <w:rsid w:val="00A65C7A"/>
    <w:rsid w:val="00A6721C"/>
    <w:rsid w:val="00A67D51"/>
    <w:rsid w:val="00A7090E"/>
    <w:rsid w:val="00A7192C"/>
    <w:rsid w:val="00A71F98"/>
    <w:rsid w:val="00A72F2D"/>
    <w:rsid w:val="00A72F57"/>
    <w:rsid w:val="00A73557"/>
    <w:rsid w:val="00A74CC7"/>
    <w:rsid w:val="00A7709D"/>
    <w:rsid w:val="00A77FD6"/>
    <w:rsid w:val="00A820C9"/>
    <w:rsid w:val="00A83E81"/>
    <w:rsid w:val="00A84759"/>
    <w:rsid w:val="00A85DAB"/>
    <w:rsid w:val="00A86FD2"/>
    <w:rsid w:val="00A91B5E"/>
    <w:rsid w:val="00A91D02"/>
    <w:rsid w:val="00A92E9A"/>
    <w:rsid w:val="00A931A7"/>
    <w:rsid w:val="00A95F06"/>
    <w:rsid w:val="00A9617F"/>
    <w:rsid w:val="00AA00EB"/>
    <w:rsid w:val="00AA2B8C"/>
    <w:rsid w:val="00AA3AF3"/>
    <w:rsid w:val="00AA49EC"/>
    <w:rsid w:val="00AA775E"/>
    <w:rsid w:val="00AB04DB"/>
    <w:rsid w:val="00AB1299"/>
    <w:rsid w:val="00AB1B54"/>
    <w:rsid w:val="00AB4A5B"/>
    <w:rsid w:val="00AB7E77"/>
    <w:rsid w:val="00AC045F"/>
    <w:rsid w:val="00AC1209"/>
    <w:rsid w:val="00AC1A1A"/>
    <w:rsid w:val="00AC430D"/>
    <w:rsid w:val="00AC7328"/>
    <w:rsid w:val="00AC7D5A"/>
    <w:rsid w:val="00AD027F"/>
    <w:rsid w:val="00AD2803"/>
    <w:rsid w:val="00AD2949"/>
    <w:rsid w:val="00AD5A07"/>
    <w:rsid w:val="00AE278B"/>
    <w:rsid w:val="00AE2BE1"/>
    <w:rsid w:val="00AE3F24"/>
    <w:rsid w:val="00AE6307"/>
    <w:rsid w:val="00AE6CEA"/>
    <w:rsid w:val="00AF0D6F"/>
    <w:rsid w:val="00AF2C44"/>
    <w:rsid w:val="00AF3641"/>
    <w:rsid w:val="00AF5642"/>
    <w:rsid w:val="00AF60CE"/>
    <w:rsid w:val="00AF6376"/>
    <w:rsid w:val="00AF71CF"/>
    <w:rsid w:val="00AF75D8"/>
    <w:rsid w:val="00AF77C0"/>
    <w:rsid w:val="00B04D5E"/>
    <w:rsid w:val="00B05E99"/>
    <w:rsid w:val="00B07B76"/>
    <w:rsid w:val="00B122F8"/>
    <w:rsid w:val="00B12BD8"/>
    <w:rsid w:val="00B1337A"/>
    <w:rsid w:val="00B23975"/>
    <w:rsid w:val="00B2683F"/>
    <w:rsid w:val="00B31099"/>
    <w:rsid w:val="00B34B2E"/>
    <w:rsid w:val="00B3532D"/>
    <w:rsid w:val="00B35B32"/>
    <w:rsid w:val="00B35CE9"/>
    <w:rsid w:val="00B37BC9"/>
    <w:rsid w:val="00B40AA6"/>
    <w:rsid w:val="00B43AA7"/>
    <w:rsid w:val="00B43ADD"/>
    <w:rsid w:val="00B43F2B"/>
    <w:rsid w:val="00B45EB2"/>
    <w:rsid w:val="00B51263"/>
    <w:rsid w:val="00B566B2"/>
    <w:rsid w:val="00B61DF9"/>
    <w:rsid w:val="00B658E5"/>
    <w:rsid w:val="00B66028"/>
    <w:rsid w:val="00B66555"/>
    <w:rsid w:val="00B67B5D"/>
    <w:rsid w:val="00B719CC"/>
    <w:rsid w:val="00B75785"/>
    <w:rsid w:val="00B75A39"/>
    <w:rsid w:val="00B7623C"/>
    <w:rsid w:val="00B809B0"/>
    <w:rsid w:val="00B8146F"/>
    <w:rsid w:val="00B814F7"/>
    <w:rsid w:val="00B82793"/>
    <w:rsid w:val="00B83D5C"/>
    <w:rsid w:val="00B86A55"/>
    <w:rsid w:val="00B87A8B"/>
    <w:rsid w:val="00B9022A"/>
    <w:rsid w:val="00B9411F"/>
    <w:rsid w:val="00B947E7"/>
    <w:rsid w:val="00B958B2"/>
    <w:rsid w:val="00BA0B0E"/>
    <w:rsid w:val="00BA0D26"/>
    <w:rsid w:val="00BA15A8"/>
    <w:rsid w:val="00BA18A0"/>
    <w:rsid w:val="00BA1FD3"/>
    <w:rsid w:val="00BA279B"/>
    <w:rsid w:val="00BA44B5"/>
    <w:rsid w:val="00BA5168"/>
    <w:rsid w:val="00BA7839"/>
    <w:rsid w:val="00BA7C96"/>
    <w:rsid w:val="00BA7CEE"/>
    <w:rsid w:val="00BB1B0F"/>
    <w:rsid w:val="00BB1D7C"/>
    <w:rsid w:val="00BB23B5"/>
    <w:rsid w:val="00BB2A5F"/>
    <w:rsid w:val="00BB3B32"/>
    <w:rsid w:val="00BB3F1E"/>
    <w:rsid w:val="00BC2BB5"/>
    <w:rsid w:val="00BC344A"/>
    <w:rsid w:val="00BC3BEC"/>
    <w:rsid w:val="00BC4C42"/>
    <w:rsid w:val="00BC4D65"/>
    <w:rsid w:val="00BC7424"/>
    <w:rsid w:val="00BD238C"/>
    <w:rsid w:val="00BD25BE"/>
    <w:rsid w:val="00BD3884"/>
    <w:rsid w:val="00BD4786"/>
    <w:rsid w:val="00BD5DB2"/>
    <w:rsid w:val="00BD5EAD"/>
    <w:rsid w:val="00BE1FA7"/>
    <w:rsid w:val="00BE39F7"/>
    <w:rsid w:val="00BE3CD2"/>
    <w:rsid w:val="00BE4620"/>
    <w:rsid w:val="00BE6D83"/>
    <w:rsid w:val="00BE74C0"/>
    <w:rsid w:val="00BF0FC1"/>
    <w:rsid w:val="00BF0FE5"/>
    <w:rsid w:val="00BF3326"/>
    <w:rsid w:val="00BF4732"/>
    <w:rsid w:val="00BF7887"/>
    <w:rsid w:val="00BF7D68"/>
    <w:rsid w:val="00C00AD4"/>
    <w:rsid w:val="00C053F7"/>
    <w:rsid w:val="00C103D7"/>
    <w:rsid w:val="00C107F5"/>
    <w:rsid w:val="00C15A05"/>
    <w:rsid w:val="00C15DAB"/>
    <w:rsid w:val="00C17B1C"/>
    <w:rsid w:val="00C22F54"/>
    <w:rsid w:val="00C23617"/>
    <w:rsid w:val="00C24C8D"/>
    <w:rsid w:val="00C25454"/>
    <w:rsid w:val="00C267D5"/>
    <w:rsid w:val="00C26EC3"/>
    <w:rsid w:val="00C26F22"/>
    <w:rsid w:val="00C354F1"/>
    <w:rsid w:val="00C36532"/>
    <w:rsid w:val="00C365C4"/>
    <w:rsid w:val="00C424CD"/>
    <w:rsid w:val="00C4682E"/>
    <w:rsid w:val="00C47E35"/>
    <w:rsid w:val="00C50549"/>
    <w:rsid w:val="00C50BEF"/>
    <w:rsid w:val="00C52FF1"/>
    <w:rsid w:val="00C532BC"/>
    <w:rsid w:val="00C54B8E"/>
    <w:rsid w:val="00C56307"/>
    <w:rsid w:val="00C56EDE"/>
    <w:rsid w:val="00C609B8"/>
    <w:rsid w:val="00C613FB"/>
    <w:rsid w:val="00C61567"/>
    <w:rsid w:val="00C638B8"/>
    <w:rsid w:val="00C65312"/>
    <w:rsid w:val="00C65E74"/>
    <w:rsid w:val="00C72550"/>
    <w:rsid w:val="00C748EA"/>
    <w:rsid w:val="00C7640D"/>
    <w:rsid w:val="00C7666C"/>
    <w:rsid w:val="00C77D44"/>
    <w:rsid w:val="00C8072B"/>
    <w:rsid w:val="00C807A7"/>
    <w:rsid w:val="00C80AA7"/>
    <w:rsid w:val="00C82310"/>
    <w:rsid w:val="00C83009"/>
    <w:rsid w:val="00C85B58"/>
    <w:rsid w:val="00C86CD0"/>
    <w:rsid w:val="00C8702A"/>
    <w:rsid w:val="00C8788C"/>
    <w:rsid w:val="00C8789E"/>
    <w:rsid w:val="00C90A36"/>
    <w:rsid w:val="00C90A5B"/>
    <w:rsid w:val="00C934D3"/>
    <w:rsid w:val="00C938A6"/>
    <w:rsid w:val="00C94EBE"/>
    <w:rsid w:val="00C95FA5"/>
    <w:rsid w:val="00CA1166"/>
    <w:rsid w:val="00CA3303"/>
    <w:rsid w:val="00CA6C13"/>
    <w:rsid w:val="00CB1714"/>
    <w:rsid w:val="00CB18DB"/>
    <w:rsid w:val="00CB5528"/>
    <w:rsid w:val="00CC0CDA"/>
    <w:rsid w:val="00CC234E"/>
    <w:rsid w:val="00CC3435"/>
    <w:rsid w:val="00CC66A1"/>
    <w:rsid w:val="00CD3766"/>
    <w:rsid w:val="00CD5CCE"/>
    <w:rsid w:val="00CD622D"/>
    <w:rsid w:val="00CE397A"/>
    <w:rsid w:val="00CE523A"/>
    <w:rsid w:val="00CE77B2"/>
    <w:rsid w:val="00CF2338"/>
    <w:rsid w:val="00CF6D58"/>
    <w:rsid w:val="00D009B5"/>
    <w:rsid w:val="00D013E7"/>
    <w:rsid w:val="00D02942"/>
    <w:rsid w:val="00D10FC5"/>
    <w:rsid w:val="00D11BE1"/>
    <w:rsid w:val="00D1549F"/>
    <w:rsid w:val="00D1561D"/>
    <w:rsid w:val="00D17447"/>
    <w:rsid w:val="00D2090E"/>
    <w:rsid w:val="00D2215C"/>
    <w:rsid w:val="00D22C4B"/>
    <w:rsid w:val="00D260AC"/>
    <w:rsid w:val="00D301C0"/>
    <w:rsid w:val="00D322F4"/>
    <w:rsid w:val="00D344D6"/>
    <w:rsid w:val="00D345E9"/>
    <w:rsid w:val="00D363BF"/>
    <w:rsid w:val="00D372FB"/>
    <w:rsid w:val="00D44BF4"/>
    <w:rsid w:val="00D4589D"/>
    <w:rsid w:val="00D45A52"/>
    <w:rsid w:val="00D47141"/>
    <w:rsid w:val="00D47246"/>
    <w:rsid w:val="00D476F6"/>
    <w:rsid w:val="00D50817"/>
    <w:rsid w:val="00D51437"/>
    <w:rsid w:val="00D54BA7"/>
    <w:rsid w:val="00D56567"/>
    <w:rsid w:val="00D61A74"/>
    <w:rsid w:val="00D624D0"/>
    <w:rsid w:val="00D6388E"/>
    <w:rsid w:val="00D645D1"/>
    <w:rsid w:val="00D65A14"/>
    <w:rsid w:val="00D6788D"/>
    <w:rsid w:val="00D67E81"/>
    <w:rsid w:val="00D71D88"/>
    <w:rsid w:val="00D737E2"/>
    <w:rsid w:val="00D8112F"/>
    <w:rsid w:val="00D81929"/>
    <w:rsid w:val="00D81D98"/>
    <w:rsid w:val="00D82C94"/>
    <w:rsid w:val="00D84D50"/>
    <w:rsid w:val="00D84FEF"/>
    <w:rsid w:val="00D90491"/>
    <w:rsid w:val="00D90DFD"/>
    <w:rsid w:val="00D9139D"/>
    <w:rsid w:val="00D92C7E"/>
    <w:rsid w:val="00D9445C"/>
    <w:rsid w:val="00D954DB"/>
    <w:rsid w:val="00DA0A9B"/>
    <w:rsid w:val="00DA3159"/>
    <w:rsid w:val="00DA5249"/>
    <w:rsid w:val="00DA5444"/>
    <w:rsid w:val="00DA5CF1"/>
    <w:rsid w:val="00DA7D81"/>
    <w:rsid w:val="00DB0EAC"/>
    <w:rsid w:val="00DB18DF"/>
    <w:rsid w:val="00DB2D09"/>
    <w:rsid w:val="00DB54BD"/>
    <w:rsid w:val="00DB5A7D"/>
    <w:rsid w:val="00DB70B3"/>
    <w:rsid w:val="00DC0CFA"/>
    <w:rsid w:val="00DC173F"/>
    <w:rsid w:val="00DC2A64"/>
    <w:rsid w:val="00DC5112"/>
    <w:rsid w:val="00DC55D2"/>
    <w:rsid w:val="00DD21E9"/>
    <w:rsid w:val="00DD4579"/>
    <w:rsid w:val="00DE0593"/>
    <w:rsid w:val="00DE3678"/>
    <w:rsid w:val="00DE383E"/>
    <w:rsid w:val="00DE4FB9"/>
    <w:rsid w:val="00DE67AE"/>
    <w:rsid w:val="00DE68C4"/>
    <w:rsid w:val="00DF10A0"/>
    <w:rsid w:val="00DF18BA"/>
    <w:rsid w:val="00E02611"/>
    <w:rsid w:val="00E02751"/>
    <w:rsid w:val="00E02B58"/>
    <w:rsid w:val="00E04E50"/>
    <w:rsid w:val="00E05359"/>
    <w:rsid w:val="00E06A45"/>
    <w:rsid w:val="00E076B4"/>
    <w:rsid w:val="00E13E5D"/>
    <w:rsid w:val="00E161B6"/>
    <w:rsid w:val="00E20DEC"/>
    <w:rsid w:val="00E20F9B"/>
    <w:rsid w:val="00E21738"/>
    <w:rsid w:val="00E244E1"/>
    <w:rsid w:val="00E2718C"/>
    <w:rsid w:val="00E27394"/>
    <w:rsid w:val="00E27C93"/>
    <w:rsid w:val="00E32D84"/>
    <w:rsid w:val="00E34791"/>
    <w:rsid w:val="00E35819"/>
    <w:rsid w:val="00E36D97"/>
    <w:rsid w:val="00E40BFF"/>
    <w:rsid w:val="00E44A6C"/>
    <w:rsid w:val="00E46E45"/>
    <w:rsid w:val="00E5027F"/>
    <w:rsid w:val="00E50867"/>
    <w:rsid w:val="00E54852"/>
    <w:rsid w:val="00E553ED"/>
    <w:rsid w:val="00E56D66"/>
    <w:rsid w:val="00E6041D"/>
    <w:rsid w:val="00E60740"/>
    <w:rsid w:val="00E607E4"/>
    <w:rsid w:val="00E6124C"/>
    <w:rsid w:val="00E70C83"/>
    <w:rsid w:val="00E73EC1"/>
    <w:rsid w:val="00E7400D"/>
    <w:rsid w:val="00E74D92"/>
    <w:rsid w:val="00E842DE"/>
    <w:rsid w:val="00E86073"/>
    <w:rsid w:val="00E878EA"/>
    <w:rsid w:val="00E91026"/>
    <w:rsid w:val="00E937A7"/>
    <w:rsid w:val="00E947AA"/>
    <w:rsid w:val="00E96BC7"/>
    <w:rsid w:val="00E972B2"/>
    <w:rsid w:val="00EA1F48"/>
    <w:rsid w:val="00EA2A34"/>
    <w:rsid w:val="00EA530D"/>
    <w:rsid w:val="00EA62A1"/>
    <w:rsid w:val="00EB2C5A"/>
    <w:rsid w:val="00EB3786"/>
    <w:rsid w:val="00EB5E4A"/>
    <w:rsid w:val="00EB612D"/>
    <w:rsid w:val="00EB75F3"/>
    <w:rsid w:val="00EC0796"/>
    <w:rsid w:val="00EC103F"/>
    <w:rsid w:val="00EC40BF"/>
    <w:rsid w:val="00EC6ED4"/>
    <w:rsid w:val="00EC7885"/>
    <w:rsid w:val="00EC7F27"/>
    <w:rsid w:val="00ED183F"/>
    <w:rsid w:val="00ED4F69"/>
    <w:rsid w:val="00EE0472"/>
    <w:rsid w:val="00EE2B1B"/>
    <w:rsid w:val="00EE2BB6"/>
    <w:rsid w:val="00EE3F34"/>
    <w:rsid w:val="00EE5584"/>
    <w:rsid w:val="00EE583F"/>
    <w:rsid w:val="00EF0ABC"/>
    <w:rsid w:val="00EF542B"/>
    <w:rsid w:val="00F008E7"/>
    <w:rsid w:val="00F04132"/>
    <w:rsid w:val="00F06A69"/>
    <w:rsid w:val="00F06C06"/>
    <w:rsid w:val="00F06D55"/>
    <w:rsid w:val="00F1153B"/>
    <w:rsid w:val="00F1390B"/>
    <w:rsid w:val="00F16E2B"/>
    <w:rsid w:val="00F2492A"/>
    <w:rsid w:val="00F25524"/>
    <w:rsid w:val="00F26A7A"/>
    <w:rsid w:val="00F27E17"/>
    <w:rsid w:val="00F30595"/>
    <w:rsid w:val="00F35224"/>
    <w:rsid w:val="00F36759"/>
    <w:rsid w:val="00F36C41"/>
    <w:rsid w:val="00F42038"/>
    <w:rsid w:val="00F427D0"/>
    <w:rsid w:val="00F43863"/>
    <w:rsid w:val="00F44512"/>
    <w:rsid w:val="00F44FA6"/>
    <w:rsid w:val="00F46552"/>
    <w:rsid w:val="00F46915"/>
    <w:rsid w:val="00F47002"/>
    <w:rsid w:val="00F471FF"/>
    <w:rsid w:val="00F51BDE"/>
    <w:rsid w:val="00F521F7"/>
    <w:rsid w:val="00F540F9"/>
    <w:rsid w:val="00F5416C"/>
    <w:rsid w:val="00F5691D"/>
    <w:rsid w:val="00F61FD6"/>
    <w:rsid w:val="00F63792"/>
    <w:rsid w:val="00F64A31"/>
    <w:rsid w:val="00F64B6B"/>
    <w:rsid w:val="00F6689F"/>
    <w:rsid w:val="00F715EE"/>
    <w:rsid w:val="00F71A73"/>
    <w:rsid w:val="00F7269D"/>
    <w:rsid w:val="00F7338D"/>
    <w:rsid w:val="00F739F8"/>
    <w:rsid w:val="00F76AD0"/>
    <w:rsid w:val="00F77C8B"/>
    <w:rsid w:val="00F81684"/>
    <w:rsid w:val="00F8405B"/>
    <w:rsid w:val="00F84F6C"/>
    <w:rsid w:val="00F85616"/>
    <w:rsid w:val="00F86349"/>
    <w:rsid w:val="00F866B6"/>
    <w:rsid w:val="00F93489"/>
    <w:rsid w:val="00F94932"/>
    <w:rsid w:val="00F9497C"/>
    <w:rsid w:val="00F95B20"/>
    <w:rsid w:val="00FA5D67"/>
    <w:rsid w:val="00FA73F3"/>
    <w:rsid w:val="00FB348A"/>
    <w:rsid w:val="00FB422C"/>
    <w:rsid w:val="00FB63E6"/>
    <w:rsid w:val="00FC48C9"/>
    <w:rsid w:val="00FC6D4F"/>
    <w:rsid w:val="00FC7AAF"/>
    <w:rsid w:val="00FC7F50"/>
    <w:rsid w:val="00FD0194"/>
    <w:rsid w:val="00FD3FD6"/>
    <w:rsid w:val="00FD71DC"/>
    <w:rsid w:val="00FE0522"/>
    <w:rsid w:val="00FE4CE5"/>
    <w:rsid w:val="00FF2255"/>
    <w:rsid w:val="00FF2BC8"/>
    <w:rsid w:val="00FF32CD"/>
    <w:rsid w:val="00FF456D"/>
    <w:rsid w:val="00FF49C3"/>
    <w:rsid w:val="00FF53CA"/>
    <w:rsid w:val="00FF63BE"/>
    <w:rsid w:val="00FF7F1B"/>
    <w:rsid w:val="011C75D2"/>
    <w:rsid w:val="01230C09"/>
    <w:rsid w:val="01466A3F"/>
    <w:rsid w:val="014D224D"/>
    <w:rsid w:val="01671BDD"/>
    <w:rsid w:val="01710365"/>
    <w:rsid w:val="017E0CD4"/>
    <w:rsid w:val="01C71E66"/>
    <w:rsid w:val="01E45689"/>
    <w:rsid w:val="022C2B30"/>
    <w:rsid w:val="023C62EC"/>
    <w:rsid w:val="02710756"/>
    <w:rsid w:val="0296055D"/>
    <w:rsid w:val="02977228"/>
    <w:rsid w:val="02BA1A1C"/>
    <w:rsid w:val="02D8531F"/>
    <w:rsid w:val="0334789D"/>
    <w:rsid w:val="03483E6F"/>
    <w:rsid w:val="035B1DD5"/>
    <w:rsid w:val="03DD20DE"/>
    <w:rsid w:val="04275495"/>
    <w:rsid w:val="044261C4"/>
    <w:rsid w:val="04975326"/>
    <w:rsid w:val="04A15C46"/>
    <w:rsid w:val="04B94EBC"/>
    <w:rsid w:val="04BD6785"/>
    <w:rsid w:val="05103FF0"/>
    <w:rsid w:val="051F632A"/>
    <w:rsid w:val="052073F4"/>
    <w:rsid w:val="05A23775"/>
    <w:rsid w:val="05EA7042"/>
    <w:rsid w:val="063F052D"/>
    <w:rsid w:val="073D28D0"/>
    <w:rsid w:val="07BA72D5"/>
    <w:rsid w:val="07FE0E09"/>
    <w:rsid w:val="08326375"/>
    <w:rsid w:val="08481F38"/>
    <w:rsid w:val="0855628C"/>
    <w:rsid w:val="0898078B"/>
    <w:rsid w:val="08A86B7F"/>
    <w:rsid w:val="08C26A2D"/>
    <w:rsid w:val="0916568C"/>
    <w:rsid w:val="09165A67"/>
    <w:rsid w:val="093B77AF"/>
    <w:rsid w:val="095610A3"/>
    <w:rsid w:val="095F239A"/>
    <w:rsid w:val="09A96DF4"/>
    <w:rsid w:val="09D73678"/>
    <w:rsid w:val="0A0206F5"/>
    <w:rsid w:val="0A115F1D"/>
    <w:rsid w:val="0A517145"/>
    <w:rsid w:val="0A8F3694"/>
    <w:rsid w:val="0A972A58"/>
    <w:rsid w:val="0AAF76C1"/>
    <w:rsid w:val="0ADC2EA8"/>
    <w:rsid w:val="0AF14A57"/>
    <w:rsid w:val="0B1523D1"/>
    <w:rsid w:val="0B4E5D0E"/>
    <w:rsid w:val="0B64718D"/>
    <w:rsid w:val="0C0F2644"/>
    <w:rsid w:val="0C8D6FE1"/>
    <w:rsid w:val="0CFB58CF"/>
    <w:rsid w:val="0D33523D"/>
    <w:rsid w:val="0DBC0BBA"/>
    <w:rsid w:val="0DE97878"/>
    <w:rsid w:val="0E0063E5"/>
    <w:rsid w:val="0E0C4F62"/>
    <w:rsid w:val="0E0D7180"/>
    <w:rsid w:val="0E2B4ADB"/>
    <w:rsid w:val="0E675E9D"/>
    <w:rsid w:val="0E7074E7"/>
    <w:rsid w:val="0E91205B"/>
    <w:rsid w:val="0EA43025"/>
    <w:rsid w:val="0EA63619"/>
    <w:rsid w:val="0EC84D1D"/>
    <w:rsid w:val="0EEC43FC"/>
    <w:rsid w:val="0F007AAE"/>
    <w:rsid w:val="0F2F0DF1"/>
    <w:rsid w:val="0F3E7ACF"/>
    <w:rsid w:val="0F4576FA"/>
    <w:rsid w:val="0F8816DD"/>
    <w:rsid w:val="0FC87CEA"/>
    <w:rsid w:val="0FFB7A5A"/>
    <w:rsid w:val="10AE0ABB"/>
    <w:rsid w:val="10AF2C58"/>
    <w:rsid w:val="10B97E14"/>
    <w:rsid w:val="10BA4A4B"/>
    <w:rsid w:val="110A2F78"/>
    <w:rsid w:val="115A7068"/>
    <w:rsid w:val="11AF32A2"/>
    <w:rsid w:val="11DA08E3"/>
    <w:rsid w:val="11E817F0"/>
    <w:rsid w:val="123C0648"/>
    <w:rsid w:val="12595CD7"/>
    <w:rsid w:val="127D38BF"/>
    <w:rsid w:val="12A844DB"/>
    <w:rsid w:val="12C216C4"/>
    <w:rsid w:val="12E75462"/>
    <w:rsid w:val="13086525"/>
    <w:rsid w:val="1347086A"/>
    <w:rsid w:val="13500B10"/>
    <w:rsid w:val="135B2B22"/>
    <w:rsid w:val="137B3B4B"/>
    <w:rsid w:val="13AD48CA"/>
    <w:rsid w:val="141362D3"/>
    <w:rsid w:val="145B1BB2"/>
    <w:rsid w:val="146A3F89"/>
    <w:rsid w:val="14860174"/>
    <w:rsid w:val="14865844"/>
    <w:rsid w:val="14A449BB"/>
    <w:rsid w:val="14FA6FE8"/>
    <w:rsid w:val="15744E79"/>
    <w:rsid w:val="15783FBA"/>
    <w:rsid w:val="15865D88"/>
    <w:rsid w:val="15A77A54"/>
    <w:rsid w:val="15DE4629"/>
    <w:rsid w:val="15EC5637"/>
    <w:rsid w:val="15FF72EB"/>
    <w:rsid w:val="16095600"/>
    <w:rsid w:val="16480B24"/>
    <w:rsid w:val="16500A3A"/>
    <w:rsid w:val="166B000B"/>
    <w:rsid w:val="16F27103"/>
    <w:rsid w:val="173B5246"/>
    <w:rsid w:val="1761165C"/>
    <w:rsid w:val="176206EA"/>
    <w:rsid w:val="176A650D"/>
    <w:rsid w:val="17A52BCE"/>
    <w:rsid w:val="17F551AC"/>
    <w:rsid w:val="17FF631B"/>
    <w:rsid w:val="18060253"/>
    <w:rsid w:val="180A10FA"/>
    <w:rsid w:val="1811090C"/>
    <w:rsid w:val="185145F5"/>
    <w:rsid w:val="185D5DCC"/>
    <w:rsid w:val="190663D0"/>
    <w:rsid w:val="196B7D6D"/>
    <w:rsid w:val="196C0EFD"/>
    <w:rsid w:val="197D2DE7"/>
    <w:rsid w:val="19A07E7C"/>
    <w:rsid w:val="1A316BD8"/>
    <w:rsid w:val="1AA672A0"/>
    <w:rsid w:val="1AD070CA"/>
    <w:rsid w:val="1B0C692E"/>
    <w:rsid w:val="1B4668DD"/>
    <w:rsid w:val="1B4B4946"/>
    <w:rsid w:val="1BCD7790"/>
    <w:rsid w:val="1BED1C9D"/>
    <w:rsid w:val="1BEE29F1"/>
    <w:rsid w:val="1C197D2E"/>
    <w:rsid w:val="1C2437EB"/>
    <w:rsid w:val="1C517768"/>
    <w:rsid w:val="1C5446B4"/>
    <w:rsid w:val="1C6E70A6"/>
    <w:rsid w:val="1C8036FB"/>
    <w:rsid w:val="1CB95C00"/>
    <w:rsid w:val="1CF309FA"/>
    <w:rsid w:val="1D1C039B"/>
    <w:rsid w:val="1D58091B"/>
    <w:rsid w:val="1D973828"/>
    <w:rsid w:val="1E037064"/>
    <w:rsid w:val="1E19367A"/>
    <w:rsid w:val="1E3E04E2"/>
    <w:rsid w:val="1E4705D4"/>
    <w:rsid w:val="1E6C0104"/>
    <w:rsid w:val="1E8522CD"/>
    <w:rsid w:val="1EA27C15"/>
    <w:rsid w:val="1EAB76B3"/>
    <w:rsid w:val="1EB43F0F"/>
    <w:rsid w:val="1ED43782"/>
    <w:rsid w:val="1F442190"/>
    <w:rsid w:val="1F595EBC"/>
    <w:rsid w:val="200F3EAF"/>
    <w:rsid w:val="2020348A"/>
    <w:rsid w:val="204262CA"/>
    <w:rsid w:val="206F179C"/>
    <w:rsid w:val="20F12E19"/>
    <w:rsid w:val="20F26E94"/>
    <w:rsid w:val="210B5730"/>
    <w:rsid w:val="21164FD2"/>
    <w:rsid w:val="211D055F"/>
    <w:rsid w:val="213E7A51"/>
    <w:rsid w:val="214925B9"/>
    <w:rsid w:val="214B2BBB"/>
    <w:rsid w:val="219A4B91"/>
    <w:rsid w:val="221E19EC"/>
    <w:rsid w:val="22230E89"/>
    <w:rsid w:val="22621A13"/>
    <w:rsid w:val="22A75E85"/>
    <w:rsid w:val="22F369D5"/>
    <w:rsid w:val="232314E7"/>
    <w:rsid w:val="23490CEA"/>
    <w:rsid w:val="234C0C7F"/>
    <w:rsid w:val="236B13B6"/>
    <w:rsid w:val="239D373F"/>
    <w:rsid w:val="23A64DF8"/>
    <w:rsid w:val="23A93537"/>
    <w:rsid w:val="23CA1359"/>
    <w:rsid w:val="23E017FC"/>
    <w:rsid w:val="24210E42"/>
    <w:rsid w:val="24294678"/>
    <w:rsid w:val="247B64B8"/>
    <w:rsid w:val="24951535"/>
    <w:rsid w:val="24CD2939"/>
    <w:rsid w:val="24E20345"/>
    <w:rsid w:val="24FD7FDE"/>
    <w:rsid w:val="2500392D"/>
    <w:rsid w:val="25071862"/>
    <w:rsid w:val="250D3EB6"/>
    <w:rsid w:val="25100542"/>
    <w:rsid w:val="254E083A"/>
    <w:rsid w:val="2590283A"/>
    <w:rsid w:val="25A672AF"/>
    <w:rsid w:val="260357AC"/>
    <w:rsid w:val="26C40ED6"/>
    <w:rsid w:val="26C67B20"/>
    <w:rsid w:val="27207725"/>
    <w:rsid w:val="2729351D"/>
    <w:rsid w:val="275E1A9D"/>
    <w:rsid w:val="2796327E"/>
    <w:rsid w:val="27B9383B"/>
    <w:rsid w:val="27FF7BCA"/>
    <w:rsid w:val="281157E2"/>
    <w:rsid w:val="28377363"/>
    <w:rsid w:val="2841741D"/>
    <w:rsid w:val="284E0CD0"/>
    <w:rsid w:val="284F62D2"/>
    <w:rsid w:val="28681C7B"/>
    <w:rsid w:val="286B3EE1"/>
    <w:rsid w:val="28C80A12"/>
    <w:rsid w:val="290B751C"/>
    <w:rsid w:val="29725781"/>
    <w:rsid w:val="297A058A"/>
    <w:rsid w:val="29867550"/>
    <w:rsid w:val="298A3E0B"/>
    <w:rsid w:val="29947A22"/>
    <w:rsid w:val="299B0E29"/>
    <w:rsid w:val="29BB2216"/>
    <w:rsid w:val="29C76E0D"/>
    <w:rsid w:val="29C9144C"/>
    <w:rsid w:val="29D033E3"/>
    <w:rsid w:val="29E65F84"/>
    <w:rsid w:val="29F76BF2"/>
    <w:rsid w:val="29FD45DD"/>
    <w:rsid w:val="2A0249A4"/>
    <w:rsid w:val="2A0444C9"/>
    <w:rsid w:val="2A636507"/>
    <w:rsid w:val="2A6F3F95"/>
    <w:rsid w:val="2A8F246A"/>
    <w:rsid w:val="2A922F77"/>
    <w:rsid w:val="2A944AC7"/>
    <w:rsid w:val="2AA5240B"/>
    <w:rsid w:val="2AB42AEA"/>
    <w:rsid w:val="2ABC5DA2"/>
    <w:rsid w:val="2AEB2687"/>
    <w:rsid w:val="2AEC0B4B"/>
    <w:rsid w:val="2AF724BC"/>
    <w:rsid w:val="2B1159EB"/>
    <w:rsid w:val="2B253DEB"/>
    <w:rsid w:val="2B255B99"/>
    <w:rsid w:val="2B464B7C"/>
    <w:rsid w:val="2B664383"/>
    <w:rsid w:val="2B933CAF"/>
    <w:rsid w:val="2BAF7DBD"/>
    <w:rsid w:val="2BB94533"/>
    <w:rsid w:val="2BC41044"/>
    <w:rsid w:val="2BCE106D"/>
    <w:rsid w:val="2BF35346"/>
    <w:rsid w:val="2C173FF3"/>
    <w:rsid w:val="2C3C2B42"/>
    <w:rsid w:val="2C5028B1"/>
    <w:rsid w:val="2CF25F4F"/>
    <w:rsid w:val="2D06766A"/>
    <w:rsid w:val="2D156CD1"/>
    <w:rsid w:val="2D744BB6"/>
    <w:rsid w:val="2DE7182C"/>
    <w:rsid w:val="2E9F4325"/>
    <w:rsid w:val="2ED2112E"/>
    <w:rsid w:val="2F3C7A16"/>
    <w:rsid w:val="2F6A44C2"/>
    <w:rsid w:val="2F78485F"/>
    <w:rsid w:val="2F9A1C68"/>
    <w:rsid w:val="306565F9"/>
    <w:rsid w:val="31073BE0"/>
    <w:rsid w:val="31AF6706"/>
    <w:rsid w:val="31F960F0"/>
    <w:rsid w:val="32116E77"/>
    <w:rsid w:val="324423BF"/>
    <w:rsid w:val="324803BF"/>
    <w:rsid w:val="32620B4A"/>
    <w:rsid w:val="32626444"/>
    <w:rsid w:val="329954A0"/>
    <w:rsid w:val="32CD74FB"/>
    <w:rsid w:val="33053955"/>
    <w:rsid w:val="33776F7A"/>
    <w:rsid w:val="337C2823"/>
    <w:rsid w:val="338B4C95"/>
    <w:rsid w:val="340F05EB"/>
    <w:rsid w:val="344C063B"/>
    <w:rsid w:val="349679F1"/>
    <w:rsid w:val="34FA46FD"/>
    <w:rsid w:val="352F0DCF"/>
    <w:rsid w:val="357D794B"/>
    <w:rsid w:val="35A65BB2"/>
    <w:rsid w:val="35BF4DCE"/>
    <w:rsid w:val="365E37FF"/>
    <w:rsid w:val="36716136"/>
    <w:rsid w:val="3680281D"/>
    <w:rsid w:val="36C566EF"/>
    <w:rsid w:val="371658C9"/>
    <w:rsid w:val="371B4D4E"/>
    <w:rsid w:val="37205BDA"/>
    <w:rsid w:val="376B0DD8"/>
    <w:rsid w:val="381A5625"/>
    <w:rsid w:val="3849704B"/>
    <w:rsid w:val="38514E90"/>
    <w:rsid w:val="38A075FB"/>
    <w:rsid w:val="38DA637D"/>
    <w:rsid w:val="38E6287F"/>
    <w:rsid w:val="39311BC9"/>
    <w:rsid w:val="393D4D30"/>
    <w:rsid w:val="39437042"/>
    <w:rsid w:val="39524F6F"/>
    <w:rsid w:val="3954558D"/>
    <w:rsid w:val="39B42DDE"/>
    <w:rsid w:val="39CD0EC3"/>
    <w:rsid w:val="39EF620D"/>
    <w:rsid w:val="3A26548A"/>
    <w:rsid w:val="3A2D30F7"/>
    <w:rsid w:val="3A612BDB"/>
    <w:rsid w:val="3A6D2E8A"/>
    <w:rsid w:val="3B21607B"/>
    <w:rsid w:val="3B35603C"/>
    <w:rsid w:val="3B510257"/>
    <w:rsid w:val="3B6C17ED"/>
    <w:rsid w:val="3B814871"/>
    <w:rsid w:val="3BC6790E"/>
    <w:rsid w:val="3C020661"/>
    <w:rsid w:val="3C291261"/>
    <w:rsid w:val="3C4153A5"/>
    <w:rsid w:val="3C5D4D4E"/>
    <w:rsid w:val="3C5D7CBE"/>
    <w:rsid w:val="3D484B06"/>
    <w:rsid w:val="3D583DA3"/>
    <w:rsid w:val="3D855446"/>
    <w:rsid w:val="3D94095C"/>
    <w:rsid w:val="3DA46DF1"/>
    <w:rsid w:val="3DB87332"/>
    <w:rsid w:val="3DE56D1D"/>
    <w:rsid w:val="3E126451"/>
    <w:rsid w:val="3E2B12C1"/>
    <w:rsid w:val="3E3F1DCB"/>
    <w:rsid w:val="3E795988"/>
    <w:rsid w:val="3E9B32B7"/>
    <w:rsid w:val="3EA80B63"/>
    <w:rsid w:val="3EB124D7"/>
    <w:rsid w:val="3EC31ED4"/>
    <w:rsid w:val="3ECE7509"/>
    <w:rsid w:val="3ED23E32"/>
    <w:rsid w:val="3F06075A"/>
    <w:rsid w:val="3F0E5B04"/>
    <w:rsid w:val="3F1C1543"/>
    <w:rsid w:val="3F7578E5"/>
    <w:rsid w:val="3F8A07FD"/>
    <w:rsid w:val="3FDF6807"/>
    <w:rsid w:val="40386BBE"/>
    <w:rsid w:val="40445CE2"/>
    <w:rsid w:val="404A3387"/>
    <w:rsid w:val="406709C6"/>
    <w:rsid w:val="408B24EB"/>
    <w:rsid w:val="417F72A0"/>
    <w:rsid w:val="41A1495E"/>
    <w:rsid w:val="41B437BC"/>
    <w:rsid w:val="41D81760"/>
    <w:rsid w:val="4201515B"/>
    <w:rsid w:val="420E6F2F"/>
    <w:rsid w:val="42186A68"/>
    <w:rsid w:val="423746D8"/>
    <w:rsid w:val="425F3C8C"/>
    <w:rsid w:val="426E4E56"/>
    <w:rsid w:val="42C42D76"/>
    <w:rsid w:val="43477E94"/>
    <w:rsid w:val="437E3381"/>
    <w:rsid w:val="43B879AD"/>
    <w:rsid w:val="441A18D5"/>
    <w:rsid w:val="44216CF4"/>
    <w:rsid w:val="444E3F5B"/>
    <w:rsid w:val="44590106"/>
    <w:rsid w:val="448D3D22"/>
    <w:rsid w:val="44D0505E"/>
    <w:rsid w:val="44D80F49"/>
    <w:rsid w:val="44D939C1"/>
    <w:rsid w:val="45492B3A"/>
    <w:rsid w:val="454E6486"/>
    <w:rsid w:val="457578F9"/>
    <w:rsid w:val="45943EE9"/>
    <w:rsid w:val="459D6C40"/>
    <w:rsid w:val="45F250F7"/>
    <w:rsid w:val="46191995"/>
    <w:rsid w:val="46235528"/>
    <w:rsid w:val="46312FC7"/>
    <w:rsid w:val="46434AFE"/>
    <w:rsid w:val="468C39EA"/>
    <w:rsid w:val="469D73C6"/>
    <w:rsid w:val="46D55CE8"/>
    <w:rsid w:val="46E4352A"/>
    <w:rsid w:val="47413903"/>
    <w:rsid w:val="478A38B9"/>
    <w:rsid w:val="47D604EF"/>
    <w:rsid w:val="481D6356"/>
    <w:rsid w:val="483D1D78"/>
    <w:rsid w:val="484740A8"/>
    <w:rsid w:val="48592A3D"/>
    <w:rsid w:val="488E2B78"/>
    <w:rsid w:val="48EB79E9"/>
    <w:rsid w:val="48FB5D34"/>
    <w:rsid w:val="49861AA1"/>
    <w:rsid w:val="49A62143"/>
    <w:rsid w:val="49BE676E"/>
    <w:rsid w:val="49C246BC"/>
    <w:rsid w:val="49C778A2"/>
    <w:rsid w:val="49CC2D15"/>
    <w:rsid w:val="4A123DF7"/>
    <w:rsid w:val="4A327388"/>
    <w:rsid w:val="4A4200BE"/>
    <w:rsid w:val="4A485282"/>
    <w:rsid w:val="4A59760E"/>
    <w:rsid w:val="4A6F69D9"/>
    <w:rsid w:val="4AA602AC"/>
    <w:rsid w:val="4ADE785D"/>
    <w:rsid w:val="4AF23346"/>
    <w:rsid w:val="4B137875"/>
    <w:rsid w:val="4B180E1F"/>
    <w:rsid w:val="4B534ADE"/>
    <w:rsid w:val="4B934F20"/>
    <w:rsid w:val="4B9E7576"/>
    <w:rsid w:val="4BCD1C09"/>
    <w:rsid w:val="4BD374B9"/>
    <w:rsid w:val="4C587C6C"/>
    <w:rsid w:val="4C840E32"/>
    <w:rsid w:val="4CC17D34"/>
    <w:rsid w:val="4CDF5D99"/>
    <w:rsid w:val="4CE21DF9"/>
    <w:rsid w:val="4CF43A6D"/>
    <w:rsid w:val="4CFA126F"/>
    <w:rsid w:val="4D4B180F"/>
    <w:rsid w:val="4D6A56D9"/>
    <w:rsid w:val="4D6C78CC"/>
    <w:rsid w:val="4D8943FF"/>
    <w:rsid w:val="4DC52D99"/>
    <w:rsid w:val="4E555EE6"/>
    <w:rsid w:val="4E9E1DAF"/>
    <w:rsid w:val="4ECC6563"/>
    <w:rsid w:val="4EEC7AB1"/>
    <w:rsid w:val="4EF56C95"/>
    <w:rsid w:val="4F5D4819"/>
    <w:rsid w:val="4F642884"/>
    <w:rsid w:val="4F7F146C"/>
    <w:rsid w:val="4FC11AB9"/>
    <w:rsid w:val="4FDF015D"/>
    <w:rsid w:val="501341EF"/>
    <w:rsid w:val="50AF6A7D"/>
    <w:rsid w:val="50BA2C88"/>
    <w:rsid w:val="50D23E90"/>
    <w:rsid w:val="50D72F5D"/>
    <w:rsid w:val="51024103"/>
    <w:rsid w:val="5123379A"/>
    <w:rsid w:val="517A309D"/>
    <w:rsid w:val="517F5682"/>
    <w:rsid w:val="519D3800"/>
    <w:rsid w:val="51F24D8E"/>
    <w:rsid w:val="51F6595B"/>
    <w:rsid w:val="52094756"/>
    <w:rsid w:val="5247206D"/>
    <w:rsid w:val="526563EA"/>
    <w:rsid w:val="52754DA9"/>
    <w:rsid w:val="529C45A3"/>
    <w:rsid w:val="52DB4763"/>
    <w:rsid w:val="52E678FD"/>
    <w:rsid w:val="52F5184E"/>
    <w:rsid w:val="530107FD"/>
    <w:rsid w:val="53012E4A"/>
    <w:rsid w:val="530A54F1"/>
    <w:rsid w:val="53107713"/>
    <w:rsid w:val="532A5B93"/>
    <w:rsid w:val="53367823"/>
    <w:rsid w:val="53446C55"/>
    <w:rsid w:val="536514B7"/>
    <w:rsid w:val="538B1541"/>
    <w:rsid w:val="539C292D"/>
    <w:rsid w:val="53B44138"/>
    <w:rsid w:val="53C53D11"/>
    <w:rsid w:val="53EA074B"/>
    <w:rsid w:val="54082647"/>
    <w:rsid w:val="546E74FC"/>
    <w:rsid w:val="54B23345"/>
    <w:rsid w:val="54C72685"/>
    <w:rsid w:val="54C85664"/>
    <w:rsid w:val="54D0072B"/>
    <w:rsid w:val="54DA01DA"/>
    <w:rsid w:val="54F57D75"/>
    <w:rsid w:val="555D5520"/>
    <w:rsid w:val="555D72DC"/>
    <w:rsid w:val="55603A62"/>
    <w:rsid w:val="55627866"/>
    <w:rsid w:val="556C5435"/>
    <w:rsid w:val="5595188A"/>
    <w:rsid w:val="562436B9"/>
    <w:rsid w:val="567E43D2"/>
    <w:rsid w:val="56861332"/>
    <w:rsid w:val="56E40032"/>
    <w:rsid w:val="56FE02AF"/>
    <w:rsid w:val="572172AD"/>
    <w:rsid w:val="575912F3"/>
    <w:rsid w:val="578B46DA"/>
    <w:rsid w:val="57F860EE"/>
    <w:rsid w:val="58097FA0"/>
    <w:rsid w:val="581125D0"/>
    <w:rsid w:val="584539A4"/>
    <w:rsid w:val="585F7B44"/>
    <w:rsid w:val="586A50EB"/>
    <w:rsid w:val="58961E2B"/>
    <w:rsid w:val="58BA3515"/>
    <w:rsid w:val="58CB3629"/>
    <w:rsid w:val="593F51ED"/>
    <w:rsid w:val="59A75247"/>
    <w:rsid w:val="59AE210C"/>
    <w:rsid w:val="59CC1752"/>
    <w:rsid w:val="59EFEFB8"/>
    <w:rsid w:val="5A1B6384"/>
    <w:rsid w:val="5A3A2B60"/>
    <w:rsid w:val="5AD259A1"/>
    <w:rsid w:val="5AD45C28"/>
    <w:rsid w:val="5ADC2607"/>
    <w:rsid w:val="5ADC3C17"/>
    <w:rsid w:val="5AEA3C95"/>
    <w:rsid w:val="5B0427D1"/>
    <w:rsid w:val="5B313557"/>
    <w:rsid w:val="5B3C6463"/>
    <w:rsid w:val="5B6E42E3"/>
    <w:rsid w:val="5BF77FF4"/>
    <w:rsid w:val="5BFD9219"/>
    <w:rsid w:val="5C7020B3"/>
    <w:rsid w:val="5C8348C3"/>
    <w:rsid w:val="5CBD7CF1"/>
    <w:rsid w:val="5CC54DE3"/>
    <w:rsid w:val="5CD64696"/>
    <w:rsid w:val="5CE1007A"/>
    <w:rsid w:val="5DB0100C"/>
    <w:rsid w:val="5E082F75"/>
    <w:rsid w:val="5E083B78"/>
    <w:rsid w:val="5E1D4CBE"/>
    <w:rsid w:val="5E315738"/>
    <w:rsid w:val="5E54215D"/>
    <w:rsid w:val="5E5E4943"/>
    <w:rsid w:val="5E68598B"/>
    <w:rsid w:val="5E7E040C"/>
    <w:rsid w:val="5E7E09ED"/>
    <w:rsid w:val="5E8D4527"/>
    <w:rsid w:val="5E954808"/>
    <w:rsid w:val="5E9D13F9"/>
    <w:rsid w:val="5ED56CFF"/>
    <w:rsid w:val="5EF14116"/>
    <w:rsid w:val="5F136B71"/>
    <w:rsid w:val="5F280B90"/>
    <w:rsid w:val="5F334BD5"/>
    <w:rsid w:val="5F6869FC"/>
    <w:rsid w:val="6027211D"/>
    <w:rsid w:val="60277D5D"/>
    <w:rsid w:val="60476A5D"/>
    <w:rsid w:val="604D1768"/>
    <w:rsid w:val="605407B8"/>
    <w:rsid w:val="605E0C2A"/>
    <w:rsid w:val="6092134D"/>
    <w:rsid w:val="60C572AA"/>
    <w:rsid w:val="610220DC"/>
    <w:rsid w:val="61872199"/>
    <w:rsid w:val="61914131"/>
    <w:rsid w:val="61A72DB6"/>
    <w:rsid w:val="61AB5048"/>
    <w:rsid w:val="61D62B6D"/>
    <w:rsid w:val="61D81D7A"/>
    <w:rsid w:val="61F71336"/>
    <w:rsid w:val="61FC1E08"/>
    <w:rsid w:val="62065A1D"/>
    <w:rsid w:val="621D02FD"/>
    <w:rsid w:val="62DA4EE0"/>
    <w:rsid w:val="62ED2483"/>
    <w:rsid w:val="63124EDE"/>
    <w:rsid w:val="632062D6"/>
    <w:rsid w:val="635C2557"/>
    <w:rsid w:val="63784CD0"/>
    <w:rsid w:val="640D3093"/>
    <w:rsid w:val="6412673F"/>
    <w:rsid w:val="645C145C"/>
    <w:rsid w:val="647C6908"/>
    <w:rsid w:val="64852C29"/>
    <w:rsid w:val="64D94D23"/>
    <w:rsid w:val="651D0B99"/>
    <w:rsid w:val="656071C0"/>
    <w:rsid w:val="658D448B"/>
    <w:rsid w:val="659F11FC"/>
    <w:rsid w:val="659F41BF"/>
    <w:rsid w:val="65DA0694"/>
    <w:rsid w:val="6621312C"/>
    <w:rsid w:val="663E4468"/>
    <w:rsid w:val="66454DFC"/>
    <w:rsid w:val="66644AC0"/>
    <w:rsid w:val="667411A7"/>
    <w:rsid w:val="668313EA"/>
    <w:rsid w:val="668D2269"/>
    <w:rsid w:val="669F375A"/>
    <w:rsid w:val="677B2F59"/>
    <w:rsid w:val="678C73B0"/>
    <w:rsid w:val="67A850AE"/>
    <w:rsid w:val="67C56AB2"/>
    <w:rsid w:val="67D9119E"/>
    <w:rsid w:val="67E637C0"/>
    <w:rsid w:val="67F655CC"/>
    <w:rsid w:val="685F3338"/>
    <w:rsid w:val="68B05FF0"/>
    <w:rsid w:val="68F14B45"/>
    <w:rsid w:val="69180510"/>
    <w:rsid w:val="692367F0"/>
    <w:rsid w:val="692678CE"/>
    <w:rsid w:val="69580F38"/>
    <w:rsid w:val="695B20BB"/>
    <w:rsid w:val="695B47FE"/>
    <w:rsid w:val="69941194"/>
    <w:rsid w:val="69957136"/>
    <w:rsid w:val="699D210A"/>
    <w:rsid w:val="6A0E1F92"/>
    <w:rsid w:val="6A0E6CF5"/>
    <w:rsid w:val="6A70797F"/>
    <w:rsid w:val="6A8C3D5C"/>
    <w:rsid w:val="6A906D98"/>
    <w:rsid w:val="6A955B90"/>
    <w:rsid w:val="6AA34C50"/>
    <w:rsid w:val="6AE03964"/>
    <w:rsid w:val="6B3E1D84"/>
    <w:rsid w:val="6B4C0752"/>
    <w:rsid w:val="6B5E5F82"/>
    <w:rsid w:val="6B6867CB"/>
    <w:rsid w:val="6BB40BC2"/>
    <w:rsid w:val="6BC41746"/>
    <w:rsid w:val="6C0738C4"/>
    <w:rsid w:val="6CAA73D7"/>
    <w:rsid w:val="6CD6322B"/>
    <w:rsid w:val="6CFF5A25"/>
    <w:rsid w:val="6D9D49F8"/>
    <w:rsid w:val="6DC42A14"/>
    <w:rsid w:val="6DCE3893"/>
    <w:rsid w:val="6E157307"/>
    <w:rsid w:val="6E565602"/>
    <w:rsid w:val="6E9F1BFD"/>
    <w:rsid w:val="6EA814CE"/>
    <w:rsid w:val="6EFC3D76"/>
    <w:rsid w:val="6F2C0F41"/>
    <w:rsid w:val="6F466EE5"/>
    <w:rsid w:val="6F665B7C"/>
    <w:rsid w:val="6F8C01F8"/>
    <w:rsid w:val="6F8D2AC6"/>
    <w:rsid w:val="6FB823FA"/>
    <w:rsid w:val="700C06A3"/>
    <w:rsid w:val="701B2E02"/>
    <w:rsid w:val="702102C3"/>
    <w:rsid w:val="7048598D"/>
    <w:rsid w:val="7099054F"/>
    <w:rsid w:val="70DF0D69"/>
    <w:rsid w:val="710D0F27"/>
    <w:rsid w:val="717160B2"/>
    <w:rsid w:val="7174432C"/>
    <w:rsid w:val="71BD278F"/>
    <w:rsid w:val="71D569A7"/>
    <w:rsid w:val="71ED7309"/>
    <w:rsid w:val="72347A3D"/>
    <w:rsid w:val="723925C7"/>
    <w:rsid w:val="72395459"/>
    <w:rsid w:val="7256293A"/>
    <w:rsid w:val="728E30E2"/>
    <w:rsid w:val="72E62FFE"/>
    <w:rsid w:val="735B0E4A"/>
    <w:rsid w:val="738A200A"/>
    <w:rsid w:val="73CC2623"/>
    <w:rsid w:val="73CC57F7"/>
    <w:rsid w:val="741F1C9D"/>
    <w:rsid w:val="746434A9"/>
    <w:rsid w:val="747074AE"/>
    <w:rsid w:val="75004AEF"/>
    <w:rsid w:val="75012B4F"/>
    <w:rsid w:val="751E09C0"/>
    <w:rsid w:val="753348CC"/>
    <w:rsid w:val="75970096"/>
    <w:rsid w:val="75AA589C"/>
    <w:rsid w:val="75BF0F55"/>
    <w:rsid w:val="75C326C2"/>
    <w:rsid w:val="75C60818"/>
    <w:rsid w:val="75CA6844"/>
    <w:rsid w:val="761958C7"/>
    <w:rsid w:val="767B47BA"/>
    <w:rsid w:val="76B96DD9"/>
    <w:rsid w:val="76C05D43"/>
    <w:rsid w:val="76F12FBB"/>
    <w:rsid w:val="771B67F2"/>
    <w:rsid w:val="7721285F"/>
    <w:rsid w:val="77424DF3"/>
    <w:rsid w:val="781448BD"/>
    <w:rsid w:val="783A118D"/>
    <w:rsid w:val="783D3B43"/>
    <w:rsid w:val="783D5354"/>
    <w:rsid w:val="78470884"/>
    <w:rsid w:val="788039DC"/>
    <w:rsid w:val="789470BD"/>
    <w:rsid w:val="789615E0"/>
    <w:rsid w:val="78C20004"/>
    <w:rsid w:val="78CE0BEB"/>
    <w:rsid w:val="79006402"/>
    <w:rsid w:val="793925ED"/>
    <w:rsid w:val="794978A6"/>
    <w:rsid w:val="79502D1E"/>
    <w:rsid w:val="79730A7E"/>
    <w:rsid w:val="79B97124"/>
    <w:rsid w:val="7A3B3F5F"/>
    <w:rsid w:val="7A743F6F"/>
    <w:rsid w:val="7B046B46"/>
    <w:rsid w:val="7B1E74DC"/>
    <w:rsid w:val="7B52378D"/>
    <w:rsid w:val="7B64461B"/>
    <w:rsid w:val="7B9F7628"/>
    <w:rsid w:val="7BCE6D01"/>
    <w:rsid w:val="7BD3434A"/>
    <w:rsid w:val="7BE04A0C"/>
    <w:rsid w:val="7BEF783E"/>
    <w:rsid w:val="7BFA296E"/>
    <w:rsid w:val="7C5142BF"/>
    <w:rsid w:val="7C556F97"/>
    <w:rsid w:val="7C896BD7"/>
    <w:rsid w:val="7C8974D7"/>
    <w:rsid w:val="7CCB45C8"/>
    <w:rsid w:val="7CCC1CEE"/>
    <w:rsid w:val="7CEA7B96"/>
    <w:rsid w:val="7D033891"/>
    <w:rsid w:val="7D14489C"/>
    <w:rsid w:val="7D767E94"/>
    <w:rsid w:val="7DB64E94"/>
    <w:rsid w:val="7DFFCEB1"/>
    <w:rsid w:val="7E2A155C"/>
    <w:rsid w:val="7E601E4C"/>
    <w:rsid w:val="7E6D029D"/>
    <w:rsid w:val="7EBB55ED"/>
    <w:rsid w:val="7F780FFA"/>
    <w:rsid w:val="7F7EF90B"/>
    <w:rsid w:val="7F8603D7"/>
    <w:rsid w:val="7F97767F"/>
    <w:rsid w:val="7FE76D1C"/>
    <w:rsid w:val="7FF750F2"/>
    <w:rsid w:val="AE673AD5"/>
    <w:rsid w:val="BF7B8E08"/>
    <w:rsid w:val="BFACA3A9"/>
    <w:rsid w:val="BFDD422F"/>
    <w:rsid w:val="EDEB3615"/>
    <w:rsid w:val="EEFA626B"/>
    <w:rsid w:val="EFB54DD9"/>
    <w:rsid w:val="FB7D62C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30"/>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link w:val="3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link w:val="32"/>
    <w:qFormat/>
    <w:uiPriority w:val="99"/>
    <w:pPr>
      <w:keepNext/>
      <w:keepLines/>
      <w:tabs>
        <w:tab w:val="left" w:pos="1260"/>
      </w:tabs>
      <w:spacing w:before="260" w:after="260" w:line="416" w:lineRule="atLeast"/>
      <w:ind w:left="1260" w:hanging="420"/>
      <w:outlineLvl w:val="2"/>
    </w:pPr>
    <w:rPr>
      <w:b/>
      <w:sz w:val="32"/>
    </w:rPr>
  </w:style>
  <w:style w:type="paragraph" w:styleId="6">
    <w:name w:val="heading 4"/>
    <w:basedOn w:val="1"/>
    <w:next w:val="1"/>
    <w:link w:val="33"/>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7">
    <w:name w:val="annotation text"/>
    <w:basedOn w:val="1"/>
    <w:link w:val="34"/>
    <w:qFormat/>
    <w:uiPriority w:val="99"/>
    <w:rPr>
      <w:rFonts w:ascii="Times New Roman" w:hAnsi="Times New Roman"/>
    </w:rPr>
  </w:style>
  <w:style w:type="paragraph" w:styleId="8">
    <w:name w:val="Body Text 3"/>
    <w:basedOn w:val="1"/>
    <w:unhideWhenUsed/>
    <w:qFormat/>
    <w:uiPriority w:val="99"/>
    <w:pPr>
      <w:spacing w:after="120"/>
    </w:pPr>
    <w:rPr>
      <w:color w:val="595959"/>
      <w:sz w:val="16"/>
    </w:rPr>
  </w:style>
  <w:style w:type="paragraph" w:styleId="9">
    <w:name w:val="Body Text"/>
    <w:basedOn w:val="1"/>
    <w:link w:val="35"/>
    <w:qFormat/>
    <w:uiPriority w:val="99"/>
    <w:pPr>
      <w:spacing w:after="120"/>
    </w:pPr>
    <w:rPr>
      <w:rFonts w:ascii="Times New Roman" w:hAnsi="Times New Roman"/>
    </w:rPr>
  </w:style>
  <w:style w:type="paragraph" w:styleId="10">
    <w:name w:val="Body Text Indent"/>
    <w:basedOn w:val="1"/>
    <w:link w:val="36"/>
    <w:qFormat/>
    <w:uiPriority w:val="99"/>
    <w:pPr>
      <w:spacing w:after="120"/>
      <w:ind w:left="420" w:leftChars="200"/>
    </w:pPr>
    <w:rPr>
      <w:rFonts w:ascii="Times New Roman" w:hAnsi="Times New Roman"/>
    </w:rPr>
  </w:style>
  <w:style w:type="paragraph" w:styleId="11">
    <w:name w:val="Block Text"/>
    <w:basedOn w:val="1"/>
    <w:qFormat/>
    <w:uiPriority w:val="99"/>
    <w:pPr>
      <w:snapToGrid w:val="0"/>
      <w:spacing w:before="120" w:line="312" w:lineRule="auto"/>
      <w:ind w:left="428" w:right="154" w:firstLine="470" w:firstLineChars="196"/>
      <w:jc w:val="both"/>
      <w:textAlignment w:val="auto"/>
    </w:pPr>
    <w:rPr>
      <w:kern w:val="2"/>
      <w:szCs w:val="20"/>
    </w:rPr>
  </w:style>
  <w:style w:type="paragraph" w:styleId="12">
    <w:name w:val="Plain Text"/>
    <w:basedOn w:val="1"/>
    <w:link w:val="37"/>
    <w:qFormat/>
    <w:uiPriority w:val="99"/>
    <w:pPr>
      <w:adjustRightInd/>
      <w:spacing w:line="240" w:lineRule="auto"/>
      <w:jc w:val="both"/>
      <w:textAlignment w:val="auto"/>
    </w:pPr>
    <w:rPr>
      <w:rFonts w:ascii="宋体" w:hAnsi="Courier New"/>
      <w:kern w:val="2"/>
      <w:sz w:val="21"/>
      <w:szCs w:val="21"/>
    </w:rPr>
  </w:style>
  <w:style w:type="paragraph" w:styleId="13">
    <w:name w:val="Body Text Indent 2"/>
    <w:basedOn w:val="1"/>
    <w:link w:val="38"/>
    <w:qFormat/>
    <w:uiPriority w:val="99"/>
    <w:pPr>
      <w:spacing w:after="120" w:line="480" w:lineRule="auto"/>
      <w:ind w:left="420" w:leftChars="200"/>
    </w:pPr>
    <w:rPr>
      <w:rFonts w:ascii="Times New Roman" w:hAnsi="Times New Roman"/>
    </w:rPr>
  </w:style>
  <w:style w:type="paragraph" w:styleId="14">
    <w:name w:val="Balloon Text"/>
    <w:basedOn w:val="1"/>
    <w:link w:val="39"/>
    <w:semiHidden/>
    <w:qFormat/>
    <w:uiPriority w:val="99"/>
    <w:rPr>
      <w:sz w:val="18"/>
      <w:szCs w:val="18"/>
    </w:rPr>
  </w:style>
  <w:style w:type="paragraph" w:styleId="15">
    <w:name w:val="footer"/>
    <w:basedOn w:val="1"/>
    <w:link w:val="40"/>
    <w:qFormat/>
    <w:uiPriority w:val="99"/>
    <w:pPr>
      <w:tabs>
        <w:tab w:val="center" w:pos="4153"/>
        <w:tab w:val="right" w:pos="8306"/>
      </w:tabs>
      <w:spacing w:line="240" w:lineRule="atLeast"/>
    </w:pPr>
    <w:rPr>
      <w:sz w:val="18"/>
    </w:rPr>
  </w:style>
  <w:style w:type="paragraph" w:styleId="16">
    <w:name w:val="header"/>
    <w:basedOn w:val="1"/>
    <w:link w:val="41"/>
    <w:qFormat/>
    <w:uiPriority w:val="99"/>
    <w:pPr>
      <w:pBdr>
        <w:bottom w:val="single" w:color="auto" w:sz="6" w:space="1"/>
      </w:pBdr>
      <w:tabs>
        <w:tab w:val="center" w:pos="4153"/>
        <w:tab w:val="right" w:pos="8306"/>
      </w:tabs>
      <w:spacing w:line="240" w:lineRule="atLeast"/>
      <w:jc w:val="center"/>
    </w:pPr>
    <w:rPr>
      <w:sz w:val="18"/>
    </w:rPr>
  </w:style>
  <w:style w:type="paragraph" w:styleId="17">
    <w:name w:val="toc 1"/>
    <w:basedOn w:val="1"/>
    <w:next w:val="1"/>
    <w:qFormat/>
    <w:uiPriority w:val="99"/>
  </w:style>
  <w:style w:type="paragraph" w:styleId="18">
    <w:name w:val="Body Text Indent 3"/>
    <w:basedOn w:val="1"/>
    <w:link w:val="42"/>
    <w:qFormat/>
    <w:uiPriority w:val="99"/>
    <w:pPr>
      <w:spacing w:after="120"/>
      <w:ind w:left="420" w:leftChars="200"/>
    </w:pPr>
    <w:rPr>
      <w:rFonts w:ascii="Times New Roman" w:hAnsi="Times New Roman"/>
      <w:sz w:val="16"/>
      <w:szCs w:val="16"/>
    </w:rPr>
  </w:style>
  <w:style w:type="paragraph" w:styleId="19">
    <w:name w:val="Normal (Web)"/>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styleId="20">
    <w:name w:val="annotation subject"/>
    <w:basedOn w:val="7"/>
    <w:next w:val="7"/>
    <w:link w:val="43"/>
    <w:qFormat/>
    <w:uiPriority w:val="99"/>
    <w:rPr>
      <w:b/>
      <w:bCs/>
    </w:rPr>
  </w:style>
  <w:style w:type="paragraph" w:styleId="21">
    <w:name w:val="Body Text First Indent 2"/>
    <w:basedOn w:val="10"/>
    <w:link w:val="44"/>
    <w:qFormat/>
    <w:uiPriority w:val="99"/>
    <w:pPr>
      <w:adjustRightInd/>
      <w:spacing w:line="240" w:lineRule="auto"/>
      <w:ind w:firstLine="420" w:firstLineChars="200"/>
      <w:jc w:val="both"/>
      <w:textAlignment w:val="auto"/>
    </w:pPr>
    <w:rPr>
      <w:kern w:val="2"/>
      <w:sz w:val="21"/>
      <w:szCs w:val="24"/>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rFonts w:cs="Times New Roman"/>
      <w:b/>
    </w:rPr>
  </w:style>
  <w:style w:type="character" w:styleId="26">
    <w:name w:val="page number"/>
    <w:basedOn w:val="24"/>
    <w:qFormat/>
    <w:uiPriority w:val="99"/>
    <w:rPr>
      <w:rFonts w:cs="Times New Roman"/>
    </w:rPr>
  </w:style>
  <w:style w:type="character" w:styleId="27">
    <w:name w:val="FollowedHyperlink"/>
    <w:basedOn w:val="24"/>
    <w:qFormat/>
    <w:uiPriority w:val="99"/>
    <w:rPr>
      <w:rFonts w:cs="Times New Roman"/>
      <w:color w:val="800080"/>
      <w:u w:val="single"/>
    </w:rPr>
  </w:style>
  <w:style w:type="character" w:styleId="28">
    <w:name w:val="Hyperlink"/>
    <w:basedOn w:val="24"/>
    <w:qFormat/>
    <w:uiPriority w:val="99"/>
    <w:rPr>
      <w:rFonts w:cs="Times New Roman"/>
      <w:color w:val="0000FF"/>
      <w:u w:val="single"/>
    </w:rPr>
  </w:style>
  <w:style w:type="character" w:styleId="29">
    <w:name w:val="annotation reference"/>
    <w:basedOn w:val="24"/>
    <w:qFormat/>
    <w:uiPriority w:val="99"/>
    <w:rPr>
      <w:rFonts w:cs="Times New Roman"/>
      <w:sz w:val="21"/>
    </w:rPr>
  </w:style>
  <w:style w:type="character" w:customStyle="1" w:styleId="30">
    <w:name w:val="标题 1 Char"/>
    <w:basedOn w:val="24"/>
    <w:link w:val="3"/>
    <w:qFormat/>
    <w:uiPriority w:val="9"/>
    <w:rPr>
      <w:rFonts w:ascii="Calibri" w:hAnsi="Calibri"/>
      <w:b/>
      <w:bCs/>
      <w:kern w:val="44"/>
      <w:sz w:val="44"/>
      <w:szCs w:val="44"/>
    </w:rPr>
  </w:style>
  <w:style w:type="character" w:customStyle="1" w:styleId="31">
    <w:name w:val="标题 2 Char"/>
    <w:basedOn w:val="24"/>
    <w:link w:val="4"/>
    <w:semiHidden/>
    <w:qFormat/>
    <w:uiPriority w:val="9"/>
    <w:rPr>
      <w:rFonts w:asciiTheme="majorHAnsi" w:hAnsiTheme="majorHAnsi" w:eastAsiaTheme="majorEastAsia" w:cstheme="majorBidi"/>
      <w:b/>
      <w:bCs/>
      <w:kern w:val="0"/>
      <w:sz w:val="32"/>
      <w:szCs w:val="32"/>
    </w:rPr>
  </w:style>
  <w:style w:type="character" w:customStyle="1" w:styleId="32">
    <w:name w:val="标题 3 Char1"/>
    <w:basedOn w:val="24"/>
    <w:link w:val="5"/>
    <w:semiHidden/>
    <w:qFormat/>
    <w:uiPriority w:val="9"/>
    <w:rPr>
      <w:rFonts w:ascii="Calibri" w:hAnsi="Calibri"/>
      <w:b/>
      <w:bCs/>
      <w:kern w:val="0"/>
      <w:sz w:val="32"/>
      <w:szCs w:val="32"/>
    </w:rPr>
  </w:style>
  <w:style w:type="character" w:customStyle="1" w:styleId="33">
    <w:name w:val="标题 4 Char"/>
    <w:basedOn w:val="24"/>
    <w:link w:val="6"/>
    <w:semiHidden/>
    <w:qFormat/>
    <w:uiPriority w:val="9"/>
    <w:rPr>
      <w:rFonts w:asciiTheme="majorHAnsi" w:hAnsiTheme="majorHAnsi" w:eastAsiaTheme="majorEastAsia" w:cstheme="majorBidi"/>
      <w:b/>
      <w:bCs/>
      <w:kern w:val="0"/>
      <w:sz w:val="28"/>
      <w:szCs w:val="28"/>
    </w:rPr>
  </w:style>
  <w:style w:type="character" w:customStyle="1" w:styleId="34">
    <w:name w:val="批注文字 Char"/>
    <w:basedOn w:val="24"/>
    <w:link w:val="7"/>
    <w:qFormat/>
    <w:locked/>
    <w:uiPriority w:val="99"/>
    <w:rPr>
      <w:sz w:val="22"/>
    </w:rPr>
  </w:style>
  <w:style w:type="character" w:customStyle="1" w:styleId="35">
    <w:name w:val="正文文本 Char"/>
    <w:basedOn w:val="24"/>
    <w:link w:val="9"/>
    <w:qFormat/>
    <w:locked/>
    <w:uiPriority w:val="99"/>
    <w:rPr>
      <w:sz w:val="22"/>
    </w:rPr>
  </w:style>
  <w:style w:type="character" w:customStyle="1" w:styleId="36">
    <w:name w:val="正文文本缩进 Char"/>
    <w:basedOn w:val="24"/>
    <w:link w:val="10"/>
    <w:qFormat/>
    <w:locked/>
    <w:uiPriority w:val="99"/>
    <w:rPr>
      <w:sz w:val="22"/>
    </w:rPr>
  </w:style>
  <w:style w:type="character" w:customStyle="1" w:styleId="37">
    <w:name w:val="纯文本 Char"/>
    <w:basedOn w:val="24"/>
    <w:link w:val="12"/>
    <w:qFormat/>
    <w:locked/>
    <w:uiPriority w:val="99"/>
    <w:rPr>
      <w:rFonts w:ascii="宋体" w:hAnsi="Courier New" w:eastAsia="宋体"/>
      <w:kern w:val="2"/>
      <w:sz w:val="21"/>
      <w:lang w:val="en-US" w:eastAsia="zh-CN"/>
    </w:rPr>
  </w:style>
  <w:style w:type="character" w:customStyle="1" w:styleId="38">
    <w:name w:val="正文文本缩进 2 Char"/>
    <w:basedOn w:val="24"/>
    <w:link w:val="13"/>
    <w:qFormat/>
    <w:locked/>
    <w:uiPriority w:val="99"/>
    <w:rPr>
      <w:sz w:val="22"/>
    </w:rPr>
  </w:style>
  <w:style w:type="character" w:customStyle="1" w:styleId="39">
    <w:name w:val="批注框文本 Char"/>
    <w:basedOn w:val="24"/>
    <w:link w:val="14"/>
    <w:semiHidden/>
    <w:qFormat/>
    <w:uiPriority w:val="99"/>
    <w:rPr>
      <w:rFonts w:ascii="Calibri" w:hAnsi="Calibri"/>
      <w:kern w:val="0"/>
      <w:sz w:val="0"/>
      <w:szCs w:val="0"/>
    </w:rPr>
  </w:style>
  <w:style w:type="character" w:customStyle="1" w:styleId="40">
    <w:name w:val="页脚 Char"/>
    <w:basedOn w:val="24"/>
    <w:link w:val="15"/>
    <w:semiHidden/>
    <w:qFormat/>
    <w:uiPriority w:val="99"/>
    <w:rPr>
      <w:rFonts w:ascii="Calibri" w:hAnsi="Calibri"/>
      <w:kern w:val="0"/>
      <w:sz w:val="18"/>
      <w:szCs w:val="18"/>
    </w:rPr>
  </w:style>
  <w:style w:type="character" w:customStyle="1" w:styleId="41">
    <w:name w:val="页眉 Char"/>
    <w:basedOn w:val="24"/>
    <w:link w:val="16"/>
    <w:semiHidden/>
    <w:qFormat/>
    <w:uiPriority w:val="99"/>
    <w:rPr>
      <w:rFonts w:ascii="Calibri" w:hAnsi="Calibri"/>
      <w:kern w:val="0"/>
      <w:sz w:val="18"/>
      <w:szCs w:val="18"/>
    </w:rPr>
  </w:style>
  <w:style w:type="character" w:customStyle="1" w:styleId="42">
    <w:name w:val="正文文本缩进 3 Char"/>
    <w:basedOn w:val="24"/>
    <w:link w:val="18"/>
    <w:qFormat/>
    <w:locked/>
    <w:uiPriority w:val="99"/>
    <w:rPr>
      <w:sz w:val="16"/>
    </w:rPr>
  </w:style>
  <w:style w:type="character" w:customStyle="1" w:styleId="43">
    <w:name w:val="批注主题 Char"/>
    <w:basedOn w:val="34"/>
    <w:link w:val="20"/>
    <w:qFormat/>
    <w:locked/>
    <w:uiPriority w:val="99"/>
    <w:rPr>
      <w:b/>
      <w:sz w:val="22"/>
    </w:rPr>
  </w:style>
  <w:style w:type="character" w:customStyle="1" w:styleId="44">
    <w:name w:val="正文首行缩进 2 Char"/>
    <w:basedOn w:val="36"/>
    <w:link w:val="21"/>
    <w:qFormat/>
    <w:locked/>
    <w:uiPriority w:val="99"/>
    <w:rPr>
      <w:rFonts w:ascii="Times New Roman" w:hAnsi="Times New Roman"/>
      <w:kern w:val="2"/>
      <w:sz w:val="24"/>
    </w:rPr>
  </w:style>
  <w:style w:type="character" w:customStyle="1" w:styleId="45">
    <w:name w:val="font41"/>
    <w:basedOn w:val="24"/>
    <w:qFormat/>
    <w:uiPriority w:val="99"/>
    <w:rPr>
      <w:rFonts w:ascii="等线" w:hAnsi="等线" w:eastAsia="等线" w:cs="等线"/>
      <w:color w:val="000000"/>
      <w:sz w:val="22"/>
      <w:szCs w:val="22"/>
      <w:u w:val="none"/>
    </w:rPr>
  </w:style>
  <w:style w:type="character" w:customStyle="1" w:styleId="46">
    <w:name w:val="样式1 Char"/>
    <w:link w:val="47"/>
    <w:qFormat/>
    <w:locked/>
    <w:uiPriority w:val="0"/>
    <w:rPr>
      <w:rFonts w:ascii="宋体" w:eastAsia="宋体"/>
      <w:sz w:val="21"/>
    </w:rPr>
  </w:style>
  <w:style w:type="paragraph" w:customStyle="1" w:styleId="47">
    <w:name w:val="样式1"/>
    <w:basedOn w:val="1"/>
    <w:link w:val="46"/>
    <w:qFormat/>
    <w:uiPriority w:val="0"/>
    <w:pPr>
      <w:numPr>
        <w:ilvl w:val="0"/>
        <w:numId w:val="2"/>
      </w:numPr>
      <w:tabs>
        <w:tab w:val="left" w:pos="709"/>
      </w:tabs>
      <w:spacing w:line="240" w:lineRule="auto"/>
      <w:jc w:val="both"/>
    </w:pPr>
    <w:rPr>
      <w:rFonts w:ascii="宋体" w:hAnsi="宋体"/>
      <w:sz w:val="21"/>
      <w:szCs w:val="21"/>
    </w:rPr>
  </w:style>
  <w:style w:type="character" w:customStyle="1" w:styleId="48">
    <w:name w:val="标题 3 Char"/>
    <w:qFormat/>
    <w:uiPriority w:val="99"/>
    <w:rPr>
      <w:rFonts w:ascii="宋体" w:eastAsia="宋体"/>
    </w:rPr>
  </w:style>
  <w:style w:type="character" w:customStyle="1" w:styleId="49">
    <w:name w:val="px_10"/>
    <w:qFormat/>
    <w:uiPriority w:val="99"/>
  </w:style>
  <w:style w:type="character" w:customStyle="1" w:styleId="50">
    <w:name w:val="纯文本 字符1"/>
    <w:qFormat/>
    <w:uiPriority w:val="99"/>
    <w:rPr>
      <w:rFonts w:ascii="Times New Roman" w:hAnsi="Courier New"/>
      <w:kern w:val="2"/>
      <w:sz w:val="21"/>
    </w:rPr>
  </w:style>
  <w:style w:type="character" w:customStyle="1" w:styleId="51">
    <w:name w:val="标题 1 Char Char Char Char"/>
    <w:qFormat/>
    <w:uiPriority w:val="99"/>
    <w:rPr>
      <w:rFonts w:eastAsia="宋体"/>
      <w:b/>
      <w:kern w:val="44"/>
      <w:sz w:val="44"/>
      <w:lang w:val="en-US" w:eastAsia="zh-CN"/>
    </w:rPr>
  </w:style>
  <w:style w:type="character" w:customStyle="1" w:styleId="52">
    <w:name w:val="apple-converted-space"/>
    <w:qFormat/>
    <w:uiPriority w:val="99"/>
  </w:style>
  <w:style w:type="character" w:customStyle="1" w:styleId="53">
    <w:name w:val="15"/>
    <w:qFormat/>
    <w:uiPriority w:val="99"/>
    <w:rPr>
      <w:rFonts w:ascii="宋体" w:hAnsi="宋体" w:eastAsia="宋体"/>
      <w:color w:val="000000"/>
      <w:sz w:val="20"/>
    </w:rPr>
  </w:style>
  <w:style w:type="character" w:customStyle="1" w:styleId="54">
    <w:name w:val="未处理的提及1"/>
    <w:qFormat/>
    <w:uiPriority w:val="99"/>
    <w:rPr>
      <w:color w:val="605E5C"/>
      <w:shd w:val="clear" w:color="auto" w:fill="E1DFDD"/>
    </w:rPr>
  </w:style>
  <w:style w:type="paragraph" w:customStyle="1" w:styleId="55">
    <w:name w:val="正文文字缩进 2"/>
    <w:basedOn w:val="1"/>
    <w:qFormat/>
    <w:uiPriority w:val="99"/>
    <w:pPr>
      <w:widowControl/>
      <w:adjustRightInd/>
      <w:spacing w:line="351" w:lineRule="atLeast"/>
      <w:ind w:firstLine="481"/>
      <w:jc w:val="both"/>
    </w:pPr>
    <w:rPr>
      <w:rFonts w:ascii="仿宋_GB2312" w:hAnsi="Times New Roman" w:eastAsia="仿宋_GB2312"/>
      <w:color w:val="000000"/>
      <w:szCs w:val="20"/>
      <w:u w:color="000000"/>
    </w:rPr>
  </w:style>
  <w:style w:type="paragraph" w:customStyle="1" w:styleId="56">
    <w:name w:val="正文文字缩进 3"/>
    <w:basedOn w:val="1"/>
    <w:qFormat/>
    <w:uiPriority w:val="99"/>
    <w:pPr>
      <w:widowControl/>
      <w:adjustRightInd/>
      <w:spacing w:before="119" w:line="272" w:lineRule="atLeast"/>
      <w:ind w:left="719" w:firstLine="481"/>
    </w:pPr>
    <w:rPr>
      <w:rFonts w:ascii="宋体" w:hAnsi="Times New Roman"/>
      <w:color w:val="000000"/>
      <w:szCs w:val="20"/>
      <w:u w:color="000000"/>
    </w:rPr>
  </w:style>
  <w:style w:type="paragraph" w:customStyle="1" w:styleId="57">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58">
    <w:name w:val="样式 标题 4 + 段前: 5 磅 段后: 5 磅 行距: 单倍行距"/>
    <w:basedOn w:val="6"/>
    <w:qFormat/>
    <w:uiPriority w:val="99"/>
    <w:pPr>
      <w:spacing w:before="100" w:after="100" w:line="240" w:lineRule="auto"/>
    </w:pPr>
    <w:rPr>
      <w:rFonts w:cs="宋体"/>
      <w:szCs w:val="20"/>
    </w:rPr>
  </w:style>
  <w:style w:type="paragraph" w:customStyle="1" w:styleId="59">
    <w:name w:val="列出段落1"/>
    <w:basedOn w:val="1"/>
    <w:qFormat/>
    <w:uiPriority w:val="99"/>
    <w:pPr>
      <w:ind w:firstLine="420" w:firstLineChars="200"/>
    </w:pPr>
  </w:style>
  <w:style w:type="paragraph" w:customStyle="1" w:styleId="60">
    <w:name w:val="列表段落1"/>
    <w:basedOn w:val="1"/>
    <w:qFormat/>
    <w:uiPriority w:val="99"/>
    <w:pPr>
      <w:adjustRightInd/>
      <w:spacing w:line="240" w:lineRule="auto"/>
      <w:ind w:firstLine="420" w:firstLineChars="200"/>
      <w:jc w:val="both"/>
      <w:textAlignment w:val="auto"/>
    </w:pPr>
    <w:rPr>
      <w:rFonts w:ascii="Times New Roman" w:hAnsi="Times New Roman"/>
      <w:kern w:val="2"/>
      <w:sz w:val="21"/>
      <w:szCs w:val="24"/>
    </w:rPr>
  </w:style>
  <w:style w:type="paragraph" w:customStyle="1" w:styleId="61">
    <w:name w:val="彩色列表 - 强调文字颜色 11"/>
    <w:basedOn w:val="1"/>
    <w:qFormat/>
    <w:uiPriority w:val="99"/>
    <w:pPr>
      <w:ind w:firstLine="420" w:firstLineChars="200"/>
    </w:pPr>
  </w:style>
  <w:style w:type="paragraph" w:customStyle="1" w:styleId="62">
    <w:name w:val="彩色底纹 - 强调文字颜色 11"/>
    <w:semiHidden/>
    <w:qFormat/>
    <w:uiPriority w:val="99"/>
    <w:rPr>
      <w:rFonts w:ascii="Calibri" w:hAnsi="Calibri" w:eastAsia="宋体" w:cs="Times New Roman"/>
      <w:sz w:val="24"/>
      <w:szCs w:val="22"/>
      <w:lang w:val="en-US" w:eastAsia="zh-CN" w:bidi="ar-SA"/>
    </w:rPr>
  </w:style>
  <w:style w:type="paragraph" w:customStyle="1" w:styleId="63">
    <w:name w:val="样式 样式 样式 标题 2 + 宋体 五号 非加粗 黑色 + 段前: 6 磅 段后: 0 磅 行距: 单倍行距 + 段前: 12..."/>
    <w:basedOn w:val="64"/>
    <w:qFormat/>
    <w:uiPriority w:val="99"/>
    <w:pPr>
      <w:spacing w:before="240"/>
    </w:pPr>
  </w:style>
  <w:style w:type="paragraph" w:customStyle="1" w:styleId="64">
    <w:name w:val="样式 样式 标题 2 + 宋体 五号 非加粗 黑色 + 段前: 6 磅 段后: 0 磅 行距: 单倍行距"/>
    <w:basedOn w:val="65"/>
    <w:qFormat/>
    <w:uiPriority w:val="99"/>
    <w:pPr>
      <w:spacing w:before="120" w:after="0" w:line="240" w:lineRule="auto"/>
    </w:pPr>
    <w:rPr>
      <w:rFonts w:cs="宋体"/>
      <w:szCs w:val="20"/>
    </w:rPr>
  </w:style>
  <w:style w:type="paragraph" w:customStyle="1" w:styleId="65">
    <w:name w:val="样式 标题 2 + 宋体 五号 非加粗 黑色"/>
    <w:basedOn w:val="4"/>
    <w:qFormat/>
    <w:uiPriority w:val="99"/>
    <w:rPr>
      <w:rFonts w:ascii="宋体" w:hAnsi="宋体" w:eastAsia="宋体"/>
      <w:b w:val="0"/>
      <w:bCs w:val="0"/>
      <w:color w:val="000000"/>
      <w:sz w:val="21"/>
    </w:rPr>
  </w:style>
  <w:style w:type="paragraph" w:customStyle="1" w:styleId="66">
    <w:name w:val="正文缩进1"/>
    <w:basedOn w:val="1"/>
    <w:qFormat/>
    <w:uiPriority w:val="99"/>
    <w:pPr>
      <w:widowControl/>
      <w:autoSpaceDE w:val="0"/>
      <w:autoSpaceDN w:val="0"/>
      <w:spacing w:line="240" w:lineRule="auto"/>
      <w:ind w:firstLine="420"/>
      <w:textAlignment w:val="auto"/>
    </w:pPr>
    <w:rPr>
      <w:rFonts w:ascii="宋体" w:hAnsi="Times New Roman" w:cs="宋体"/>
      <w:szCs w:val="24"/>
    </w:rPr>
  </w:style>
  <w:style w:type="paragraph" w:customStyle="1" w:styleId="67">
    <w:name w:val="样式 样式 样式 样式 标题 2 + 宋体 五号 非加粗 黑色 + 段前: 6 磅 段后: 0 磅 行距: 单倍行距 + 段前:..."/>
    <w:basedOn w:val="63"/>
    <w:qFormat/>
    <w:uiPriority w:val="99"/>
    <w:rPr>
      <w:b/>
      <w:bCs/>
    </w:rPr>
  </w:style>
  <w:style w:type="paragraph" w:customStyle="1" w:styleId="68">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customStyle="1" w:styleId="69">
    <w:name w:val="普通文字"/>
    <w:basedOn w:val="1"/>
    <w:qFormat/>
    <w:uiPriority w:val="99"/>
    <w:pPr>
      <w:widowControl/>
      <w:adjustRightInd/>
      <w:spacing w:line="351" w:lineRule="atLeast"/>
      <w:ind w:firstLine="419"/>
      <w:jc w:val="both"/>
    </w:pPr>
    <w:rPr>
      <w:rFonts w:ascii="宋体" w:hAnsi="Times New Roman"/>
      <w:color w:val="000000"/>
      <w:sz w:val="21"/>
      <w:szCs w:val="20"/>
      <w:u w:color="000000"/>
    </w:rPr>
  </w:style>
  <w:style w:type="paragraph" w:customStyle="1" w:styleId="70">
    <w:name w:val="Table Text List"/>
    <w:basedOn w:val="1"/>
    <w:qFormat/>
    <w:uiPriority w:val="99"/>
    <w:pPr>
      <w:widowControl/>
      <w:numPr>
        <w:ilvl w:val="0"/>
        <w:numId w:val="3"/>
      </w:numPr>
      <w:adjustRightInd/>
      <w:snapToGrid w:val="0"/>
      <w:spacing w:before="80" w:after="80" w:line="240" w:lineRule="auto"/>
      <w:textAlignment w:val="auto"/>
    </w:pPr>
    <w:rPr>
      <w:rFonts w:ascii="Times New Roman" w:hAnsi="Times New Roman"/>
      <w:sz w:val="18"/>
      <w:szCs w:val="18"/>
    </w:rPr>
  </w:style>
  <w:style w:type="paragraph" w:customStyle="1" w:styleId="71">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72">
    <w:name w:val="List Paragraph1"/>
    <w:basedOn w:val="1"/>
    <w:next w:val="60"/>
    <w:qFormat/>
    <w:uiPriority w:val="99"/>
    <w:pPr>
      <w:adjustRightInd/>
      <w:spacing w:line="240" w:lineRule="auto"/>
      <w:ind w:firstLine="420" w:firstLineChars="200"/>
      <w:jc w:val="both"/>
      <w:textAlignment w:val="auto"/>
    </w:pPr>
    <w:rPr>
      <w:kern w:val="2"/>
      <w:sz w:val="21"/>
      <w:lang w:val="zh-CN"/>
    </w:rPr>
  </w:style>
  <w:style w:type="paragraph" w:customStyle="1" w:styleId="73">
    <w:name w:val="正文3"/>
    <w:basedOn w:val="1"/>
    <w:qFormat/>
    <w:uiPriority w:val="99"/>
    <w:pPr>
      <w:widowControl/>
      <w:numPr>
        <w:ilvl w:val="8"/>
        <w:numId w:val="3"/>
      </w:numPr>
      <w:adjustRightInd/>
      <w:spacing w:before="60" w:after="60" w:line="360" w:lineRule="auto"/>
      <w:textAlignment w:val="auto"/>
      <w:outlineLvl w:val="8"/>
    </w:pPr>
    <w:rPr>
      <w:rFonts w:ascii="Times New Roman" w:hAnsi="Times New Roman"/>
      <w:kern w:val="2"/>
      <w:szCs w:val="21"/>
    </w:rPr>
  </w:style>
  <w:style w:type="paragraph" w:customStyle="1" w:styleId="74">
    <w:name w:val="样式 标题 3h3H3sect1.2.3 + 五号 段前: 6 磅 段后: 6 磅 行距: 单倍行距"/>
    <w:basedOn w:val="5"/>
    <w:qFormat/>
    <w:uiPriority w:val="99"/>
    <w:pPr>
      <w:spacing w:before="120" w:after="120" w:line="240" w:lineRule="auto"/>
    </w:pPr>
    <w:rPr>
      <w:sz w:val="21"/>
    </w:rPr>
  </w:style>
  <w:style w:type="paragraph" w:customStyle="1" w:styleId="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6">
    <w:name w:val="p0"/>
    <w:basedOn w:val="1"/>
    <w:qFormat/>
    <w:uiPriority w:val="99"/>
    <w:pPr>
      <w:widowControl/>
      <w:spacing w:before="100" w:beforeAutospacing="1" w:after="100" w:afterAutospacing="1"/>
    </w:pPr>
    <w:rPr>
      <w:rFonts w:ascii="宋体" w:hAnsi="宋体" w:cs="宋体"/>
      <w:szCs w:val="24"/>
    </w:rPr>
  </w:style>
  <w:style w:type="character" w:customStyle="1" w:styleId="77">
    <w:name w:val="font31"/>
    <w:basedOn w:val="24"/>
    <w:qFormat/>
    <w:uiPriority w:val="99"/>
    <w:rPr>
      <w:rFonts w:ascii="等线" w:hAnsi="等线" w:eastAsia="等线" w:cs="等线"/>
      <w:color w:val="000000"/>
      <w:sz w:val="22"/>
      <w:szCs w:val="22"/>
      <w:u w:val="none"/>
      <w:vertAlign w:val="superscript"/>
    </w:rPr>
  </w:style>
  <w:style w:type="character" w:customStyle="1" w:styleId="78">
    <w:name w:val="font01"/>
    <w:basedOn w:val="24"/>
    <w:qFormat/>
    <w:uiPriority w:val="99"/>
    <w:rPr>
      <w:rFonts w:ascii="等线" w:hAnsi="等线" w:eastAsia="等线" w:cs="等线"/>
      <w:color w:val="000000"/>
      <w:sz w:val="22"/>
      <w:szCs w:val="22"/>
      <w:u w:val="none"/>
    </w:rPr>
  </w:style>
  <w:style w:type="character" w:customStyle="1" w:styleId="79">
    <w:name w:val="font11"/>
    <w:basedOn w:val="24"/>
    <w:qFormat/>
    <w:uiPriority w:val="99"/>
    <w:rPr>
      <w:rFonts w:ascii="等线" w:hAnsi="等线" w:eastAsia="等线" w:cs="等线"/>
      <w:color w:val="000000"/>
      <w:sz w:val="22"/>
      <w:szCs w:val="22"/>
      <w:u w:val="none"/>
    </w:rPr>
  </w:style>
  <w:style w:type="paragraph" w:styleId="80">
    <w:name w:val="List Paragraph"/>
    <w:basedOn w:val="1"/>
    <w:qFormat/>
    <w:uiPriority w:val="1"/>
    <w:pPr>
      <w:ind w:left="1776" w:hanging="720"/>
    </w:pPr>
    <w:rPr>
      <w:rFonts w:ascii="宋体" w:hAnsi="宋体" w:cs="宋体"/>
    </w:rPr>
  </w:style>
  <w:style w:type="paragraph" w:customStyle="1" w:styleId="81">
    <w:name w:val="Table Paragraph"/>
    <w:basedOn w:val="1"/>
    <w:qFormat/>
    <w:uiPriority w:val="1"/>
    <w:rPr>
      <w:rFonts w:ascii="宋体" w:hAnsi="宋体" w:cs="宋体"/>
    </w:rPr>
  </w:style>
  <w:style w:type="paragraph" w:customStyle="1" w:styleId="82">
    <w:name w:val="WPSOffice手动目录 1"/>
    <w:qFormat/>
    <w:uiPriority w:val="0"/>
    <w:rPr>
      <w:rFonts w:ascii="Times New Roman" w:hAnsi="Times New Roman" w:eastAsia="宋体" w:cs="Times New Roman"/>
      <w:lang w:val="en-US" w:eastAsia="zh-CN" w:bidi="ar-SA"/>
    </w:rPr>
  </w:style>
  <w:style w:type="table" w:customStyle="1" w:styleId="83">
    <w:name w:val="Table Normal"/>
    <w:semiHidden/>
    <w:unhideWhenUsed/>
    <w:qFormat/>
    <w:uiPriority w:val="0"/>
    <w:rPr>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51</Pages>
  <Words>5280</Words>
  <Characters>5755</Characters>
  <Lines>223</Lines>
  <Paragraphs>62</Paragraphs>
  <TotalTime>2</TotalTime>
  <ScaleCrop>false</ScaleCrop>
  <LinksUpToDate>false</LinksUpToDate>
  <CharactersWithSpaces>5791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2024-08-10T16:32:00Z</dcterms:created>
  <dc:creator>lyf</dc:creator>
  <cp:lastModifiedBy>亮亮</cp:lastModifiedBy>
  <cp:lastPrinted>2024-08-24T12:58:00Z</cp:lastPrinted>
  <dcterms:modified xsi:type="dcterms:W3CDTF">2025-07-25T03:13:20Z</dcterms:modified>
  <dc:title>招 标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5BBE35F6CB5E40DCB490435CC131B655_13</vt:lpwstr>
  </property>
  <property fmtid="{D5CDD505-2E9C-101B-9397-08002B2CF9AE}" pid="4" name="KSOTemplateDocerSaveRecord">
    <vt:lpwstr>eyJoZGlkIjoiYjhhYTUyOTZlZjg2MzQ5NDRmMTM2ZWQ1ODcwYjE5OTMiLCJ1c2VySWQiOiIxMDE1MzQxMjg2In0=</vt:lpwstr>
  </property>
</Properties>
</file>