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79F05CE">
      <w:pPr>
        <w:adjustRightInd/>
        <w:spacing w:line="240" w:lineRule="auto"/>
        <w:rPr>
          <w:rFonts w:ascii="宋体" w:cs="楷体_GB2312"/>
          <w:color w:val="auto"/>
          <w:sz w:val="32"/>
          <w:szCs w:val="32"/>
          <w:highlight w:val="none"/>
        </w:rPr>
      </w:pPr>
    </w:p>
    <w:p w14:paraId="41D97464">
      <w:pPr>
        <w:adjustRightInd/>
        <w:spacing w:line="240" w:lineRule="auto"/>
        <w:rPr>
          <w:rFonts w:ascii="宋体" w:cs="楷体_GB2312"/>
          <w:color w:val="auto"/>
          <w:sz w:val="32"/>
          <w:szCs w:val="32"/>
          <w:highlight w:val="none"/>
        </w:rPr>
      </w:pPr>
    </w:p>
    <w:p w14:paraId="1ACF92A7">
      <w:pPr>
        <w:adjustRightInd/>
        <w:spacing w:line="240" w:lineRule="auto"/>
        <w:jc w:val="center"/>
        <w:rPr>
          <w:rFonts w:ascii="宋体"/>
          <w:color w:val="auto"/>
          <w:sz w:val="96"/>
          <w:szCs w:val="24"/>
          <w:highlight w:val="none"/>
        </w:rPr>
      </w:pPr>
    </w:p>
    <w:p w14:paraId="63894E83">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43E1BC75">
      <w:pPr>
        <w:adjustRightInd/>
        <w:spacing w:line="620" w:lineRule="exact"/>
        <w:jc w:val="both"/>
        <w:rPr>
          <w:rFonts w:ascii="宋体"/>
          <w:color w:val="auto"/>
          <w:sz w:val="96"/>
          <w:szCs w:val="24"/>
          <w:highlight w:val="none"/>
        </w:rPr>
      </w:pPr>
    </w:p>
    <w:p w14:paraId="2998ADB4">
      <w:pPr>
        <w:adjustRightInd/>
        <w:spacing w:line="620" w:lineRule="exact"/>
        <w:jc w:val="both"/>
        <w:rPr>
          <w:rFonts w:ascii="宋体"/>
          <w:color w:val="auto"/>
          <w:sz w:val="96"/>
          <w:szCs w:val="24"/>
          <w:highlight w:val="none"/>
        </w:rPr>
      </w:pPr>
    </w:p>
    <w:p w14:paraId="64FD76A7">
      <w:pPr>
        <w:adjustRightInd/>
        <w:spacing w:line="620" w:lineRule="exact"/>
        <w:jc w:val="both"/>
        <w:rPr>
          <w:rFonts w:ascii="宋体"/>
          <w:color w:val="auto"/>
          <w:sz w:val="96"/>
          <w:szCs w:val="24"/>
          <w:highlight w:val="none"/>
        </w:rPr>
      </w:pPr>
    </w:p>
    <w:p w14:paraId="6CA16BFC">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6</w:t>
      </w:r>
    </w:p>
    <w:p w14:paraId="1BBE3BCE">
      <w:pPr>
        <w:adjustRightInd/>
        <w:spacing w:line="620" w:lineRule="exact"/>
        <w:ind w:left="2880" w:leftChars="450" w:hanging="1800" w:hangingChars="500"/>
        <w:jc w:val="both"/>
        <w:rPr>
          <w:rFonts w:hint="eastAsia" w:ascii="宋体" w:hAnsi="宋体"/>
          <w:color w:val="auto"/>
          <w:sz w:val="36"/>
          <w:szCs w:val="36"/>
          <w:highlight w:val="none"/>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其他台、桌类</w:t>
      </w: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617DB3C2">
      <w:pPr>
        <w:adjustRightInd/>
        <w:spacing w:line="620" w:lineRule="exact"/>
        <w:jc w:val="both"/>
        <w:rPr>
          <w:rFonts w:ascii="宋体"/>
          <w:color w:val="auto"/>
          <w:sz w:val="36"/>
          <w:szCs w:val="36"/>
          <w:highlight w:val="none"/>
        </w:rPr>
      </w:pPr>
    </w:p>
    <w:p w14:paraId="4FF41437">
      <w:pPr>
        <w:adjustRightInd/>
        <w:spacing w:line="620" w:lineRule="exact"/>
        <w:jc w:val="both"/>
        <w:rPr>
          <w:rFonts w:ascii="宋体"/>
          <w:color w:val="auto"/>
          <w:sz w:val="36"/>
          <w:szCs w:val="36"/>
          <w:highlight w:val="none"/>
        </w:rPr>
      </w:pPr>
    </w:p>
    <w:p w14:paraId="0A0084E7">
      <w:pPr>
        <w:adjustRightInd/>
        <w:spacing w:line="620" w:lineRule="exact"/>
        <w:jc w:val="both"/>
        <w:rPr>
          <w:rFonts w:ascii="宋体"/>
          <w:color w:val="auto"/>
          <w:sz w:val="36"/>
          <w:szCs w:val="36"/>
          <w:highlight w:val="none"/>
        </w:rPr>
      </w:pPr>
    </w:p>
    <w:p w14:paraId="7638DFFB">
      <w:pPr>
        <w:adjustRightInd/>
        <w:spacing w:line="620" w:lineRule="exact"/>
        <w:jc w:val="both"/>
        <w:rPr>
          <w:rFonts w:ascii="宋体"/>
          <w:color w:val="auto"/>
          <w:sz w:val="36"/>
          <w:szCs w:val="36"/>
          <w:highlight w:val="none"/>
        </w:rPr>
      </w:pPr>
    </w:p>
    <w:p w14:paraId="22A0E2A8">
      <w:pPr>
        <w:adjustRightInd/>
        <w:spacing w:line="620" w:lineRule="exact"/>
        <w:jc w:val="both"/>
        <w:rPr>
          <w:rFonts w:ascii="宋体"/>
          <w:color w:val="auto"/>
          <w:sz w:val="36"/>
          <w:szCs w:val="36"/>
          <w:highlight w:val="none"/>
        </w:rPr>
      </w:pPr>
    </w:p>
    <w:p w14:paraId="51C177D2">
      <w:pPr>
        <w:adjustRightInd/>
        <w:spacing w:line="620" w:lineRule="exact"/>
        <w:jc w:val="both"/>
        <w:rPr>
          <w:rFonts w:ascii="宋体"/>
          <w:color w:val="auto"/>
          <w:sz w:val="36"/>
          <w:szCs w:val="36"/>
          <w:highlight w:val="none"/>
        </w:rPr>
      </w:pPr>
    </w:p>
    <w:p w14:paraId="63CB9D0B">
      <w:pPr>
        <w:adjustRightInd/>
        <w:spacing w:line="620" w:lineRule="exact"/>
        <w:rPr>
          <w:rFonts w:ascii="宋体"/>
          <w:color w:val="auto"/>
          <w:sz w:val="36"/>
          <w:szCs w:val="36"/>
          <w:highlight w:val="none"/>
        </w:rPr>
      </w:pPr>
    </w:p>
    <w:p w14:paraId="0C01621A">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7E5B3FB2">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5998AD93">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35AB6C0E">
          <w:pPr>
            <w:spacing w:line="240" w:lineRule="auto"/>
            <w:jc w:val="center"/>
            <w:rPr>
              <w:color w:val="auto"/>
              <w:sz w:val="28"/>
              <w:szCs w:val="24"/>
              <w:highlight w:val="none"/>
            </w:rPr>
          </w:pPr>
        </w:p>
        <w:p w14:paraId="74441A7C">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654867A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6B91A30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31829A7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407CA06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4CFF043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31</w:t>
          </w:r>
          <w:r>
            <w:rPr>
              <w:color w:val="auto"/>
              <w:sz w:val="28"/>
              <w:szCs w:val="24"/>
              <w:highlight w:val="none"/>
            </w:rPr>
            <w:fldChar w:fldCharType="end"/>
          </w:r>
          <w:r>
            <w:rPr>
              <w:color w:val="auto"/>
              <w:sz w:val="28"/>
              <w:szCs w:val="24"/>
              <w:highlight w:val="none"/>
            </w:rPr>
            <w:fldChar w:fldCharType="end"/>
          </w:r>
        </w:p>
        <w:p w14:paraId="4B712F2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41</w:t>
          </w:r>
          <w:r>
            <w:rPr>
              <w:color w:val="auto"/>
              <w:sz w:val="28"/>
              <w:szCs w:val="24"/>
              <w:highlight w:val="none"/>
            </w:rPr>
            <w:fldChar w:fldCharType="end"/>
          </w:r>
          <w:r>
            <w:rPr>
              <w:color w:val="auto"/>
              <w:sz w:val="28"/>
              <w:szCs w:val="24"/>
              <w:highlight w:val="none"/>
            </w:rPr>
            <w:fldChar w:fldCharType="end"/>
          </w:r>
        </w:p>
        <w:p w14:paraId="39676A62">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34BEA034">
      <w:pPr>
        <w:snapToGrid w:val="0"/>
        <w:spacing w:line="400" w:lineRule="exact"/>
        <w:jc w:val="both"/>
        <w:rPr>
          <w:rFonts w:ascii="宋体"/>
          <w:color w:val="auto"/>
          <w:sz w:val="22"/>
          <w:highlight w:val="none"/>
        </w:rPr>
      </w:pPr>
    </w:p>
    <w:p w14:paraId="55AEF620">
      <w:pPr>
        <w:pStyle w:val="57"/>
        <w:snapToGrid w:val="0"/>
        <w:spacing w:before="0" w:after="0"/>
        <w:ind w:left="0"/>
        <w:rPr>
          <w:rFonts w:ascii="宋体"/>
          <w:color w:val="auto"/>
          <w:sz w:val="32"/>
          <w:szCs w:val="21"/>
          <w:highlight w:val="none"/>
        </w:rPr>
      </w:pPr>
      <w:bookmarkStart w:id="0" w:name="_Toc27650"/>
      <w:bookmarkStart w:id="1" w:name="_Toc186274096"/>
      <w:bookmarkStart w:id="2" w:name="_Toc16996"/>
      <w:bookmarkStart w:id="3" w:name="_Toc2755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4BDBD0E1">
      <w:pPr>
        <w:pStyle w:val="57"/>
        <w:numPr>
          <w:ilvl w:val="0"/>
          <w:numId w:val="0"/>
        </w:numPr>
        <w:snapToGrid w:val="0"/>
        <w:spacing w:before="0" w:after="0"/>
        <w:jc w:val="left"/>
        <w:outlineLvl w:val="9"/>
        <w:rPr>
          <w:rFonts w:ascii="宋体"/>
          <w:color w:val="auto"/>
          <w:sz w:val="22"/>
          <w:szCs w:val="22"/>
          <w:highlight w:val="none"/>
        </w:rPr>
      </w:pPr>
    </w:p>
    <w:p w14:paraId="0B15F06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7AF29118">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86274097"/>
      <w:bookmarkStart w:id="6" w:name="_Toc184023100"/>
      <w:bookmarkStart w:id="7" w:name="_Toc174185144"/>
      <w:bookmarkStart w:id="8" w:name="_Toc184013601"/>
      <w:bookmarkStart w:id="9" w:name="_Toc184023106"/>
      <w:bookmarkStart w:id="10" w:name="_Toc184013607"/>
      <w:bookmarkStart w:id="11" w:name="_Toc186274103"/>
      <w:bookmarkStart w:id="12" w:name="_Toc174185151"/>
      <w:bookmarkStart w:id="13" w:name="_Toc180051014"/>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693B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A8ADEB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08166270">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67C75060">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10C79D25">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5F94A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7B85F1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523F31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36C37D59">
            <w:pPr>
              <w:kinsoku w:val="0"/>
              <w:overflowPunct w:val="0"/>
              <w:autoSpaceDE w:val="0"/>
              <w:autoSpaceDN w:val="0"/>
              <w:snapToGrid w:val="0"/>
              <w:spacing w:line="320" w:lineRule="exact"/>
              <w:rPr>
                <w:rFonts w:hint="eastAsia" w:ascii="宋体" w:eastAsia="宋体" w:cs="微软雅黑"/>
                <w:b/>
                <w:color w:val="auto"/>
                <w:sz w:val="22"/>
                <w:highlight w:val="yellow"/>
                <w:lang w:eastAsia="zh-CN"/>
              </w:rPr>
            </w:pPr>
            <w:r>
              <w:rPr>
                <w:rFonts w:hint="eastAsia" w:ascii="宋体" w:hAnsi="宋体" w:eastAsia="宋体" w:cs="微软雅黑"/>
                <w:b w:val="0"/>
                <w:bCs/>
                <w:color w:val="auto"/>
                <w:sz w:val="22"/>
                <w:highlight w:val="none"/>
                <w:lang w:val="en-US" w:eastAsia="zh-CN"/>
              </w:rPr>
              <w:t>BGPC-Z25013-0</w:t>
            </w:r>
            <w:r>
              <w:rPr>
                <w:rFonts w:hint="eastAsia" w:ascii="宋体" w:hAnsi="宋体" w:cs="微软雅黑"/>
                <w:b w:val="0"/>
                <w:bCs/>
                <w:color w:val="auto"/>
                <w:sz w:val="22"/>
                <w:highlight w:val="none"/>
                <w:lang w:val="en-US" w:eastAsia="zh-CN"/>
              </w:rPr>
              <w:t>6</w:t>
            </w:r>
          </w:p>
        </w:tc>
        <w:tc>
          <w:tcPr>
            <w:tcW w:w="3694" w:type="dxa"/>
            <w:shd w:val="clear" w:color="auto" w:fill="auto"/>
            <w:vAlign w:val="center"/>
          </w:tcPr>
          <w:p w14:paraId="0816777D">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4EF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BC654B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2BF3C9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780DBA5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yellow"/>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其他台、桌类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3EF17422">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00A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7CB4DE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63E8A5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122707D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6BBD00E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8B8D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080D2A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8B02AF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3CA7264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23DC76BC">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7F9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AAC440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7FF379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16C1B9B7">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5140885E">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0F0C8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DE27FE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03293C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AC252E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2A41282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39373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6EFDF4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27CCE7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6FC528C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5B4CEBF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75F3A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EBE027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7D4A61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E6D1EA5">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8431DE2">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2CDCC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10E171C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8F4990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093D43FD">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7</w:t>
            </w:r>
            <w:r>
              <w:rPr>
                <w:rFonts w:hint="eastAsia" w:hAnsi="宋体" w:cs="微软雅黑"/>
                <w:bCs/>
                <w:color w:val="auto"/>
                <w:kern w:val="0"/>
                <w:sz w:val="22"/>
                <w:szCs w:val="22"/>
                <w:highlight w:val="none"/>
                <w:lang w:eastAsia="zh-CN"/>
              </w:rPr>
              <w:t>包。</w:t>
            </w:r>
            <w:r>
              <w:rPr>
                <w:rFonts w:hint="eastAsia" w:hAnsi="宋体" w:cs="微软雅黑"/>
                <w:bCs/>
                <w:color w:val="auto"/>
                <w:kern w:val="0"/>
                <w:sz w:val="22"/>
                <w:szCs w:val="22"/>
                <w:highlight w:val="none"/>
              </w:rPr>
              <w:t>具</w:t>
            </w:r>
            <w:r>
              <w:rPr>
                <w:rFonts w:hint="eastAsia" w:hAnsi="宋体" w:cs="微软雅黑"/>
                <w:color w:val="auto"/>
                <w:sz w:val="22"/>
                <w:szCs w:val="22"/>
                <w:highlight w:val="none"/>
              </w:rPr>
              <w:t>体采购需求详见征集文件第四部分。</w:t>
            </w:r>
          </w:p>
        </w:tc>
        <w:tc>
          <w:tcPr>
            <w:tcW w:w="3694" w:type="dxa"/>
            <w:shd w:val="clear" w:color="auto" w:fill="auto"/>
            <w:vAlign w:val="center"/>
          </w:tcPr>
          <w:p w14:paraId="231D00BC">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24886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7BB06C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FD3FC5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3126509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0E07FADE">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2DBBAFF6">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0DF0979A">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705C4457">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7C5BA4FC">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020CFA2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303B1BA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68AF185C">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4F911337">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0F2188D">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9A7904A">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5377C39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4BDC2E6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66E6EDCF">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32C413EC">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76060276">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0051011"/>
      <w:bookmarkStart w:id="16" w:name="_Toc184023103"/>
      <w:bookmarkStart w:id="17" w:name="_Toc186274100"/>
      <w:r>
        <w:rPr>
          <w:rFonts w:hint="eastAsia" w:ascii="宋体" w:hAnsi="宋体" w:cs="微软雅黑"/>
          <w:b/>
          <w:color w:val="auto"/>
          <w:sz w:val="22"/>
          <w:highlight w:val="none"/>
        </w:rPr>
        <w:t>征集文件获取方式和下载期限</w:t>
      </w:r>
      <w:bookmarkEnd w:id="14"/>
      <w:bookmarkEnd w:id="15"/>
      <w:bookmarkEnd w:id="16"/>
      <w:bookmarkEnd w:id="17"/>
    </w:p>
    <w:p w14:paraId="6A0A0065">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595E4DE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673BCCC0">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1AE27CDB">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177C358F">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17995EE">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3745C32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02A40BE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0AFB140B">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2C8605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357DAAE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3876461C">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51AD8BD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C141DF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53FA1E2F">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56C6A7F8">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4B53D85E">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3939EA50">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 9:30</w:t>
      </w:r>
      <w:r>
        <w:rPr>
          <w:rFonts w:hint="eastAsia" w:ascii="宋体" w:hAnsi="宋体" w:cs="微软雅黑"/>
          <w:color w:val="auto"/>
          <w:sz w:val="22"/>
          <w:highlight w:val="none"/>
        </w:rPr>
        <w:t>（北京时间）。</w:t>
      </w:r>
    </w:p>
    <w:p w14:paraId="483EE329">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5BBFFDFB">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color w:val="auto"/>
          <w:sz w:val="22"/>
          <w:highlight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1B3F1EB7">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1397B28E">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64F1C933">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7863C56C">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CE27167">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2131B939">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6B43790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0B723C92">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54803E75">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2AD87A3">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558B6675">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7A14A058">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0051012"/>
      <w:bookmarkStart w:id="19" w:name="_Toc174185149"/>
      <w:bookmarkStart w:id="20" w:name="_Toc184013605"/>
      <w:bookmarkStart w:id="21" w:name="_Toc186274101"/>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2174ED33">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54DE2D34">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1B471701">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793BC3E7">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5FE59B0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5CA92D33">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0F6EA306">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13F7B21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73B5DBD2">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5A2910E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56F2564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77DA765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E65053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D1A880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6E8933D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50D6B62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5CE0DDB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7FE7FE5A">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0561733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42F71C6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D5533B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76247390">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6DA18D54">
      <w:pPr>
        <w:pStyle w:val="57"/>
        <w:snapToGrid w:val="0"/>
        <w:spacing w:before="0" w:after="0"/>
        <w:ind w:left="0"/>
        <w:rPr>
          <w:rFonts w:cs="微软雅黑"/>
          <w:color w:val="auto"/>
          <w:sz w:val="22"/>
          <w:szCs w:val="22"/>
          <w:highlight w:val="none"/>
        </w:rPr>
      </w:pPr>
      <w:bookmarkStart w:id="24" w:name="_Toc22558"/>
      <w:bookmarkStart w:id="25" w:name="_Toc11645"/>
      <w:bookmarkStart w:id="26" w:name="_Toc186274104"/>
      <w:bookmarkStart w:id="27" w:name="_Toc5232"/>
      <w:bookmarkStart w:id="28" w:name="_Toc17418515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6EA8ABD5">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73A18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CF3052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0C0964C3">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96DADD2">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6D2E2E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2CA16F19">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58F0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6C09488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FB794C1">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42E3AEB3">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1799E067">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1D5554DB">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48EEC47A">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62204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93DE3F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69993F96">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0A4D7B24">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017B202F">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0625D825">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4BD92F75">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AB41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1ABCAB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265B1E9">
            <w:pPr>
              <w:jc w:val="center"/>
              <w:rPr>
                <w:rFonts w:ascii="宋体"/>
                <w:color w:val="auto"/>
                <w:sz w:val="22"/>
                <w:highlight w:val="none"/>
              </w:rPr>
            </w:pPr>
          </w:p>
        </w:tc>
        <w:tc>
          <w:tcPr>
            <w:tcW w:w="1555" w:type="dxa"/>
            <w:vAlign w:val="center"/>
          </w:tcPr>
          <w:p w14:paraId="65318429">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0851F4BF">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534426DC">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CE47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F16F81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11DD6C4">
            <w:pPr>
              <w:jc w:val="center"/>
              <w:rPr>
                <w:rFonts w:ascii="宋体"/>
                <w:color w:val="auto"/>
                <w:sz w:val="22"/>
                <w:highlight w:val="none"/>
              </w:rPr>
            </w:pPr>
          </w:p>
        </w:tc>
        <w:tc>
          <w:tcPr>
            <w:tcW w:w="1555" w:type="dxa"/>
            <w:vAlign w:val="center"/>
          </w:tcPr>
          <w:p w14:paraId="3030819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3729036A">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8E69395">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5EC3A91E">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280C14D8">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64AE5401">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6081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0253F09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17FE1A7">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7E501AF9">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364E1BD2">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3045A4F9">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7B7145D3">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57BE3D02">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BA056F0">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49B21520">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D053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4D2F8A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EA64A08">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1164DC8">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1E6BECB7">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1864A5B6">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2883A874">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5E1461BE">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7C8EEC17">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1195B96F">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050B76BF">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6574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5871D1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4C9E0E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D17B7E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54D296D1">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1B564D30">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30A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05245F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0B23D1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890F31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3DBAB67B">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0E54453F">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2B1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2BBDA3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019FBC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0F1B1A2E">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5C6C2B6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2DF5FB2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BCA615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4940FEB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72AFD75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FDEAD0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3F1319F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323B494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003CB9C0">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2E26CEB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2F1786C9">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4CC94C01">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76E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57E4758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B765F82">
            <w:pPr>
              <w:jc w:val="center"/>
              <w:rPr>
                <w:rFonts w:ascii="宋体"/>
                <w:color w:val="auto"/>
                <w:sz w:val="22"/>
                <w:highlight w:val="none"/>
              </w:rPr>
            </w:pPr>
          </w:p>
        </w:tc>
        <w:tc>
          <w:tcPr>
            <w:tcW w:w="1555" w:type="dxa"/>
            <w:vAlign w:val="center"/>
          </w:tcPr>
          <w:p w14:paraId="74E8040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583797BB">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36D30BEF">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5C25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7E69FB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7127444">
            <w:pPr>
              <w:jc w:val="center"/>
              <w:rPr>
                <w:rFonts w:ascii="宋体"/>
                <w:color w:val="auto"/>
                <w:sz w:val="22"/>
                <w:highlight w:val="none"/>
              </w:rPr>
            </w:pPr>
          </w:p>
        </w:tc>
        <w:tc>
          <w:tcPr>
            <w:tcW w:w="1555" w:type="dxa"/>
            <w:vAlign w:val="center"/>
          </w:tcPr>
          <w:p w14:paraId="64B941CE">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6EC1DE8A">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2A5CAF67">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0082C24D">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1F055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5D38C1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025E8D8">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47CB3295">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7D7D706E">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3187F74">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04DF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7D6D1C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060F988">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31915524">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55C1126">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11D37992">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D82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1FD524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0C51BB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210D1A8C">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4FC44653">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118D09CE">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65EC4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DE85DE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41F0BA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6C7AD74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06ABCD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F40435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9174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7794AA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1C1393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6543CA5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9DAB3D2">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B8DD25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607D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274E0B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4332AC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42D4E9E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DEE9F4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8B4011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9C9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CC93AD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33D276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1A5B26E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2929E8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3AA61EFB">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648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683E95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6AA7EF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3C01A595">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2324B5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286286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2E9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9995FF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92E243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69A360D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7EE9060A">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3389B21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F005C9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6672EC32">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16D09DDF">
      <w:pPr>
        <w:pStyle w:val="57"/>
        <w:snapToGrid w:val="0"/>
        <w:spacing w:before="0" w:after="0"/>
        <w:ind w:left="0"/>
        <w:rPr>
          <w:rFonts w:ascii="宋体"/>
          <w:color w:val="auto"/>
          <w:sz w:val="32"/>
          <w:szCs w:val="21"/>
          <w:highlight w:val="none"/>
        </w:rPr>
      </w:pPr>
      <w:bookmarkStart w:id="30" w:name="_Toc15265"/>
      <w:bookmarkStart w:id="31" w:name="_Toc328815991"/>
      <w:bookmarkStart w:id="32" w:name="_Toc20811"/>
      <w:bookmarkStart w:id="33" w:name="_Toc20975"/>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388B8FD3">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324B888F">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B3314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685B5B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2DE254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461E2C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5CEC93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232353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59D5E3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3598AE8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25847B6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7A44E30B">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75244F2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7AB1B5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370BBE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71F72E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EE98AD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4A2B9C0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3AE7BC1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1884E4D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438A3A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437C547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0DE94C6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0AC0208E">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1D625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459DB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5CAFE4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7FF1C7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595E9B09">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768075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216E43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526EF96D">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244A01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018EE65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669407A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3FBF212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57424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10AE34D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7BA44D7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0700467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0DA9BC21">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CC8158E">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744561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5C87296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7D9BE59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539529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37ACAA7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407191E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71BE4E0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98F970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1A7E65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2F1734E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012E644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03204F9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3322A3F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15B312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62156F1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D8757B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D99F6E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4627DC8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0079A4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1264A2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35AA5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0E62D54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21C300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3E7131D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6C029A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20519C6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2E56234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2792B8E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0C8E330E">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0B3381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1D38B42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0B4E0C8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052EF59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997DD2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236074C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23FD625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3842F39C">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15D4DE0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006A0C0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76BEC63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1E9076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1C3975A">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21AFF908">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0AA38D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584CC0A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7A82D1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25D0166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372D16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6A9C38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61E33E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4532D62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4F1B431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47364071">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5047FC1C">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4DC3339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1D59F680">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289BC22B">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5F8114B5">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1E1D8D1D">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47E8C60C">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6D353F3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63FA1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33CF842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17CE28F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4EB1AD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120A57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259A50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320E3747">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8FF70C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5F51189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5AD1A1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2D7D85F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3489E9A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559BA1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75F1D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645EAA3D">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53BD4EAD">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4658DC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18F8E26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646D6C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40A0A2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5F548A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0DC8C9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5D987FCD">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B637419">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5FF90C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50B28C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0D94F9C7">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0429F80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13076E0A">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143DC05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105C4600">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E374DC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360D542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302CF0D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225A9F6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3CB16F8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6876A34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09A5946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0CB51AE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5D9FE40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702A5D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5A95635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687246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7873C7B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062D190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3CCDB98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3D1A206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545879A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496BFA7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00F64BD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1BB738A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1B94F9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1D4363F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2535D473">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1D5FFD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047DACB9">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08BF91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5CAFF3B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4135560E">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0E47FF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1B60C492">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0412E47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71A41B6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1830B77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4379841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5DAF7A6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0070EA28">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5CBA925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7ADA2AA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3C834744">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4EA296C8">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282615E2">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411445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638BC68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56A29004">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41F37B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60B14A7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7B49E737">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371554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2B453D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41F5C01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6BBD97BB">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2EAADC0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6745C6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164725C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F95884B">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697B1540">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73DBCE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09A429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0DF5F829">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24E116A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EB53B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4F5F91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08CD27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0196410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5E20B410">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66B415F8">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1036F3CC">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2D311A3A">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4F765716">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A6ACB3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01F5632C">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225F63CD">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6C6B4E5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32B9CFDA">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F937E0B">
      <w:pPr>
        <w:pStyle w:val="2"/>
        <w:rPr>
          <w:rFonts w:cs="微软雅黑"/>
          <w:color w:val="auto"/>
          <w:sz w:val="22"/>
          <w:szCs w:val="22"/>
          <w:highlight w:val="none"/>
        </w:rPr>
      </w:pPr>
      <w:r>
        <w:rPr>
          <w:rFonts w:cs="微软雅黑"/>
          <w:color w:val="auto"/>
          <w:sz w:val="22"/>
          <w:szCs w:val="22"/>
          <w:highlight w:val="none"/>
        </w:rPr>
        <w:br w:type="page"/>
      </w:r>
    </w:p>
    <w:p w14:paraId="0908FFEE">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399E6B04">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18426624">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35711CA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383478A8">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34DB39D9">
      <w:pPr>
        <w:pStyle w:val="68"/>
        <w:autoSpaceDE/>
        <w:autoSpaceDN/>
        <w:adjustRightInd/>
        <w:spacing w:before="0" w:beforeAutospacing="0" w:line="400" w:lineRule="exact"/>
        <w:ind w:firstLine="440" w:firstLineChars="200"/>
        <w:textAlignment w:val="auto"/>
        <w:rPr>
          <w:color w:val="auto"/>
          <w:sz w:val="22"/>
          <w:highlight w:val="none"/>
        </w:rPr>
      </w:pPr>
    </w:p>
    <w:p w14:paraId="1FD326B3">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13B9ABE0">
      <w:pPr>
        <w:numPr>
          <w:ilvl w:val="-1"/>
          <w:numId w:val="0"/>
        </w:numPr>
        <w:spacing w:line="440" w:lineRule="exact"/>
        <w:ind w:firstLine="0" w:firstLineChars="0"/>
        <w:rPr>
          <w:rFonts w:hint="eastAsia" w:ascii="宋体" w:hAnsi="宋体"/>
          <w:color w:val="auto"/>
          <w:sz w:val="20"/>
          <w:szCs w:val="20"/>
          <w:highlight w:val="none"/>
        </w:rPr>
      </w:pPr>
      <w:bookmarkStart w:id="46" w:name="_Toc184023125"/>
      <w:bookmarkStart w:id="47" w:name="_Toc174185168"/>
      <w:bookmarkStart w:id="48" w:name="_Toc13684"/>
    </w:p>
    <w:tbl>
      <w:tblPr>
        <w:tblStyle w:val="22"/>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980"/>
        <w:gridCol w:w="1226"/>
        <w:gridCol w:w="790"/>
        <w:gridCol w:w="1740"/>
        <w:gridCol w:w="7649"/>
      </w:tblGrid>
      <w:tr w14:paraId="52EC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789" w:type="dxa"/>
            <w:noWrap w:val="0"/>
            <w:vAlign w:val="center"/>
          </w:tcPr>
          <w:p w14:paraId="2760BCB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包号</w:t>
            </w:r>
          </w:p>
        </w:tc>
        <w:tc>
          <w:tcPr>
            <w:tcW w:w="1980" w:type="dxa"/>
            <w:noWrap w:val="0"/>
            <w:vAlign w:val="center"/>
          </w:tcPr>
          <w:p w14:paraId="52DBA57F">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*最高限制单价（元）</w:t>
            </w:r>
          </w:p>
        </w:tc>
        <w:tc>
          <w:tcPr>
            <w:tcW w:w="1226" w:type="dxa"/>
            <w:noWrap w:val="0"/>
            <w:vAlign w:val="center"/>
          </w:tcPr>
          <w:p w14:paraId="2C252CDA">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*产品名称</w:t>
            </w:r>
          </w:p>
        </w:tc>
        <w:tc>
          <w:tcPr>
            <w:tcW w:w="790" w:type="dxa"/>
            <w:noWrap w:val="0"/>
            <w:vAlign w:val="center"/>
          </w:tcPr>
          <w:p w14:paraId="5E4979C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*单位</w:t>
            </w:r>
          </w:p>
        </w:tc>
        <w:tc>
          <w:tcPr>
            <w:tcW w:w="1740" w:type="dxa"/>
            <w:noWrap w:val="0"/>
            <w:vAlign w:val="center"/>
          </w:tcPr>
          <w:p w14:paraId="7F40720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*规格</w:t>
            </w:r>
            <w:r>
              <w:rPr>
                <w:rFonts w:hint="default" w:ascii="宋体" w:hAnsi="宋体" w:cs="宋体"/>
                <w:color w:val="000000"/>
                <w:sz w:val="20"/>
                <w:szCs w:val="20"/>
                <w:highlight w:val="none"/>
                <w:lang w:val="en" w:eastAsia="zh-CN"/>
              </w:rPr>
              <w:t>W*D*H</w:t>
            </w:r>
            <w:r>
              <w:rPr>
                <w:rFonts w:hint="eastAsia" w:ascii="宋体" w:hAnsi="宋体" w:cs="宋体"/>
                <w:color w:val="000000"/>
                <w:sz w:val="20"/>
                <w:szCs w:val="20"/>
                <w:highlight w:val="none"/>
                <w:lang w:val="en-US" w:eastAsia="zh-CN"/>
              </w:rPr>
              <w:t>（mm）</w:t>
            </w:r>
          </w:p>
        </w:tc>
        <w:tc>
          <w:tcPr>
            <w:tcW w:w="7649" w:type="dxa"/>
            <w:noWrap w:val="0"/>
            <w:vAlign w:val="center"/>
          </w:tcPr>
          <w:p w14:paraId="46086C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rPr>
              <w:t>技术要求</w:t>
            </w:r>
          </w:p>
        </w:tc>
      </w:tr>
      <w:tr w14:paraId="6269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789" w:type="dxa"/>
            <w:noWrap w:val="0"/>
            <w:vAlign w:val="center"/>
          </w:tcPr>
          <w:p w14:paraId="4410025F">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1980" w:type="dxa"/>
            <w:noWrap w:val="0"/>
            <w:vAlign w:val="center"/>
          </w:tcPr>
          <w:p w14:paraId="18D0784F">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1900</w:t>
            </w:r>
          </w:p>
        </w:tc>
        <w:tc>
          <w:tcPr>
            <w:tcW w:w="1226" w:type="dxa"/>
            <w:noWrap w:val="0"/>
            <w:vAlign w:val="center"/>
          </w:tcPr>
          <w:p w14:paraId="5891493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电脑桌</w:t>
            </w:r>
          </w:p>
        </w:tc>
        <w:tc>
          <w:tcPr>
            <w:tcW w:w="790" w:type="dxa"/>
            <w:noWrap w:val="0"/>
            <w:vAlign w:val="center"/>
          </w:tcPr>
          <w:p w14:paraId="0EA8C68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7AA70F0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1400*700*760</w:t>
            </w:r>
          </w:p>
        </w:tc>
        <w:tc>
          <w:tcPr>
            <w:tcW w:w="7649" w:type="dxa"/>
            <w:noWrap w:val="0"/>
            <w:vAlign w:val="center"/>
          </w:tcPr>
          <w:p w14:paraId="3D263B49">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03C49693">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353CBAF4">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3BBCFD4A">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253B6D7E">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5.结构：桌下一侧为上屉下门，门内设一块活动搁板</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rPr>
              <w:t>另一侧设木质键盘托、木质主机架</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rPr>
              <w:t>具有合理走线功能，预留多媒体线盒孔</w:t>
            </w:r>
            <w:bookmarkStart w:id="69" w:name="_GoBack"/>
            <w:bookmarkEnd w:id="69"/>
            <w:r>
              <w:rPr>
                <w:rFonts w:hint="eastAsia" w:ascii="宋体" w:hAnsi="宋体" w:cs="宋体"/>
                <w:color w:val="000000"/>
                <w:sz w:val="20"/>
                <w:szCs w:val="20"/>
                <w:highlight w:val="none"/>
              </w:rPr>
              <w:t>位。</w:t>
            </w:r>
          </w:p>
          <w:p w14:paraId="33CCD70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6.五金配件：三节静音阻尼滑轨、阻尼铰链、连接件，配尼龙脚垫。</w:t>
            </w:r>
          </w:p>
          <w:p w14:paraId="3729FC80">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7B2B4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789" w:type="dxa"/>
            <w:noWrap w:val="0"/>
            <w:vAlign w:val="center"/>
          </w:tcPr>
          <w:p w14:paraId="6BAF63B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p>
        </w:tc>
        <w:tc>
          <w:tcPr>
            <w:tcW w:w="1980" w:type="dxa"/>
            <w:noWrap w:val="0"/>
            <w:vAlign w:val="center"/>
          </w:tcPr>
          <w:p w14:paraId="748FCD08">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1800</w:t>
            </w:r>
          </w:p>
        </w:tc>
        <w:tc>
          <w:tcPr>
            <w:tcW w:w="1226" w:type="dxa"/>
            <w:noWrap w:val="0"/>
            <w:vAlign w:val="center"/>
          </w:tcPr>
          <w:p w14:paraId="3D08630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主席台桌</w:t>
            </w:r>
          </w:p>
        </w:tc>
        <w:tc>
          <w:tcPr>
            <w:tcW w:w="790" w:type="dxa"/>
            <w:noWrap w:val="0"/>
            <w:vAlign w:val="center"/>
          </w:tcPr>
          <w:p w14:paraId="5C043D44">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7713A92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1600*600*760</w:t>
            </w:r>
          </w:p>
        </w:tc>
        <w:tc>
          <w:tcPr>
            <w:tcW w:w="7649" w:type="dxa"/>
            <w:noWrap w:val="0"/>
            <w:vAlign w:val="center"/>
          </w:tcPr>
          <w:p w14:paraId="27099955">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14A487D2">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5552F53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17E71895">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33B4AB1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5.结构：桌面上设挡笔沿，桌面下设桌斗，前挡板落地并有造型，具有合理走线功能，设多媒体及麦克风线盒孔位。</w:t>
            </w:r>
          </w:p>
          <w:p w14:paraId="2A74192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6.五金配件：连接件，配尼龙脚垫。</w:t>
            </w:r>
          </w:p>
          <w:p w14:paraId="74D413B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2473B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789" w:type="dxa"/>
            <w:noWrap w:val="0"/>
            <w:vAlign w:val="center"/>
          </w:tcPr>
          <w:p w14:paraId="49CCA344">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w:t>
            </w:r>
          </w:p>
        </w:tc>
        <w:tc>
          <w:tcPr>
            <w:tcW w:w="1980" w:type="dxa"/>
            <w:noWrap w:val="0"/>
            <w:vAlign w:val="center"/>
          </w:tcPr>
          <w:p w14:paraId="409FA8E4">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1400</w:t>
            </w:r>
          </w:p>
        </w:tc>
        <w:tc>
          <w:tcPr>
            <w:tcW w:w="1226" w:type="dxa"/>
            <w:noWrap w:val="0"/>
            <w:vAlign w:val="center"/>
          </w:tcPr>
          <w:p w14:paraId="4ECCC5B6">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双人条桌</w:t>
            </w:r>
          </w:p>
        </w:tc>
        <w:tc>
          <w:tcPr>
            <w:tcW w:w="790" w:type="dxa"/>
            <w:noWrap w:val="0"/>
            <w:vAlign w:val="center"/>
          </w:tcPr>
          <w:p w14:paraId="2A81309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5CFE7F73">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1400*500*760</w:t>
            </w:r>
          </w:p>
        </w:tc>
        <w:tc>
          <w:tcPr>
            <w:tcW w:w="7649" w:type="dxa"/>
            <w:noWrap w:val="0"/>
            <w:vAlign w:val="center"/>
          </w:tcPr>
          <w:p w14:paraId="28C35662">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606E51CA">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7E2CF634">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4FA317F6">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5502159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5.结构：桌面下设桌斗，带前挡板。</w:t>
            </w:r>
          </w:p>
          <w:p w14:paraId="1F77279C">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6.五金配件：连接件，配尼龙脚垫。</w:t>
            </w:r>
          </w:p>
          <w:p w14:paraId="151C5A00">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2700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9" w:type="dxa"/>
            <w:noWrap w:val="0"/>
            <w:vAlign w:val="center"/>
          </w:tcPr>
          <w:p w14:paraId="64B43044">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w:t>
            </w:r>
          </w:p>
        </w:tc>
        <w:tc>
          <w:tcPr>
            <w:tcW w:w="1980" w:type="dxa"/>
            <w:noWrap w:val="0"/>
            <w:vAlign w:val="center"/>
          </w:tcPr>
          <w:p w14:paraId="7915CBE7">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1800</w:t>
            </w:r>
          </w:p>
        </w:tc>
        <w:tc>
          <w:tcPr>
            <w:tcW w:w="1226" w:type="dxa"/>
            <w:noWrap w:val="0"/>
            <w:vAlign w:val="center"/>
          </w:tcPr>
          <w:p w14:paraId="5774331D">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三人条桌</w:t>
            </w:r>
          </w:p>
        </w:tc>
        <w:tc>
          <w:tcPr>
            <w:tcW w:w="790" w:type="dxa"/>
            <w:noWrap w:val="0"/>
            <w:vAlign w:val="center"/>
          </w:tcPr>
          <w:p w14:paraId="2A1E8FDF">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5781ADB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2100*500*760</w:t>
            </w:r>
          </w:p>
        </w:tc>
        <w:tc>
          <w:tcPr>
            <w:tcW w:w="7649" w:type="dxa"/>
            <w:noWrap w:val="0"/>
            <w:vAlign w:val="center"/>
          </w:tcPr>
          <w:p w14:paraId="74E5F6C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371D4F8A">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169662DE">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5EABFD41">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1E0250E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5.结构：桌面下设桌斗，带前挡板。</w:t>
            </w:r>
          </w:p>
          <w:p w14:paraId="06E521AC">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6.五金配件：连接件，配尼龙脚垫。</w:t>
            </w:r>
          </w:p>
          <w:p w14:paraId="0F715932">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5B03F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789" w:type="dxa"/>
            <w:noWrap w:val="0"/>
            <w:vAlign w:val="center"/>
          </w:tcPr>
          <w:p w14:paraId="436AE40B">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w:t>
            </w:r>
          </w:p>
        </w:tc>
        <w:tc>
          <w:tcPr>
            <w:tcW w:w="1980" w:type="dxa"/>
            <w:noWrap w:val="0"/>
            <w:vAlign w:val="center"/>
          </w:tcPr>
          <w:p w14:paraId="3494D4B4">
            <w:pPr>
              <w:jc w:val="center"/>
              <w:rPr>
                <w:rFonts w:hint="eastAsia"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1700</w:t>
            </w:r>
          </w:p>
        </w:tc>
        <w:tc>
          <w:tcPr>
            <w:tcW w:w="1226" w:type="dxa"/>
            <w:noWrap w:val="0"/>
            <w:vAlign w:val="center"/>
          </w:tcPr>
          <w:p w14:paraId="262E216F">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折叠长条桌</w:t>
            </w:r>
          </w:p>
        </w:tc>
        <w:tc>
          <w:tcPr>
            <w:tcW w:w="790" w:type="dxa"/>
            <w:noWrap w:val="0"/>
            <w:vAlign w:val="center"/>
          </w:tcPr>
          <w:p w14:paraId="0410EE6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3DDC9F25">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1600*500*760</w:t>
            </w:r>
          </w:p>
        </w:tc>
        <w:tc>
          <w:tcPr>
            <w:tcW w:w="7649" w:type="dxa"/>
            <w:noWrap w:val="0"/>
            <w:vAlign w:val="center"/>
          </w:tcPr>
          <w:p w14:paraId="18DC8659">
            <w:pPr>
              <w:rPr>
                <w:rFonts w:hint="eastAsia" w:ascii="宋体" w:hAnsi="宋体"/>
                <w:sz w:val="20"/>
                <w:szCs w:val="20"/>
                <w:highlight w:val="none"/>
              </w:rPr>
            </w:pPr>
            <w:r>
              <w:rPr>
                <w:rFonts w:hint="eastAsia" w:ascii="宋体" w:hAnsi="宋体"/>
                <w:sz w:val="20"/>
                <w:szCs w:val="20"/>
                <w:highlight w:val="none"/>
              </w:rPr>
              <w:t>1.基材：采用E</w:t>
            </w:r>
            <w:r>
              <w:rPr>
                <w:rFonts w:hint="eastAsia" w:ascii="宋体" w:hAnsi="宋体"/>
                <w:sz w:val="20"/>
                <w:szCs w:val="20"/>
                <w:highlight w:val="none"/>
                <w:vertAlign w:val="subscript"/>
              </w:rPr>
              <w:t>0</w:t>
            </w:r>
            <w:r>
              <w:rPr>
                <w:rFonts w:hint="eastAsia" w:ascii="宋体" w:hAnsi="宋体"/>
                <w:sz w:val="20"/>
                <w:szCs w:val="20"/>
                <w:highlight w:val="none"/>
              </w:rPr>
              <w:t>级浸渍胶膜纸饰面人造板，静曲强度、内结合强度、表面结合强度、握钉力、弹性模量符合国家相关产品要求。</w:t>
            </w:r>
          </w:p>
          <w:p w14:paraId="406A25BF">
            <w:pPr>
              <w:rPr>
                <w:rFonts w:hint="eastAsia" w:ascii="宋体" w:hAnsi="宋体"/>
                <w:sz w:val="20"/>
                <w:szCs w:val="20"/>
                <w:highlight w:val="none"/>
              </w:rPr>
            </w:pPr>
            <w:r>
              <w:rPr>
                <w:rFonts w:hint="eastAsia" w:ascii="宋体" w:hAnsi="宋体"/>
                <w:sz w:val="20"/>
                <w:szCs w:val="20"/>
                <w:highlight w:val="none"/>
              </w:rPr>
              <w:t>2.封边：与基材同色环保材料封边</w:t>
            </w:r>
            <w:r>
              <w:rPr>
                <w:rFonts w:hint="eastAsia" w:ascii="宋体" w:hAnsi="宋体"/>
                <w:sz w:val="20"/>
                <w:szCs w:val="20"/>
                <w:highlight w:val="none"/>
                <w:lang w:eastAsia="zh-CN"/>
              </w:rPr>
              <w:t>，封边条厚度</w:t>
            </w:r>
            <w:r>
              <w:rPr>
                <w:rFonts w:hint="eastAsia" w:ascii="东文宋体" w:hAnsi="东文宋体" w:eastAsia="东文宋体" w:cs="东文宋体"/>
                <w:sz w:val="20"/>
                <w:szCs w:val="20"/>
                <w:highlight w:val="none"/>
                <w:lang w:eastAsia="zh-CN"/>
              </w:rPr>
              <w:t>≥</w:t>
            </w:r>
            <w:r>
              <w:rPr>
                <w:rFonts w:hint="eastAsia" w:ascii="宋体" w:hAnsi="宋体"/>
                <w:sz w:val="20"/>
                <w:szCs w:val="20"/>
                <w:highlight w:val="none"/>
                <w:lang w:val="en-US" w:eastAsia="zh-CN"/>
              </w:rPr>
              <w:t>1.0mm</w:t>
            </w:r>
            <w:r>
              <w:rPr>
                <w:rFonts w:hint="eastAsia" w:ascii="宋体" w:hAnsi="宋体"/>
                <w:sz w:val="20"/>
                <w:szCs w:val="20"/>
                <w:highlight w:val="none"/>
              </w:rPr>
              <w:t>。</w:t>
            </w:r>
          </w:p>
          <w:p w14:paraId="5C05C0A2">
            <w:pPr>
              <w:rPr>
                <w:rFonts w:hint="eastAsia" w:ascii="宋体" w:hAnsi="宋体"/>
                <w:sz w:val="20"/>
                <w:szCs w:val="20"/>
                <w:highlight w:val="none"/>
              </w:rPr>
            </w:pPr>
            <w:r>
              <w:rPr>
                <w:rFonts w:hint="eastAsia" w:ascii="宋体" w:hAnsi="宋体"/>
                <w:sz w:val="20"/>
                <w:szCs w:val="20"/>
                <w:highlight w:val="none"/>
                <w:lang w:val="en-US" w:eastAsia="zh-CN"/>
              </w:rPr>
              <w:t>3</w:t>
            </w:r>
            <w:r>
              <w:rPr>
                <w:rFonts w:hint="eastAsia" w:ascii="宋体" w:hAnsi="宋体"/>
                <w:sz w:val="20"/>
                <w:szCs w:val="20"/>
                <w:highlight w:val="none"/>
              </w:rPr>
              <w:t>.五金配件：连接件，</w:t>
            </w:r>
            <w:r>
              <w:rPr>
                <w:rFonts w:hint="eastAsia" w:ascii="宋体" w:hAnsi="宋体" w:cs="宋体"/>
                <w:color w:val="000000"/>
                <w:sz w:val="20"/>
                <w:szCs w:val="20"/>
                <w:highlight w:val="none"/>
              </w:rPr>
              <w:t>可锁定PP脚轮</w:t>
            </w:r>
            <w:r>
              <w:rPr>
                <w:rFonts w:hint="eastAsia" w:ascii="宋体" w:hAnsi="宋体"/>
                <w:sz w:val="20"/>
                <w:szCs w:val="20"/>
                <w:highlight w:val="none"/>
              </w:rPr>
              <w:t>。</w:t>
            </w:r>
          </w:p>
          <w:p w14:paraId="45B1357F">
            <w:pPr>
              <w:widowControl/>
              <w:numPr>
                <w:ilvl w:val="-1"/>
                <w:numId w:val="0"/>
              </w:numPr>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4.桌架</w:t>
            </w:r>
            <w:r>
              <w:rPr>
                <w:rFonts w:hint="eastAsia" w:ascii="宋体" w:hAnsi="宋体" w:eastAsia="宋体" w:cs="宋体"/>
                <w:color w:val="000000"/>
                <w:sz w:val="20"/>
                <w:szCs w:val="20"/>
                <w:highlight w:val="none"/>
                <w:lang w:eastAsia="zh-CN"/>
              </w:rPr>
              <w:t>：</w:t>
            </w:r>
            <w:r>
              <w:rPr>
                <w:rFonts w:hint="eastAsia" w:ascii="宋体" w:hAnsi="宋体" w:cs="宋体"/>
                <w:color w:val="000000"/>
                <w:sz w:val="20"/>
                <w:szCs w:val="20"/>
                <w:highlight w:val="none"/>
              </w:rPr>
              <w:t>桌面下设桌斗</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rPr>
              <w:t>可折叠</w:t>
            </w:r>
            <w:r>
              <w:rPr>
                <w:rFonts w:hint="eastAsia" w:ascii="宋体" w:hAnsi="宋体" w:cs="宋体"/>
                <w:color w:val="000000"/>
                <w:sz w:val="20"/>
                <w:szCs w:val="20"/>
                <w:highlight w:val="none"/>
                <w:lang w:eastAsia="zh-CN"/>
              </w:rPr>
              <w:t>；</w:t>
            </w:r>
            <w:r>
              <w:rPr>
                <w:rFonts w:hint="eastAsia" w:ascii="宋体" w:hAnsi="宋体" w:cs="宋体"/>
                <w:color w:val="000000"/>
                <w:kern w:val="0"/>
                <w:sz w:val="20"/>
                <w:szCs w:val="20"/>
                <w:highlight w:val="none"/>
              </w:rPr>
              <w:t>采用钢管电镀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，壁厚</w:t>
            </w:r>
            <w:r>
              <w:rPr>
                <w:rFonts w:hint="eastAsia" w:ascii="宋体" w:hAnsi="宋体" w:cs="宋体"/>
                <w:color w:val="000000"/>
                <w:kern w:val="0"/>
                <w:sz w:val="20"/>
                <w:szCs w:val="20"/>
                <w:highlight w:val="none"/>
                <w:lang w:val="en-US" w:eastAsia="zh-CN"/>
              </w:rPr>
              <w:t>1.5</w:t>
            </w:r>
            <w:r>
              <w:rPr>
                <w:rFonts w:hint="eastAsia" w:ascii="宋体" w:hAnsi="宋体" w:cs="宋体"/>
                <w:color w:val="000000"/>
                <w:kern w:val="0"/>
                <w:sz w:val="20"/>
                <w:szCs w:val="20"/>
                <w:highlight w:val="none"/>
              </w:rPr>
              <w:t>mm</w:t>
            </w:r>
            <w:r>
              <w:rPr>
                <w:rFonts w:hint="eastAsia" w:ascii="宋体" w:hAnsi="宋体" w:cs="宋体"/>
                <w:color w:val="000000"/>
                <w:kern w:val="0"/>
                <w:sz w:val="20"/>
                <w:szCs w:val="20"/>
                <w:highlight w:val="none"/>
                <w:lang w:eastAsia="zh-CN"/>
              </w:rPr>
              <w:t>；</w:t>
            </w:r>
            <w:r>
              <w:rPr>
                <w:rFonts w:hint="eastAsia" w:ascii="宋体" w:hAnsi="宋体" w:cs="宋体"/>
                <w:color w:val="000000"/>
                <w:sz w:val="20"/>
                <w:szCs w:val="20"/>
                <w:highlight w:val="none"/>
                <w:lang w:eastAsia="zh-CN"/>
              </w:rPr>
              <w:t>管</w:t>
            </w:r>
            <w:r>
              <w:rPr>
                <w:rFonts w:hint="eastAsia" w:ascii="宋体" w:hAnsi="宋体" w:eastAsia="宋体" w:cs="宋体"/>
                <w:color w:val="000000"/>
                <w:sz w:val="20"/>
                <w:szCs w:val="20"/>
                <w:highlight w:val="none"/>
                <w:lang w:val="en-US" w:eastAsia="zh-CN"/>
              </w:rPr>
              <w:t>材无裂缝、叠缝，弯曲处应圆滑一致，外露管口端面封闭；焊接处表面均匀，无脱焊、虚焊、焊穿、错位；金属件外观无剥落、返锈、毛刺、刃口、锐角，表面光滑、色泽均匀一致</w:t>
            </w:r>
            <w:r>
              <w:rPr>
                <w:rFonts w:hint="eastAsia" w:ascii="宋体" w:hAnsi="宋体" w:cs="宋体"/>
                <w:color w:val="000000"/>
                <w:kern w:val="0"/>
                <w:sz w:val="20"/>
                <w:szCs w:val="20"/>
                <w:highlight w:val="none"/>
                <w:lang w:eastAsia="zh-CN"/>
              </w:rPr>
              <w:t>。</w:t>
            </w:r>
          </w:p>
          <w:p w14:paraId="66E7B39E">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5</w:t>
            </w:r>
            <w:r>
              <w:rPr>
                <w:rFonts w:hint="eastAsia" w:ascii="宋体" w:hAnsi="宋体" w:eastAsia="宋体" w:cs="宋体"/>
                <w:color w:val="000000"/>
                <w:sz w:val="20"/>
                <w:szCs w:val="20"/>
                <w:highlight w:val="none"/>
                <w:lang w:val="en-US" w:eastAsia="zh-CN"/>
              </w:rPr>
              <w:t>.成品质量：</w:t>
            </w:r>
            <w:r>
              <w:rPr>
                <w:rFonts w:hint="eastAsia" w:ascii="宋体" w:hAnsi="宋体" w:cs="宋体"/>
                <w:color w:val="000000"/>
                <w:kern w:val="0"/>
                <w:sz w:val="20"/>
                <w:szCs w:val="20"/>
                <w:highlight w:val="none"/>
              </w:rPr>
              <w:t>满足</w:t>
            </w:r>
            <w:r>
              <w:rPr>
                <w:rFonts w:hint="eastAsia" w:ascii="宋体" w:hAnsi="宋体" w:cs="宋体"/>
                <w:color w:val="000000"/>
                <w:sz w:val="20"/>
                <w:szCs w:val="20"/>
                <w:highlight w:val="none"/>
              </w:rPr>
              <w:t>GB/T 3</w:t>
            </w:r>
            <w:r>
              <w:rPr>
                <w:rFonts w:hint="eastAsia" w:ascii="宋体" w:hAnsi="宋体" w:cs="宋体"/>
                <w:color w:val="000000"/>
                <w:sz w:val="20"/>
                <w:szCs w:val="20"/>
                <w:highlight w:val="none"/>
                <w:lang w:val="en-US" w:eastAsia="zh-CN"/>
              </w:rPr>
              <w:t>325-2024《金属家具通用技术条件》</w:t>
            </w:r>
            <w:r>
              <w:rPr>
                <w:rFonts w:hint="eastAsia" w:ascii="宋体" w:hAnsi="宋体" w:eastAsia="宋体" w:cs="宋体"/>
                <w:color w:val="000000"/>
                <w:sz w:val="20"/>
                <w:szCs w:val="20"/>
                <w:highlight w:val="none"/>
                <w:lang w:val="en-US" w:eastAsia="zh-CN"/>
              </w:rPr>
              <w:t>及</w:t>
            </w:r>
            <w:r>
              <w:rPr>
                <w:rFonts w:hint="eastAsia" w:ascii="宋体" w:hAnsi="宋体" w:eastAsia="宋体" w:cs="宋体"/>
                <w:color w:val="000000"/>
                <w:sz w:val="20"/>
                <w:szCs w:val="20"/>
                <w:highlight w:val="none"/>
              </w:rPr>
              <w:t>GB</w:t>
            </w:r>
            <w:r>
              <w:rPr>
                <w:rFonts w:hint="eastAsia" w:ascii="宋体" w:hAnsi="宋体" w:eastAsia="宋体" w:cs="宋体"/>
                <w:color w:val="000000"/>
                <w:sz w:val="20"/>
                <w:szCs w:val="20"/>
                <w:highlight w:val="none"/>
                <w:lang w:val="en-US" w:eastAsia="zh-CN"/>
              </w:rPr>
              <w:t xml:space="preserve"> 18584-2024《家具中有害物质限量》</w:t>
            </w:r>
            <w:r>
              <w:rPr>
                <w:rFonts w:hint="eastAsia" w:ascii="宋体" w:hAnsi="宋体" w:cs="宋体"/>
                <w:color w:val="000000"/>
                <w:sz w:val="20"/>
                <w:szCs w:val="20"/>
                <w:highlight w:val="none"/>
                <w:lang w:val="en-US" w:eastAsia="zh-CN"/>
              </w:rPr>
              <w:t>要求</w:t>
            </w:r>
            <w:r>
              <w:rPr>
                <w:rFonts w:hint="eastAsia" w:ascii="宋体" w:hAnsi="宋体" w:eastAsia="宋体" w:cs="宋体"/>
                <w:color w:val="000000"/>
                <w:sz w:val="20"/>
                <w:szCs w:val="20"/>
                <w:highlight w:val="none"/>
              </w:rPr>
              <w:t>。</w:t>
            </w:r>
          </w:p>
        </w:tc>
      </w:tr>
      <w:tr w14:paraId="44CE1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789" w:type="dxa"/>
            <w:noWrap w:val="0"/>
            <w:vAlign w:val="center"/>
          </w:tcPr>
          <w:p w14:paraId="13C8CD6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w:t>
            </w:r>
          </w:p>
        </w:tc>
        <w:tc>
          <w:tcPr>
            <w:tcW w:w="1980" w:type="dxa"/>
            <w:noWrap w:val="0"/>
            <w:vAlign w:val="center"/>
          </w:tcPr>
          <w:p w14:paraId="5BBF7E61">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2300</w:t>
            </w:r>
          </w:p>
        </w:tc>
        <w:tc>
          <w:tcPr>
            <w:tcW w:w="1226" w:type="dxa"/>
            <w:noWrap w:val="0"/>
            <w:vAlign w:val="center"/>
          </w:tcPr>
          <w:p w14:paraId="1D5D9755">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演讲桌</w:t>
            </w:r>
          </w:p>
        </w:tc>
        <w:tc>
          <w:tcPr>
            <w:tcW w:w="790" w:type="dxa"/>
            <w:noWrap w:val="0"/>
            <w:vAlign w:val="center"/>
          </w:tcPr>
          <w:p w14:paraId="4907C83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58673821">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800*500*1250</w:t>
            </w:r>
          </w:p>
        </w:tc>
        <w:tc>
          <w:tcPr>
            <w:tcW w:w="7649" w:type="dxa"/>
            <w:noWrap w:val="0"/>
            <w:vAlign w:val="center"/>
          </w:tcPr>
          <w:p w14:paraId="57226503">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521DC93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6A60DEE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3684909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0733840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5.结构：桌面上设三面挡沿，桌面下设桌斗，前挡板落地并有造型，具有合理走线功能，设多媒体及麦克风线盒孔位。</w:t>
            </w:r>
          </w:p>
          <w:p w14:paraId="1349CBD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6.五金配件：连接件，配尼龙脚垫。</w:t>
            </w:r>
          </w:p>
          <w:p w14:paraId="093AB491">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6DA4A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789" w:type="dxa"/>
            <w:noWrap w:val="0"/>
            <w:vAlign w:val="center"/>
          </w:tcPr>
          <w:p w14:paraId="0AEDED9D">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7</w:t>
            </w:r>
          </w:p>
        </w:tc>
        <w:tc>
          <w:tcPr>
            <w:tcW w:w="1980" w:type="dxa"/>
            <w:noWrap w:val="0"/>
            <w:vAlign w:val="center"/>
          </w:tcPr>
          <w:p w14:paraId="74E668EA">
            <w:pPr>
              <w:jc w:val="center"/>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4600</w:t>
            </w:r>
          </w:p>
        </w:tc>
        <w:tc>
          <w:tcPr>
            <w:tcW w:w="1226" w:type="dxa"/>
            <w:noWrap w:val="0"/>
            <w:vAlign w:val="center"/>
          </w:tcPr>
          <w:p w14:paraId="5043398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接待桌</w:t>
            </w:r>
          </w:p>
        </w:tc>
        <w:tc>
          <w:tcPr>
            <w:tcW w:w="790" w:type="dxa"/>
            <w:noWrap w:val="0"/>
            <w:vAlign w:val="center"/>
          </w:tcPr>
          <w:p w14:paraId="1EEC3872">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740" w:type="dxa"/>
            <w:noWrap w:val="0"/>
            <w:vAlign w:val="center"/>
          </w:tcPr>
          <w:p w14:paraId="67879909">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1400*450*760</w:t>
            </w:r>
          </w:p>
        </w:tc>
        <w:tc>
          <w:tcPr>
            <w:tcW w:w="7649" w:type="dxa"/>
            <w:noWrap w:val="0"/>
            <w:vAlign w:val="center"/>
          </w:tcPr>
          <w:p w14:paraId="44C294A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61AC1E29">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3E8500F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4C845E2A">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2337C0FE">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5.结构：桌面下设桌斗，带前挡板。</w:t>
            </w:r>
          </w:p>
          <w:p w14:paraId="763F12F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6.五金配件：连接件，配尼龙脚垫。</w:t>
            </w:r>
          </w:p>
          <w:p w14:paraId="6579246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bl>
    <w:p w14:paraId="3F1CECD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7041930C">
      <w:pPr>
        <w:spacing w:line="440" w:lineRule="exact"/>
        <w:ind w:firstLine="0" w:firstLineChars="0"/>
        <w:rPr>
          <w:color w:val="auto"/>
          <w:sz w:val="28"/>
          <w:szCs w:val="24"/>
          <w:highlight w:val="none"/>
        </w:rPr>
      </w:pPr>
    </w:p>
    <w:p w14:paraId="357D4F46">
      <w:pPr>
        <w:spacing w:line="440" w:lineRule="exact"/>
        <w:ind w:firstLine="560" w:firstLineChars="200"/>
        <w:rPr>
          <w:color w:val="auto"/>
          <w:sz w:val="28"/>
          <w:szCs w:val="24"/>
          <w:highlight w:val="none"/>
        </w:rPr>
      </w:pPr>
    </w:p>
    <w:p w14:paraId="4341FC5A">
      <w:pPr>
        <w:spacing w:line="440" w:lineRule="exact"/>
        <w:ind w:firstLine="560" w:firstLineChars="200"/>
        <w:rPr>
          <w:color w:val="auto"/>
          <w:sz w:val="28"/>
          <w:szCs w:val="24"/>
          <w:highlight w:val="none"/>
        </w:rPr>
      </w:pPr>
    </w:p>
    <w:p w14:paraId="7D40FDAE">
      <w:pPr>
        <w:spacing w:line="440" w:lineRule="exact"/>
        <w:ind w:firstLine="560" w:firstLineChars="200"/>
        <w:rPr>
          <w:color w:val="auto"/>
          <w:sz w:val="28"/>
          <w:szCs w:val="24"/>
          <w:highlight w:val="none"/>
        </w:rPr>
      </w:pPr>
    </w:p>
    <w:p w14:paraId="188198DC">
      <w:pPr>
        <w:spacing w:line="440" w:lineRule="exact"/>
        <w:ind w:firstLine="560" w:firstLineChars="200"/>
        <w:rPr>
          <w:color w:val="auto"/>
          <w:sz w:val="28"/>
          <w:szCs w:val="24"/>
          <w:highlight w:val="none"/>
        </w:rPr>
      </w:pPr>
    </w:p>
    <w:p w14:paraId="6AB49E92">
      <w:pPr>
        <w:spacing w:line="440" w:lineRule="exact"/>
        <w:ind w:firstLine="560" w:firstLineChars="200"/>
        <w:rPr>
          <w:color w:val="auto"/>
          <w:sz w:val="28"/>
          <w:szCs w:val="24"/>
          <w:highlight w:val="none"/>
        </w:rPr>
      </w:pPr>
    </w:p>
    <w:p w14:paraId="4B8295D5">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54CD95F7">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12216951">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38ED633F">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4F3463DB">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0738789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0C3D6E6B">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6606DF2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2D1F125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4034DDC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772C02D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2F6C445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7B47E7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13ED411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03837BF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2A9C7A6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D33989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6147547B">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0C09728E">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w:t>
      </w:r>
      <w:r>
        <w:rPr>
          <w:rFonts w:hint="eastAsia" w:cs="Helvetica"/>
          <w:color w:val="auto"/>
          <w:sz w:val="22"/>
          <w:szCs w:val="22"/>
          <w:highlight w:val="none"/>
        </w:rPr>
        <w:t>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3EA52320">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42662066">
      <w:pPr>
        <w:pStyle w:val="68"/>
        <w:spacing w:before="0" w:beforeAutospacing="0" w:after="0" w:afterAutospacing="0" w:line="400" w:lineRule="exact"/>
        <w:ind w:firstLine="480"/>
        <w:rPr>
          <w:rFonts w:cs="Helvetica"/>
          <w:color w:val="auto"/>
          <w:sz w:val="22"/>
          <w:szCs w:val="22"/>
          <w:highlight w:val="none"/>
        </w:rPr>
      </w:pPr>
    </w:p>
    <w:p w14:paraId="3D7374B7">
      <w:pPr>
        <w:widowControl/>
        <w:spacing w:line="400" w:lineRule="exact"/>
        <w:rPr>
          <w:rFonts w:ascii="宋体"/>
          <w:color w:val="auto"/>
          <w:sz w:val="22"/>
          <w:highlight w:val="none"/>
        </w:rPr>
      </w:pPr>
    </w:p>
    <w:p w14:paraId="64E2BC33">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7908207E">
      <w:pPr>
        <w:pStyle w:val="57"/>
        <w:numPr>
          <w:ilvl w:val="0"/>
          <w:numId w:val="0"/>
        </w:numPr>
        <w:snapToGrid w:val="0"/>
        <w:spacing w:before="0" w:after="0" w:line="360" w:lineRule="auto"/>
        <w:outlineLvl w:val="9"/>
        <w:rPr>
          <w:rFonts w:ascii="宋体" w:hAnsi="宋体"/>
          <w:color w:val="auto"/>
          <w:sz w:val="32"/>
          <w:szCs w:val="21"/>
          <w:highlight w:val="none"/>
        </w:rPr>
      </w:pPr>
    </w:p>
    <w:p w14:paraId="4BAE7DD7">
      <w:pPr>
        <w:pStyle w:val="57"/>
        <w:numPr>
          <w:ilvl w:val="0"/>
          <w:numId w:val="0"/>
        </w:numPr>
        <w:snapToGrid w:val="0"/>
        <w:spacing w:before="0" w:after="0" w:line="360" w:lineRule="auto"/>
        <w:outlineLvl w:val="9"/>
        <w:rPr>
          <w:rFonts w:ascii="宋体" w:hAnsi="宋体"/>
          <w:color w:val="auto"/>
          <w:sz w:val="32"/>
          <w:szCs w:val="21"/>
          <w:highlight w:val="none"/>
        </w:rPr>
      </w:pPr>
    </w:p>
    <w:p w14:paraId="36928F67">
      <w:pPr>
        <w:pStyle w:val="57"/>
        <w:numPr>
          <w:ilvl w:val="0"/>
          <w:numId w:val="0"/>
        </w:numPr>
        <w:snapToGrid w:val="0"/>
        <w:spacing w:before="0" w:after="0" w:line="360" w:lineRule="auto"/>
        <w:outlineLvl w:val="9"/>
        <w:rPr>
          <w:rFonts w:ascii="宋体" w:hAnsi="宋体"/>
          <w:color w:val="auto"/>
          <w:sz w:val="32"/>
          <w:szCs w:val="21"/>
          <w:highlight w:val="none"/>
        </w:rPr>
      </w:pPr>
    </w:p>
    <w:p w14:paraId="17D0B5C7">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16889E68">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246B454E">
      <w:pPr>
        <w:pStyle w:val="57"/>
        <w:numPr>
          <w:ilvl w:val="0"/>
          <w:numId w:val="0"/>
        </w:numPr>
        <w:snapToGrid w:val="0"/>
        <w:spacing w:before="0" w:after="0" w:line="360" w:lineRule="auto"/>
        <w:outlineLvl w:val="9"/>
        <w:rPr>
          <w:rFonts w:ascii="宋体" w:hAnsi="宋体"/>
          <w:color w:val="auto"/>
          <w:sz w:val="32"/>
          <w:szCs w:val="21"/>
          <w:highlight w:val="none"/>
        </w:rPr>
      </w:pPr>
    </w:p>
    <w:p w14:paraId="7058DBFE">
      <w:pPr>
        <w:pStyle w:val="57"/>
        <w:numPr>
          <w:ilvl w:val="0"/>
          <w:numId w:val="0"/>
        </w:numPr>
        <w:snapToGrid w:val="0"/>
        <w:spacing w:before="0" w:after="0" w:line="360" w:lineRule="auto"/>
        <w:outlineLvl w:val="9"/>
        <w:rPr>
          <w:rFonts w:ascii="宋体" w:hAnsi="宋体"/>
          <w:color w:val="auto"/>
          <w:sz w:val="32"/>
          <w:szCs w:val="21"/>
          <w:highlight w:val="none"/>
        </w:rPr>
      </w:pPr>
    </w:p>
    <w:p w14:paraId="338CC2FB">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其他台、桌类</w:t>
      </w:r>
    </w:p>
    <w:p w14:paraId="1DED9ECE">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04BD97C4">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13-06</w:t>
      </w:r>
    </w:p>
    <w:p w14:paraId="4D98B893">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5857C483">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73D1FA08">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0541A2A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68A9AE6">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1DCB336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7A59B5B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7530A1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060A90A6">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1C8404F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D4392F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3C9501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7C997CA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29FD6A4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7D445FF8">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48DDD335">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其他台、桌类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6</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6F874B0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459DC61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3F568D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4FEAE5F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21C4F8F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6A35A47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2984149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0774B5F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8475A3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1CEAB03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6D29EAE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77D98A3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6FC9F27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424AC3C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3911D6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556DEA5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792C6F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192771D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3B2E759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81215B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62009CA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05CAC244">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3D85BAF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5406B58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6837126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B3A241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7573E75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1B4103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3FCCB41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1F35E88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72EA2780">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72D9D5F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6F47ADD5">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5F9D89AD">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614958E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2F6EB82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7D9E5DB8">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5B06C48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6F2BB75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2F031E5">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45801E9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58823CBB">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74F14391">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7A3B555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247E3C6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C1A0FE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3063233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62A58BD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2243AD1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0D08E0B8">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79FB338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252F6DAD">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4AA3EBA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63CE5B0D">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19D9FA6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2087B53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53B7F06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4799819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26DEC27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EE159A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7CBAB5E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0BBCAF0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0BCF7035">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19E4D02B">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3048C94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330BC40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337FDF0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DF2708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271761A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059DB79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7C75BAD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9EE956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1927EF31">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78E7A5A4">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6952A5AA">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793A6D8A">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16D785B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4DEBF86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4AF56C79">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55CDAC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4C3A639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68D94A3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default" w:asciiTheme="minorEastAsia" w:hAnsiTheme="minorEastAsia" w:eastAsiaTheme="minorEastAsia" w:cstheme="minorEastAsia"/>
          <w:color w:val="auto"/>
          <w:sz w:val="22"/>
          <w:highlight w:val="none"/>
        </w:rPr>
        <w:t>甲乙双方如果发生争议，应当友好协商解决。如协商不成，</w:t>
      </w:r>
      <w:r>
        <w:rPr>
          <w:rFonts w:hint="default" w:asciiTheme="minorEastAsia" w:hAnsiTheme="minorEastAsia" w:eastAsiaTheme="minorEastAsia" w:cstheme="minorEastAsia"/>
          <w:color w:val="auto"/>
          <w:sz w:val="22"/>
          <w:highlight w:val="none"/>
          <w:lang w:eastAsia="zh-CN"/>
        </w:rPr>
        <w:t>甲乙双方按照法律途径解决。</w:t>
      </w:r>
    </w:p>
    <w:p w14:paraId="347E0B5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4ADE3325">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527210B4">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79C6F92E">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0E1119D0">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33812679">
      <w:pPr>
        <w:spacing w:line="380" w:lineRule="exact"/>
        <w:ind w:firstLine="442" w:firstLineChars="200"/>
        <w:rPr>
          <w:rFonts w:asciiTheme="minorEastAsia" w:hAnsiTheme="minorEastAsia" w:eastAsiaTheme="minorEastAsia" w:cstheme="minorEastAsia"/>
          <w:b/>
          <w:color w:val="auto"/>
          <w:sz w:val="22"/>
          <w:highlight w:val="none"/>
        </w:rPr>
      </w:pPr>
    </w:p>
    <w:p w14:paraId="3D97827A">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2D0E152D">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32A474C3">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其他台、桌类</w:t>
      </w:r>
      <w:r>
        <w:rPr>
          <w:rFonts w:hint="eastAsia" w:ascii="宋体" w:hAnsi="宋体" w:cs="宋体"/>
          <w:b/>
          <w:color w:val="auto"/>
          <w:sz w:val="32"/>
          <w:szCs w:val="32"/>
          <w:highlight w:val="none"/>
        </w:rPr>
        <w:t>框架协议</w:t>
      </w:r>
    </w:p>
    <w:p w14:paraId="18464709">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184BE4C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38AE8CBC">
      <w:pPr>
        <w:tabs>
          <w:tab w:val="left" w:pos="420"/>
        </w:tabs>
        <w:spacing w:line="400" w:lineRule="exact"/>
        <w:ind w:firstLine="440" w:firstLineChars="200"/>
        <w:textAlignment w:val="auto"/>
        <w:rPr>
          <w:rFonts w:ascii="宋体" w:cs="宋体"/>
          <w:color w:val="auto"/>
          <w:sz w:val="22"/>
          <w:highlight w:val="none"/>
        </w:rPr>
      </w:pPr>
    </w:p>
    <w:p w14:paraId="37ED2CDE">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081C2DA4">
      <w:pPr>
        <w:tabs>
          <w:tab w:val="left" w:pos="420"/>
          <w:tab w:val="left" w:pos="630"/>
        </w:tabs>
        <w:snapToGrid w:val="0"/>
        <w:spacing w:line="400" w:lineRule="exact"/>
        <w:textAlignment w:val="auto"/>
        <w:rPr>
          <w:rFonts w:ascii="宋体" w:cs="宋体"/>
          <w:color w:val="auto"/>
          <w:sz w:val="22"/>
          <w:highlight w:val="none"/>
        </w:rPr>
      </w:pPr>
    </w:p>
    <w:p w14:paraId="164B7D70">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003AC5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7C094F22">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74DBB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D143416">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58D1425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12FFAF7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71B1D7C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3172FEB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4748A7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3DAE6C9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2169FC6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2741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7DAFF69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6554EE3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82940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706AE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A6E242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90E03C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CD8294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B531E2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C88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35F286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0C8D241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BB443D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95E8FC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58B357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03C60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FF227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404F0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20EE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80D862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63506B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2B75E3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83CDD6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465BED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0E965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825C9E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4626C1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185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5D0B2D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7077C18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EC699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E001E6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956C2F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4731FD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1EE7ED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61B36D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B9A3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55DF7F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5B7B974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5BB900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BC9290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96A47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0E143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B0299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F90D3B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5EF9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3C3EFB8A">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22A03C6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4A42E45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20F3CD5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2F93996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3443839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73391EC8">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7AA0FDE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65E9A90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31D0BFC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7E4242B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20303FF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381971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492EB8B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E949E2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3A32323A">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2C741C74">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15EB66A8">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00EB478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6544108D">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66AD763A">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其他台、桌类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63B78FC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F6D2850">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66294A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70DC354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60A045E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5B258B6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3D601036">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9657053">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8DE8D10">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60B833C1">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845BA9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0D408C63">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3BD6DE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096AABA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8EBAC1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04DCDE9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111C67F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5ADC57B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其他台、桌类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035B6E41">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4642F846">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08572B8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2944903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630F274F">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0D446D7A">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763E362F">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726628CD">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724F4B56">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4EC073A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1F2F2D8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5250801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4221B0C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70EC14E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44E32E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1F078F8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7A8B5943">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408EFF1D">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30E5B366">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3DB54E84">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1F8DE219">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66449E09">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0262202D">
      <w:pPr>
        <w:widowControl/>
        <w:jc w:val="center"/>
        <w:rPr>
          <w:rFonts w:ascii="宋体" w:cs="宋体"/>
          <w:color w:val="auto"/>
          <w:sz w:val="22"/>
          <w:highlight w:val="none"/>
        </w:rPr>
      </w:pPr>
    </w:p>
    <w:p w14:paraId="5B0C91D1">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D557206">
      <w:pPr>
        <w:widowControl/>
        <w:ind w:firstLine="440" w:firstLineChars="200"/>
        <w:rPr>
          <w:rFonts w:ascii="宋体" w:cs="宋体"/>
          <w:color w:val="auto"/>
          <w:sz w:val="22"/>
          <w:highlight w:val="none"/>
        </w:rPr>
      </w:pPr>
    </w:p>
    <w:p w14:paraId="2B789EB5">
      <w:pPr>
        <w:widowControl/>
        <w:ind w:firstLine="440" w:firstLineChars="200"/>
        <w:rPr>
          <w:rFonts w:ascii="宋体" w:cs="宋体"/>
          <w:color w:val="auto"/>
          <w:sz w:val="22"/>
          <w:highlight w:val="none"/>
        </w:rPr>
      </w:pPr>
    </w:p>
    <w:p w14:paraId="54D9CB82">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37C14C32">
      <w:pPr>
        <w:spacing w:line="300" w:lineRule="auto"/>
        <w:rPr>
          <w:rFonts w:ascii="宋体"/>
          <w:color w:val="auto"/>
          <w:sz w:val="22"/>
          <w:highlight w:val="none"/>
        </w:rPr>
      </w:pPr>
    </w:p>
    <w:p w14:paraId="237B168D">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4E5EE3CE">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12F49F6B">
      <w:pPr>
        <w:jc w:val="center"/>
        <w:rPr>
          <w:b/>
          <w:color w:val="auto"/>
          <w:sz w:val="40"/>
          <w:szCs w:val="40"/>
          <w:highlight w:val="none"/>
        </w:rPr>
      </w:pPr>
    </w:p>
    <w:p w14:paraId="7AD42E4C">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712F7C1F">
      <w:pPr>
        <w:spacing w:line="360" w:lineRule="auto"/>
        <w:ind w:firstLine="440" w:firstLineChars="200"/>
        <w:rPr>
          <w:rFonts w:asciiTheme="minorEastAsia" w:hAnsiTheme="minorEastAsia" w:eastAsiaTheme="minorEastAsia" w:cstheme="minorEastAsia"/>
          <w:color w:val="auto"/>
          <w:sz w:val="22"/>
          <w:highlight w:val="none"/>
        </w:rPr>
      </w:pPr>
    </w:p>
    <w:p w14:paraId="460E8830">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F618846">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1B28876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2ABE28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314CCEB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6C9447B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56D8B6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35C313C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27DAFB2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E31E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583241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1A91C03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51D07E5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25820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C1616A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0C2CBA9">
            <w:pPr>
              <w:jc w:val="center"/>
              <w:rPr>
                <w:rFonts w:asciiTheme="minorEastAsia" w:hAnsiTheme="minorEastAsia" w:eastAsiaTheme="minorEastAsia" w:cstheme="minorEastAsia"/>
                <w:color w:val="auto"/>
                <w:sz w:val="22"/>
                <w:highlight w:val="none"/>
              </w:rPr>
            </w:pPr>
          </w:p>
        </w:tc>
        <w:tc>
          <w:tcPr>
            <w:tcW w:w="3534" w:type="dxa"/>
            <w:vAlign w:val="center"/>
          </w:tcPr>
          <w:p w14:paraId="4A6FB582">
            <w:pPr>
              <w:jc w:val="center"/>
              <w:rPr>
                <w:rFonts w:asciiTheme="minorEastAsia" w:hAnsiTheme="minorEastAsia" w:eastAsiaTheme="minorEastAsia" w:cstheme="minorEastAsia"/>
                <w:color w:val="auto"/>
                <w:sz w:val="22"/>
                <w:highlight w:val="none"/>
              </w:rPr>
            </w:pPr>
          </w:p>
        </w:tc>
      </w:tr>
      <w:tr w14:paraId="5319F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34FF4B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D52638B">
            <w:pPr>
              <w:jc w:val="center"/>
              <w:rPr>
                <w:rFonts w:asciiTheme="minorEastAsia" w:hAnsiTheme="minorEastAsia" w:eastAsiaTheme="minorEastAsia" w:cstheme="minorEastAsia"/>
                <w:color w:val="auto"/>
                <w:sz w:val="22"/>
                <w:highlight w:val="none"/>
              </w:rPr>
            </w:pPr>
          </w:p>
        </w:tc>
        <w:tc>
          <w:tcPr>
            <w:tcW w:w="3534" w:type="dxa"/>
            <w:vAlign w:val="center"/>
          </w:tcPr>
          <w:p w14:paraId="4D2D5800">
            <w:pPr>
              <w:jc w:val="center"/>
              <w:rPr>
                <w:rFonts w:asciiTheme="minorEastAsia" w:hAnsiTheme="minorEastAsia" w:eastAsiaTheme="minorEastAsia" w:cstheme="minorEastAsia"/>
                <w:color w:val="auto"/>
                <w:sz w:val="22"/>
                <w:highlight w:val="none"/>
              </w:rPr>
            </w:pPr>
          </w:p>
        </w:tc>
      </w:tr>
      <w:tr w14:paraId="797DF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86904E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09EE28FA">
            <w:pPr>
              <w:jc w:val="center"/>
              <w:rPr>
                <w:rFonts w:asciiTheme="minorEastAsia" w:hAnsiTheme="minorEastAsia" w:eastAsiaTheme="minorEastAsia" w:cstheme="minorEastAsia"/>
                <w:color w:val="auto"/>
                <w:sz w:val="22"/>
                <w:highlight w:val="none"/>
              </w:rPr>
            </w:pPr>
          </w:p>
        </w:tc>
        <w:tc>
          <w:tcPr>
            <w:tcW w:w="3534" w:type="dxa"/>
            <w:vAlign w:val="center"/>
          </w:tcPr>
          <w:p w14:paraId="37AC4CF3">
            <w:pPr>
              <w:jc w:val="center"/>
              <w:rPr>
                <w:rFonts w:asciiTheme="minorEastAsia" w:hAnsiTheme="minorEastAsia" w:eastAsiaTheme="minorEastAsia" w:cstheme="minorEastAsia"/>
                <w:color w:val="auto"/>
                <w:sz w:val="22"/>
                <w:highlight w:val="none"/>
              </w:rPr>
            </w:pPr>
          </w:p>
        </w:tc>
      </w:tr>
    </w:tbl>
    <w:p w14:paraId="24251AC2">
      <w:pPr>
        <w:rPr>
          <w:rFonts w:asciiTheme="minorEastAsia" w:hAnsiTheme="minorEastAsia" w:eastAsiaTheme="minorEastAsia" w:cstheme="minorEastAsia"/>
          <w:color w:val="auto"/>
          <w:sz w:val="22"/>
          <w:highlight w:val="none"/>
        </w:rPr>
      </w:pPr>
    </w:p>
    <w:p w14:paraId="2F1F8B6A">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365D6AEA">
      <w:pPr>
        <w:spacing w:line="360" w:lineRule="auto"/>
        <w:rPr>
          <w:rFonts w:asciiTheme="minorEastAsia" w:hAnsiTheme="minorEastAsia" w:eastAsiaTheme="minorEastAsia" w:cstheme="minorEastAsia"/>
          <w:color w:val="auto"/>
          <w:sz w:val="22"/>
          <w:highlight w:val="none"/>
        </w:rPr>
      </w:pPr>
    </w:p>
    <w:p w14:paraId="7FFE8C8F">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05A96F8F">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12D3BBA7">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0EC9C5EA">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0158D810">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3535BD8F">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4B8919F6">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75BB2EF5">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B2EC07E">
      <w:pPr>
        <w:tabs>
          <w:tab w:val="left" w:pos="630"/>
        </w:tabs>
        <w:snapToGrid w:val="0"/>
        <w:spacing w:line="360" w:lineRule="auto"/>
        <w:rPr>
          <w:rFonts w:ascii="宋体"/>
          <w:color w:val="auto"/>
          <w:sz w:val="22"/>
          <w:highlight w:val="none"/>
        </w:rPr>
      </w:pPr>
    </w:p>
    <w:p w14:paraId="50D20AA8">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64B8DDF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11674885">
      <w:pPr>
        <w:tabs>
          <w:tab w:val="left" w:pos="630"/>
        </w:tabs>
        <w:snapToGrid w:val="0"/>
        <w:spacing w:beforeLines="50" w:afterLines="50" w:line="360" w:lineRule="auto"/>
        <w:ind w:firstLine="440" w:firstLineChars="200"/>
        <w:rPr>
          <w:rFonts w:ascii="宋体"/>
          <w:color w:val="auto"/>
          <w:sz w:val="22"/>
          <w:highlight w:val="none"/>
        </w:rPr>
      </w:pPr>
    </w:p>
    <w:p w14:paraId="55648DF0">
      <w:pPr>
        <w:rPr>
          <w:rFonts w:ascii="宋体"/>
          <w:color w:val="auto"/>
          <w:sz w:val="22"/>
          <w:highlight w:val="none"/>
        </w:rPr>
      </w:pPr>
    </w:p>
    <w:p w14:paraId="3C7A0F61">
      <w:pPr>
        <w:rPr>
          <w:rFonts w:ascii="宋体"/>
          <w:color w:val="auto"/>
          <w:sz w:val="22"/>
          <w:highlight w:val="none"/>
        </w:rPr>
      </w:pPr>
    </w:p>
    <w:p w14:paraId="170F0A5D">
      <w:pPr>
        <w:tabs>
          <w:tab w:val="left" w:pos="630"/>
        </w:tabs>
        <w:snapToGrid w:val="0"/>
        <w:spacing w:beforeLines="50" w:afterLines="50"/>
        <w:ind w:firstLine="220" w:firstLineChars="100"/>
        <w:rPr>
          <w:rFonts w:ascii="宋体"/>
          <w:color w:val="auto"/>
          <w:sz w:val="22"/>
          <w:highlight w:val="none"/>
        </w:rPr>
      </w:pPr>
    </w:p>
    <w:p w14:paraId="59410B6F">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454B9435">
      <w:pPr>
        <w:tabs>
          <w:tab w:val="left" w:pos="630"/>
        </w:tabs>
        <w:wordWrap w:val="0"/>
        <w:snapToGrid w:val="0"/>
        <w:spacing w:beforeLines="50" w:afterLines="50"/>
        <w:ind w:firstLine="220" w:firstLineChars="100"/>
        <w:jc w:val="right"/>
        <w:rPr>
          <w:rFonts w:ascii="宋体"/>
          <w:color w:val="auto"/>
          <w:sz w:val="22"/>
          <w:highlight w:val="none"/>
        </w:rPr>
      </w:pPr>
    </w:p>
    <w:p w14:paraId="6F7D9ACF">
      <w:pPr>
        <w:tabs>
          <w:tab w:val="left" w:pos="630"/>
        </w:tabs>
        <w:snapToGrid w:val="0"/>
        <w:spacing w:beforeLines="50" w:afterLines="50"/>
        <w:ind w:firstLine="221" w:firstLineChars="100"/>
        <w:rPr>
          <w:rFonts w:ascii="宋体"/>
          <w:b/>
          <w:color w:val="auto"/>
          <w:sz w:val="22"/>
          <w:highlight w:val="none"/>
        </w:rPr>
      </w:pPr>
    </w:p>
    <w:p w14:paraId="4192B61B">
      <w:pPr>
        <w:tabs>
          <w:tab w:val="left" w:pos="5580"/>
        </w:tabs>
        <w:spacing w:line="302" w:lineRule="auto"/>
        <w:ind w:firstLine="6050" w:firstLineChars="2750"/>
        <w:rPr>
          <w:rFonts w:ascii="宋体"/>
          <w:color w:val="auto"/>
          <w:sz w:val="22"/>
          <w:highlight w:val="none"/>
        </w:rPr>
      </w:pPr>
    </w:p>
    <w:p w14:paraId="48E83490">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170E25E2">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0B1A60F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6D7A60ED">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04E19CF2">
      <w:pPr>
        <w:tabs>
          <w:tab w:val="left" w:pos="630"/>
        </w:tabs>
        <w:snapToGrid w:val="0"/>
        <w:spacing w:beforeLines="50" w:afterLines="50"/>
        <w:ind w:firstLine="220" w:firstLineChars="100"/>
        <w:jc w:val="right"/>
        <w:rPr>
          <w:rFonts w:ascii="宋体"/>
          <w:color w:val="auto"/>
          <w:sz w:val="22"/>
          <w:highlight w:val="none"/>
        </w:rPr>
      </w:pPr>
    </w:p>
    <w:p w14:paraId="04A37B82">
      <w:pPr>
        <w:pStyle w:val="2"/>
        <w:rPr>
          <w:color w:val="auto"/>
          <w:sz w:val="28"/>
          <w:szCs w:val="24"/>
          <w:highlight w:val="none"/>
        </w:rPr>
      </w:pPr>
    </w:p>
    <w:p w14:paraId="3C1E647A">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w:t>
      </w:r>
      <w:r>
        <w:rPr>
          <w:rFonts w:hint="eastAsia" w:ascii="宋体" w:hAnsi="宋体"/>
          <w:color w:val="auto"/>
          <w:sz w:val="22"/>
          <w:highlight w:val="none"/>
        </w:rPr>
        <w:t>盖</w:t>
      </w:r>
      <w:r>
        <w:rPr>
          <w:rFonts w:hint="eastAsia" w:ascii="宋体" w:hAnsi="宋体"/>
          <w:color w:val="auto"/>
          <w:sz w:val="22"/>
          <w:highlight w:val="none"/>
          <w:lang w:val="en-US" w:eastAsia="zh-CN"/>
        </w:rPr>
        <w:t>公</w:t>
      </w:r>
      <w:r>
        <w:rPr>
          <w:rFonts w:hint="eastAsia" w:ascii="宋体" w:hAnsi="宋体"/>
          <w:color w:val="auto"/>
          <w:sz w:val="22"/>
          <w:highlight w:val="none"/>
        </w:rPr>
        <w:t>章）</w:t>
      </w:r>
      <w:r>
        <w:rPr>
          <w:rFonts w:hint="eastAsia" w:ascii="宋体" w:hAnsi="宋体"/>
          <w:color w:val="auto"/>
          <w:sz w:val="22"/>
          <w:highlight w:val="none"/>
          <w:lang w:eastAsia="zh-CN"/>
        </w:rPr>
        <w:t>：</w:t>
      </w:r>
      <w:r>
        <w:rPr>
          <w:rFonts w:hint="eastAsia" w:ascii="宋体" w:hAnsi="宋体"/>
          <w:color w:val="auto"/>
          <w:kern w:val="2"/>
          <w:sz w:val="22"/>
          <w:highlight w:val="none"/>
        </w:rPr>
        <w:t>_________________</w:t>
      </w:r>
    </w:p>
    <w:p w14:paraId="0EE05B2A">
      <w:pPr>
        <w:pStyle w:val="12"/>
        <w:tabs>
          <w:tab w:val="left" w:pos="5580"/>
        </w:tabs>
        <w:spacing w:line="300" w:lineRule="auto"/>
        <w:rPr>
          <w:rFonts w:hint="eastAsia" w:hAnsi="宋体"/>
          <w:b/>
          <w:bCs/>
          <w:color w:val="auto"/>
          <w:sz w:val="22"/>
          <w:szCs w:val="22"/>
          <w:highlight w:val="none"/>
        </w:rPr>
      </w:pPr>
    </w:p>
    <w:p w14:paraId="5101D5C0">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6F9A3C49">
      <w:pPr>
        <w:pStyle w:val="2"/>
        <w:ind w:firstLine="0"/>
        <w:rPr>
          <w:color w:val="auto"/>
          <w:sz w:val="28"/>
          <w:szCs w:val="24"/>
          <w:highlight w:val="none"/>
        </w:rPr>
      </w:pPr>
    </w:p>
    <w:p w14:paraId="15F7E9BC">
      <w:pPr>
        <w:pStyle w:val="2"/>
        <w:ind w:firstLine="0"/>
        <w:rPr>
          <w:color w:val="auto"/>
          <w:sz w:val="28"/>
          <w:szCs w:val="24"/>
          <w:highlight w:val="none"/>
        </w:rPr>
      </w:pPr>
    </w:p>
    <w:p w14:paraId="3957F9ED">
      <w:pPr>
        <w:pStyle w:val="2"/>
        <w:ind w:firstLine="0"/>
        <w:rPr>
          <w:color w:val="auto"/>
          <w:sz w:val="28"/>
          <w:szCs w:val="24"/>
          <w:highlight w:val="none"/>
        </w:rPr>
      </w:pPr>
    </w:p>
    <w:p w14:paraId="0BAB60E4">
      <w:pPr>
        <w:pStyle w:val="2"/>
        <w:ind w:firstLine="0"/>
        <w:rPr>
          <w:color w:val="auto"/>
          <w:sz w:val="28"/>
          <w:szCs w:val="24"/>
          <w:highlight w:val="none"/>
        </w:rPr>
      </w:pPr>
    </w:p>
    <w:p w14:paraId="4BA94C3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2449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5173EEC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7DA1698E">
            <w:pPr>
              <w:pStyle w:val="12"/>
              <w:tabs>
                <w:tab w:val="left" w:pos="5580"/>
              </w:tabs>
              <w:spacing w:line="300" w:lineRule="auto"/>
              <w:rPr>
                <w:rFonts w:hAnsi="宋体"/>
                <w:color w:val="auto"/>
                <w:sz w:val="22"/>
                <w:szCs w:val="22"/>
                <w:highlight w:val="none"/>
              </w:rPr>
            </w:pPr>
          </w:p>
        </w:tc>
      </w:tr>
      <w:tr w14:paraId="26D1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02A867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67FC0B3">
            <w:pPr>
              <w:pStyle w:val="12"/>
              <w:tabs>
                <w:tab w:val="left" w:pos="5580"/>
              </w:tabs>
              <w:spacing w:line="300" w:lineRule="auto"/>
              <w:rPr>
                <w:rFonts w:hAnsi="宋体"/>
                <w:color w:val="auto"/>
                <w:sz w:val="22"/>
                <w:szCs w:val="22"/>
                <w:highlight w:val="none"/>
              </w:rPr>
            </w:pPr>
          </w:p>
        </w:tc>
      </w:tr>
      <w:tr w14:paraId="491A2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31C577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6F0F3964">
            <w:pPr>
              <w:pStyle w:val="12"/>
              <w:tabs>
                <w:tab w:val="left" w:pos="5580"/>
              </w:tabs>
              <w:spacing w:line="300" w:lineRule="auto"/>
              <w:rPr>
                <w:rFonts w:hAnsi="宋体"/>
                <w:color w:val="auto"/>
                <w:sz w:val="22"/>
                <w:szCs w:val="22"/>
                <w:highlight w:val="none"/>
              </w:rPr>
            </w:pPr>
          </w:p>
        </w:tc>
      </w:tr>
      <w:tr w14:paraId="5369F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9551A5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8D4E72C">
            <w:pPr>
              <w:pStyle w:val="12"/>
              <w:tabs>
                <w:tab w:val="left" w:pos="5580"/>
              </w:tabs>
              <w:spacing w:line="300" w:lineRule="auto"/>
              <w:rPr>
                <w:rFonts w:hAnsi="宋体"/>
                <w:color w:val="auto"/>
                <w:sz w:val="22"/>
                <w:szCs w:val="22"/>
                <w:highlight w:val="none"/>
              </w:rPr>
            </w:pPr>
          </w:p>
        </w:tc>
      </w:tr>
    </w:tbl>
    <w:p w14:paraId="56EC93A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12E5101C">
      <w:pPr>
        <w:pStyle w:val="12"/>
        <w:tabs>
          <w:tab w:val="left" w:pos="5580"/>
        </w:tabs>
        <w:spacing w:line="300" w:lineRule="auto"/>
        <w:rPr>
          <w:rFonts w:cs="微软雅黑"/>
          <w:color w:val="auto"/>
          <w:sz w:val="22"/>
          <w:highlight w:val="none"/>
        </w:rPr>
      </w:pPr>
    </w:p>
    <w:p w14:paraId="69089454">
      <w:pPr>
        <w:pStyle w:val="12"/>
        <w:tabs>
          <w:tab w:val="left" w:pos="5580"/>
        </w:tabs>
        <w:spacing w:line="300" w:lineRule="auto"/>
        <w:rPr>
          <w:rFonts w:cs="微软雅黑"/>
          <w:color w:val="auto"/>
          <w:sz w:val="22"/>
          <w:highlight w:val="none"/>
        </w:rPr>
      </w:pPr>
    </w:p>
    <w:p w14:paraId="378149FF">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07B6B835">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1EDC9A18">
      <w:pPr>
        <w:pStyle w:val="67"/>
        <w:numPr>
          <w:ilvl w:val="1"/>
          <w:numId w:val="0"/>
        </w:numPr>
        <w:tabs>
          <w:tab w:val="left" w:pos="660"/>
        </w:tabs>
        <w:snapToGrid w:val="0"/>
        <w:spacing w:line="400" w:lineRule="exact"/>
        <w:outlineLvl w:val="9"/>
        <w:rPr>
          <w:rFonts w:cs="微软雅黑"/>
          <w:color w:val="auto"/>
          <w:sz w:val="22"/>
          <w:szCs w:val="22"/>
          <w:highlight w:val="none"/>
        </w:rPr>
      </w:pPr>
    </w:p>
    <w:p w14:paraId="290D298F">
      <w:pPr>
        <w:spacing w:line="360" w:lineRule="exact"/>
        <w:jc w:val="center"/>
        <w:rPr>
          <w:b/>
          <w:color w:val="auto"/>
          <w:sz w:val="36"/>
          <w:szCs w:val="36"/>
          <w:highlight w:val="none"/>
        </w:rPr>
      </w:pPr>
      <w:r>
        <w:rPr>
          <w:b/>
          <w:color w:val="auto"/>
          <w:sz w:val="36"/>
          <w:szCs w:val="36"/>
          <w:highlight w:val="none"/>
        </w:rPr>
        <w:t>授权委托书</w:t>
      </w:r>
    </w:p>
    <w:p w14:paraId="3A7F3ED1">
      <w:pPr>
        <w:spacing w:line="360" w:lineRule="auto"/>
        <w:ind w:firstLine="420"/>
        <w:rPr>
          <w:color w:val="auto"/>
          <w:szCs w:val="20"/>
          <w:highlight w:val="none"/>
        </w:rPr>
      </w:pPr>
    </w:p>
    <w:p w14:paraId="1D90913A">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6A94FE1A">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173A2618">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2CC45C52">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13698F7">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364F3AB6">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CD64B20">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83EC5B3">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8FA9025">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1DFB8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42" w:hRule="atLeast"/>
        </w:trPr>
        <w:tc>
          <w:tcPr>
            <w:tcW w:w="8296" w:type="dxa"/>
          </w:tcPr>
          <w:p w14:paraId="39C15FED">
            <w:pPr>
              <w:tabs>
                <w:tab w:val="left" w:pos="5580"/>
              </w:tabs>
              <w:spacing w:line="360" w:lineRule="auto"/>
              <w:rPr>
                <w:color w:val="auto"/>
                <w:szCs w:val="20"/>
                <w:highlight w:val="none"/>
              </w:rPr>
            </w:pPr>
          </w:p>
        </w:tc>
      </w:tr>
    </w:tbl>
    <w:p w14:paraId="5512D6C1">
      <w:pPr>
        <w:tabs>
          <w:tab w:val="left" w:pos="5580"/>
        </w:tabs>
        <w:spacing w:line="360" w:lineRule="auto"/>
        <w:rPr>
          <w:color w:val="auto"/>
          <w:szCs w:val="20"/>
          <w:highlight w:val="none"/>
        </w:rPr>
      </w:pPr>
      <w:r>
        <w:rPr>
          <w:color w:val="auto"/>
          <w:szCs w:val="20"/>
          <w:highlight w:val="none"/>
        </w:rPr>
        <w:t>说明：</w:t>
      </w:r>
    </w:p>
    <w:p w14:paraId="00D21ABF">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4036BB5E">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5FAE9142">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63D0FE87">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6EE66E2B">
      <w:pPr>
        <w:spacing w:line="360" w:lineRule="exact"/>
        <w:jc w:val="center"/>
        <w:rPr>
          <w:b/>
          <w:color w:val="auto"/>
          <w:sz w:val="36"/>
          <w:szCs w:val="36"/>
          <w:highlight w:val="none"/>
        </w:rPr>
      </w:pPr>
    </w:p>
    <w:p w14:paraId="48AED601">
      <w:pPr>
        <w:spacing w:line="360" w:lineRule="exact"/>
        <w:jc w:val="center"/>
        <w:rPr>
          <w:b/>
          <w:color w:val="auto"/>
          <w:sz w:val="36"/>
          <w:szCs w:val="36"/>
          <w:highlight w:val="none"/>
        </w:rPr>
      </w:pPr>
      <w:r>
        <w:rPr>
          <w:b/>
          <w:color w:val="auto"/>
          <w:sz w:val="36"/>
          <w:szCs w:val="36"/>
          <w:highlight w:val="none"/>
        </w:rPr>
        <w:t>法定代表人（单位负责人）身份证明</w:t>
      </w:r>
    </w:p>
    <w:p w14:paraId="024F1153">
      <w:pPr>
        <w:kinsoku w:val="0"/>
        <w:overflowPunct w:val="0"/>
        <w:spacing w:line="200" w:lineRule="exact"/>
        <w:rPr>
          <w:color w:val="auto"/>
          <w:sz w:val="20"/>
          <w:szCs w:val="20"/>
          <w:highlight w:val="none"/>
        </w:rPr>
      </w:pPr>
    </w:p>
    <w:p w14:paraId="5B05F5FC">
      <w:pPr>
        <w:tabs>
          <w:tab w:val="left" w:pos="5580"/>
        </w:tabs>
        <w:spacing w:line="360" w:lineRule="auto"/>
        <w:rPr>
          <w:color w:val="auto"/>
          <w:highlight w:val="none"/>
        </w:rPr>
      </w:pPr>
    </w:p>
    <w:p w14:paraId="69EA9D3D">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7CBD3128">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6EE9C331">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8B84CE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7049483">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0963E53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B9A5961">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0B278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3084E934">
            <w:pPr>
              <w:pStyle w:val="9"/>
              <w:tabs>
                <w:tab w:val="left" w:pos="567"/>
              </w:tabs>
              <w:kinsoku w:val="0"/>
              <w:overflowPunct w:val="0"/>
              <w:spacing w:line="583" w:lineRule="auto"/>
              <w:ind w:right="-46"/>
              <w:rPr>
                <w:color w:val="auto"/>
                <w:szCs w:val="20"/>
                <w:highlight w:val="none"/>
              </w:rPr>
            </w:pPr>
          </w:p>
        </w:tc>
      </w:tr>
    </w:tbl>
    <w:p w14:paraId="2D166E9F">
      <w:pPr>
        <w:pStyle w:val="9"/>
        <w:tabs>
          <w:tab w:val="left" w:pos="567"/>
        </w:tabs>
        <w:kinsoku w:val="0"/>
        <w:overflowPunct w:val="0"/>
        <w:spacing w:line="583" w:lineRule="auto"/>
        <w:ind w:right="4305"/>
        <w:rPr>
          <w:color w:val="auto"/>
          <w:spacing w:val="-3"/>
          <w:highlight w:val="none"/>
        </w:rPr>
      </w:pPr>
    </w:p>
    <w:p w14:paraId="64069920">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19029BA">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76991390">
      <w:pPr>
        <w:widowControl/>
        <w:autoSpaceDE w:val="0"/>
        <w:autoSpaceDN w:val="0"/>
        <w:snapToGrid w:val="0"/>
        <w:spacing w:line="360" w:lineRule="auto"/>
        <w:rPr>
          <w:color w:val="auto"/>
          <w:highlight w:val="none"/>
        </w:rPr>
      </w:pPr>
    </w:p>
    <w:p w14:paraId="5DD9CB71">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6378155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30801738">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1A54AF5">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7D308CD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0E0EBA1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491DD20D">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00BACF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6C09FD07">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15293FC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3AC46C56">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13C7A9D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38E1926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2D80BBFE">
      <w:pPr>
        <w:pStyle w:val="12"/>
        <w:tabs>
          <w:tab w:val="left" w:pos="5580"/>
        </w:tabs>
        <w:spacing w:line="360" w:lineRule="auto"/>
        <w:ind w:firstLine="4290" w:firstLineChars="1950"/>
        <w:rPr>
          <w:rFonts w:hAnsi="宋体"/>
          <w:color w:val="auto"/>
          <w:sz w:val="22"/>
          <w:szCs w:val="22"/>
          <w:highlight w:val="none"/>
        </w:rPr>
      </w:pPr>
    </w:p>
    <w:p w14:paraId="35F4C70D">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3D2F1E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8B8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5B92A9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6AA73BFD">
            <w:pPr>
              <w:pStyle w:val="12"/>
              <w:tabs>
                <w:tab w:val="left" w:pos="5580"/>
              </w:tabs>
              <w:spacing w:line="300" w:lineRule="auto"/>
              <w:rPr>
                <w:rFonts w:hAnsi="宋体"/>
                <w:color w:val="auto"/>
                <w:sz w:val="22"/>
                <w:szCs w:val="22"/>
                <w:highlight w:val="none"/>
              </w:rPr>
            </w:pPr>
          </w:p>
        </w:tc>
      </w:tr>
      <w:tr w14:paraId="606A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CF712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343F3891">
            <w:pPr>
              <w:pStyle w:val="12"/>
              <w:tabs>
                <w:tab w:val="left" w:pos="5580"/>
              </w:tabs>
              <w:spacing w:line="300" w:lineRule="auto"/>
              <w:rPr>
                <w:rFonts w:hAnsi="宋体"/>
                <w:color w:val="auto"/>
                <w:sz w:val="22"/>
                <w:szCs w:val="22"/>
                <w:highlight w:val="none"/>
              </w:rPr>
            </w:pPr>
          </w:p>
        </w:tc>
      </w:tr>
      <w:tr w14:paraId="51C9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EFCBEA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06557C3B">
            <w:pPr>
              <w:pStyle w:val="12"/>
              <w:tabs>
                <w:tab w:val="left" w:pos="5580"/>
              </w:tabs>
              <w:spacing w:line="300" w:lineRule="auto"/>
              <w:rPr>
                <w:rFonts w:hAnsi="宋体"/>
                <w:color w:val="auto"/>
                <w:sz w:val="22"/>
                <w:szCs w:val="22"/>
                <w:highlight w:val="none"/>
              </w:rPr>
            </w:pPr>
          </w:p>
        </w:tc>
      </w:tr>
      <w:tr w14:paraId="33885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DEBF54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2F12A9BE">
            <w:pPr>
              <w:pStyle w:val="12"/>
              <w:tabs>
                <w:tab w:val="left" w:pos="5580"/>
              </w:tabs>
              <w:spacing w:line="300" w:lineRule="auto"/>
              <w:rPr>
                <w:rFonts w:hAnsi="宋体"/>
                <w:color w:val="auto"/>
                <w:sz w:val="22"/>
                <w:szCs w:val="22"/>
                <w:highlight w:val="none"/>
              </w:rPr>
            </w:pPr>
          </w:p>
        </w:tc>
      </w:tr>
    </w:tbl>
    <w:p w14:paraId="14EADCC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724B98E7">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499CBB77">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72723261">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422697F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5D166E0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79AD110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7286816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7813D378">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3C303C83">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70795CD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344B592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7E1596D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3F66EFB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0F4E416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7B8390E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290320A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08FB18EE">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5EE536E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01567B7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6FE1CE4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6C780A46">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4A549D8B">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7C3D03E8">
      <w:pPr>
        <w:keepNext w:val="0"/>
        <w:keepLines w:val="0"/>
        <w:pageBreakBefore w:val="0"/>
        <w:widowControl w:val="0"/>
        <w:wordWrap/>
        <w:topLinePunct w:val="0"/>
        <w:bidi w:val="0"/>
        <w:adjustRightInd/>
        <w:spacing w:line="560" w:lineRule="exact"/>
        <w:textAlignment w:val="auto"/>
        <w:rPr>
          <w:sz w:val="28"/>
          <w:szCs w:val="28"/>
        </w:rPr>
      </w:pPr>
    </w:p>
    <w:p w14:paraId="474F9CD4">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57C3C296">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3B1934E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2F6E26AA">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63C2A9D6">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04420DDE">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22C4EEC">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45366C12">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5879CF42">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3F2F13D3">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48DB90F2">
      <w:pPr>
        <w:rPr>
          <w:rFonts w:ascii="宋体"/>
          <w:color w:val="auto"/>
          <w:sz w:val="22"/>
          <w:highlight w:val="none"/>
        </w:rPr>
      </w:pPr>
    </w:p>
    <w:p w14:paraId="4ACFA449">
      <w:pPr>
        <w:rPr>
          <w:rFonts w:ascii="宋体"/>
          <w:color w:val="auto"/>
          <w:sz w:val="22"/>
          <w:highlight w:val="none"/>
        </w:rPr>
      </w:pPr>
    </w:p>
    <w:p w14:paraId="7A930425">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7C7B0FAB">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66DADFC0">
      <w:pPr>
        <w:rPr>
          <w:rFonts w:ascii="宋体"/>
          <w:color w:val="auto"/>
          <w:sz w:val="22"/>
          <w:highlight w:val="none"/>
        </w:rPr>
      </w:pPr>
    </w:p>
    <w:p w14:paraId="0B340FAC">
      <w:pPr>
        <w:rPr>
          <w:rFonts w:ascii="宋体"/>
          <w:color w:val="auto"/>
          <w:sz w:val="22"/>
          <w:highlight w:val="none"/>
        </w:rPr>
      </w:pPr>
    </w:p>
    <w:p w14:paraId="2A7B1A1A">
      <w:pPr>
        <w:rPr>
          <w:rFonts w:ascii="宋体"/>
          <w:color w:val="auto"/>
          <w:sz w:val="22"/>
          <w:highlight w:val="none"/>
        </w:rPr>
      </w:pPr>
      <w:r>
        <w:rPr>
          <w:rFonts w:hint="eastAsia" w:ascii="宋体" w:hAnsi="宋体"/>
          <w:color w:val="auto"/>
          <w:sz w:val="22"/>
          <w:highlight w:val="none"/>
        </w:rPr>
        <w:t>说明：</w:t>
      </w:r>
    </w:p>
    <w:p w14:paraId="2BA3D60B">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663323AA">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62460AF0">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1B3D01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07F7F4B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D895CEA">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27B8F7E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0AC76114">
      <w:pPr>
        <w:spacing w:line="240" w:lineRule="auto"/>
        <w:ind w:firstLine="464" w:firstLineChars="200"/>
        <w:rPr>
          <w:rFonts w:ascii="宋体"/>
          <w:color w:val="auto"/>
          <w:spacing w:val="6"/>
          <w:sz w:val="22"/>
          <w:highlight w:val="none"/>
        </w:rPr>
      </w:pPr>
    </w:p>
    <w:p w14:paraId="0DA46261">
      <w:pPr>
        <w:spacing w:line="588" w:lineRule="exact"/>
        <w:ind w:firstLine="464" w:firstLineChars="200"/>
        <w:rPr>
          <w:rFonts w:ascii="宋体"/>
          <w:color w:val="auto"/>
          <w:spacing w:val="6"/>
          <w:sz w:val="22"/>
          <w:highlight w:val="none"/>
        </w:rPr>
      </w:pPr>
    </w:p>
    <w:p w14:paraId="7C2E32ED">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142F14CE">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6268FDC0">
      <w:pPr>
        <w:spacing w:line="300" w:lineRule="auto"/>
        <w:ind w:firstLine="4840" w:firstLineChars="2200"/>
        <w:rPr>
          <w:rFonts w:ascii="宋体"/>
          <w:color w:val="auto"/>
          <w:sz w:val="22"/>
          <w:highlight w:val="none"/>
        </w:rPr>
      </w:pPr>
    </w:p>
    <w:p w14:paraId="2CE37A50">
      <w:pPr>
        <w:spacing w:line="300" w:lineRule="auto"/>
        <w:ind w:firstLine="4840" w:firstLineChars="2200"/>
        <w:rPr>
          <w:rFonts w:ascii="宋体"/>
          <w:color w:val="auto"/>
          <w:sz w:val="22"/>
          <w:highlight w:val="none"/>
        </w:rPr>
      </w:pPr>
    </w:p>
    <w:p w14:paraId="25A6E320">
      <w:pPr>
        <w:spacing w:line="300" w:lineRule="auto"/>
        <w:ind w:firstLine="4840" w:firstLineChars="2200"/>
        <w:rPr>
          <w:rFonts w:ascii="宋体"/>
          <w:color w:val="auto"/>
          <w:sz w:val="22"/>
          <w:highlight w:val="none"/>
        </w:rPr>
      </w:pPr>
    </w:p>
    <w:p w14:paraId="03CBD91C">
      <w:pPr>
        <w:spacing w:line="300" w:lineRule="auto"/>
        <w:ind w:firstLine="4840" w:firstLineChars="2200"/>
        <w:rPr>
          <w:rFonts w:ascii="宋体"/>
          <w:color w:val="auto"/>
          <w:sz w:val="22"/>
          <w:highlight w:val="none"/>
        </w:rPr>
      </w:pPr>
    </w:p>
    <w:p w14:paraId="462F4192">
      <w:pPr>
        <w:spacing w:line="300" w:lineRule="auto"/>
        <w:ind w:firstLine="4840" w:firstLineChars="2200"/>
        <w:rPr>
          <w:rFonts w:ascii="宋体"/>
          <w:color w:val="auto"/>
          <w:sz w:val="22"/>
          <w:highlight w:val="none"/>
        </w:rPr>
      </w:pPr>
    </w:p>
    <w:p w14:paraId="3495DC71">
      <w:pPr>
        <w:spacing w:line="300" w:lineRule="auto"/>
        <w:ind w:firstLine="4840" w:firstLineChars="2200"/>
        <w:rPr>
          <w:rFonts w:ascii="宋体"/>
          <w:color w:val="auto"/>
          <w:sz w:val="22"/>
          <w:highlight w:val="none"/>
        </w:rPr>
      </w:pPr>
    </w:p>
    <w:p w14:paraId="2BF403C9">
      <w:pPr>
        <w:spacing w:line="300" w:lineRule="auto"/>
        <w:ind w:firstLine="4840" w:firstLineChars="2200"/>
        <w:rPr>
          <w:rFonts w:ascii="宋体"/>
          <w:color w:val="auto"/>
          <w:sz w:val="22"/>
          <w:highlight w:val="none"/>
        </w:rPr>
      </w:pPr>
    </w:p>
    <w:p w14:paraId="0CB04916">
      <w:pPr>
        <w:spacing w:line="300" w:lineRule="auto"/>
        <w:ind w:firstLine="4840" w:firstLineChars="2200"/>
        <w:rPr>
          <w:rFonts w:ascii="宋体"/>
          <w:color w:val="auto"/>
          <w:sz w:val="22"/>
          <w:highlight w:val="none"/>
        </w:rPr>
      </w:pPr>
    </w:p>
    <w:p w14:paraId="2A1D9A4B">
      <w:pPr>
        <w:spacing w:line="300" w:lineRule="auto"/>
        <w:ind w:firstLine="4840" w:firstLineChars="2200"/>
        <w:rPr>
          <w:rFonts w:ascii="宋体"/>
          <w:color w:val="auto"/>
          <w:sz w:val="22"/>
          <w:highlight w:val="none"/>
        </w:rPr>
      </w:pPr>
    </w:p>
    <w:p w14:paraId="457BDAB5">
      <w:pPr>
        <w:spacing w:line="300" w:lineRule="auto"/>
        <w:ind w:firstLine="4840" w:firstLineChars="2200"/>
        <w:rPr>
          <w:rFonts w:ascii="宋体"/>
          <w:color w:val="auto"/>
          <w:sz w:val="22"/>
          <w:highlight w:val="none"/>
        </w:rPr>
      </w:pPr>
    </w:p>
    <w:p w14:paraId="535AB4DB">
      <w:pPr>
        <w:spacing w:line="300" w:lineRule="auto"/>
        <w:ind w:firstLine="4840" w:firstLineChars="2200"/>
        <w:rPr>
          <w:rFonts w:ascii="宋体"/>
          <w:color w:val="auto"/>
          <w:sz w:val="22"/>
          <w:highlight w:val="none"/>
        </w:rPr>
      </w:pPr>
    </w:p>
    <w:p w14:paraId="3A552AD0">
      <w:pPr>
        <w:spacing w:line="300" w:lineRule="auto"/>
        <w:ind w:firstLine="4840" w:firstLineChars="2200"/>
        <w:rPr>
          <w:rFonts w:ascii="宋体"/>
          <w:color w:val="auto"/>
          <w:sz w:val="22"/>
          <w:highlight w:val="none"/>
        </w:rPr>
      </w:pPr>
    </w:p>
    <w:p w14:paraId="644D29D7">
      <w:pPr>
        <w:spacing w:line="300" w:lineRule="auto"/>
        <w:ind w:firstLine="4840" w:firstLineChars="2200"/>
        <w:rPr>
          <w:rFonts w:ascii="宋体"/>
          <w:color w:val="auto"/>
          <w:sz w:val="22"/>
          <w:highlight w:val="none"/>
        </w:rPr>
      </w:pPr>
    </w:p>
    <w:p w14:paraId="58BC199F">
      <w:pPr>
        <w:spacing w:line="300" w:lineRule="auto"/>
        <w:ind w:firstLine="4840" w:firstLineChars="2200"/>
        <w:rPr>
          <w:rFonts w:ascii="宋体"/>
          <w:color w:val="auto"/>
          <w:sz w:val="22"/>
          <w:highlight w:val="none"/>
        </w:rPr>
      </w:pPr>
    </w:p>
    <w:p w14:paraId="5349C7E1">
      <w:pPr>
        <w:spacing w:line="300" w:lineRule="auto"/>
        <w:ind w:firstLine="4840" w:firstLineChars="2200"/>
        <w:rPr>
          <w:rFonts w:ascii="宋体"/>
          <w:color w:val="auto"/>
          <w:sz w:val="22"/>
          <w:highlight w:val="none"/>
        </w:rPr>
      </w:pPr>
    </w:p>
    <w:p w14:paraId="758ED922">
      <w:pPr>
        <w:spacing w:line="300" w:lineRule="auto"/>
        <w:ind w:firstLine="4840" w:firstLineChars="2200"/>
        <w:rPr>
          <w:rFonts w:ascii="宋体"/>
          <w:color w:val="auto"/>
          <w:sz w:val="22"/>
          <w:highlight w:val="none"/>
        </w:rPr>
      </w:pPr>
    </w:p>
    <w:p w14:paraId="57229112">
      <w:pPr>
        <w:spacing w:line="300" w:lineRule="auto"/>
        <w:ind w:firstLine="4840" w:firstLineChars="2200"/>
        <w:rPr>
          <w:rFonts w:ascii="宋体"/>
          <w:color w:val="auto"/>
          <w:sz w:val="22"/>
          <w:highlight w:val="none"/>
        </w:rPr>
      </w:pPr>
    </w:p>
    <w:p w14:paraId="122C8A74">
      <w:pPr>
        <w:spacing w:line="300" w:lineRule="auto"/>
        <w:ind w:firstLine="4840" w:firstLineChars="2200"/>
        <w:rPr>
          <w:rFonts w:ascii="宋体"/>
          <w:color w:val="auto"/>
          <w:sz w:val="22"/>
          <w:highlight w:val="none"/>
        </w:rPr>
      </w:pPr>
    </w:p>
    <w:p w14:paraId="427DA58A">
      <w:pPr>
        <w:spacing w:line="300" w:lineRule="auto"/>
        <w:ind w:firstLine="4840" w:firstLineChars="2200"/>
        <w:rPr>
          <w:rFonts w:ascii="宋体"/>
          <w:color w:val="auto"/>
          <w:sz w:val="22"/>
          <w:highlight w:val="none"/>
        </w:rPr>
      </w:pPr>
    </w:p>
    <w:bookmarkEnd w:id="67"/>
    <w:p w14:paraId="4861D4EC">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381825-24E4-4D90-B698-A3773D5055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A9921C4F-12C5-4A46-84CF-D282FF3C30E9}"/>
  </w:font>
  <w:font w:name="楷体_GB2312">
    <w:panose1 w:val="02010609030101010101"/>
    <w:charset w:val="86"/>
    <w:family w:val="modern"/>
    <w:pitch w:val="default"/>
    <w:sig w:usb0="00000001" w:usb1="080E0000" w:usb2="00000000" w:usb3="00000000" w:csb0="00040000" w:csb1="00000000"/>
    <w:embedRegular r:id="rId3" w:fontKey="{4682FE44-6C55-46C6-A4AB-4B5801583AA6}"/>
  </w:font>
  <w:font w:name="微软雅黑">
    <w:panose1 w:val="020B0503020204020204"/>
    <w:charset w:val="86"/>
    <w:family w:val="swiss"/>
    <w:pitch w:val="default"/>
    <w:sig w:usb0="80000287" w:usb1="2ACF3C50" w:usb2="00000016" w:usb3="00000000" w:csb0="0004001F" w:csb1="00000000"/>
    <w:embedRegular r:id="rId4" w:fontKey="{E6F65F4A-08D0-4A06-A718-4F3B1C276DBA}"/>
  </w:font>
  <w:font w:name="Helvetica">
    <w:altName w:val="Arial"/>
    <w:panose1 w:val="020B0604020202020204"/>
    <w:charset w:val="00"/>
    <w:family w:val="swiss"/>
    <w:pitch w:val="default"/>
    <w:sig w:usb0="00000000" w:usb1="00000000" w:usb2="00000000" w:usb3="00000000" w:csb0="00000001" w:csb1="00000000"/>
    <w:embedRegular r:id="rId5" w:fontKey="{313252AC-A6E3-46A3-B2D5-33B497F69111}"/>
  </w:font>
  <w:font w:name="东文宋体">
    <w:altName w:val="宋体"/>
    <w:panose1 w:val="00000000000000000000"/>
    <w:charset w:val="00"/>
    <w:family w:val="auto"/>
    <w:pitch w:val="default"/>
    <w:sig w:usb0="00000000" w:usb1="00000000" w:usb2="00000000" w:usb3="00000000" w:csb0="00000000" w:csb1="00000000"/>
    <w:embedRegular r:id="rId6" w:fontKey="{6F470375-1267-4CA6-9318-1E5219AFAA7E}"/>
  </w:font>
  <w:font w:name="方正小标宋简体">
    <w:panose1 w:val="03000509000000000000"/>
    <w:charset w:val="86"/>
    <w:family w:val="auto"/>
    <w:pitch w:val="default"/>
    <w:sig w:usb0="00000001" w:usb1="080E0000" w:usb2="00000000" w:usb3="00000000" w:csb0="00040000" w:csb1="00000000"/>
    <w:embedRegular r:id="rId7" w:fontKey="{158B3698-4A1D-4E36-AC10-B35815369F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95C47">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05364BB0">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BBFDB">
    <w:pPr>
      <w:pStyle w:val="15"/>
      <w:framePr w:wrap="around" w:vAnchor="text" w:hAnchor="margin" w:xAlign="center" w:yAlign="top"/>
    </w:pPr>
  </w:p>
  <w:p w14:paraId="1BB0C8A3">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301E7">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4E7E1">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0FE"/>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3CA5"/>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BE3EB9"/>
    <w:rsid w:val="01C71E66"/>
    <w:rsid w:val="01E45689"/>
    <w:rsid w:val="01E948DE"/>
    <w:rsid w:val="01FB29E7"/>
    <w:rsid w:val="022C2B30"/>
    <w:rsid w:val="023C62EC"/>
    <w:rsid w:val="02710756"/>
    <w:rsid w:val="02814EAA"/>
    <w:rsid w:val="0296055D"/>
    <w:rsid w:val="02977228"/>
    <w:rsid w:val="02BA1A1C"/>
    <w:rsid w:val="02D8531F"/>
    <w:rsid w:val="0334789D"/>
    <w:rsid w:val="03483E6F"/>
    <w:rsid w:val="035B1DD5"/>
    <w:rsid w:val="03DD20DE"/>
    <w:rsid w:val="04275495"/>
    <w:rsid w:val="044261C4"/>
    <w:rsid w:val="04975326"/>
    <w:rsid w:val="04A15C46"/>
    <w:rsid w:val="04B73CDD"/>
    <w:rsid w:val="04B94EBC"/>
    <w:rsid w:val="04BD6785"/>
    <w:rsid w:val="051F632A"/>
    <w:rsid w:val="052073F4"/>
    <w:rsid w:val="05284BBB"/>
    <w:rsid w:val="05A23775"/>
    <w:rsid w:val="05EA7042"/>
    <w:rsid w:val="063F052D"/>
    <w:rsid w:val="073D28D0"/>
    <w:rsid w:val="07BA72D5"/>
    <w:rsid w:val="07BF5103"/>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E85B17"/>
    <w:rsid w:val="0AF14A57"/>
    <w:rsid w:val="0B1523D1"/>
    <w:rsid w:val="0B4E5D0E"/>
    <w:rsid w:val="0B64718D"/>
    <w:rsid w:val="0C0F2644"/>
    <w:rsid w:val="0C227788"/>
    <w:rsid w:val="0C6C4FB6"/>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CA3C85"/>
    <w:rsid w:val="0FFB7A5A"/>
    <w:rsid w:val="10AE0ABB"/>
    <w:rsid w:val="10AF2C58"/>
    <w:rsid w:val="10B97E14"/>
    <w:rsid w:val="10BA4A4B"/>
    <w:rsid w:val="110A2F78"/>
    <w:rsid w:val="115A7068"/>
    <w:rsid w:val="11AF32A2"/>
    <w:rsid w:val="11DA08E3"/>
    <w:rsid w:val="11E817F0"/>
    <w:rsid w:val="122360F7"/>
    <w:rsid w:val="123C0648"/>
    <w:rsid w:val="12595CD7"/>
    <w:rsid w:val="127D38BF"/>
    <w:rsid w:val="12A844DB"/>
    <w:rsid w:val="12BF3090"/>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16E28"/>
    <w:rsid w:val="173B5246"/>
    <w:rsid w:val="1761165C"/>
    <w:rsid w:val="176206EA"/>
    <w:rsid w:val="176A650D"/>
    <w:rsid w:val="178D65A7"/>
    <w:rsid w:val="17A52BCE"/>
    <w:rsid w:val="17BF4A3E"/>
    <w:rsid w:val="17F551AC"/>
    <w:rsid w:val="17FF631B"/>
    <w:rsid w:val="18060253"/>
    <w:rsid w:val="180A10FA"/>
    <w:rsid w:val="1811090C"/>
    <w:rsid w:val="185145F5"/>
    <w:rsid w:val="185D5DCC"/>
    <w:rsid w:val="190663D0"/>
    <w:rsid w:val="196B7D6D"/>
    <w:rsid w:val="196C0EFD"/>
    <w:rsid w:val="197D2DE7"/>
    <w:rsid w:val="19A07E7C"/>
    <w:rsid w:val="1A316BD8"/>
    <w:rsid w:val="1A47470E"/>
    <w:rsid w:val="1AA672A0"/>
    <w:rsid w:val="1AD070CA"/>
    <w:rsid w:val="1B0C692E"/>
    <w:rsid w:val="1B4668DD"/>
    <w:rsid w:val="1B4B4946"/>
    <w:rsid w:val="1BCD7790"/>
    <w:rsid w:val="1BED1C9D"/>
    <w:rsid w:val="1BEE29F1"/>
    <w:rsid w:val="1C195E8C"/>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1F7BD69E"/>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592006"/>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4E60E2"/>
    <w:rsid w:val="2590283A"/>
    <w:rsid w:val="260357AC"/>
    <w:rsid w:val="26286AC4"/>
    <w:rsid w:val="26C40ED6"/>
    <w:rsid w:val="26C67B20"/>
    <w:rsid w:val="27207725"/>
    <w:rsid w:val="2729351D"/>
    <w:rsid w:val="275E1A9D"/>
    <w:rsid w:val="2796327E"/>
    <w:rsid w:val="27B9383B"/>
    <w:rsid w:val="27FF7BCA"/>
    <w:rsid w:val="280A6628"/>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6A3279"/>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813941"/>
    <w:rsid w:val="2F9A1C68"/>
    <w:rsid w:val="306565F9"/>
    <w:rsid w:val="308A5336"/>
    <w:rsid w:val="30FC053D"/>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8D72BD"/>
    <w:rsid w:val="36C566EF"/>
    <w:rsid w:val="371658C9"/>
    <w:rsid w:val="37197DEF"/>
    <w:rsid w:val="371B4D4E"/>
    <w:rsid w:val="37205BDA"/>
    <w:rsid w:val="376B0DD8"/>
    <w:rsid w:val="381A5625"/>
    <w:rsid w:val="3849704B"/>
    <w:rsid w:val="38514E90"/>
    <w:rsid w:val="387D247F"/>
    <w:rsid w:val="38A075FB"/>
    <w:rsid w:val="38BF7883"/>
    <w:rsid w:val="38CE1F02"/>
    <w:rsid w:val="38E6287F"/>
    <w:rsid w:val="393D4D30"/>
    <w:rsid w:val="39437042"/>
    <w:rsid w:val="39524F6F"/>
    <w:rsid w:val="3954558D"/>
    <w:rsid w:val="39B42DDE"/>
    <w:rsid w:val="39CD0EC3"/>
    <w:rsid w:val="39EF620D"/>
    <w:rsid w:val="3A26548A"/>
    <w:rsid w:val="3A612BDB"/>
    <w:rsid w:val="3A6D2E8A"/>
    <w:rsid w:val="3A7A7666"/>
    <w:rsid w:val="3B21607B"/>
    <w:rsid w:val="3B35603C"/>
    <w:rsid w:val="3B510257"/>
    <w:rsid w:val="3B6C17ED"/>
    <w:rsid w:val="3B814871"/>
    <w:rsid w:val="3BC6790E"/>
    <w:rsid w:val="3BDD090F"/>
    <w:rsid w:val="3C020661"/>
    <w:rsid w:val="3C291261"/>
    <w:rsid w:val="3C4153A5"/>
    <w:rsid w:val="3C5D4D4E"/>
    <w:rsid w:val="3C5D7CBE"/>
    <w:rsid w:val="3D484B06"/>
    <w:rsid w:val="3D583DA3"/>
    <w:rsid w:val="3D855446"/>
    <w:rsid w:val="3D94095C"/>
    <w:rsid w:val="3D955A6B"/>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910626"/>
    <w:rsid w:val="3FDF6807"/>
    <w:rsid w:val="3FE72612"/>
    <w:rsid w:val="4005741E"/>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91B96"/>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913239"/>
    <w:rsid w:val="47D604EF"/>
    <w:rsid w:val="481D6356"/>
    <w:rsid w:val="483D1D78"/>
    <w:rsid w:val="485747CA"/>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50F2E"/>
    <w:rsid w:val="4C587C6C"/>
    <w:rsid w:val="4C840E32"/>
    <w:rsid w:val="4CC17D34"/>
    <w:rsid w:val="4CDF5D99"/>
    <w:rsid w:val="4CE21DF9"/>
    <w:rsid w:val="4CF43A6D"/>
    <w:rsid w:val="4CFA126F"/>
    <w:rsid w:val="4D487FF6"/>
    <w:rsid w:val="4D4B180F"/>
    <w:rsid w:val="4D6A56D9"/>
    <w:rsid w:val="4D6C78CC"/>
    <w:rsid w:val="4D8943FF"/>
    <w:rsid w:val="4D981560"/>
    <w:rsid w:val="4DC52D99"/>
    <w:rsid w:val="4E555EE6"/>
    <w:rsid w:val="4E9E1DAF"/>
    <w:rsid w:val="4ECC6563"/>
    <w:rsid w:val="4EEC7AB1"/>
    <w:rsid w:val="4EF56C95"/>
    <w:rsid w:val="4F5D4819"/>
    <w:rsid w:val="4F642884"/>
    <w:rsid w:val="4F7F146C"/>
    <w:rsid w:val="4FC11AB9"/>
    <w:rsid w:val="4FC50F10"/>
    <w:rsid w:val="4FDF015D"/>
    <w:rsid w:val="501341EF"/>
    <w:rsid w:val="502F74C2"/>
    <w:rsid w:val="50BA2C88"/>
    <w:rsid w:val="50D72F5D"/>
    <w:rsid w:val="51024103"/>
    <w:rsid w:val="5123379A"/>
    <w:rsid w:val="517F5682"/>
    <w:rsid w:val="519D3800"/>
    <w:rsid w:val="51F24D8E"/>
    <w:rsid w:val="51F6595B"/>
    <w:rsid w:val="52094756"/>
    <w:rsid w:val="52384D8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772BC4"/>
    <w:rsid w:val="54B23345"/>
    <w:rsid w:val="54C72685"/>
    <w:rsid w:val="54C85664"/>
    <w:rsid w:val="54DA01DA"/>
    <w:rsid w:val="54F57D75"/>
    <w:rsid w:val="555D5520"/>
    <w:rsid w:val="555D72DC"/>
    <w:rsid w:val="55603A62"/>
    <w:rsid w:val="55627866"/>
    <w:rsid w:val="556C5435"/>
    <w:rsid w:val="5595188A"/>
    <w:rsid w:val="562436B9"/>
    <w:rsid w:val="566C4C61"/>
    <w:rsid w:val="567E43D2"/>
    <w:rsid w:val="56861332"/>
    <w:rsid w:val="56DA31DF"/>
    <w:rsid w:val="56E40032"/>
    <w:rsid w:val="56FE02AF"/>
    <w:rsid w:val="572172AD"/>
    <w:rsid w:val="575912F3"/>
    <w:rsid w:val="578B46DA"/>
    <w:rsid w:val="57BF105B"/>
    <w:rsid w:val="57C97842"/>
    <w:rsid w:val="57F860EE"/>
    <w:rsid w:val="57FFE909"/>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DD12F1"/>
    <w:rsid w:val="5AEA3C95"/>
    <w:rsid w:val="5B0427D1"/>
    <w:rsid w:val="5B313557"/>
    <w:rsid w:val="5B3C6463"/>
    <w:rsid w:val="5B6E42E3"/>
    <w:rsid w:val="5BA66666"/>
    <w:rsid w:val="5BF77FF4"/>
    <w:rsid w:val="5BFD9219"/>
    <w:rsid w:val="5C192058"/>
    <w:rsid w:val="5C7020B3"/>
    <w:rsid w:val="5C8348C3"/>
    <w:rsid w:val="5CBD7CF1"/>
    <w:rsid w:val="5CC54DE3"/>
    <w:rsid w:val="5CD64696"/>
    <w:rsid w:val="5CE1007A"/>
    <w:rsid w:val="5DB0100C"/>
    <w:rsid w:val="5E082F75"/>
    <w:rsid w:val="5E083B78"/>
    <w:rsid w:val="5E0C185F"/>
    <w:rsid w:val="5E1D4CBE"/>
    <w:rsid w:val="5E315738"/>
    <w:rsid w:val="5E5E4943"/>
    <w:rsid w:val="5E68598B"/>
    <w:rsid w:val="5E7E040C"/>
    <w:rsid w:val="5E7E09ED"/>
    <w:rsid w:val="5E8D4527"/>
    <w:rsid w:val="5E954808"/>
    <w:rsid w:val="5EA14A6B"/>
    <w:rsid w:val="5ED56CFF"/>
    <w:rsid w:val="5EEE2C08"/>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3957A8"/>
    <w:rsid w:val="62DA4EE0"/>
    <w:rsid w:val="62ED2483"/>
    <w:rsid w:val="632062D6"/>
    <w:rsid w:val="635C2557"/>
    <w:rsid w:val="63784CD0"/>
    <w:rsid w:val="640D3093"/>
    <w:rsid w:val="640F1E72"/>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056D10"/>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45547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0C2DAE"/>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AF0777C"/>
    <w:rsid w:val="7B046B46"/>
    <w:rsid w:val="7B1E74DC"/>
    <w:rsid w:val="7B52378D"/>
    <w:rsid w:val="7B64461B"/>
    <w:rsid w:val="7B7148A1"/>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A31569"/>
    <w:rsid w:val="7DB64E94"/>
    <w:rsid w:val="7DFFCEB1"/>
    <w:rsid w:val="7E2A155C"/>
    <w:rsid w:val="7E601E4C"/>
    <w:rsid w:val="7E6D029D"/>
    <w:rsid w:val="7F780FFA"/>
    <w:rsid w:val="7F8603D7"/>
    <w:rsid w:val="7F97767F"/>
    <w:rsid w:val="7FE76D1C"/>
    <w:rsid w:val="AE673AD5"/>
    <w:rsid w:val="BF7B8E08"/>
    <w:rsid w:val="EEFA626B"/>
    <w:rsid w:val="EFB54DD9"/>
    <w:rsid w:val="FFB59F6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51</Pages>
  <Words>5286</Words>
  <Characters>5761</Characters>
  <Lines>223</Lines>
  <Paragraphs>62</Paragraphs>
  <TotalTime>1</TotalTime>
  <ScaleCrop>false</ScaleCrop>
  <LinksUpToDate>false</LinksUpToDate>
  <CharactersWithSpaces>5797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2025-07-25T03:17:46Z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DE38ACCEC1AA47318F7C9853B5AAF7B4_13</vt:lpwstr>
  </property>
  <property fmtid="{D5CDD505-2E9C-101B-9397-08002B2CF9AE}" pid="4" name="KSOTemplateDocerSaveRecord">
    <vt:lpwstr>eyJoZGlkIjoiYjhhYTUyOTZlZjg2MzQ5NDRmMTM2ZWQ1ODcwYjE5OTMiLCJ1c2VySWQiOiIxMDE1MzQxMjg2In0=</vt:lpwstr>
  </property>
</Properties>
</file>