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B1B8DA7">
      <w:pPr>
        <w:adjustRightInd/>
        <w:spacing w:line="240" w:lineRule="auto"/>
        <w:rPr>
          <w:rFonts w:ascii="宋体" w:cs="楷体_GB2312"/>
          <w:color w:val="auto"/>
          <w:sz w:val="32"/>
          <w:szCs w:val="32"/>
          <w:highlight w:val="none"/>
        </w:rPr>
      </w:pPr>
    </w:p>
    <w:p w14:paraId="7ECED0BA">
      <w:pPr>
        <w:adjustRightInd/>
        <w:spacing w:line="240" w:lineRule="auto"/>
        <w:rPr>
          <w:rFonts w:ascii="宋体" w:cs="楷体_GB2312"/>
          <w:color w:val="auto"/>
          <w:sz w:val="32"/>
          <w:szCs w:val="32"/>
          <w:highlight w:val="none"/>
        </w:rPr>
      </w:pPr>
    </w:p>
    <w:p w14:paraId="6FCBF26D">
      <w:pPr>
        <w:adjustRightInd/>
        <w:spacing w:line="240" w:lineRule="auto"/>
        <w:jc w:val="center"/>
        <w:rPr>
          <w:rFonts w:ascii="宋体"/>
          <w:color w:val="auto"/>
          <w:sz w:val="96"/>
          <w:szCs w:val="24"/>
          <w:highlight w:val="none"/>
        </w:rPr>
      </w:pPr>
    </w:p>
    <w:p w14:paraId="583B8FC9">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1FB1911B">
      <w:pPr>
        <w:adjustRightInd/>
        <w:spacing w:line="620" w:lineRule="exact"/>
        <w:jc w:val="both"/>
        <w:rPr>
          <w:rFonts w:ascii="宋体"/>
          <w:color w:val="auto"/>
          <w:sz w:val="96"/>
          <w:szCs w:val="24"/>
          <w:highlight w:val="none"/>
        </w:rPr>
      </w:pPr>
    </w:p>
    <w:p w14:paraId="48F23221">
      <w:pPr>
        <w:adjustRightInd/>
        <w:spacing w:line="620" w:lineRule="exact"/>
        <w:jc w:val="both"/>
        <w:rPr>
          <w:rFonts w:ascii="宋体"/>
          <w:color w:val="auto"/>
          <w:sz w:val="96"/>
          <w:szCs w:val="24"/>
          <w:highlight w:val="none"/>
        </w:rPr>
      </w:pPr>
    </w:p>
    <w:p w14:paraId="69E35E65">
      <w:pPr>
        <w:adjustRightInd/>
        <w:spacing w:line="620" w:lineRule="exact"/>
        <w:jc w:val="both"/>
        <w:rPr>
          <w:rFonts w:ascii="宋体"/>
          <w:color w:val="auto"/>
          <w:sz w:val="96"/>
          <w:szCs w:val="24"/>
          <w:highlight w:val="none"/>
        </w:rPr>
      </w:pPr>
    </w:p>
    <w:p w14:paraId="6D598E63">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13</w:t>
      </w:r>
    </w:p>
    <w:p w14:paraId="52CD8381">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其他沙发类</w:t>
      </w:r>
    </w:p>
    <w:p w14:paraId="47B6891E">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70F96893">
      <w:pPr>
        <w:adjustRightInd/>
        <w:spacing w:line="620" w:lineRule="exact"/>
        <w:jc w:val="both"/>
        <w:rPr>
          <w:rFonts w:ascii="宋体"/>
          <w:color w:val="auto"/>
          <w:sz w:val="36"/>
          <w:szCs w:val="36"/>
          <w:highlight w:val="none"/>
        </w:rPr>
      </w:pPr>
    </w:p>
    <w:p w14:paraId="581A8964">
      <w:pPr>
        <w:adjustRightInd/>
        <w:spacing w:line="620" w:lineRule="exact"/>
        <w:jc w:val="both"/>
        <w:rPr>
          <w:rFonts w:ascii="宋体"/>
          <w:color w:val="auto"/>
          <w:sz w:val="36"/>
          <w:szCs w:val="36"/>
          <w:highlight w:val="none"/>
        </w:rPr>
      </w:pPr>
    </w:p>
    <w:p w14:paraId="40EFAC14">
      <w:pPr>
        <w:adjustRightInd/>
        <w:spacing w:line="620" w:lineRule="exact"/>
        <w:jc w:val="both"/>
        <w:rPr>
          <w:rFonts w:ascii="宋体"/>
          <w:color w:val="auto"/>
          <w:sz w:val="36"/>
          <w:szCs w:val="36"/>
          <w:highlight w:val="none"/>
        </w:rPr>
      </w:pPr>
    </w:p>
    <w:p w14:paraId="78E706D7">
      <w:pPr>
        <w:adjustRightInd/>
        <w:spacing w:line="620" w:lineRule="exact"/>
        <w:jc w:val="both"/>
        <w:rPr>
          <w:rFonts w:ascii="宋体"/>
          <w:color w:val="auto"/>
          <w:sz w:val="36"/>
          <w:szCs w:val="36"/>
          <w:highlight w:val="none"/>
        </w:rPr>
      </w:pPr>
    </w:p>
    <w:p w14:paraId="0EFA505B">
      <w:pPr>
        <w:adjustRightInd/>
        <w:spacing w:line="620" w:lineRule="exact"/>
        <w:jc w:val="both"/>
        <w:rPr>
          <w:rFonts w:ascii="宋体"/>
          <w:color w:val="auto"/>
          <w:sz w:val="36"/>
          <w:szCs w:val="36"/>
          <w:highlight w:val="none"/>
        </w:rPr>
      </w:pPr>
    </w:p>
    <w:p w14:paraId="16E1EBF4">
      <w:pPr>
        <w:adjustRightInd/>
        <w:spacing w:line="620" w:lineRule="exact"/>
        <w:jc w:val="both"/>
        <w:rPr>
          <w:rFonts w:ascii="宋体"/>
          <w:color w:val="auto"/>
          <w:sz w:val="36"/>
          <w:szCs w:val="36"/>
          <w:highlight w:val="none"/>
        </w:rPr>
      </w:pPr>
    </w:p>
    <w:p w14:paraId="538F4856">
      <w:pPr>
        <w:adjustRightInd/>
        <w:spacing w:line="620" w:lineRule="exact"/>
        <w:rPr>
          <w:rFonts w:ascii="宋体"/>
          <w:color w:val="auto"/>
          <w:sz w:val="36"/>
          <w:szCs w:val="36"/>
          <w:highlight w:val="none"/>
        </w:rPr>
      </w:pPr>
    </w:p>
    <w:p w14:paraId="546D3AE3">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0D8E049A">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561D21D5">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3A23EB29">
          <w:pPr>
            <w:spacing w:line="240" w:lineRule="auto"/>
            <w:jc w:val="center"/>
            <w:rPr>
              <w:color w:val="auto"/>
              <w:sz w:val="28"/>
              <w:szCs w:val="24"/>
              <w:highlight w:val="none"/>
            </w:rPr>
          </w:pPr>
        </w:p>
        <w:p w14:paraId="76B9535D">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4362FAA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6A2DDFB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54AE001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338B347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7D50BA7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3B0BB938">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1B74BF31">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22A2002C">
      <w:pPr>
        <w:snapToGrid w:val="0"/>
        <w:spacing w:line="400" w:lineRule="exact"/>
        <w:jc w:val="both"/>
        <w:rPr>
          <w:rFonts w:ascii="宋体"/>
          <w:color w:val="auto"/>
          <w:sz w:val="22"/>
          <w:highlight w:val="none"/>
        </w:rPr>
      </w:pPr>
    </w:p>
    <w:p w14:paraId="79B00D6A">
      <w:pPr>
        <w:pStyle w:val="57"/>
        <w:snapToGrid w:val="0"/>
        <w:spacing w:before="0" w:after="0"/>
        <w:ind w:left="0"/>
        <w:rPr>
          <w:rFonts w:ascii="宋体"/>
          <w:color w:val="auto"/>
          <w:sz w:val="32"/>
          <w:szCs w:val="21"/>
          <w:highlight w:val="none"/>
        </w:rPr>
      </w:pPr>
      <w:bookmarkStart w:id="0" w:name="_Toc27555"/>
      <w:bookmarkStart w:id="1" w:name="_Toc16996"/>
      <w:bookmarkStart w:id="2" w:name="_Toc27650"/>
      <w:bookmarkStart w:id="3" w:name="_Toc1862740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457E29E7">
      <w:pPr>
        <w:pStyle w:val="57"/>
        <w:numPr>
          <w:ilvl w:val="0"/>
          <w:numId w:val="0"/>
        </w:numPr>
        <w:snapToGrid w:val="0"/>
        <w:spacing w:before="0" w:after="0"/>
        <w:jc w:val="left"/>
        <w:outlineLvl w:val="9"/>
        <w:rPr>
          <w:rFonts w:ascii="宋体"/>
          <w:color w:val="auto"/>
          <w:sz w:val="22"/>
          <w:szCs w:val="22"/>
          <w:highlight w:val="none"/>
        </w:rPr>
      </w:pPr>
    </w:p>
    <w:p w14:paraId="5C6C81B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5E122249">
      <w:pPr>
        <w:numPr>
          <w:ilvl w:val="0"/>
          <w:numId w:val="4"/>
        </w:numPr>
        <w:snapToGrid w:val="0"/>
        <w:spacing w:line="400" w:lineRule="exact"/>
        <w:rPr>
          <w:rFonts w:ascii="宋体" w:hAnsi="宋体" w:cs="微软雅黑"/>
          <w:b/>
          <w:color w:val="auto"/>
          <w:sz w:val="22"/>
          <w:highlight w:val="none"/>
        </w:rPr>
      </w:pPr>
      <w:bookmarkStart w:id="4" w:name="_Toc186274097"/>
      <w:bookmarkStart w:id="5" w:name="_Toc180051008"/>
      <w:bookmarkStart w:id="6" w:name="_Toc174185144"/>
      <w:bookmarkStart w:id="7" w:name="_Toc184013601"/>
      <w:bookmarkStart w:id="8" w:name="_Toc184023100"/>
      <w:bookmarkStart w:id="9" w:name="_Toc174185151"/>
      <w:bookmarkStart w:id="10" w:name="_Toc184013607"/>
      <w:bookmarkStart w:id="11" w:name="_Toc184023106"/>
      <w:bookmarkStart w:id="12" w:name="_Toc180051014"/>
      <w:bookmarkStart w:id="13" w:name="_Toc186274103"/>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1D408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FFF39B4">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51DDE7DD">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508BC17B">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22D42B6D">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14AEF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8CB76E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C41225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46C0D8C7">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13</w:t>
            </w:r>
          </w:p>
        </w:tc>
        <w:tc>
          <w:tcPr>
            <w:tcW w:w="3694" w:type="dxa"/>
            <w:shd w:val="clear" w:color="auto" w:fill="auto"/>
            <w:vAlign w:val="center"/>
          </w:tcPr>
          <w:p w14:paraId="6EFAC31B">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0CC13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DD90C1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E704B5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574B82A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其他沙发类</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48E94DE3">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EA9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928B5B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A21272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0C27552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3D0CD46E">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4B18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62A601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CE1C01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0BF5C08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5E095F8D">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413C1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538C06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369EFC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500B3610">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2224B1B3">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5AE88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F653EB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0D1F93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20B44FE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18DB58D2">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2BD0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246C10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AC1384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627A3C5A">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51B65972">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4982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D734E8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CFF647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759492A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0349E736">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4F68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65818E9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F7A65E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73B60EA2">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6FA297E9">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3A709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312EED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C8B1B2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4AC44C0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7BAB5431">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7944C956">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61E85D14">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45F96E6D">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20AB1515">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710659E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5A3FCB3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71E7B9B5">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25F9281F">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29E060F3">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1C6FB3B5">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0FD6972B">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3295611B">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4D49F63D">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0154DD42">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1EAA3339">
      <w:pPr>
        <w:numPr>
          <w:ilvl w:val="0"/>
          <w:numId w:val="4"/>
        </w:numPr>
        <w:snapToGrid w:val="0"/>
        <w:spacing w:line="400" w:lineRule="exact"/>
        <w:rPr>
          <w:rFonts w:ascii="宋体" w:hAnsi="宋体" w:cs="微软雅黑"/>
          <w:b/>
          <w:color w:val="auto"/>
          <w:sz w:val="22"/>
          <w:highlight w:val="none"/>
        </w:rPr>
      </w:pPr>
      <w:bookmarkStart w:id="14" w:name="_Toc184023103"/>
      <w:bookmarkStart w:id="15" w:name="_Toc184013604"/>
      <w:bookmarkStart w:id="16" w:name="_Toc186274100"/>
      <w:bookmarkStart w:id="17" w:name="_Toc180051011"/>
      <w:r>
        <w:rPr>
          <w:rFonts w:hint="eastAsia" w:ascii="宋体" w:hAnsi="宋体" w:cs="微软雅黑"/>
          <w:b/>
          <w:color w:val="auto"/>
          <w:sz w:val="22"/>
          <w:highlight w:val="none"/>
        </w:rPr>
        <w:t>征集文件获取方式和下载期限</w:t>
      </w:r>
      <w:bookmarkEnd w:id="14"/>
      <w:bookmarkEnd w:id="15"/>
      <w:bookmarkEnd w:id="16"/>
      <w:bookmarkEnd w:id="17"/>
    </w:p>
    <w:p w14:paraId="106FA15B">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1AFC0E4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13F1B4F2">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4C99AAB8">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4B4C8916">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131DEA2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6C67F83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4623D1BB">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5D928E5F">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7C6E5A2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5AB5311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63F26D9B">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0B4DB151">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7FF4BEF">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6688BC51">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4CBAB72E">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09851D46">
      <w:pPr>
        <w:numPr>
          <w:ilvl w:val="0"/>
          <w:numId w:val="4"/>
        </w:numPr>
        <w:snapToGrid w:val="0"/>
        <w:spacing w:line="400" w:lineRule="exact"/>
        <w:rPr>
          <w:rFonts w:ascii="宋体" w:hAnsi="宋体" w:cs="微软雅黑"/>
          <w:b w:val="0"/>
          <w:bCs/>
          <w:color w:val="auto"/>
          <w:sz w:val="22"/>
          <w:highlight w:val="none"/>
          <w:u w:val="none"/>
        </w:rPr>
      </w:pPr>
      <w:r>
        <w:rPr>
          <w:rFonts w:hint="eastAsia" w:ascii="宋体" w:hAnsi="宋体" w:cs="微软雅黑"/>
          <w:b/>
          <w:color w:val="auto"/>
          <w:sz w:val="22"/>
          <w:highlight w:val="none"/>
        </w:rPr>
        <w:t>电子响应文件提交、解</w:t>
      </w:r>
      <w:r>
        <w:rPr>
          <w:rFonts w:hint="eastAsia" w:ascii="宋体" w:hAnsi="宋体" w:cs="微软雅黑"/>
          <w:b/>
          <w:bCs w:val="0"/>
          <w:color w:val="auto"/>
          <w:sz w:val="22"/>
          <w:highlight w:val="none"/>
          <w:u w:val="none"/>
        </w:rPr>
        <w:t>密时间及地点</w:t>
      </w:r>
    </w:p>
    <w:p w14:paraId="34F44F58">
      <w:pPr>
        <w:numPr>
          <w:ilvl w:val="0"/>
          <w:numId w:val="8"/>
        </w:numPr>
        <w:tabs>
          <w:tab w:val="left" w:pos="856"/>
        </w:tabs>
        <w:snapToGrid w:val="0"/>
        <w:spacing w:line="400" w:lineRule="exact"/>
        <w:rPr>
          <w:rFonts w:ascii="宋体" w:hAnsi="宋体" w:cs="微软雅黑"/>
          <w:b w:val="0"/>
          <w:bCs/>
          <w:color w:val="auto"/>
          <w:sz w:val="22"/>
          <w:highlight w:val="none"/>
          <w:u w:val="none"/>
        </w:rPr>
      </w:pPr>
      <w:r>
        <w:rPr>
          <w:rFonts w:hint="eastAsia" w:ascii="宋体" w:hAnsi="宋体" w:cs="微软雅黑"/>
          <w:b w:val="0"/>
          <w:bCs/>
          <w:color w:val="auto"/>
          <w:sz w:val="22"/>
          <w:highlight w:val="none"/>
          <w:u w:val="none"/>
        </w:rPr>
        <w:t>电子响应文件提交截止及解密时间：202</w:t>
      </w:r>
      <w:r>
        <w:rPr>
          <w:rFonts w:hint="eastAsia" w:ascii="宋体" w:hAnsi="宋体" w:cs="微软雅黑"/>
          <w:b w:val="0"/>
          <w:bCs/>
          <w:color w:val="auto"/>
          <w:sz w:val="22"/>
          <w:highlight w:val="none"/>
          <w:u w:val="none"/>
          <w:lang w:val="en-US" w:eastAsia="zh-CN"/>
        </w:rPr>
        <w:t>5</w:t>
      </w:r>
      <w:r>
        <w:rPr>
          <w:rFonts w:hint="eastAsia" w:ascii="宋体" w:hAnsi="宋体" w:cs="微软雅黑"/>
          <w:b w:val="0"/>
          <w:bCs/>
          <w:color w:val="auto"/>
          <w:sz w:val="22"/>
          <w:highlight w:val="none"/>
          <w:u w:val="none"/>
        </w:rPr>
        <w:t>年</w:t>
      </w:r>
      <w:r>
        <w:rPr>
          <w:rFonts w:hint="eastAsia" w:ascii="宋体" w:hAnsi="宋体" w:cs="微软雅黑"/>
          <w:b w:val="0"/>
          <w:bCs/>
          <w:color w:val="auto"/>
          <w:sz w:val="22"/>
          <w:highlight w:val="none"/>
          <w:u w:val="none"/>
          <w:lang w:val="en-US" w:eastAsia="zh-CN"/>
        </w:rPr>
        <w:t>8</w:t>
      </w:r>
      <w:r>
        <w:rPr>
          <w:rFonts w:hint="eastAsia" w:ascii="宋体" w:hAnsi="宋体" w:cs="微软雅黑"/>
          <w:b w:val="0"/>
          <w:bCs/>
          <w:color w:val="auto"/>
          <w:sz w:val="22"/>
          <w:highlight w:val="none"/>
          <w:u w:val="none"/>
        </w:rPr>
        <w:t>月</w:t>
      </w:r>
      <w:r>
        <w:rPr>
          <w:rFonts w:hint="eastAsia" w:ascii="宋体" w:hAnsi="宋体" w:cs="微软雅黑"/>
          <w:b w:val="0"/>
          <w:bCs/>
          <w:color w:val="auto"/>
          <w:sz w:val="22"/>
          <w:highlight w:val="none"/>
          <w:u w:val="none"/>
          <w:lang w:val="en-US" w:eastAsia="zh-CN"/>
        </w:rPr>
        <w:t>18</w:t>
      </w:r>
      <w:r>
        <w:rPr>
          <w:rFonts w:hint="eastAsia" w:ascii="宋体" w:hAnsi="宋体" w:cs="微软雅黑"/>
          <w:b w:val="0"/>
          <w:bCs/>
          <w:color w:val="auto"/>
          <w:sz w:val="22"/>
          <w:highlight w:val="none"/>
          <w:u w:val="none"/>
        </w:rPr>
        <w:t xml:space="preserve">日 </w:t>
      </w:r>
      <w:r>
        <w:rPr>
          <w:rFonts w:hint="eastAsia" w:ascii="宋体" w:hAnsi="宋体" w:cs="微软雅黑"/>
          <w:b w:val="0"/>
          <w:bCs/>
          <w:color w:val="auto"/>
          <w:sz w:val="22"/>
          <w:highlight w:val="none"/>
          <w:u w:val="none"/>
          <w:lang w:val="en-US" w:eastAsia="zh-CN"/>
        </w:rPr>
        <w:t>上午 9:30</w:t>
      </w:r>
      <w:r>
        <w:rPr>
          <w:rFonts w:hint="eastAsia" w:ascii="宋体" w:hAnsi="宋体" w:cs="微软雅黑"/>
          <w:b w:val="0"/>
          <w:bCs/>
          <w:color w:val="auto"/>
          <w:sz w:val="22"/>
          <w:highlight w:val="none"/>
          <w:u w:val="none"/>
        </w:rPr>
        <w:t>（北京时间）。</w:t>
      </w:r>
    </w:p>
    <w:p w14:paraId="2063EE31">
      <w:pPr>
        <w:numPr>
          <w:ilvl w:val="0"/>
          <w:numId w:val="8"/>
        </w:numPr>
        <w:tabs>
          <w:tab w:val="left" w:pos="856"/>
        </w:tabs>
        <w:snapToGrid w:val="0"/>
        <w:spacing w:line="400" w:lineRule="exact"/>
        <w:rPr>
          <w:rFonts w:ascii="宋体" w:hAnsi="宋体" w:cs="微软雅黑"/>
          <w:b w:val="0"/>
          <w:bCs/>
          <w:color w:val="auto"/>
          <w:sz w:val="22"/>
          <w:highlight w:val="none"/>
          <w:u w:val="none"/>
        </w:rPr>
      </w:pPr>
      <w:r>
        <w:rPr>
          <w:rFonts w:hint="eastAsia" w:ascii="宋体" w:hAnsi="宋体" w:cs="微软雅黑"/>
          <w:b w:val="0"/>
          <w:bCs/>
          <w:color w:val="auto"/>
          <w:sz w:val="22"/>
          <w:highlight w:val="none"/>
          <w:u w:val="none"/>
        </w:rPr>
        <w:t>解密时限：</w:t>
      </w:r>
    </w:p>
    <w:p w14:paraId="1A1F10B3">
      <w:pPr>
        <w:tabs>
          <w:tab w:val="left" w:pos="856"/>
        </w:tabs>
        <w:snapToGrid w:val="0"/>
        <w:spacing w:line="400" w:lineRule="exact"/>
        <w:ind w:left="480"/>
        <w:rPr>
          <w:rFonts w:ascii="宋体" w:hAnsi="宋体" w:cs="微软雅黑"/>
          <w:b w:val="0"/>
          <w:bCs/>
          <w:color w:val="auto"/>
          <w:sz w:val="22"/>
          <w:highlight w:val="none"/>
          <w:u w:val="none"/>
        </w:rPr>
      </w:pPr>
      <w:r>
        <w:rPr>
          <w:rFonts w:hint="eastAsia" w:ascii="宋体" w:hAnsi="宋体" w:cs="微软雅黑"/>
          <w:b w:val="0"/>
          <w:bCs/>
          <w:color w:val="auto"/>
          <w:sz w:val="22"/>
          <w:highlight w:val="none"/>
          <w:u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p>
    <w:p w14:paraId="3C72BBCC">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5058C0A7">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26834AB6">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68042B9B">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7A5F2FBE">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5AAB4CDD">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1ACB59D0">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60A0C7A1">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0EE19EBD">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7251A80">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99</w:t>
      </w:r>
    </w:p>
    <w:p w14:paraId="7D645A0F">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35C1E32A">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6274101"/>
      <w:bookmarkStart w:id="19" w:name="_Toc184023104"/>
      <w:bookmarkStart w:id="20" w:name="_Toc174185149"/>
      <w:bookmarkStart w:id="21" w:name="_Toc184013605"/>
      <w:bookmarkStart w:id="22" w:name="_Toc180051012"/>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278BBC44">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369AB9D2">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1B2772FE">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27450816">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F15A61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24D6F1A9">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3F59C704">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72B7819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280B5C2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02835E6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7843EF9E">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564ACCD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3C0AD333">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61802D85">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31C6E74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2FF8275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625ECBA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770CA9E2">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6A55EF25">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3C2CAE7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3FB21369">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0A1224D3">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670219FC">
      <w:pPr>
        <w:pStyle w:val="57"/>
        <w:snapToGrid w:val="0"/>
        <w:spacing w:before="0" w:after="0"/>
        <w:ind w:left="0"/>
        <w:rPr>
          <w:rFonts w:cs="微软雅黑"/>
          <w:color w:val="auto"/>
          <w:sz w:val="22"/>
          <w:szCs w:val="22"/>
          <w:highlight w:val="none"/>
        </w:rPr>
      </w:pPr>
      <w:bookmarkStart w:id="24" w:name="_Toc186274104"/>
      <w:bookmarkStart w:id="25" w:name="_Toc11645"/>
      <w:bookmarkStart w:id="26" w:name="_Toc5232"/>
      <w:bookmarkStart w:id="27" w:name="_Toc22558"/>
      <w:bookmarkStart w:id="28" w:name="_Toc17418515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3D4A47FE">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0CA29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E38E9F8">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3D5FAC43">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49AD064B">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56DB1752">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2D335D2B">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67466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5CD7015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F8BFDFF">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64D7597C">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151A85B5">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39EFA56D">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6E167A94">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0BDFD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5079817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17E12956">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237F15D3">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14FCE010">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34B5BEA9">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62FE8DFA">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5551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D0D165E">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14F68B3">
            <w:pPr>
              <w:jc w:val="center"/>
              <w:rPr>
                <w:rFonts w:ascii="宋体"/>
                <w:color w:val="auto"/>
                <w:sz w:val="22"/>
                <w:highlight w:val="none"/>
              </w:rPr>
            </w:pPr>
          </w:p>
        </w:tc>
        <w:tc>
          <w:tcPr>
            <w:tcW w:w="1555" w:type="dxa"/>
            <w:vAlign w:val="center"/>
          </w:tcPr>
          <w:p w14:paraId="1F517ED8">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4DA9426F">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98" w:type="dxa"/>
            <w:vAlign w:val="center"/>
          </w:tcPr>
          <w:p w14:paraId="7C51AC2C">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FC6C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BBDCB3B">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D76C861">
            <w:pPr>
              <w:jc w:val="center"/>
              <w:rPr>
                <w:rFonts w:ascii="宋体"/>
                <w:color w:val="auto"/>
                <w:sz w:val="22"/>
                <w:highlight w:val="none"/>
              </w:rPr>
            </w:pPr>
          </w:p>
        </w:tc>
        <w:tc>
          <w:tcPr>
            <w:tcW w:w="1555" w:type="dxa"/>
            <w:vAlign w:val="center"/>
          </w:tcPr>
          <w:p w14:paraId="4E334BF3">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7170F5EF">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0A6EC3AA">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64C8881C">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5CC5F016">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7B1CDBCB">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1D718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5ABE116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4C877F9C">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019639BB">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654E9A1C">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7B8CCAAF">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18D8C413">
            <w:pPr>
              <w:kinsoku/>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23637272">
            <w:pPr>
              <w:kinsoku/>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3453F6E7">
            <w:pPr>
              <w:kinsoku/>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2A9EF1C4">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D8DC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E762AE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0D0BB9A">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CDD5C90">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57537790">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72A1E177">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3DE2F1F5">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401B6488">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3DC048B9">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58D46D34">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7980E1E2">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971D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3D2FB5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F27CF73">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5D1AAF3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6B538A83">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4A1DE576">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494B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7D4AF4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AA11BB4">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53F490A2">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46A80E25">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412A11FA">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62D8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D0B8FA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0953990">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4CABE46D">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749EC23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ascii="宋体" w:hAnsi="宋体"/>
                <w:color w:val="auto"/>
                <w:sz w:val="22"/>
                <w:highlight w:val="none"/>
              </w:rPr>
              <w:t>章。</w:t>
            </w:r>
          </w:p>
          <w:p w14:paraId="5F874CC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3145D01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5DF9B08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5FC39DB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4644467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3914643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79B33410">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13889A35">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744DE07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195A4919">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171B3915">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8D76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89DED0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4737ED9">
            <w:pPr>
              <w:jc w:val="center"/>
              <w:rPr>
                <w:rFonts w:ascii="宋体"/>
                <w:color w:val="auto"/>
                <w:sz w:val="22"/>
                <w:highlight w:val="none"/>
              </w:rPr>
            </w:pPr>
          </w:p>
        </w:tc>
        <w:tc>
          <w:tcPr>
            <w:tcW w:w="1555" w:type="dxa"/>
            <w:vAlign w:val="center"/>
          </w:tcPr>
          <w:p w14:paraId="64C34E56">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560DAE22">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7354A2B4">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4CD81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135928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50B14A7">
            <w:pPr>
              <w:jc w:val="center"/>
              <w:rPr>
                <w:rFonts w:ascii="宋体"/>
                <w:color w:val="auto"/>
                <w:sz w:val="22"/>
                <w:highlight w:val="none"/>
              </w:rPr>
            </w:pPr>
          </w:p>
        </w:tc>
        <w:tc>
          <w:tcPr>
            <w:tcW w:w="1555" w:type="dxa"/>
            <w:vAlign w:val="center"/>
          </w:tcPr>
          <w:p w14:paraId="603C6D81">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04322CD1">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hAnsi="宋体"/>
                <w:color w:val="auto"/>
                <w:kern w:val="0"/>
                <w:sz w:val="22"/>
                <w:szCs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03E20C85">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0F7DA093">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43E58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CC87C9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3A5A7D9">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7BCA1EE3">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00C241BA">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608F4E84">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6AA6A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4F0342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DBC3ECA">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749F242B">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F45B56B">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72043B3B">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14889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8ABA8E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1CFE4A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7E06AB08">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73B6548B">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4823BB65">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49562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3C920B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FAC24E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15A34BB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6AAD62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EF4574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2C9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9B71A7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300F42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704CC936">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AE612A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3132F7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A8A3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8D0F37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77047C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088F911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71458D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8D6E5CB">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1A4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1C91D7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DDD4A4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141EA32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E2A18CE">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F5A271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44BE9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96FF24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C3C31F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64C69356">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00DD40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C37D07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FFA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76FC31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1AE186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144B62CB">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6302976F">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4E64439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228EC16">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023BF729">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6F0C02E7">
      <w:pPr>
        <w:pStyle w:val="57"/>
        <w:snapToGrid w:val="0"/>
        <w:spacing w:before="0" w:after="0"/>
        <w:ind w:left="0"/>
        <w:rPr>
          <w:rFonts w:ascii="宋体"/>
          <w:color w:val="auto"/>
          <w:sz w:val="32"/>
          <w:szCs w:val="21"/>
          <w:highlight w:val="none"/>
        </w:rPr>
      </w:pPr>
      <w:bookmarkStart w:id="30" w:name="_Toc20975"/>
      <w:bookmarkStart w:id="31" w:name="_Toc15265"/>
      <w:bookmarkStart w:id="32" w:name="_Toc328815991"/>
      <w:bookmarkStart w:id="33" w:name="_Toc20811"/>
      <w:bookmarkStart w:id="34" w:name="_Toc174185153"/>
      <w:bookmarkStart w:id="35" w:name="_Toc186274106"/>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387AC3D7">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3219733E">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06414E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76BA8E5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0F91BEB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7B6060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0E45241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38EE328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597F7D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0C32671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2DCAA08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024EA716">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74142DA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78347F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797E433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7DC8051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45AFF57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33A7D18E">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1403E8C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7626D53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116391A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5CAAB4D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34FBED59">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3A18F7AD">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6131BD5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09AD349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33F6A1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04AF46C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40DBC19B">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1DCCC4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08303C8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413E4A2C">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5F7559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03F705E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3FD707B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70BAF80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3F8567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7D94760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05D96BC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496A2320">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43AEF914">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6CDD8B21">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74F1A88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41A4B030">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0253C05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87BCA0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29A918D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627F904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6409491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644F34E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6842C449">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4648271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36B3826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255C32B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33B7D91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0BCE6AF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70EFBDB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258F884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7AE65F6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4A50DB5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1A84077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47DC81F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0E8D1D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36EB890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5A72DA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2A20617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735737C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0C20E67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41883C9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1209092A">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61840BEB">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2B82FB1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7AF04CB">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0612943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627061D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21871013">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6C418823">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12A9AD3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1740F864">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28C0EC4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2DC9ED9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43C592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7F095E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2A60752A">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07D5F234">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08CAB49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7ECF3CE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20BB29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33D7038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37CBF89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5DF0B2D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41B4D7B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0D4FBBE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0FB8BF2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6670DC74">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513F36D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1478759B">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0539CCD5">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6B28DE29">
      <w:pPr>
        <w:numPr>
          <w:ilvl w:val="0"/>
          <w:numId w:val="0"/>
        </w:numPr>
        <w:snapToGrid w:val="0"/>
        <w:spacing w:line="400" w:lineRule="exact"/>
        <w:ind w:leftChars="50"/>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1B5A62EA">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35715F52">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156AF44E">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5A6D5F4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7A0CF94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1E00B8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11FB0EE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2A96BE1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0DF907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1C5C76B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35A14A36">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65E1DBC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48C28DD0">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4C13B23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05E9C44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73B731D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0927ED2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25BC466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10ED9AFD">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088752C4">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713DC9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50CEFA58">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268E598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6C3D98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2E9D753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176EA2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24A9CDDC">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534570F0">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58CFDB4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3BFD607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47E33060">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4F4553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100FA21E">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2C71F644">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21C38BE8">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363A07C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7F2A87B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0444AD0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05FE2EC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70D651FD">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6743C16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667DFC2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193528D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1E1A5C3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5A025E4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2CDF6741">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5AE3481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7791CD05">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4A5CB7C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5D58A0B1">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6EC4E448">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6FEA3C63">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1C49AD1F">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598CD83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7F56BC7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537AB63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637060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12E369E3">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7175D78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6AB3D200">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3377118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7C92A1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7E471EF1">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55DC850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1EB0245A">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358AAE2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227FD8D2">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4909E392">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6DD3F03E">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45FC043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6F0265BC">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5C15720A">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5801E506">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60EE154A">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23992A94">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4CD712E5">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0650FF6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15FF5EC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0F6CE505">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19FF20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5DA20F95">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08A0FBD1">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1E49BCF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755656B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4882AEC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764D6106">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041F38A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045764F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5C4490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7CBD55C2">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58142EE8">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4DDDCC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59A639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74240741">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4245162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BCB6DE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08598C8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6FC80D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10507D41">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2F269157">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3D6356D3">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77A91ACF">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331E99E7">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99</w:t>
      </w:r>
    </w:p>
    <w:p w14:paraId="4ABBA508">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3DBF176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27B1CF15">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30702352">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010A8665">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35EA6EA5">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6C261721">
      <w:pPr>
        <w:pStyle w:val="2"/>
        <w:rPr>
          <w:rFonts w:cs="微软雅黑"/>
          <w:color w:val="auto"/>
          <w:sz w:val="22"/>
          <w:szCs w:val="22"/>
          <w:highlight w:val="none"/>
        </w:rPr>
      </w:pPr>
      <w:r>
        <w:rPr>
          <w:rFonts w:cs="微软雅黑"/>
          <w:color w:val="auto"/>
          <w:sz w:val="22"/>
          <w:szCs w:val="22"/>
          <w:highlight w:val="none"/>
        </w:rPr>
        <w:br w:type="page"/>
      </w:r>
    </w:p>
    <w:p w14:paraId="6C84AA4E">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7E047C54">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4D7F0F0A">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54F97B0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03245A70">
      <w:pPr>
        <w:rPr>
          <w:color w:val="auto"/>
          <w:sz w:val="22"/>
          <w:highlight w:val="none"/>
        </w:rPr>
        <w:sectPr>
          <w:pgSz w:w="11907" w:h="16840"/>
          <w:pgMar w:top="1701" w:right="1588" w:bottom="1701" w:left="1588" w:header="851" w:footer="851" w:gutter="0"/>
          <w:cols w:space="720" w:num="1"/>
          <w:docGrid w:type="lines" w:linePitch="312" w:charSpace="0"/>
        </w:sectPr>
      </w:pPr>
      <w:r>
        <w:rPr>
          <w:color w:val="auto"/>
          <w:sz w:val="22"/>
          <w:highlight w:val="none"/>
        </w:rPr>
        <w:br w:type="page"/>
      </w:r>
    </w:p>
    <w:bookmarkEnd w:id="43"/>
    <w:p w14:paraId="7BE6EFD9">
      <w:pPr>
        <w:numPr>
          <w:ilvl w:val="-1"/>
          <w:numId w:val="0"/>
        </w:numPr>
        <w:spacing w:line="440" w:lineRule="exact"/>
        <w:ind w:firstLine="0" w:firstLineChars="0"/>
        <w:rPr>
          <w:rFonts w:hint="eastAsia" w:ascii="宋体" w:hAnsi="宋体"/>
          <w:color w:val="auto"/>
          <w:sz w:val="22"/>
          <w:highlight w:val="none"/>
        </w:rPr>
      </w:pPr>
      <w:bookmarkStart w:id="46" w:name="_Toc13684"/>
      <w:bookmarkStart w:id="47" w:name="_Toc184023125"/>
      <w:bookmarkStart w:id="48" w:name="_Toc174185168"/>
    </w:p>
    <w:tbl>
      <w:tblPr>
        <w:tblStyle w:val="22"/>
        <w:tblW w:w="13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504"/>
        <w:gridCol w:w="1864"/>
        <w:gridCol w:w="775"/>
        <w:gridCol w:w="2270"/>
        <w:gridCol w:w="6521"/>
      </w:tblGrid>
      <w:tr w14:paraId="4F9F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763" w:type="dxa"/>
            <w:noWrap w:val="0"/>
            <w:vAlign w:val="center"/>
          </w:tcPr>
          <w:p w14:paraId="2AF4947C">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包号</w:t>
            </w:r>
          </w:p>
        </w:tc>
        <w:tc>
          <w:tcPr>
            <w:tcW w:w="1504" w:type="dxa"/>
            <w:noWrap w:val="0"/>
            <w:vAlign w:val="top"/>
          </w:tcPr>
          <w:p w14:paraId="0CE9A347">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最高限制</w:t>
            </w:r>
          </w:p>
          <w:p w14:paraId="0A131F90">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单价（元）</w:t>
            </w:r>
          </w:p>
        </w:tc>
        <w:tc>
          <w:tcPr>
            <w:tcW w:w="1864" w:type="dxa"/>
            <w:noWrap w:val="0"/>
            <w:vAlign w:val="center"/>
          </w:tcPr>
          <w:p w14:paraId="55DD8BF8">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*产品</w:t>
            </w:r>
            <w:r>
              <w:rPr>
                <w:rFonts w:hint="eastAsia" w:ascii="宋体" w:hAnsi="宋体" w:cs="宋体"/>
                <w:color w:val="000000"/>
                <w:kern w:val="0"/>
                <w:sz w:val="20"/>
                <w:szCs w:val="20"/>
                <w:highlight w:val="none"/>
              </w:rPr>
              <w:t>名称</w:t>
            </w:r>
          </w:p>
        </w:tc>
        <w:tc>
          <w:tcPr>
            <w:tcW w:w="775" w:type="dxa"/>
            <w:noWrap w:val="0"/>
            <w:vAlign w:val="center"/>
          </w:tcPr>
          <w:p w14:paraId="4D83164F">
            <w:pPr>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lang w:eastAsia="zh-CN"/>
              </w:rPr>
              <w:t>单位</w:t>
            </w:r>
          </w:p>
        </w:tc>
        <w:tc>
          <w:tcPr>
            <w:tcW w:w="2270" w:type="dxa"/>
            <w:noWrap w:val="0"/>
            <w:vAlign w:val="center"/>
          </w:tcPr>
          <w:p w14:paraId="1595A707">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规格</w:t>
            </w:r>
          </w:p>
        </w:tc>
        <w:tc>
          <w:tcPr>
            <w:tcW w:w="6521" w:type="dxa"/>
            <w:noWrap w:val="0"/>
            <w:vAlign w:val="center"/>
          </w:tcPr>
          <w:p w14:paraId="0E38830A">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技术要求</w:t>
            </w:r>
          </w:p>
        </w:tc>
      </w:tr>
      <w:tr w14:paraId="32ECC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763" w:type="dxa"/>
            <w:noWrap w:val="0"/>
            <w:vAlign w:val="center"/>
          </w:tcPr>
          <w:p w14:paraId="04D29A62">
            <w:pPr>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p>
        </w:tc>
        <w:tc>
          <w:tcPr>
            <w:tcW w:w="1504" w:type="dxa"/>
            <w:tcBorders>
              <w:top w:val="single" w:color="auto" w:sz="4" w:space="0"/>
              <w:left w:val="single" w:color="auto" w:sz="4" w:space="0"/>
              <w:bottom w:val="single" w:color="auto" w:sz="4" w:space="0"/>
              <w:right w:val="single" w:color="auto" w:sz="4" w:space="0"/>
            </w:tcBorders>
            <w:noWrap w:val="0"/>
            <w:vAlign w:val="center"/>
          </w:tcPr>
          <w:p w14:paraId="1D4AA26D">
            <w:pPr>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w:t>
            </w:r>
            <w:r>
              <w:rPr>
                <w:rFonts w:hint="default" w:ascii="宋体" w:hAnsi="宋体" w:cs="宋体"/>
                <w:color w:val="000000"/>
                <w:kern w:val="0"/>
                <w:sz w:val="20"/>
                <w:szCs w:val="20"/>
                <w:highlight w:val="none"/>
                <w:lang w:val="en" w:eastAsia="zh-CN"/>
              </w:rPr>
              <w:t>300</w:t>
            </w:r>
          </w:p>
        </w:tc>
        <w:tc>
          <w:tcPr>
            <w:tcW w:w="1864" w:type="dxa"/>
            <w:noWrap w:val="0"/>
            <w:vAlign w:val="center"/>
          </w:tcPr>
          <w:p w14:paraId="7258340D">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木骨架</w:t>
            </w:r>
            <w:r>
              <w:rPr>
                <w:rFonts w:hint="eastAsia" w:ascii="宋体" w:hAnsi="宋体" w:cs="宋体"/>
                <w:color w:val="000000"/>
                <w:kern w:val="0"/>
                <w:sz w:val="20"/>
                <w:szCs w:val="20"/>
                <w:highlight w:val="none"/>
              </w:rPr>
              <w:t>双人沙发</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215EE880">
            <w:pPr>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件</w:t>
            </w:r>
          </w:p>
        </w:tc>
        <w:tc>
          <w:tcPr>
            <w:tcW w:w="2270" w:type="dxa"/>
            <w:tcBorders>
              <w:top w:val="single" w:color="auto" w:sz="4" w:space="0"/>
              <w:left w:val="single" w:color="auto" w:sz="4" w:space="0"/>
              <w:bottom w:val="single" w:color="auto" w:sz="4" w:space="0"/>
              <w:right w:val="single" w:color="auto" w:sz="4" w:space="0"/>
            </w:tcBorders>
            <w:noWrap w:val="0"/>
            <w:vAlign w:val="center"/>
          </w:tcPr>
          <w:p w14:paraId="581E2C73">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常规、中背、带扶手</w:t>
            </w:r>
          </w:p>
        </w:tc>
        <w:tc>
          <w:tcPr>
            <w:tcW w:w="6521" w:type="dxa"/>
            <w:tcBorders>
              <w:top w:val="single" w:color="auto" w:sz="4" w:space="0"/>
              <w:left w:val="single" w:color="auto" w:sz="4" w:space="0"/>
              <w:bottom w:val="single" w:color="auto" w:sz="4" w:space="0"/>
              <w:right w:val="single" w:color="auto" w:sz="4" w:space="0"/>
            </w:tcBorders>
            <w:noWrap w:val="0"/>
            <w:vAlign w:val="top"/>
          </w:tcPr>
          <w:p w14:paraId="0EC89AEB">
            <w:pPr>
              <w:pStyle w:val="2"/>
              <w:widowControl/>
              <w:ind w:firstLine="0"/>
              <w:jc w:val="left"/>
              <w:rPr>
                <w:rFonts w:hint="eastAsia" w:ascii="宋体" w:hAnsi="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w:t>
            </w:r>
            <w:r>
              <w:rPr>
                <w:rFonts w:hint="eastAsia" w:ascii="宋体" w:hAnsi="宋体" w:cs="宋体"/>
                <w:color w:val="000000"/>
                <w:sz w:val="20"/>
                <w:szCs w:val="20"/>
                <w:highlight w:val="none"/>
                <w:lang w:val="en-US" w:eastAsia="zh-CN"/>
              </w:rPr>
              <w:t>面料：</w:t>
            </w:r>
            <w:r>
              <w:rPr>
                <w:rFonts w:hint="eastAsia" w:ascii="宋体" w:hAnsi="宋体" w:cs="宋体"/>
                <w:color w:val="000000"/>
                <w:sz w:val="20"/>
                <w:szCs w:val="20"/>
                <w:highlight w:val="none"/>
              </w:rPr>
              <w:t>一级牛皮覆面</w:t>
            </w:r>
            <w:r>
              <w:rPr>
                <w:rFonts w:hint="eastAsia" w:ascii="宋体" w:hAnsi="宋体" w:cs="宋体"/>
                <w:color w:val="000000"/>
                <w:sz w:val="20"/>
                <w:szCs w:val="20"/>
                <w:highlight w:val="none"/>
                <w:lang w:eastAsia="zh-CN"/>
              </w:rPr>
              <w:t>，厚度</w:t>
            </w:r>
            <w:r>
              <w:rPr>
                <w:rFonts w:hint="eastAsia" w:ascii="宋体" w:hAnsi="宋体" w:eastAsia="宋体" w:cs="宋体"/>
                <w:color w:val="000000"/>
                <w:sz w:val="20"/>
                <w:szCs w:val="20"/>
                <w:highlight w:val="none"/>
                <w:lang w:eastAsia="zh-CN"/>
              </w:rPr>
              <w:t>≥</w:t>
            </w:r>
            <w:r>
              <w:rPr>
                <w:rFonts w:hint="eastAsia" w:ascii="宋体" w:hAnsi="宋体" w:cs="宋体"/>
                <w:color w:val="000000"/>
                <w:sz w:val="20"/>
                <w:szCs w:val="20"/>
                <w:highlight w:val="none"/>
                <w:lang w:val="en-US" w:eastAsia="zh-CN"/>
              </w:rPr>
              <w:t>0.8mm</w:t>
            </w:r>
            <w:r>
              <w:rPr>
                <w:rFonts w:hint="eastAsia" w:hAnsi="宋体" w:cs="宋体"/>
                <w:color w:val="000000"/>
                <w:sz w:val="20"/>
                <w:szCs w:val="20"/>
                <w:highlight w:val="none"/>
                <w:lang w:val="en-US" w:eastAsia="zh-CN"/>
              </w:rPr>
              <w:t>；</w:t>
            </w:r>
            <w:r>
              <w:rPr>
                <w:rFonts w:hint="eastAsia" w:hAnsi="宋体" w:cs="宋体"/>
                <w:color w:val="000000"/>
                <w:sz w:val="20"/>
                <w:szCs w:val="20"/>
                <w:highlight w:val="none"/>
              </w:rPr>
              <w:t>要求皮面平整、无色差，柔软、细腻、舒适、透气性好；色泽柔和、肌理清晰、健康环保；经久耐用，其撕裂</w:t>
            </w:r>
            <w:r>
              <w:rPr>
                <w:rFonts w:hint="eastAsia" w:hAnsi="宋体" w:cs="宋体"/>
                <w:color w:val="000000"/>
                <w:sz w:val="20"/>
                <w:szCs w:val="20"/>
                <w:highlight w:val="none"/>
                <w:lang w:eastAsia="zh-CN"/>
              </w:rPr>
              <w:t>力</w:t>
            </w:r>
            <w:r>
              <w:rPr>
                <w:rFonts w:hint="eastAsia" w:hAnsi="宋体" w:cs="宋体"/>
                <w:color w:val="000000"/>
                <w:sz w:val="20"/>
                <w:szCs w:val="20"/>
                <w:highlight w:val="none"/>
              </w:rPr>
              <w:t>、耐磨性、</w:t>
            </w:r>
            <w:r>
              <w:rPr>
                <w:rFonts w:hint="eastAsia" w:hAnsi="宋体" w:cs="宋体"/>
                <w:color w:val="000000"/>
                <w:sz w:val="20"/>
                <w:szCs w:val="20"/>
                <w:highlight w:val="none"/>
                <w:lang w:val="en-US" w:eastAsia="zh-CN"/>
              </w:rPr>
              <w:t>摩擦</w:t>
            </w:r>
            <w:r>
              <w:rPr>
                <w:rFonts w:hint="eastAsia" w:hAnsi="宋体" w:cs="宋体"/>
                <w:color w:val="000000"/>
                <w:sz w:val="20"/>
                <w:szCs w:val="20"/>
                <w:highlight w:val="none"/>
              </w:rPr>
              <w:t>色牢度</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环保性</w:t>
            </w:r>
            <w:r>
              <w:rPr>
                <w:rFonts w:hint="eastAsia" w:hAnsi="宋体" w:cs="宋体"/>
                <w:color w:val="000000"/>
                <w:sz w:val="20"/>
                <w:szCs w:val="20"/>
                <w:highlight w:val="none"/>
              </w:rPr>
              <w:t>均国家标准GB/T 16799-</w:t>
            </w:r>
            <w:r>
              <w:rPr>
                <w:rFonts w:hint="eastAsia" w:hAnsi="宋体" w:cs="宋体"/>
                <w:color w:val="000000"/>
                <w:sz w:val="20"/>
                <w:szCs w:val="20"/>
                <w:highlight w:val="none"/>
                <w:lang w:eastAsia="zh-CN"/>
              </w:rPr>
              <w:t>2</w:t>
            </w:r>
            <w:r>
              <w:rPr>
                <w:rFonts w:hint="eastAsia" w:hAnsi="宋体" w:cs="宋体"/>
                <w:color w:val="000000"/>
                <w:sz w:val="20"/>
                <w:szCs w:val="20"/>
                <w:highlight w:val="none"/>
                <w:lang w:val="en-US" w:eastAsia="zh-CN"/>
              </w:rPr>
              <w:t>018</w:t>
            </w:r>
            <w:r>
              <w:rPr>
                <w:rFonts w:hint="eastAsia" w:hAnsi="宋体" w:cs="宋体"/>
                <w:color w:val="000000"/>
                <w:sz w:val="20"/>
                <w:szCs w:val="20"/>
                <w:highlight w:val="none"/>
              </w:rPr>
              <w:t>《家具用皮革》</w:t>
            </w:r>
            <w:r>
              <w:rPr>
                <w:rFonts w:hint="eastAsia" w:hAnsi="宋体" w:cs="宋体"/>
                <w:color w:val="000000"/>
                <w:sz w:val="20"/>
                <w:szCs w:val="20"/>
                <w:highlight w:val="none"/>
                <w:lang w:val="en-US" w:eastAsia="zh-CN"/>
              </w:rPr>
              <w:t>要求</w:t>
            </w:r>
            <w:r>
              <w:rPr>
                <w:rFonts w:hint="eastAsia" w:ascii="宋体" w:hAnsi="宋体" w:cs="宋体"/>
                <w:color w:val="000000"/>
                <w:sz w:val="20"/>
                <w:szCs w:val="20"/>
                <w:highlight w:val="none"/>
                <w:lang w:val="en-US" w:eastAsia="zh-CN"/>
              </w:rPr>
              <w:t>。</w:t>
            </w:r>
          </w:p>
          <w:p w14:paraId="6B210F40">
            <w:pPr>
              <w:pStyle w:val="2"/>
              <w:widowControl/>
              <w:ind w:firstLine="0"/>
              <w:jc w:val="left"/>
              <w:rPr>
                <w:rFonts w:hint="eastAsia" w:ascii="宋体" w:hAnsi="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泡棉：</w:t>
            </w:r>
            <w:r>
              <w:rPr>
                <w:rFonts w:hint="eastAsia" w:ascii="宋体" w:hAnsi="宋体" w:cs="宋体"/>
                <w:color w:val="000000"/>
                <w:sz w:val="20"/>
                <w:szCs w:val="20"/>
                <w:highlight w:val="none"/>
              </w:rPr>
              <w:t>内衬高回弹PU泡棉，座密度≥35kg/m³，背密度≥25kg/m³</w:t>
            </w:r>
            <w:r>
              <w:rPr>
                <w:rFonts w:hint="eastAsia" w:ascii="宋体" w:hAnsi="宋体" w:cs="宋体"/>
                <w:color w:val="000000"/>
                <w:sz w:val="20"/>
                <w:szCs w:val="20"/>
                <w:highlight w:val="none"/>
                <w:lang w:eastAsia="zh-CN"/>
              </w:rPr>
              <w:t>。</w:t>
            </w:r>
          </w:p>
          <w:p w14:paraId="54F2B606">
            <w:pPr>
              <w:pStyle w:val="2"/>
              <w:widowControl/>
              <w:ind w:firstLine="0"/>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sz w:val="20"/>
                <w:szCs w:val="20"/>
                <w:highlight w:val="none"/>
                <w:lang w:val="en-US" w:eastAsia="zh-CN"/>
              </w:rPr>
              <w:t>3.内</w:t>
            </w:r>
            <w:r>
              <w:rPr>
                <w:rFonts w:hint="eastAsia" w:ascii="宋体" w:hAnsi="宋体" w:cs="宋体"/>
                <w:color w:val="000000"/>
                <w:sz w:val="20"/>
                <w:szCs w:val="20"/>
                <w:highlight w:val="none"/>
                <w:lang w:eastAsia="zh-CN"/>
              </w:rPr>
              <w:t>框架：</w:t>
            </w:r>
            <w:r>
              <w:rPr>
                <w:rFonts w:hint="eastAsia" w:ascii="宋体" w:hAnsi="宋体" w:eastAsia="宋体" w:cs="宋体"/>
                <w:color w:val="000000"/>
                <w:sz w:val="20"/>
                <w:szCs w:val="20"/>
                <w:highlight w:val="none"/>
                <w:lang w:eastAsia="zh-CN"/>
              </w:rPr>
              <w:t>主</w:t>
            </w:r>
            <w:r>
              <w:rPr>
                <w:rFonts w:hint="eastAsia" w:ascii="宋体" w:hAnsi="宋体" w:cs="宋体"/>
                <w:color w:val="000000"/>
                <w:kern w:val="0"/>
                <w:sz w:val="20"/>
                <w:szCs w:val="20"/>
                <w:highlight w:val="none"/>
              </w:rPr>
              <w:t>框架采用实木结构</w:t>
            </w:r>
            <w:r>
              <w:rPr>
                <w:rFonts w:hint="eastAsia" w:ascii="宋体" w:hAnsi="宋体" w:cs="宋体"/>
                <w:color w:val="000000"/>
                <w:kern w:val="0"/>
                <w:sz w:val="20"/>
                <w:szCs w:val="20"/>
                <w:highlight w:val="none"/>
                <w:lang w:eastAsia="zh-CN"/>
              </w:rPr>
              <w:t>、四面刨光处理；</w:t>
            </w:r>
            <w:r>
              <w:rPr>
                <w:rFonts w:hint="eastAsia" w:ascii="宋体" w:hAnsi="宋体" w:cs="宋体"/>
                <w:color w:val="000000"/>
                <w:kern w:val="0"/>
                <w:sz w:val="20"/>
                <w:szCs w:val="20"/>
                <w:highlight w:val="none"/>
              </w:rPr>
              <w:t>出木部分采用楸木/西南桦实木</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木材含水率为8%～1</w:t>
            </w: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%；内衬板采用E0级胶合板</w:t>
            </w:r>
            <w:r>
              <w:rPr>
                <w:rFonts w:hint="eastAsia" w:ascii="宋体" w:hAnsi="宋体" w:cs="宋体"/>
                <w:color w:val="000000"/>
                <w:kern w:val="0"/>
                <w:sz w:val="20"/>
                <w:szCs w:val="20"/>
                <w:highlight w:val="none"/>
                <w:lang w:eastAsia="zh-CN"/>
              </w:rPr>
              <w:t>。</w:t>
            </w:r>
          </w:p>
          <w:p w14:paraId="0892E8D7">
            <w:pPr>
              <w:pStyle w:val="2"/>
              <w:widowControl/>
              <w:ind w:firstLine="0"/>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。甲醛含量、苯系物含量、</w:t>
            </w:r>
            <w:r>
              <w:rPr>
                <w:rFonts w:hint="eastAsia" w:ascii="宋体" w:hAnsi="宋体" w:eastAsia="宋体" w:cs="宋体"/>
                <w:color w:val="000000"/>
                <w:sz w:val="20"/>
                <w:szCs w:val="20"/>
                <w:highlight w:val="none"/>
                <w:lang w:val="en-US" w:eastAsia="zh-CN"/>
              </w:rPr>
              <w:t>VOC含量符合GB 18581-2020《木器涂料中有害物质限量》标准要求。</w:t>
            </w:r>
          </w:p>
          <w:p w14:paraId="459714B6">
            <w:pPr>
              <w:pStyle w:val="2"/>
              <w:widowControl/>
              <w:ind w:firstLine="0"/>
              <w:jc w:val="left"/>
              <w:rPr>
                <w:rFonts w:hint="eastAsia" w:ascii="宋体" w:hAnsi="宋体" w:cs="宋体"/>
                <w:color w:val="000000"/>
                <w:sz w:val="20"/>
                <w:szCs w:val="20"/>
                <w:highlight w:val="none"/>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胶粘剂：水基型胶粘剂，环保性能符合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3DEE5926">
            <w:pPr>
              <w:jc w:val="left"/>
              <w:rPr>
                <w:rFonts w:hint="eastAsia" w:ascii="宋体" w:hAnsi="宋体" w:cs="宋体"/>
                <w:color w:val="000000"/>
                <w:kern w:val="0"/>
                <w:sz w:val="20"/>
                <w:szCs w:val="20"/>
                <w:highlight w:val="none"/>
              </w:rPr>
            </w:pPr>
            <w:r>
              <w:rPr>
                <w:rFonts w:hint="eastAsia" w:ascii="宋体" w:hAnsi="宋体" w:eastAsia="宋体" w:cs="宋体"/>
                <w:color w:val="000000"/>
                <w:sz w:val="20"/>
                <w:szCs w:val="20"/>
                <w:highlight w:val="none"/>
                <w:lang w:val="en-US" w:eastAsia="zh-CN"/>
              </w:rPr>
              <w:t>6.</w:t>
            </w:r>
            <w:r>
              <w:rPr>
                <w:rFonts w:hint="eastAsia" w:ascii="宋体" w:hAnsi="宋体" w:cs="宋体"/>
                <w:color w:val="000000"/>
                <w:sz w:val="20"/>
                <w:szCs w:val="20"/>
                <w:highlight w:val="none"/>
                <w:lang w:eastAsia="zh-CN"/>
              </w:rPr>
              <w:t>成品质量：</w:t>
            </w:r>
            <w:r>
              <w:rPr>
                <w:rFonts w:hint="eastAsia" w:ascii="宋体" w:hAnsi="宋体" w:cs="宋体"/>
                <w:color w:val="000000"/>
                <w:kern w:val="0"/>
                <w:sz w:val="20"/>
                <w:szCs w:val="20"/>
                <w:highlight w:val="none"/>
              </w:rPr>
              <w:t>满足</w:t>
            </w:r>
            <w:r>
              <w:rPr>
                <w:rFonts w:hint="eastAsia" w:ascii="宋体" w:hAnsi="宋体" w:cs="宋体"/>
                <w:color w:val="000000"/>
                <w:kern w:val="0"/>
                <w:sz w:val="20"/>
                <w:szCs w:val="20"/>
                <w:highlight w:val="none"/>
                <w:lang w:val="en-US" w:eastAsia="zh-CN"/>
              </w:rPr>
              <w:t>Q</w:t>
            </w:r>
            <w:r>
              <w:rPr>
                <w:rFonts w:hint="eastAsia" w:ascii="宋体" w:hAnsi="宋体" w:cs="宋体"/>
                <w:color w:val="000000"/>
                <w:kern w:val="0"/>
                <w:sz w:val="20"/>
                <w:szCs w:val="20"/>
                <w:highlight w:val="none"/>
              </w:rPr>
              <w:t xml:space="preserve">B/T </w:t>
            </w:r>
            <w:r>
              <w:rPr>
                <w:rFonts w:hint="eastAsia" w:ascii="宋体" w:hAnsi="宋体" w:cs="宋体"/>
                <w:color w:val="000000"/>
                <w:kern w:val="0"/>
                <w:sz w:val="20"/>
                <w:szCs w:val="20"/>
                <w:highlight w:val="none"/>
                <w:lang w:val="en-US" w:eastAsia="zh-CN"/>
              </w:rPr>
              <w:t>1952.1-2023</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软体</w:t>
            </w:r>
            <w:r>
              <w:rPr>
                <w:rFonts w:hint="eastAsia" w:ascii="宋体" w:hAnsi="宋体" w:cs="宋体"/>
                <w:color w:val="000000"/>
                <w:kern w:val="0"/>
                <w:sz w:val="20"/>
                <w:szCs w:val="20"/>
                <w:highlight w:val="none"/>
              </w:rPr>
              <w:t>家具</w:t>
            </w:r>
            <w:r>
              <w:rPr>
                <w:rFonts w:hint="eastAsia" w:ascii="宋体" w:hAnsi="宋体" w:cs="宋体"/>
                <w:color w:val="000000"/>
                <w:kern w:val="0"/>
                <w:sz w:val="20"/>
                <w:szCs w:val="20"/>
                <w:highlight w:val="none"/>
                <w:lang w:val="en-US" w:eastAsia="zh-CN"/>
              </w:rPr>
              <w:t xml:space="preserve"> 沙发</w:t>
            </w:r>
            <w:r>
              <w:rPr>
                <w:rFonts w:hint="eastAsia" w:ascii="宋体" w:hAnsi="宋体" w:cs="宋体"/>
                <w:color w:val="000000"/>
                <w:kern w:val="0"/>
                <w:sz w:val="20"/>
                <w:szCs w:val="20"/>
                <w:highlight w:val="none"/>
              </w:rPr>
              <w:t>》</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cs="宋体"/>
                <w:color w:val="000000"/>
                <w:sz w:val="20"/>
                <w:szCs w:val="20"/>
                <w:highlight w:val="none"/>
                <w:lang w:val="en-US" w:eastAsia="zh-CN"/>
              </w:rPr>
              <w:t>要求</w:t>
            </w:r>
            <w:r>
              <w:rPr>
                <w:rFonts w:hint="eastAsia" w:ascii="宋体" w:hAnsi="宋体" w:cs="宋体"/>
                <w:color w:val="000000"/>
                <w:sz w:val="20"/>
                <w:szCs w:val="20"/>
                <w:highlight w:val="none"/>
              </w:rPr>
              <w:t>。</w:t>
            </w:r>
          </w:p>
        </w:tc>
      </w:tr>
      <w:tr w14:paraId="4F505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763" w:type="dxa"/>
            <w:noWrap w:val="0"/>
            <w:vAlign w:val="center"/>
          </w:tcPr>
          <w:p w14:paraId="03032829">
            <w:pPr>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w:t>
            </w:r>
          </w:p>
        </w:tc>
        <w:tc>
          <w:tcPr>
            <w:tcW w:w="1504" w:type="dxa"/>
            <w:tcBorders>
              <w:top w:val="single" w:color="auto" w:sz="4" w:space="0"/>
              <w:left w:val="single" w:color="auto" w:sz="4" w:space="0"/>
              <w:bottom w:val="single" w:color="auto" w:sz="4" w:space="0"/>
              <w:right w:val="single" w:color="auto" w:sz="4" w:space="0"/>
            </w:tcBorders>
            <w:noWrap w:val="0"/>
            <w:vAlign w:val="center"/>
          </w:tcPr>
          <w:p w14:paraId="5033A2CF">
            <w:pPr>
              <w:jc w:val="center"/>
              <w:rPr>
                <w:rFonts w:hint="default" w:ascii="宋体" w:hAnsi="宋体" w:cs="宋体"/>
                <w:color w:val="000000"/>
                <w:kern w:val="0"/>
                <w:sz w:val="20"/>
                <w:szCs w:val="20"/>
                <w:highlight w:val="none"/>
                <w:lang w:val="en-US"/>
              </w:rPr>
            </w:pPr>
            <w:r>
              <w:rPr>
                <w:rFonts w:hint="eastAsia" w:ascii="宋体" w:hAnsi="宋体" w:cs="宋体"/>
                <w:color w:val="000000"/>
                <w:kern w:val="0"/>
                <w:sz w:val="20"/>
                <w:szCs w:val="20"/>
                <w:highlight w:val="none"/>
              </w:rPr>
              <w:t>2</w:t>
            </w:r>
            <w:r>
              <w:rPr>
                <w:rFonts w:hint="default" w:ascii="宋体" w:hAnsi="宋体" w:cs="宋体"/>
                <w:color w:val="000000"/>
                <w:kern w:val="0"/>
                <w:sz w:val="20"/>
                <w:szCs w:val="20"/>
                <w:highlight w:val="none"/>
                <w:lang w:val="en"/>
              </w:rPr>
              <w:t>300</w:t>
            </w:r>
          </w:p>
        </w:tc>
        <w:tc>
          <w:tcPr>
            <w:tcW w:w="1864" w:type="dxa"/>
            <w:noWrap w:val="0"/>
            <w:vAlign w:val="center"/>
          </w:tcPr>
          <w:p w14:paraId="10F584DC">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金属骨架</w:t>
            </w:r>
            <w:r>
              <w:rPr>
                <w:rFonts w:hint="eastAsia" w:ascii="宋体" w:hAnsi="宋体" w:cs="宋体"/>
                <w:color w:val="000000"/>
                <w:kern w:val="0"/>
                <w:sz w:val="20"/>
                <w:szCs w:val="20"/>
                <w:highlight w:val="none"/>
              </w:rPr>
              <w:t>双人沙发</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70BAE57E">
            <w:pPr>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件</w:t>
            </w:r>
          </w:p>
        </w:tc>
        <w:tc>
          <w:tcPr>
            <w:tcW w:w="2270" w:type="dxa"/>
            <w:tcBorders>
              <w:top w:val="single" w:color="auto" w:sz="4" w:space="0"/>
              <w:left w:val="single" w:color="auto" w:sz="4" w:space="0"/>
              <w:bottom w:val="single" w:color="auto" w:sz="4" w:space="0"/>
              <w:right w:val="single" w:color="auto" w:sz="4" w:space="0"/>
            </w:tcBorders>
            <w:noWrap w:val="0"/>
            <w:vAlign w:val="center"/>
          </w:tcPr>
          <w:p w14:paraId="52246E03">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常规、中背、带扶手</w:t>
            </w:r>
          </w:p>
        </w:tc>
        <w:tc>
          <w:tcPr>
            <w:tcW w:w="6521" w:type="dxa"/>
            <w:tcBorders>
              <w:top w:val="single" w:color="auto" w:sz="4" w:space="0"/>
              <w:left w:val="single" w:color="auto" w:sz="4" w:space="0"/>
              <w:bottom w:val="single" w:color="auto" w:sz="4" w:space="0"/>
              <w:right w:val="single" w:color="auto" w:sz="4" w:space="0"/>
            </w:tcBorders>
            <w:noWrap w:val="0"/>
            <w:vAlign w:val="top"/>
          </w:tcPr>
          <w:p w14:paraId="67E98C7C">
            <w:pPr>
              <w:widowControl/>
              <w:numPr>
                <w:ilvl w:val="-1"/>
                <w:numId w:val="0"/>
              </w:numPr>
              <w:jc w:val="lef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r>
              <w:rPr>
                <w:rFonts w:hint="eastAsia" w:ascii="宋体" w:hAnsi="宋体" w:eastAsia="宋体" w:cs="宋体"/>
                <w:color w:val="000000"/>
                <w:sz w:val="20"/>
                <w:szCs w:val="20"/>
                <w:highlight w:val="none"/>
                <w:lang w:val="en-US" w:eastAsia="zh-CN"/>
              </w:rPr>
              <w:t>.面料：</w:t>
            </w:r>
            <w:r>
              <w:rPr>
                <w:rFonts w:hint="eastAsia" w:ascii="宋体" w:hAnsi="宋体" w:eastAsia="宋体" w:cs="宋体"/>
                <w:color w:val="000000"/>
                <w:sz w:val="20"/>
                <w:szCs w:val="20"/>
                <w:highlight w:val="none"/>
              </w:rPr>
              <w:t>一级牛皮覆面</w:t>
            </w:r>
            <w:r>
              <w:rPr>
                <w:rFonts w:hint="eastAsia" w:ascii="宋体" w:hAnsi="宋体" w:eastAsia="宋体" w:cs="宋体"/>
                <w:color w:val="000000"/>
                <w:sz w:val="20"/>
                <w:szCs w:val="20"/>
                <w:highlight w:val="none"/>
                <w:lang w:eastAsia="zh-CN"/>
              </w:rPr>
              <w:t>，厚度≥</w:t>
            </w:r>
            <w:r>
              <w:rPr>
                <w:rFonts w:hint="eastAsia" w:ascii="宋体" w:hAnsi="宋体" w:eastAsia="宋体" w:cs="宋体"/>
                <w:color w:val="000000"/>
                <w:sz w:val="20"/>
                <w:szCs w:val="20"/>
                <w:highlight w:val="none"/>
                <w:lang w:val="en-US" w:eastAsia="zh-CN"/>
              </w:rPr>
              <w:t>0.8mm</w:t>
            </w:r>
            <w:r>
              <w:rPr>
                <w:rFonts w:hint="eastAsia" w:ascii="宋体" w:hAnsi="宋体" w:cs="宋体"/>
                <w:color w:val="000000"/>
                <w:sz w:val="20"/>
                <w:szCs w:val="20"/>
                <w:highlight w:val="none"/>
                <w:lang w:val="en-US" w:eastAsia="zh-CN"/>
              </w:rPr>
              <w:t>；</w:t>
            </w:r>
            <w:r>
              <w:rPr>
                <w:rFonts w:hint="eastAsia" w:hAnsi="宋体" w:cs="宋体"/>
                <w:color w:val="000000"/>
                <w:sz w:val="20"/>
                <w:szCs w:val="20"/>
                <w:highlight w:val="none"/>
              </w:rPr>
              <w:t>要求皮面平整、无色差，柔软、细腻、舒适、透气性好；色泽柔和、肌理清晰、健康环保；经久耐用，其撕裂</w:t>
            </w:r>
            <w:r>
              <w:rPr>
                <w:rFonts w:hint="eastAsia" w:hAnsi="宋体" w:cs="宋体"/>
                <w:color w:val="000000"/>
                <w:sz w:val="20"/>
                <w:szCs w:val="20"/>
                <w:highlight w:val="none"/>
                <w:lang w:eastAsia="zh-CN"/>
              </w:rPr>
              <w:t>力</w:t>
            </w:r>
            <w:r>
              <w:rPr>
                <w:rFonts w:hint="eastAsia" w:hAnsi="宋体" w:cs="宋体"/>
                <w:color w:val="000000"/>
                <w:sz w:val="20"/>
                <w:szCs w:val="20"/>
                <w:highlight w:val="none"/>
              </w:rPr>
              <w:t>、耐磨性、</w:t>
            </w:r>
            <w:r>
              <w:rPr>
                <w:rFonts w:hint="eastAsia" w:hAnsi="宋体" w:cs="宋体"/>
                <w:color w:val="000000"/>
                <w:sz w:val="20"/>
                <w:szCs w:val="20"/>
                <w:highlight w:val="none"/>
                <w:lang w:val="en-US" w:eastAsia="zh-CN"/>
              </w:rPr>
              <w:t>摩擦</w:t>
            </w:r>
            <w:r>
              <w:rPr>
                <w:rFonts w:hint="eastAsia" w:hAnsi="宋体" w:cs="宋体"/>
                <w:color w:val="000000"/>
                <w:sz w:val="20"/>
                <w:szCs w:val="20"/>
                <w:highlight w:val="none"/>
              </w:rPr>
              <w:t>色牢度</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环保性</w:t>
            </w:r>
            <w:r>
              <w:rPr>
                <w:rFonts w:hint="eastAsia" w:hAnsi="宋体" w:cs="宋体"/>
                <w:color w:val="000000"/>
                <w:sz w:val="20"/>
                <w:szCs w:val="20"/>
                <w:highlight w:val="none"/>
              </w:rPr>
              <w:t>均国家标准GB/T 16799-</w:t>
            </w:r>
            <w:r>
              <w:rPr>
                <w:rFonts w:hint="eastAsia" w:hAnsi="宋体" w:cs="宋体"/>
                <w:color w:val="000000"/>
                <w:sz w:val="20"/>
                <w:szCs w:val="20"/>
                <w:highlight w:val="none"/>
                <w:lang w:eastAsia="zh-CN"/>
              </w:rPr>
              <w:t>2</w:t>
            </w:r>
            <w:r>
              <w:rPr>
                <w:rFonts w:hint="eastAsia" w:hAnsi="宋体" w:cs="宋体"/>
                <w:color w:val="000000"/>
                <w:sz w:val="20"/>
                <w:szCs w:val="20"/>
                <w:highlight w:val="none"/>
                <w:lang w:val="en-US" w:eastAsia="zh-CN"/>
              </w:rPr>
              <w:t>018</w:t>
            </w:r>
            <w:r>
              <w:rPr>
                <w:rFonts w:hint="eastAsia" w:hAnsi="宋体" w:cs="宋体"/>
                <w:color w:val="000000"/>
                <w:sz w:val="20"/>
                <w:szCs w:val="20"/>
                <w:highlight w:val="none"/>
              </w:rPr>
              <w:t>《家具用皮革》</w:t>
            </w:r>
            <w:r>
              <w:rPr>
                <w:rFonts w:hint="eastAsia" w:hAnsi="宋体" w:cs="宋体"/>
                <w:color w:val="000000"/>
                <w:sz w:val="20"/>
                <w:szCs w:val="20"/>
                <w:highlight w:val="none"/>
                <w:lang w:val="en-US" w:eastAsia="zh-CN"/>
              </w:rPr>
              <w:t>要求</w:t>
            </w:r>
            <w:r>
              <w:rPr>
                <w:rFonts w:hint="eastAsia" w:ascii="宋体" w:hAnsi="宋体" w:eastAsia="宋体" w:cs="宋体"/>
                <w:color w:val="000000"/>
                <w:sz w:val="20"/>
                <w:szCs w:val="20"/>
                <w:highlight w:val="none"/>
                <w:lang w:val="en-US" w:eastAsia="zh-CN"/>
              </w:rPr>
              <w:t>。</w:t>
            </w:r>
          </w:p>
          <w:p w14:paraId="2992D250">
            <w:pPr>
              <w:widowControl/>
              <w:numPr>
                <w:ilvl w:val="-1"/>
                <w:numId w:val="0"/>
              </w:numPr>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eastAsia="宋体" w:cs="宋体"/>
                <w:color w:val="000000"/>
                <w:sz w:val="20"/>
                <w:szCs w:val="20"/>
                <w:highlight w:val="none"/>
                <w:lang w:eastAsia="zh-CN"/>
              </w:rPr>
              <w:t>泡棉：</w:t>
            </w:r>
            <w:r>
              <w:rPr>
                <w:rFonts w:hint="eastAsia" w:ascii="宋体" w:hAnsi="宋体" w:eastAsia="宋体" w:cs="宋体"/>
                <w:color w:val="000000"/>
                <w:sz w:val="20"/>
                <w:szCs w:val="20"/>
                <w:highlight w:val="none"/>
              </w:rPr>
              <w:t>内衬高回弹PU泡棉，座密度≥35kg/m³，背密度≥25kg/m³</w:t>
            </w:r>
            <w:r>
              <w:rPr>
                <w:rFonts w:hint="eastAsia" w:ascii="宋体" w:hAnsi="宋体" w:eastAsia="宋体" w:cs="宋体"/>
                <w:color w:val="000000"/>
                <w:sz w:val="20"/>
                <w:szCs w:val="20"/>
                <w:highlight w:val="none"/>
                <w:lang w:eastAsia="zh-CN"/>
              </w:rPr>
              <w:t>。</w:t>
            </w:r>
          </w:p>
          <w:p w14:paraId="34E0BCB8">
            <w:pPr>
              <w:widowControl/>
              <w:numPr>
                <w:ilvl w:val="-1"/>
                <w:numId w:val="0"/>
              </w:numP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框架：</w:t>
            </w:r>
            <w:r>
              <w:rPr>
                <w:rFonts w:hint="eastAsia" w:ascii="宋体" w:hAnsi="宋体" w:cs="宋体"/>
                <w:color w:val="000000"/>
                <w:kern w:val="0"/>
                <w:sz w:val="20"/>
                <w:szCs w:val="20"/>
                <w:highlight w:val="none"/>
              </w:rPr>
              <w:t>采用钢管电镀</w:t>
            </w:r>
            <w:r>
              <w:rPr>
                <w:rFonts w:hint="eastAsia" w:ascii="宋体" w:hAnsi="宋体" w:cs="宋体"/>
                <w:color w:val="000000"/>
                <w:kern w:val="0"/>
                <w:sz w:val="20"/>
                <w:szCs w:val="20"/>
                <w:highlight w:val="none"/>
                <w:lang w:val="en-US" w:eastAsia="zh-CN"/>
              </w:rPr>
              <w:t>/喷塑处理</w:t>
            </w:r>
            <w:r>
              <w:rPr>
                <w:rFonts w:hint="eastAsia" w:ascii="宋体" w:hAnsi="宋体" w:cs="宋体"/>
                <w:color w:val="000000"/>
                <w:kern w:val="0"/>
                <w:sz w:val="20"/>
                <w:szCs w:val="20"/>
                <w:highlight w:val="none"/>
              </w:rPr>
              <w:t>，壁厚2.0mm</w:t>
            </w:r>
            <w:r>
              <w:rPr>
                <w:rFonts w:hint="eastAsia" w:ascii="宋体" w:hAnsi="宋体" w:cs="宋体"/>
                <w:color w:val="000000"/>
                <w:kern w:val="0"/>
                <w:sz w:val="20"/>
                <w:szCs w:val="20"/>
                <w:highlight w:val="none"/>
                <w:lang w:eastAsia="zh-CN"/>
              </w:rPr>
              <w:t>；</w:t>
            </w:r>
            <w:r>
              <w:rPr>
                <w:rFonts w:hint="eastAsia" w:ascii="宋体" w:hAnsi="宋体" w:cs="宋体"/>
                <w:color w:val="000000"/>
                <w:sz w:val="20"/>
                <w:szCs w:val="20"/>
                <w:highlight w:val="none"/>
                <w:lang w:eastAsia="zh-CN"/>
              </w:rPr>
              <w:t>管</w:t>
            </w:r>
            <w:r>
              <w:rPr>
                <w:rFonts w:hint="eastAsia" w:ascii="宋体" w:hAnsi="宋体" w:eastAsia="宋体" w:cs="宋体"/>
                <w:color w:val="000000"/>
                <w:sz w:val="20"/>
                <w:szCs w:val="20"/>
                <w:highlight w:val="none"/>
                <w:lang w:val="en-US" w:eastAsia="zh-CN"/>
              </w:rPr>
              <w:t>材无裂缝、叠缝，弯曲处应圆滑一致，外露管口端面封闭；焊接处表面均匀，无脱焊、虚焊、焊穿、错位；金属件外观无剥落、返锈、毛刺、刃口、锐角，表面光滑、色泽均匀一致；</w:t>
            </w:r>
            <w:r>
              <w:rPr>
                <w:rFonts w:hint="eastAsia" w:ascii="宋体" w:hAnsi="宋体" w:cs="宋体"/>
                <w:color w:val="000000"/>
                <w:kern w:val="0"/>
                <w:sz w:val="20"/>
                <w:szCs w:val="20"/>
                <w:highlight w:val="none"/>
              </w:rPr>
              <w:t>内衬板采用E0级胶合板</w:t>
            </w:r>
            <w:r>
              <w:rPr>
                <w:rFonts w:hint="eastAsia" w:ascii="宋体" w:hAnsi="宋体" w:cs="宋体"/>
                <w:color w:val="000000"/>
                <w:kern w:val="0"/>
                <w:sz w:val="20"/>
                <w:szCs w:val="20"/>
                <w:highlight w:val="none"/>
                <w:lang w:eastAsia="zh-CN"/>
              </w:rPr>
              <w:t>。</w:t>
            </w:r>
          </w:p>
          <w:p w14:paraId="31C88BDA">
            <w:pPr>
              <w:widowControl/>
              <w:numPr>
                <w:ilvl w:val="-1"/>
                <w:numId w:val="0"/>
              </w:numP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lang w:eastAsia="zh-CN"/>
              </w:rPr>
              <w:t>胶粘剂：水基型胶粘剂，环保性能符合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31930749">
            <w:pPr>
              <w:jc w:val="left"/>
              <w:rPr>
                <w:rFonts w:hint="eastAsia" w:ascii="宋体" w:hAnsi="宋体" w:cs="宋体"/>
                <w:color w:val="000000"/>
                <w:kern w:val="0"/>
                <w:sz w:val="20"/>
                <w:szCs w:val="20"/>
                <w:highlight w:val="none"/>
              </w:rPr>
            </w:pPr>
            <w:r>
              <w:rPr>
                <w:rFonts w:hint="eastAsia" w:ascii="宋体" w:hAnsi="宋体" w:eastAsia="宋体" w:cs="宋体"/>
                <w:color w:val="000000"/>
                <w:sz w:val="20"/>
                <w:szCs w:val="20"/>
                <w:highlight w:val="none"/>
                <w:lang w:val="en-US" w:eastAsia="zh-CN"/>
              </w:rPr>
              <w:t>5.成品质量：</w:t>
            </w:r>
            <w:r>
              <w:rPr>
                <w:rFonts w:hint="eastAsia" w:ascii="宋体" w:hAnsi="宋体" w:cs="宋体"/>
                <w:color w:val="000000"/>
                <w:kern w:val="0"/>
                <w:sz w:val="20"/>
                <w:szCs w:val="20"/>
                <w:highlight w:val="none"/>
              </w:rPr>
              <w:t>满足</w:t>
            </w:r>
            <w:r>
              <w:rPr>
                <w:rFonts w:hint="eastAsia" w:ascii="宋体" w:hAnsi="宋体" w:cs="宋体"/>
                <w:color w:val="000000"/>
                <w:kern w:val="0"/>
                <w:sz w:val="20"/>
                <w:szCs w:val="20"/>
                <w:highlight w:val="none"/>
                <w:lang w:val="en-US" w:eastAsia="zh-CN"/>
              </w:rPr>
              <w:t>Q</w:t>
            </w:r>
            <w:r>
              <w:rPr>
                <w:rFonts w:hint="eastAsia" w:ascii="宋体" w:hAnsi="宋体" w:cs="宋体"/>
                <w:color w:val="000000"/>
                <w:kern w:val="0"/>
                <w:sz w:val="20"/>
                <w:szCs w:val="20"/>
                <w:highlight w:val="none"/>
              </w:rPr>
              <w:t xml:space="preserve">B/T </w:t>
            </w:r>
            <w:r>
              <w:rPr>
                <w:rFonts w:hint="eastAsia" w:ascii="宋体" w:hAnsi="宋体" w:cs="宋体"/>
                <w:color w:val="000000"/>
                <w:kern w:val="0"/>
                <w:sz w:val="20"/>
                <w:szCs w:val="20"/>
                <w:highlight w:val="none"/>
                <w:lang w:val="en-US" w:eastAsia="zh-CN"/>
              </w:rPr>
              <w:t>1952.1-2023</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软体</w:t>
            </w:r>
            <w:r>
              <w:rPr>
                <w:rFonts w:hint="eastAsia" w:ascii="宋体" w:hAnsi="宋体" w:cs="宋体"/>
                <w:color w:val="000000"/>
                <w:kern w:val="0"/>
                <w:sz w:val="20"/>
                <w:szCs w:val="20"/>
                <w:highlight w:val="none"/>
              </w:rPr>
              <w:t>家具</w:t>
            </w:r>
            <w:r>
              <w:rPr>
                <w:rFonts w:hint="eastAsia" w:ascii="宋体" w:hAnsi="宋体" w:cs="宋体"/>
                <w:color w:val="000000"/>
                <w:kern w:val="0"/>
                <w:sz w:val="20"/>
                <w:szCs w:val="20"/>
                <w:highlight w:val="none"/>
                <w:lang w:val="en-US" w:eastAsia="zh-CN"/>
              </w:rPr>
              <w:t xml:space="preserve"> 沙发</w:t>
            </w:r>
            <w:r>
              <w:rPr>
                <w:rFonts w:hint="eastAsia" w:ascii="宋体" w:hAnsi="宋体" w:cs="宋体"/>
                <w:color w:val="000000"/>
                <w:kern w:val="0"/>
                <w:sz w:val="20"/>
                <w:szCs w:val="20"/>
                <w:highlight w:val="none"/>
              </w:rPr>
              <w:t>》</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cs="宋体"/>
                <w:color w:val="000000"/>
                <w:sz w:val="20"/>
                <w:szCs w:val="20"/>
                <w:highlight w:val="none"/>
                <w:lang w:val="en-US" w:eastAsia="zh-CN"/>
              </w:rPr>
              <w:t>要求</w:t>
            </w:r>
            <w:r>
              <w:rPr>
                <w:rFonts w:hint="eastAsia" w:ascii="宋体" w:hAnsi="宋体" w:eastAsia="宋体" w:cs="宋体"/>
                <w:color w:val="000000"/>
                <w:sz w:val="20"/>
                <w:szCs w:val="20"/>
                <w:highlight w:val="none"/>
              </w:rPr>
              <w:t>。</w:t>
            </w:r>
            <w:bookmarkStart w:id="69" w:name="_GoBack"/>
            <w:bookmarkEnd w:id="69"/>
          </w:p>
        </w:tc>
      </w:tr>
    </w:tbl>
    <w:p w14:paraId="3C6CB8E8">
      <w:pPr>
        <w:rPr>
          <w:rFonts w:hint="eastAsia" w:ascii="宋体" w:hAnsi="宋体" w:cs="宋体"/>
          <w:color w:val="000000"/>
          <w:kern w:val="0"/>
          <w:sz w:val="20"/>
          <w:szCs w:val="20"/>
          <w:highlight w:val="none"/>
        </w:rPr>
      </w:pPr>
    </w:p>
    <w:p w14:paraId="35CAB0BC">
      <w:pPr>
        <w:numPr>
          <w:ilvl w:val="-1"/>
          <w:numId w:val="0"/>
        </w:numPr>
        <w:spacing w:line="440" w:lineRule="exact"/>
        <w:ind w:firstLine="0" w:firstLineChars="0"/>
        <w:rPr>
          <w:rFonts w:hint="eastAsia" w:ascii="宋体" w:hAnsi="宋体"/>
          <w:color w:val="auto"/>
          <w:sz w:val="22"/>
          <w:highlight w:val="none"/>
        </w:rPr>
      </w:pPr>
    </w:p>
    <w:p w14:paraId="5B158EDD">
      <w:pPr>
        <w:spacing w:line="440" w:lineRule="exact"/>
        <w:ind w:firstLine="0" w:firstLineChars="0"/>
        <w:rPr>
          <w:color w:val="auto"/>
          <w:sz w:val="28"/>
          <w:szCs w:val="24"/>
          <w:highlight w:val="none"/>
        </w:rPr>
      </w:pPr>
    </w:p>
    <w:p w14:paraId="4997C5B2">
      <w:pPr>
        <w:spacing w:line="440" w:lineRule="exact"/>
        <w:ind w:firstLine="560" w:firstLineChars="200"/>
        <w:rPr>
          <w:color w:val="auto"/>
          <w:sz w:val="28"/>
          <w:szCs w:val="24"/>
          <w:highlight w:val="none"/>
        </w:rPr>
      </w:pPr>
    </w:p>
    <w:p w14:paraId="3A4D8B22">
      <w:pPr>
        <w:spacing w:line="440" w:lineRule="exact"/>
        <w:ind w:firstLine="560" w:firstLineChars="200"/>
        <w:rPr>
          <w:color w:val="auto"/>
          <w:sz w:val="28"/>
          <w:szCs w:val="24"/>
          <w:highlight w:val="none"/>
        </w:rPr>
      </w:pPr>
    </w:p>
    <w:p w14:paraId="7FFBE0B9">
      <w:pPr>
        <w:spacing w:line="440" w:lineRule="exact"/>
        <w:ind w:firstLine="560" w:firstLineChars="200"/>
        <w:rPr>
          <w:color w:val="auto"/>
          <w:sz w:val="28"/>
          <w:szCs w:val="24"/>
          <w:highlight w:val="none"/>
        </w:rPr>
      </w:pPr>
    </w:p>
    <w:p w14:paraId="411B07F0">
      <w:pPr>
        <w:spacing w:line="440" w:lineRule="exact"/>
        <w:ind w:firstLine="560" w:firstLineChars="200"/>
        <w:rPr>
          <w:color w:val="auto"/>
          <w:sz w:val="28"/>
          <w:szCs w:val="24"/>
          <w:highlight w:val="none"/>
        </w:rPr>
      </w:pPr>
    </w:p>
    <w:p w14:paraId="68FEF621">
      <w:pPr>
        <w:spacing w:line="440" w:lineRule="exact"/>
        <w:ind w:firstLine="560" w:firstLineChars="200"/>
        <w:rPr>
          <w:color w:val="auto"/>
          <w:sz w:val="28"/>
          <w:szCs w:val="24"/>
          <w:highlight w:val="none"/>
        </w:rPr>
      </w:pPr>
    </w:p>
    <w:p w14:paraId="6E7093CC">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777895AF">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076F7793">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5E91793A">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60DC05CE">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5ED49B5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18F9425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2705904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5B2995E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26F463C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4459587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4DFA5E9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74AAC7C7">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7B4A5FF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6D6B386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934311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78C1655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4701EBCA">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6F41780C">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w:t>
      </w:r>
      <w:r>
        <w:rPr>
          <w:rFonts w:hint="eastAsia" w:cs="Helvetica"/>
          <w:color w:val="auto"/>
          <w:sz w:val="22"/>
          <w:szCs w:val="22"/>
          <w:highlight w:val="none"/>
        </w:rPr>
        <w:t>应商的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w:t>
      </w:r>
      <w:r>
        <w:rPr>
          <w:rFonts w:hint="eastAsia" w:cs="Helvetica"/>
          <w:color w:val="auto"/>
          <w:sz w:val="22"/>
          <w:szCs w:val="22"/>
          <w:lang w:eastAsia="zh-CN"/>
        </w:rPr>
        <w:t>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2236E82B">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761AFF6E">
      <w:pPr>
        <w:pStyle w:val="68"/>
        <w:spacing w:before="0" w:beforeAutospacing="0" w:after="0" w:afterAutospacing="0" w:line="400" w:lineRule="exact"/>
        <w:ind w:firstLine="480"/>
        <w:rPr>
          <w:rFonts w:hint="eastAsia" w:cs="宋体"/>
          <w:b/>
          <w:bCs/>
          <w:color w:val="FF0000"/>
          <w:sz w:val="22"/>
          <w:szCs w:val="22"/>
          <w:highlight w:val="none"/>
        </w:rPr>
      </w:pPr>
    </w:p>
    <w:p w14:paraId="26F0BD72">
      <w:pPr>
        <w:widowControl/>
        <w:spacing w:line="400" w:lineRule="exact"/>
        <w:rPr>
          <w:rFonts w:ascii="宋体"/>
          <w:color w:val="auto"/>
          <w:sz w:val="22"/>
          <w:highlight w:val="none"/>
        </w:rPr>
      </w:pPr>
    </w:p>
    <w:p w14:paraId="7CF9116E">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14675"/>
      <w:bookmarkStart w:id="54" w:name="_Toc29877"/>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6FC0B97E">
      <w:pPr>
        <w:pStyle w:val="57"/>
        <w:numPr>
          <w:ilvl w:val="0"/>
          <w:numId w:val="0"/>
        </w:numPr>
        <w:snapToGrid w:val="0"/>
        <w:spacing w:before="0" w:after="0" w:line="360" w:lineRule="auto"/>
        <w:outlineLvl w:val="9"/>
        <w:rPr>
          <w:rFonts w:ascii="宋体" w:hAnsi="宋体"/>
          <w:color w:val="auto"/>
          <w:sz w:val="32"/>
          <w:szCs w:val="21"/>
          <w:highlight w:val="none"/>
        </w:rPr>
      </w:pPr>
    </w:p>
    <w:p w14:paraId="0498F295">
      <w:pPr>
        <w:pStyle w:val="57"/>
        <w:numPr>
          <w:ilvl w:val="0"/>
          <w:numId w:val="0"/>
        </w:numPr>
        <w:snapToGrid w:val="0"/>
        <w:spacing w:before="0" w:after="0" w:line="360" w:lineRule="auto"/>
        <w:outlineLvl w:val="9"/>
        <w:rPr>
          <w:rFonts w:ascii="宋体" w:hAnsi="宋体"/>
          <w:color w:val="auto"/>
          <w:sz w:val="32"/>
          <w:szCs w:val="21"/>
          <w:highlight w:val="none"/>
        </w:rPr>
      </w:pPr>
    </w:p>
    <w:p w14:paraId="63F156DC">
      <w:pPr>
        <w:pStyle w:val="57"/>
        <w:numPr>
          <w:ilvl w:val="0"/>
          <w:numId w:val="0"/>
        </w:numPr>
        <w:snapToGrid w:val="0"/>
        <w:spacing w:before="0" w:after="0" w:line="360" w:lineRule="auto"/>
        <w:outlineLvl w:val="9"/>
        <w:rPr>
          <w:rFonts w:ascii="宋体" w:hAnsi="宋体"/>
          <w:color w:val="auto"/>
          <w:sz w:val="32"/>
          <w:szCs w:val="21"/>
          <w:highlight w:val="none"/>
        </w:rPr>
      </w:pPr>
    </w:p>
    <w:p w14:paraId="0C12CB3D">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7EEF33E3">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245E7FC1">
      <w:pPr>
        <w:pStyle w:val="57"/>
        <w:numPr>
          <w:ilvl w:val="0"/>
          <w:numId w:val="0"/>
        </w:numPr>
        <w:snapToGrid w:val="0"/>
        <w:spacing w:before="0" w:after="0" w:line="360" w:lineRule="auto"/>
        <w:outlineLvl w:val="9"/>
        <w:rPr>
          <w:rFonts w:ascii="宋体" w:hAnsi="宋体"/>
          <w:color w:val="auto"/>
          <w:sz w:val="32"/>
          <w:szCs w:val="21"/>
          <w:highlight w:val="none"/>
        </w:rPr>
      </w:pPr>
    </w:p>
    <w:p w14:paraId="731DCACD">
      <w:pPr>
        <w:pStyle w:val="57"/>
        <w:numPr>
          <w:ilvl w:val="0"/>
          <w:numId w:val="0"/>
        </w:numPr>
        <w:snapToGrid w:val="0"/>
        <w:spacing w:before="0" w:after="0" w:line="360" w:lineRule="auto"/>
        <w:outlineLvl w:val="9"/>
        <w:rPr>
          <w:rFonts w:ascii="宋体" w:hAnsi="宋体"/>
          <w:color w:val="auto"/>
          <w:sz w:val="32"/>
          <w:szCs w:val="21"/>
          <w:highlight w:val="none"/>
        </w:rPr>
      </w:pPr>
    </w:p>
    <w:p w14:paraId="49DF0237">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其他沙发类</w:t>
      </w:r>
    </w:p>
    <w:p w14:paraId="29870295">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022CC9B9">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13-13</w:t>
      </w:r>
    </w:p>
    <w:p w14:paraId="205AEB9A">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7665042A">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61A2E97F">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43A15120">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241A7E84">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65A2DEA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4AC09AA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2046B45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022859C4">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18B65E3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237362F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4AA0911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09628E3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2A206BB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75B06CED">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165A525C">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其他沙发类</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09EA54B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1A110D4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354BA02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4658A2F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231FA1F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2BA1740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3E53616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1B2614C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1FC3DAE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val="en-US" w:eastAsia="zh-CN"/>
        </w:rPr>
        <w:t>主要</w:t>
      </w:r>
      <w:r>
        <w:rPr>
          <w:rFonts w:hint="eastAsia" w:ascii="黑体" w:hAnsi="黑体" w:eastAsia="黑体" w:cs="黑体"/>
          <w:color w:val="auto"/>
          <w:kern w:val="2"/>
          <w:sz w:val="22"/>
          <w:highlight w:val="none"/>
        </w:rPr>
        <w:t>方式</w:t>
      </w:r>
    </w:p>
    <w:p w14:paraId="479F13E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6E8F364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00BDE87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5BD1E27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176426F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35ED4FC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610F2FE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168BECD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5D3518B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2D10A7A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3D92ED8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0DA884D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75FB4CEF">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1F266D8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5ACDF30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3858D7F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20A5B1E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48C5317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3CB49AB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6D76932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149A8B1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1857A2A6">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72E969F4">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456B6577">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0235C30B">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376506D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6F675B0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7726AB4C">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5CC10D7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266E3FB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099761D5">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521B250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1D7CF5C0">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27245756">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1016885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7F621B5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3304847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30C2718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05B8682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30AC24D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5339B5DD">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2CF1FD8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73E64E49">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6F9F8AF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1BDADBD7">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68BB31A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6E2A0EB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606475C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0870A27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476DD37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125BF60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601F643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677E119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6BD44D6C">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3104D28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7BE89D38">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02DE6B0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3E1DF685">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2D39579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7B50A9F9">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1426FEA2">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53283180">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2830C3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4C6A1C23">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71805583">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6831F4C2">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0A959362">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307841D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4D574D4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14BB8C41">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1255DCD5">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71C0B80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681F82A2">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68114F8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00DF6BD8">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1FA436DC">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5FB2D464">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3938EFBB">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2B467661">
      <w:pPr>
        <w:spacing w:line="380" w:lineRule="exact"/>
        <w:ind w:firstLine="442" w:firstLineChars="200"/>
        <w:rPr>
          <w:rFonts w:asciiTheme="minorEastAsia" w:hAnsiTheme="minorEastAsia" w:eastAsiaTheme="minorEastAsia" w:cstheme="minorEastAsia"/>
          <w:b/>
          <w:color w:val="auto"/>
          <w:sz w:val="22"/>
          <w:highlight w:val="none"/>
        </w:rPr>
      </w:pPr>
    </w:p>
    <w:p w14:paraId="613AAC7C">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22849D23">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377F4EAD">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其他沙发类</w:t>
      </w:r>
      <w:r>
        <w:rPr>
          <w:rFonts w:hint="eastAsia" w:ascii="宋体" w:hAnsi="宋体" w:cs="宋体"/>
          <w:b/>
          <w:color w:val="auto"/>
          <w:sz w:val="32"/>
          <w:szCs w:val="32"/>
          <w:highlight w:val="none"/>
        </w:rPr>
        <w:t>框架协议</w:t>
      </w:r>
    </w:p>
    <w:p w14:paraId="15F82AC8">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0A3DF81B">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2E44772B">
      <w:pPr>
        <w:tabs>
          <w:tab w:val="left" w:pos="420"/>
        </w:tabs>
        <w:spacing w:line="400" w:lineRule="exact"/>
        <w:ind w:firstLine="440" w:firstLineChars="200"/>
        <w:textAlignment w:val="auto"/>
        <w:rPr>
          <w:rFonts w:ascii="宋体" w:cs="宋体"/>
          <w:color w:val="auto"/>
          <w:sz w:val="22"/>
          <w:highlight w:val="none"/>
        </w:rPr>
      </w:pPr>
    </w:p>
    <w:p w14:paraId="7A78FFF0">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25DEA403">
      <w:pPr>
        <w:tabs>
          <w:tab w:val="left" w:pos="420"/>
          <w:tab w:val="left" w:pos="630"/>
        </w:tabs>
        <w:snapToGrid w:val="0"/>
        <w:spacing w:line="400" w:lineRule="exact"/>
        <w:textAlignment w:val="auto"/>
        <w:rPr>
          <w:rFonts w:ascii="宋体" w:cs="宋体"/>
          <w:color w:val="auto"/>
          <w:sz w:val="22"/>
          <w:highlight w:val="none"/>
        </w:rPr>
      </w:pPr>
    </w:p>
    <w:p w14:paraId="7AD2E7AA">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20D10F4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1FA166C6">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62E5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2273F36">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69C1CA2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0DB3BB0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370D97C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7140AC4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09ACCB4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0280338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0FCE73B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05A42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08E7C62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6443784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8A53A3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D12863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70B64E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84BB46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A16825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0EE4F7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4C2E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C1A3B4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15C7F7E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C55AB0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D1D881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A49F13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F4C7EF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9B90E3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406916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F330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D5CF6B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3E063B3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7CB3DB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94C583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CFEEF0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C7ECD7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7F7547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E33CF0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34D1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C0611A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244D12C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90C084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E7A2D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D8CD15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0F3FEE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CC442F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619B98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3376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811522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732E2E5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994463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5634D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317FA9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BDBC8D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A21D5A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D9B91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DB3E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5CE2E783">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122F2C4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44DB87B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602D1CC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54E66BE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66DFB8B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558877AE">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76E70DD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63C953D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45E5B65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7C4E466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1BCA5C7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19BDDB2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03CDFF8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211E2DB1">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42132BEA">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64EE7368">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5C0EE23D">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6E40304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3DFA429A">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1AF7C04E">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其他沙发类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37024C9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4346F5F7">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23FBC48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36EED30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363EC83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5A9FF07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7E4DF4D1">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2E002382">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77CF262B">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1E1DFF30">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4CE56C0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2B95DC4A">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0AAA64F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39005E6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2429174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08732D5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521C007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7C7694CE">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其他沙发类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20B041B9">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1FF02547">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7FFCB25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48693EA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239F6D58">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471E5CB4">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01FEF4C6">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704B4F70">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48AD6648">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4575A45A">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116B8C3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19C0172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741293C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45104ED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253DA286">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20E6EC0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2A223D4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1AB3CF76">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3FB875C0">
      <w:pPr>
        <w:pStyle w:val="57"/>
        <w:snapToGrid w:val="0"/>
        <w:spacing w:before="0" w:after="0"/>
        <w:ind w:left="0"/>
        <w:rPr>
          <w:color w:val="auto"/>
          <w:sz w:val="32"/>
          <w:szCs w:val="21"/>
          <w:highlight w:val="none"/>
        </w:rPr>
      </w:pPr>
      <w:bookmarkStart w:id="62" w:name="_Toc15848"/>
      <w:bookmarkStart w:id="63" w:name="_Toc10101"/>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08A16EB4">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74185203"/>
      <w:bookmarkStart w:id="65" w:name="_Toc184023138"/>
      <w:bookmarkStart w:id="66" w:name="_Toc186274126"/>
      <w:bookmarkStart w:id="67" w:name="_Toc86202634"/>
    </w:p>
    <w:p w14:paraId="6C91E289">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2FE6D73E">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7FC29B69">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6B0B3570">
      <w:pPr>
        <w:widowControl/>
        <w:jc w:val="center"/>
        <w:rPr>
          <w:rFonts w:ascii="宋体" w:cs="宋体"/>
          <w:color w:val="auto"/>
          <w:sz w:val="22"/>
          <w:highlight w:val="none"/>
        </w:rPr>
      </w:pPr>
    </w:p>
    <w:p w14:paraId="459E6065">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355034A2">
      <w:pPr>
        <w:widowControl/>
        <w:ind w:firstLine="440" w:firstLineChars="200"/>
        <w:rPr>
          <w:rFonts w:ascii="宋体" w:cs="宋体"/>
          <w:color w:val="auto"/>
          <w:sz w:val="22"/>
          <w:highlight w:val="none"/>
        </w:rPr>
      </w:pPr>
    </w:p>
    <w:p w14:paraId="02035844">
      <w:pPr>
        <w:widowControl/>
        <w:ind w:firstLine="440" w:firstLineChars="200"/>
        <w:rPr>
          <w:rFonts w:ascii="宋体" w:cs="宋体"/>
          <w:color w:val="auto"/>
          <w:sz w:val="22"/>
          <w:highlight w:val="none"/>
        </w:rPr>
      </w:pPr>
    </w:p>
    <w:p w14:paraId="76BA8C32">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3F23EE25">
      <w:pPr>
        <w:spacing w:line="300" w:lineRule="auto"/>
        <w:rPr>
          <w:rFonts w:ascii="宋体"/>
          <w:color w:val="auto"/>
          <w:sz w:val="22"/>
          <w:highlight w:val="none"/>
        </w:rPr>
      </w:pPr>
    </w:p>
    <w:p w14:paraId="66B6DC1A">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5135ED88">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266EC403">
      <w:pPr>
        <w:jc w:val="center"/>
        <w:rPr>
          <w:b/>
          <w:color w:val="auto"/>
          <w:sz w:val="40"/>
          <w:szCs w:val="40"/>
          <w:highlight w:val="none"/>
        </w:rPr>
      </w:pPr>
    </w:p>
    <w:p w14:paraId="6F0EB25C">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4BA3200A">
      <w:pPr>
        <w:spacing w:line="360" w:lineRule="auto"/>
        <w:ind w:firstLine="440" w:firstLineChars="200"/>
        <w:rPr>
          <w:rFonts w:asciiTheme="minorEastAsia" w:hAnsiTheme="minorEastAsia" w:eastAsiaTheme="minorEastAsia" w:cstheme="minorEastAsia"/>
          <w:color w:val="auto"/>
          <w:sz w:val="22"/>
          <w:highlight w:val="none"/>
        </w:rPr>
      </w:pPr>
    </w:p>
    <w:p w14:paraId="6BECEB19">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27C9BE14">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27FA3251">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1B891D08">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6F1D5658">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39649C40">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5D3CBE2">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39CF396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535BC91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335EEB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DBA9FD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3BB7239A">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217730D3">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0A47D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5384FD3">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7C3B277E">
            <w:pPr>
              <w:jc w:val="center"/>
              <w:rPr>
                <w:rFonts w:asciiTheme="minorEastAsia" w:hAnsiTheme="minorEastAsia" w:eastAsiaTheme="minorEastAsia" w:cstheme="minorEastAsia"/>
                <w:color w:val="auto"/>
                <w:sz w:val="22"/>
                <w:highlight w:val="none"/>
              </w:rPr>
            </w:pPr>
          </w:p>
        </w:tc>
        <w:tc>
          <w:tcPr>
            <w:tcW w:w="3534" w:type="dxa"/>
            <w:vAlign w:val="center"/>
          </w:tcPr>
          <w:p w14:paraId="19F54C8A">
            <w:pPr>
              <w:jc w:val="center"/>
              <w:rPr>
                <w:rFonts w:asciiTheme="minorEastAsia" w:hAnsiTheme="minorEastAsia" w:eastAsiaTheme="minorEastAsia" w:cstheme="minorEastAsia"/>
                <w:color w:val="auto"/>
                <w:sz w:val="22"/>
                <w:highlight w:val="none"/>
              </w:rPr>
            </w:pPr>
          </w:p>
        </w:tc>
      </w:tr>
      <w:tr w14:paraId="75767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AA6333E">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39F92FF9">
            <w:pPr>
              <w:jc w:val="center"/>
              <w:rPr>
                <w:rFonts w:asciiTheme="minorEastAsia" w:hAnsiTheme="minorEastAsia" w:eastAsiaTheme="minorEastAsia" w:cstheme="minorEastAsia"/>
                <w:color w:val="auto"/>
                <w:sz w:val="22"/>
                <w:highlight w:val="none"/>
              </w:rPr>
            </w:pPr>
          </w:p>
        </w:tc>
        <w:tc>
          <w:tcPr>
            <w:tcW w:w="3534" w:type="dxa"/>
            <w:vAlign w:val="center"/>
          </w:tcPr>
          <w:p w14:paraId="5527F214">
            <w:pPr>
              <w:jc w:val="center"/>
              <w:rPr>
                <w:rFonts w:asciiTheme="minorEastAsia" w:hAnsiTheme="minorEastAsia" w:eastAsiaTheme="minorEastAsia" w:cstheme="minorEastAsia"/>
                <w:color w:val="auto"/>
                <w:sz w:val="22"/>
                <w:highlight w:val="none"/>
              </w:rPr>
            </w:pPr>
          </w:p>
        </w:tc>
      </w:tr>
      <w:tr w14:paraId="2FEADC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E24329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5C30D56A">
            <w:pPr>
              <w:jc w:val="center"/>
              <w:rPr>
                <w:rFonts w:asciiTheme="minorEastAsia" w:hAnsiTheme="minorEastAsia" w:eastAsiaTheme="minorEastAsia" w:cstheme="minorEastAsia"/>
                <w:color w:val="auto"/>
                <w:sz w:val="22"/>
                <w:highlight w:val="none"/>
              </w:rPr>
            </w:pPr>
          </w:p>
        </w:tc>
        <w:tc>
          <w:tcPr>
            <w:tcW w:w="3534" w:type="dxa"/>
            <w:vAlign w:val="center"/>
          </w:tcPr>
          <w:p w14:paraId="31C15AFC">
            <w:pPr>
              <w:jc w:val="center"/>
              <w:rPr>
                <w:rFonts w:asciiTheme="minorEastAsia" w:hAnsiTheme="minorEastAsia" w:eastAsiaTheme="minorEastAsia" w:cstheme="minorEastAsia"/>
                <w:color w:val="auto"/>
                <w:sz w:val="22"/>
                <w:highlight w:val="none"/>
              </w:rPr>
            </w:pPr>
          </w:p>
        </w:tc>
      </w:tr>
    </w:tbl>
    <w:p w14:paraId="662CD31C">
      <w:pPr>
        <w:rPr>
          <w:rFonts w:asciiTheme="minorEastAsia" w:hAnsiTheme="minorEastAsia" w:eastAsiaTheme="minorEastAsia" w:cstheme="minorEastAsia"/>
          <w:color w:val="auto"/>
          <w:sz w:val="22"/>
          <w:highlight w:val="none"/>
        </w:rPr>
      </w:pPr>
    </w:p>
    <w:p w14:paraId="5C009B8B">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707201CF">
      <w:pPr>
        <w:spacing w:line="360" w:lineRule="auto"/>
        <w:rPr>
          <w:rFonts w:asciiTheme="minorEastAsia" w:hAnsiTheme="minorEastAsia" w:eastAsiaTheme="minorEastAsia" w:cstheme="minorEastAsia"/>
          <w:color w:val="auto"/>
          <w:sz w:val="22"/>
          <w:highlight w:val="none"/>
        </w:rPr>
      </w:pPr>
    </w:p>
    <w:p w14:paraId="7B89DAF2">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76C270A9">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6E458E09">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48DD2F43">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3D21357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5638239B">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399A91D6">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6ACFFCD0">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4A37481E">
      <w:pPr>
        <w:tabs>
          <w:tab w:val="left" w:pos="630"/>
        </w:tabs>
        <w:snapToGrid w:val="0"/>
        <w:spacing w:line="360" w:lineRule="auto"/>
        <w:rPr>
          <w:rFonts w:ascii="宋体"/>
          <w:color w:val="auto"/>
          <w:sz w:val="22"/>
          <w:highlight w:val="none"/>
        </w:rPr>
      </w:pPr>
    </w:p>
    <w:p w14:paraId="652319DF">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0DEA4DB6">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5374D048">
      <w:pPr>
        <w:tabs>
          <w:tab w:val="left" w:pos="630"/>
        </w:tabs>
        <w:snapToGrid w:val="0"/>
        <w:spacing w:beforeLines="50" w:afterLines="50" w:line="360" w:lineRule="auto"/>
        <w:ind w:firstLine="440" w:firstLineChars="200"/>
        <w:rPr>
          <w:rFonts w:ascii="宋体"/>
          <w:color w:val="auto"/>
          <w:sz w:val="22"/>
          <w:highlight w:val="none"/>
        </w:rPr>
      </w:pPr>
    </w:p>
    <w:p w14:paraId="6E291CC1">
      <w:pPr>
        <w:rPr>
          <w:rFonts w:ascii="宋体"/>
          <w:color w:val="auto"/>
          <w:sz w:val="22"/>
          <w:highlight w:val="none"/>
        </w:rPr>
      </w:pPr>
    </w:p>
    <w:p w14:paraId="7D5D2D93">
      <w:pPr>
        <w:rPr>
          <w:rFonts w:ascii="宋体"/>
          <w:color w:val="auto"/>
          <w:sz w:val="22"/>
          <w:highlight w:val="none"/>
        </w:rPr>
      </w:pPr>
    </w:p>
    <w:p w14:paraId="5A81ECEB">
      <w:pPr>
        <w:tabs>
          <w:tab w:val="left" w:pos="630"/>
        </w:tabs>
        <w:snapToGrid w:val="0"/>
        <w:spacing w:beforeLines="50" w:afterLines="50"/>
        <w:ind w:firstLine="220" w:firstLineChars="100"/>
        <w:rPr>
          <w:rFonts w:ascii="宋体"/>
          <w:color w:val="auto"/>
          <w:sz w:val="22"/>
          <w:highlight w:val="none"/>
        </w:rPr>
      </w:pPr>
    </w:p>
    <w:p w14:paraId="06BC421F">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59767C39">
      <w:pPr>
        <w:tabs>
          <w:tab w:val="left" w:pos="630"/>
        </w:tabs>
        <w:wordWrap w:val="0"/>
        <w:snapToGrid w:val="0"/>
        <w:spacing w:beforeLines="50" w:afterLines="50"/>
        <w:ind w:firstLine="220" w:firstLineChars="100"/>
        <w:jc w:val="right"/>
        <w:rPr>
          <w:rFonts w:ascii="宋体"/>
          <w:color w:val="auto"/>
          <w:sz w:val="22"/>
          <w:highlight w:val="none"/>
        </w:rPr>
      </w:pPr>
    </w:p>
    <w:p w14:paraId="5F7D723A">
      <w:pPr>
        <w:tabs>
          <w:tab w:val="left" w:pos="630"/>
        </w:tabs>
        <w:snapToGrid w:val="0"/>
        <w:spacing w:beforeLines="50" w:afterLines="50"/>
        <w:ind w:firstLine="221" w:firstLineChars="100"/>
        <w:rPr>
          <w:rFonts w:ascii="宋体"/>
          <w:b/>
          <w:color w:val="auto"/>
          <w:sz w:val="22"/>
          <w:highlight w:val="none"/>
        </w:rPr>
      </w:pPr>
    </w:p>
    <w:p w14:paraId="45538473">
      <w:pPr>
        <w:tabs>
          <w:tab w:val="left" w:pos="5580"/>
        </w:tabs>
        <w:spacing w:line="302" w:lineRule="auto"/>
        <w:rPr>
          <w:rFonts w:hint="eastAsia" w:ascii="宋体" w:eastAsia="宋体"/>
          <w:b/>
          <w:bCs/>
          <w:color w:val="FF0000"/>
          <w:sz w:val="22"/>
          <w:highlight w:val="none"/>
          <w:lang w:val="en-US" w:eastAsia="zh-CN"/>
        </w:rPr>
      </w:pPr>
    </w:p>
    <w:p w14:paraId="5BA49C9F">
      <w:pPr>
        <w:tabs>
          <w:tab w:val="left" w:pos="5580"/>
        </w:tabs>
        <w:spacing w:line="302" w:lineRule="auto"/>
        <w:ind w:firstLine="6050" w:firstLineChars="2750"/>
        <w:rPr>
          <w:rFonts w:ascii="宋体"/>
          <w:color w:val="auto"/>
          <w:sz w:val="22"/>
          <w:highlight w:val="none"/>
        </w:rPr>
      </w:pPr>
    </w:p>
    <w:p w14:paraId="6D88A2B2">
      <w:pPr>
        <w:tabs>
          <w:tab w:val="left" w:pos="5580"/>
        </w:tabs>
        <w:spacing w:line="302" w:lineRule="auto"/>
        <w:ind w:firstLine="6050" w:firstLineChars="2750"/>
        <w:rPr>
          <w:rFonts w:ascii="宋体"/>
          <w:color w:val="auto"/>
          <w:sz w:val="22"/>
          <w:highlight w:val="none"/>
        </w:rPr>
      </w:pPr>
    </w:p>
    <w:p w14:paraId="28C60319">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3925126D">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2C81EE49">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28F84E19">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30421924">
      <w:pPr>
        <w:tabs>
          <w:tab w:val="left" w:pos="630"/>
        </w:tabs>
        <w:snapToGrid w:val="0"/>
        <w:spacing w:beforeLines="50" w:afterLines="50"/>
        <w:ind w:firstLine="220" w:firstLineChars="100"/>
        <w:jc w:val="right"/>
        <w:rPr>
          <w:rFonts w:ascii="宋体"/>
          <w:color w:val="auto"/>
          <w:sz w:val="22"/>
          <w:highlight w:val="none"/>
        </w:rPr>
      </w:pPr>
    </w:p>
    <w:p w14:paraId="4582D59E">
      <w:pPr>
        <w:pStyle w:val="2"/>
        <w:rPr>
          <w:color w:val="auto"/>
          <w:sz w:val="28"/>
          <w:szCs w:val="24"/>
          <w:highlight w:val="none"/>
        </w:rPr>
      </w:pPr>
    </w:p>
    <w:p w14:paraId="6B23369E">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w:t>
      </w:r>
      <w:r>
        <w:rPr>
          <w:rFonts w:hint="eastAsia" w:ascii="宋体" w:hAnsi="宋体"/>
          <w:color w:val="auto"/>
          <w:sz w:val="22"/>
          <w:highlight w:val="none"/>
        </w:rPr>
        <w:t>盖</w:t>
      </w:r>
      <w:r>
        <w:rPr>
          <w:rFonts w:hint="eastAsia" w:ascii="宋体" w:hAnsi="宋体"/>
          <w:color w:val="auto"/>
          <w:sz w:val="22"/>
          <w:highlight w:val="none"/>
          <w:lang w:val="en-US" w:eastAsia="zh-CN"/>
        </w:rPr>
        <w:t>公</w:t>
      </w:r>
      <w:r>
        <w:rPr>
          <w:rFonts w:hint="eastAsia" w:ascii="宋体" w:hAnsi="宋体"/>
          <w:color w:val="auto"/>
          <w:sz w:val="22"/>
          <w:highlight w:val="none"/>
        </w:rPr>
        <w:t>章）：</w:t>
      </w:r>
      <w:r>
        <w:rPr>
          <w:rFonts w:hint="eastAsia" w:ascii="宋体" w:hAnsi="宋体"/>
          <w:color w:val="auto"/>
          <w:kern w:val="2"/>
          <w:sz w:val="22"/>
          <w:highlight w:val="none"/>
        </w:rPr>
        <w:t>_________________</w:t>
      </w:r>
    </w:p>
    <w:p w14:paraId="191D1E8C">
      <w:pPr>
        <w:pStyle w:val="12"/>
        <w:tabs>
          <w:tab w:val="left" w:pos="5580"/>
        </w:tabs>
        <w:spacing w:line="300" w:lineRule="auto"/>
        <w:rPr>
          <w:rFonts w:hint="eastAsia" w:hAnsi="宋体"/>
          <w:b/>
          <w:bCs/>
          <w:color w:val="auto"/>
          <w:sz w:val="22"/>
          <w:szCs w:val="22"/>
          <w:highlight w:val="none"/>
        </w:rPr>
      </w:pPr>
    </w:p>
    <w:p w14:paraId="5F4427C4">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76AE5106">
      <w:pPr>
        <w:pStyle w:val="2"/>
        <w:ind w:firstLine="0"/>
        <w:rPr>
          <w:color w:val="auto"/>
          <w:sz w:val="28"/>
          <w:szCs w:val="24"/>
          <w:highlight w:val="none"/>
        </w:rPr>
      </w:pPr>
    </w:p>
    <w:p w14:paraId="6903557B">
      <w:pPr>
        <w:pStyle w:val="2"/>
        <w:ind w:firstLine="0"/>
        <w:rPr>
          <w:color w:val="auto"/>
          <w:sz w:val="28"/>
          <w:szCs w:val="24"/>
          <w:highlight w:val="none"/>
        </w:rPr>
      </w:pPr>
    </w:p>
    <w:p w14:paraId="568BEBA2">
      <w:pPr>
        <w:pStyle w:val="2"/>
        <w:ind w:firstLine="0"/>
        <w:rPr>
          <w:color w:val="auto"/>
          <w:sz w:val="28"/>
          <w:szCs w:val="24"/>
          <w:highlight w:val="none"/>
        </w:rPr>
      </w:pPr>
    </w:p>
    <w:p w14:paraId="3FB1CDFA">
      <w:pPr>
        <w:pStyle w:val="2"/>
        <w:ind w:firstLine="0"/>
        <w:rPr>
          <w:color w:val="auto"/>
          <w:sz w:val="28"/>
          <w:szCs w:val="24"/>
          <w:highlight w:val="none"/>
        </w:rPr>
      </w:pPr>
    </w:p>
    <w:p w14:paraId="12E7EDC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5ABAE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12CFD1D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309E3141">
            <w:pPr>
              <w:pStyle w:val="12"/>
              <w:tabs>
                <w:tab w:val="left" w:pos="5580"/>
              </w:tabs>
              <w:spacing w:line="300" w:lineRule="auto"/>
              <w:rPr>
                <w:rFonts w:hAnsi="宋体"/>
                <w:color w:val="auto"/>
                <w:sz w:val="22"/>
                <w:szCs w:val="22"/>
                <w:highlight w:val="none"/>
              </w:rPr>
            </w:pPr>
          </w:p>
        </w:tc>
      </w:tr>
      <w:tr w14:paraId="7D89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24B831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0D5E3449">
            <w:pPr>
              <w:pStyle w:val="12"/>
              <w:tabs>
                <w:tab w:val="left" w:pos="5580"/>
              </w:tabs>
              <w:spacing w:line="300" w:lineRule="auto"/>
              <w:rPr>
                <w:rFonts w:hAnsi="宋体"/>
                <w:color w:val="auto"/>
                <w:sz w:val="22"/>
                <w:szCs w:val="22"/>
                <w:highlight w:val="none"/>
              </w:rPr>
            </w:pPr>
          </w:p>
        </w:tc>
      </w:tr>
      <w:tr w14:paraId="3173F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61E4F3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6DF0CDB5">
            <w:pPr>
              <w:pStyle w:val="12"/>
              <w:tabs>
                <w:tab w:val="left" w:pos="5580"/>
              </w:tabs>
              <w:spacing w:line="300" w:lineRule="auto"/>
              <w:rPr>
                <w:rFonts w:hAnsi="宋体"/>
                <w:color w:val="auto"/>
                <w:sz w:val="22"/>
                <w:szCs w:val="22"/>
                <w:highlight w:val="none"/>
              </w:rPr>
            </w:pPr>
          </w:p>
        </w:tc>
      </w:tr>
      <w:tr w14:paraId="311BA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BA385C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5220D2E1">
            <w:pPr>
              <w:pStyle w:val="12"/>
              <w:tabs>
                <w:tab w:val="left" w:pos="5580"/>
              </w:tabs>
              <w:spacing w:line="300" w:lineRule="auto"/>
              <w:rPr>
                <w:rFonts w:hAnsi="宋体"/>
                <w:color w:val="auto"/>
                <w:sz w:val="22"/>
                <w:szCs w:val="22"/>
                <w:highlight w:val="none"/>
              </w:rPr>
            </w:pPr>
          </w:p>
        </w:tc>
      </w:tr>
    </w:tbl>
    <w:p w14:paraId="6EB3DFB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3542E39C">
      <w:pPr>
        <w:pStyle w:val="12"/>
        <w:tabs>
          <w:tab w:val="left" w:pos="5580"/>
        </w:tabs>
        <w:spacing w:line="300" w:lineRule="auto"/>
        <w:rPr>
          <w:rFonts w:cs="微软雅黑"/>
          <w:color w:val="auto"/>
          <w:sz w:val="22"/>
          <w:highlight w:val="none"/>
        </w:rPr>
      </w:pPr>
    </w:p>
    <w:p w14:paraId="4CB22E19">
      <w:pPr>
        <w:pStyle w:val="12"/>
        <w:tabs>
          <w:tab w:val="left" w:pos="5580"/>
        </w:tabs>
        <w:spacing w:line="300" w:lineRule="auto"/>
        <w:rPr>
          <w:rFonts w:cs="微软雅黑"/>
          <w:color w:val="auto"/>
          <w:sz w:val="22"/>
          <w:highlight w:val="none"/>
        </w:rPr>
      </w:pPr>
    </w:p>
    <w:p w14:paraId="7A57C937">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1B3DE2A9">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6B7B89A8">
      <w:pPr>
        <w:pStyle w:val="67"/>
        <w:numPr>
          <w:ilvl w:val="1"/>
          <w:numId w:val="0"/>
        </w:numPr>
        <w:tabs>
          <w:tab w:val="left" w:pos="660"/>
        </w:tabs>
        <w:snapToGrid w:val="0"/>
        <w:spacing w:line="400" w:lineRule="exact"/>
        <w:outlineLvl w:val="9"/>
        <w:rPr>
          <w:rFonts w:cs="微软雅黑"/>
          <w:color w:val="auto"/>
          <w:sz w:val="22"/>
          <w:szCs w:val="22"/>
          <w:highlight w:val="none"/>
        </w:rPr>
      </w:pPr>
    </w:p>
    <w:p w14:paraId="0A8303EA">
      <w:pPr>
        <w:spacing w:line="360" w:lineRule="exact"/>
        <w:jc w:val="center"/>
        <w:rPr>
          <w:b/>
          <w:color w:val="auto"/>
          <w:sz w:val="36"/>
          <w:szCs w:val="36"/>
          <w:highlight w:val="none"/>
        </w:rPr>
      </w:pPr>
      <w:r>
        <w:rPr>
          <w:b/>
          <w:color w:val="auto"/>
          <w:sz w:val="36"/>
          <w:szCs w:val="36"/>
          <w:highlight w:val="none"/>
        </w:rPr>
        <w:t>授权委托书</w:t>
      </w:r>
    </w:p>
    <w:p w14:paraId="479A0FD7">
      <w:pPr>
        <w:spacing w:line="360" w:lineRule="auto"/>
        <w:ind w:firstLine="420"/>
        <w:rPr>
          <w:color w:val="auto"/>
          <w:szCs w:val="20"/>
          <w:highlight w:val="none"/>
        </w:rPr>
      </w:pPr>
    </w:p>
    <w:p w14:paraId="3ED258EA">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785378FE">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02ED2C05">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09C4313F">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21507EAE">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10B67908">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4F976AE8">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1A51E624">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10ADB738">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543AD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7A4B6F66">
            <w:pPr>
              <w:tabs>
                <w:tab w:val="left" w:pos="5580"/>
              </w:tabs>
              <w:spacing w:line="360" w:lineRule="auto"/>
              <w:rPr>
                <w:color w:val="auto"/>
                <w:szCs w:val="20"/>
                <w:highlight w:val="none"/>
              </w:rPr>
            </w:pPr>
          </w:p>
        </w:tc>
      </w:tr>
    </w:tbl>
    <w:p w14:paraId="5DDEF979">
      <w:pPr>
        <w:tabs>
          <w:tab w:val="left" w:pos="5580"/>
        </w:tabs>
        <w:spacing w:line="360" w:lineRule="auto"/>
        <w:rPr>
          <w:color w:val="auto"/>
          <w:szCs w:val="20"/>
          <w:highlight w:val="none"/>
        </w:rPr>
      </w:pPr>
      <w:r>
        <w:rPr>
          <w:color w:val="auto"/>
          <w:szCs w:val="20"/>
          <w:highlight w:val="none"/>
        </w:rPr>
        <w:t>说明：</w:t>
      </w:r>
    </w:p>
    <w:p w14:paraId="783E1EF9">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2EAA1EB2">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1D1766FB">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118D3E2E">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287162F0">
      <w:pPr>
        <w:spacing w:line="360" w:lineRule="exact"/>
        <w:jc w:val="center"/>
        <w:rPr>
          <w:b/>
          <w:color w:val="auto"/>
          <w:sz w:val="36"/>
          <w:szCs w:val="36"/>
          <w:highlight w:val="none"/>
        </w:rPr>
      </w:pPr>
    </w:p>
    <w:p w14:paraId="1081D637">
      <w:pPr>
        <w:spacing w:line="360" w:lineRule="exact"/>
        <w:jc w:val="center"/>
        <w:rPr>
          <w:b/>
          <w:color w:val="auto"/>
          <w:sz w:val="36"/>
          <w:szCs w:val="36"/>
          <w:highlight w:val="none"/>
        </w:rPr>
      </w:pPr>
      <w:r>
        <w:rPr>
          <w:b/>
          <w:color w:val="auto"/>
          <w:sz w:val="36"/>
          <w:szCs w:val="36"/>
          <w:highlight w:val="none"/>
        </w:rPr>
        <w:t>法定代表人（单位负责人）身份证明</w:t>
      </w:r>
    </w:p>
    <w:p w14:paraId="023BFF1A">
      <w:pPr>
        <w:kinsoku w:val="0"/>
        <w:overflowPunct w:val="0"/>
        <w:spacing w:line="200" w:lineRule="exact"/>
        <w:rPr>
          <w:color w:val="auto"/>
          <w:sz w:val="20"/>
          <w:szCs w:val="20"/>
          <w:highlight w:val="none"/>
        </w:rPr>
      </w:pPr>
    </w:p>
    <w:p w14:paraId="4F6FC87F">
      <w:pPr>
        <w:tabs>
          <w:tab w:val="left" w:pos="5580"/>
        </w:tabs>
        <w:spacing w:line="360" w:lineRule="auto"/>
        <w:rPr>
          <w:color w:val="auto"/>
          <w:highlight w:val="none"/>
        </w:rPr>
      </w:pPr>
    </w:p>
    <w:p w14:paraId="13A8895B">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7FE91E2D">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3BBAD2C2">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6E672F90">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0DF1CD20">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054B092F">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41CDD1AA">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46C31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59B92717">
            <w:pPr>
              <w:pStyle w:val="9"/>
              <w:tabs>
                <w:tab w:val="left" w:pos="567"/>
              </w:tabs>
              <w:kinsoku w:val="0"/>
              <w:overflowPunct w:val="0"/>
              <w:spacing w:line="583" w:lineRule="auto"/>
              <w:ind w:right="-46"/>
              <w:rPr>
                <w:color w:val="auto"/>
                <w:szCs w:val="20"/>
                <w:highlight w:val="none"/>
              </w:rPr>
            </w:pPr>
          </w:p>
        </w:tc>
      </w:tr>
    </w:tbl>
    <w:p w14:paraId="3ADBA487">
      <w:pPr>
        <w:pStyle w:val="9"/>
        <w:tabs>
          <w:tab w:val="left" w:pos="567"/>
        </w:tabs>
        <w:kinsoku w:val="0"/>
        <w:overflowPunct w:val="0"/>
        <w:spacing w:line="583" w:lineRule="auto"/>
        <w:ind w:right="4305"/>
        <w:rPr>
          <w:color w:val="auto"/>
          <w:spacing w:val="-3"/>
          <w:highlight w:val="none"/>
        </w:rPr>
      </w:pPr>
    </w:p>
    <w:p w14:paraId="2D883658">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398D126A">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773463E5">
      <w:pPr>
        <w:widowControl/>
        <w:autoSpaceDE w:val="0"/>
        <w:autoSpaceDN w:val="0"/>
        <w:snapToGrid w:val="0"/>
        <w:spacing w:line="360" w:lineRule="auto"/>
        <w:rPr>
          <w:color w:val="auto"/>
          <w:highlight w:val="none"/>
        </w:rPr>
      </w:pPr>
    </w:p>
    <w:p w14:paraId="18E7D452">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17A6D83">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27E98495">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390EE617">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264BB66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556BD038">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5C9FD162">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1608C45C">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78EE3381">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1EA3A2D1">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41886F8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1C23A6F6">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0507FE0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040FD5E4">
      <w:pPr>
        <w:pStyle w:val="12"/>
        <w:tabs>
          <w:tab w:val="left" w:pos="5580"/>
        </w:tabs>
        <w:spacing w:line="360" w:lineRule="auto"/>
        <w:ind w:firstLine="4290" w:firstLineChars="1950"/>
        <w:rPr>
          <w:rFonts w:hAnsi="宋体"/>
          <w:color w:val="auto"/>
          <w:sz w:val="22"/>
          <w:szCs w:val="22"/>
          <w:highlight w:val="none"/>
        </w:rPr>
      </w:pPr>
    </w:p>
    <w:p w14:paraId="3F913B0E">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2E5589B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7CD17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DE0346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5E3BEBE2">
            <w:pPr>
              <w:pStyle w:val="12"/>
              <w:tabs>
                <w:tab w:val="left" w:pos="5580"/>
              </w:tabs>
              <w:spacing w:line="300" w:lineRule="auto"/>
              <w:rPr>
                <w:rFonts w:hAnsi="宋体"/>
                <w:color w:val="auto"/>
                <w:sz w:val="22"/>
                <w:szCs w:val="22"/>
                <w:highlight w:val="none"/>
              </w:rPr>
            </w:pPr>
          </w:p>
        </w:tc>
      </w:tr>
      <w:tr w14:paraId="37DB7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B5778C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22602ED6">
            <w:pPr>
              <w:pStyle w:val="12"/>
              <w:tabs>
                <w:tab w:val="left" w:pos="5580"/>
              </w:tabs>
              <w:spacing w:line="300" w:lineRule="auto"/>
              <w:rPr>
                <w:rFonts w:hAnsi="宋体"/>
                <w:color w:val="auto"/>
                <w:sz w:val="22"/>
                <w:szCs w:val="22"/>
                <w:highlight w:val="none"/>
              </w:rPr>
            </w:pPr>
          </w:p>
        </w:tc>
      </w:tr>
      <w:tr w14:paraId="5F314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5AB2F9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25F5FEBD">
            <w:pPr>
              <w:pStyle w:val="12"/>
              <w:tabs>
                <w:tab w:val="left" w:pos="5580"/>
              </w:tabs>
              <w:spacing w:line="300" w:lineRule="auto"/>
              <w:rPr>
                <w:rFonts w:hAnsi="宋体"/>
                <w:color w:val="auto"/>
                <w:sz w:val="22"/>
                <w:szCs w:val="22"/>
                <w:highlight w:val="none"/>
              </w:rPr>
            </w:pPr>
          </w:p>
        </w:tc>
      </w:tr>
      <w:tr w14:paraId="5F51A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6087597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1A3A1085">
            <w:pPr>
              <w:pStyle w:val="12"/>
              <w:tabs>
                <w:tab w:val="left" w:pos="5580"/>
              </w:tabs>
              <w:spacing w:line="300" w:lineRule="auto"/>
              <w:rPr>
                <w:rFonts w:hAnsi="宋体"/>
                <w:color w:val="auto"/>
                <w:sz w:val="22"/>
                <w:szCs w:val="22"/>
                <w:highlight w:val="none"/>
              </w:rPr>
            </w:pPr>
          </w:p>
        </w:tc>
      </w:tr>
    </w:tbl>
    <w:p w14:paraId="72BB1E1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5FB61854">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03EE42F8">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5BED56C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6EEB8E8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41D6FF0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4A43F502">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6E275CE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17C86D38">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7FBBAE01">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75AF355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01F7C62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4F93127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7FFF3CA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558B11F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2A2104B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7582634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0EDE845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2924BD9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5E3CF0F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3BBDC9E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6A6527B8">
      <w:pPr>
        <w:pStyle w:val="12"/>
        <w:tabs>
          <w:tab w:val="left" w:pos="5580"/>
        </w:tabs>
        <w:spacing w:line="360" w:lineRule="auto"/>
        <w:ind w:firstLine="4290" w:firstLineChars="1950"/>
        <w:rPr>
          <w:rFonts w:hint="eastAsia" w:hAnsi="宋体"/>
          <w:color w:val="auto"/>
          <w:sz w:val="22"/>
          <w:szCs w:val="22"/>
          <w:highlight w:val="none"/>
        </w:rPr>
      </w:pPr>
    </w:p>
    <w:p w14:paraId="72441263">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721F4D3E">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393744F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0D94392D">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306D2594">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7D7C53E5">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25C7CA44">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7F2D4F7E">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1BC60474">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7046250D">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6101F87D">
      <w:pPr>
        <w:rPr>
          <w:rFonts w:ascii="宋体"/>
          <w:color w:val="auto"/>
          <w:sz w:val="22"/>
          <w:highlight w:val="none"/>
        </w:rPr>
      </w:pPr>
    </w:p>
    <w:p w14:paraId="68891594">
      <w:pPr>
        <w:rPr>
          <w:rFonts w:ascii="宋体"/>
          <w:color w:val="auto"/>
          <w:sz w:val="22"/>
          <w:highlight w:val="none"/>
        </w:rPr>
      </w:pPr>
    </w:p>
    <w:p w14:paraId="3899C2CB">
      <w:pPr>
        <w:ind w:firstLine="4620" w:firstLineChars="21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29A27AD5">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2ACA7B69">
      <w:pPr>
        <w:rPr>
          <w:rFonts w:ascii="宋体"/>
          <w:color w:val="auto"/>
          <w:sz w:val="22"/>
          <w:highlight w:val="none"/>
        </w:rPr>
      </w:pPr>
    </w:p>
    <w:p w14:paraId="42AE3B3D">
      <w:pPr>
        <w:rPr>
          <w:rFonts w:ascii="宋体"/>
          <w:color w:val="auto"/>
          <w:sz w:val="22"/>
          <w:highlight w:val="none"/>
        </w:rPr>
      </w:pPr>
    </w:p>
    <w:p w14:paraId="544E74CD">
      <w:pPr>
        <w:rPr>
          <w:rFonts w:ascii="宋体"/>
          <w:color w:val="auto"/>
          <w:sz w:val="22"/>
          <w:highlight w:val="none"/>
        </w:rPr>
      </w:pPr>
      <w:r>
        <w:rPr>
          <w:rFonts w:hint="eastAsia" w:ascii="宋体" w:hAnsi="宋体"/>
          <w:color w:val="auto"/>
          <w:sz w:val="22"/>
          <w:highlight w:val="none"/>
        </w:rPr>
        <w:t>说明：</w:t>
      </w:r>
    </w:p>
    <w:p w14:paraId="6D0B6D15">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2F432D7E">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2B86C9C5">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076FC735">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4DA4BC2F">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266F4A01">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 xml:space="preserve"> 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4F98C2C9">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0D523FCD">
      <w:pPr>
        <w:spacing w:line="240" w:lineRule="auto"/>
        <w:ind w:firstLine="464" w:firstLineChars="200"/>
        <w:rPr>
          <w:rFonts w:ascii="宋体"/>
          <w:color w:val="auto"/>
          <w:spacing w:val="6"/>
          <w:sz w:val="22"/>
          <w:highlight w:val="none"/>
        </w:rPr>
      </w:pPr>
    </w:p>
    <w:p w14:paraId="1CB499B3">
      <w:pPr>
        <w:spacing w:line="588" w:lineRule="exact"/>
        <w:ind w:firstLine="464" w:firstLineChars="200"/>
        <w:rPr>
          <w:rFonts w:ascii="宋体"/>
          <w:color w:val="auto"/>
          <w:spacing w:val="6"/>
          <w:sz w:val="22"/>
          <w:highlight w:val="none"/>
        </w:rPr>
      </w:pPr>
    </w:p>
    <w:p w14:paraId="18EC3F32">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0B33FF14">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327FEA87">
      <w:pPr>
        <w:spacing w:line="300" w:lineRule="auto"/>
        <w:ind w:firstLine="4840" w:firstLineChars="2200"/>
        <w:rPr>
          <w:rFonts w:ascii="宋体"/>
          <w:color w:val="auto"/>
          <w:sz w:val="22"/>
          <w:highlight w:val="none"/>
        </w:rPr>
      </w:pPr>
    </w:p>
    <w:p w14:paraId="54522296">
      <w:pPr>
        <w:spacing w:line="300" w:lineRule="auto"/>
        <w:ind w:firstLine="4840" w:firstLineChars="2200"/>
        <w:rPr>
          <w:rFonts w:ascii="宋体"/>
          <w:color w:val="auto"/>
          <w:sz w:val="22"/>
          <w:highlight w:val="none"/>
        </w:rPr>
      </w:pPr>
    </w:p>
    <w:p w14:paraId="56C62C70">
      <w:pPr>
        <w:spacing w:line="300" w:lineRule="auto"/>
        <w:ind w:firstLine="4840" w:firstLineChars="2200"/>
        <w:rPr>
          <w:rFonts w:ascii="宋体"/>
          <w:color w:val="auto"/>
          <w:sz w:val="22"/>
          <w:highlight w:val="none"/>
        </w:rPr>
      </w:pPr>
    </w:p>
    <w:p w14:paraId="461FD78D">
      <w:pPr>
        <w:spacing w:line="300" w:lineRule="auto"/>
        <w:ind w:firstLine="4840" w:firstLineChars="2200"/>
        <w:rPr>
          <w:rFonts w:ascii="宋体"/>
          <w:color w:val="auto"/>
          <w:sz w:val="22"/>
          <w:highlight w:val="none"/>
        </w:rPr>
      </w:pPr>
    </w:p>
    <w:p w14:paraId="4AA569D3">
      <w:pPr>
        <w:spacing w:line="300" w:lineRule="auto"/>
        <w:ind w:firstLine="4840" w:firstLineChars="2200"/>
        <w:rPr>
          <w:rFonts w:ascii="宋体"/>
          <w:color w:val="auto"/>
          <w:sz w:val="22"/>
          <w:highlight w:val="none"/>
        </w:rPr>
      </w:pPr>
    </w:p>
    <w:p w14:paraId="5EA89513">
      <w:pPr>
        <w:spacing w:line="300" w:lineRule="auto"/>
        <w:ind w:firstLine="4840" w:firstLineChars="2200"/>
        <w:rPr>
          <w:rFonts w:ascii="宋体"/>
          <w:color w:val="auto"/>
          <w:sz w:val="22"/>
          <w:highlight w:val="none"/>
        </w:rPr>
      </w:pPr>
    </w:p>
    <w:p w14:paraId="71585735">
      <w:pPr>
        <w:spacing w:line="300" w:lineRule="auto"/>
        <w:ind w:firstLine="4840" w:firstLineChars="2200"/>
        <w:rPr>
          <w:rFonts w:ascii="宋体"/>
          <w:color w:val="auto"/>
          <w:sz w:val="22"/>
          <w:highlight w:val="none"/>
        </w:rPr>
      </w:pPr>
    </w:p>
    <w:p w14:paraId="49E21B0E">
      <w:pPr>
        <w:spacing w:line="300" w:lineRule="auto"/>
        <w:ind w:firstLine="4840" w:firstLineChars="2200"/>
        <w:rPr>
          <w:rFonts w:ascii="宋体"/>
          <w:color w:val="auto"/>
          <w:sz w:val="22"/>
          <w:highlight w:val="none"/>
        </w:rPr>
      </w:pPr>
    </w:p>
    <w:p w14:paraId="048682C1">
      <w:pPr>
        <w:spacing w:line="300" w:lineRule="auto"/>
        <w:ind w:firstLine="4840" w:firstLineChars="2200"/>
        <w:rPr>
          <w:rFonts w:ascii="宋体"/>
          <w:color w:val="auto"/>
          <w:sz w:val="22"/>
          <w:highlight w:val="none"/>
        </w:rPr>
      </w:pPr>
    </w:p>
    <w:p w14:paraId="2A7BBB3E">
      <w:pPr>
        <w:spacing w:line="300" w:lineRule="auto"/>
        <w:ind w:firstLine="4840" w:firstLineChars="2200"/>
        <w:rPr>
          <w:rFonts w:ascii="宋体"/>
          <w:color w:val="auto"/>
          <w:sz w:val="22"/>
          <w:highlight w:val="none"/>
        </w:rPr>
      </w:pPr>
    </w:p>
    <w:p w14:paraId="76D4DA6F">
      <w:pPr>
        <w:spacing w:line="300" w:lineRule="auto"/>
        <w:ind w:firstLine="4840" w:firstLineChars="2200"/>
        <w:rPr>
          <w:rFonts w:ascii="宋体"/>
          <w:color w:val="auto"/>
          <w:sz w:val="22"/>
          <w:highlight w:val="none"/>
        </w:rPr>
      </w:pPr>
    </w:p>
    <w:p w14:paraId="09D471DB">
      <w:pPr>
        <w:spacing w:line="300" w:lineRule="auto"/>
        <w:ind w:firstLine="4840" w:firstLineChars="2200"/>
        <w:rPr>
          <w:rFonts w:ascii="宋体"/>
          <w:color w:val="auto"/>
          <w:sz w:val="22"/>
          <w:highlight w:val="none"/>
        </w:rPr>
      </w:pPr>
    </w:p>
    <w:p w14:paraId="1F7C03F6">
      <w:pPr>
        <w:spacing w:line="300" w:lineRule="auto"/>
        <w:ind w:firstLine="4840" w:firstLineChars="2200"/>
        <w:rPr>
          <w:rFonts w:ascii="宋体"/>
          <w:color w:val="auto"/>
          <w:sz w:val="22"/>
          <w:highlight w:val="none"/>
        </w:rPr>
      </w:pPr>
    </w:p>
    <w:p w14:paraId="231DC780">
      <w:pPr>
        <w:spacing w:line="300" w:lineRule="auto"/>
        <w:ind w:firstLine="4840" w:firstLineChars="2200"/>
        <w:rPr>
          <w:rFonts w:ascii="宋体"/>
          <w:color w:val="auto"/>
          <w:sz w:val="22"/>
          <w:highlight w:val="none"/>
        </w:rPr>
      </w:pPr>
    </w:p>
    <w:p w14:paraId="03E48BD6">
      <w:pPr>
        <w:spacing w:line="300" w:lineRule="auto"/>
        <w:ind w:firstLine="4840" w:firstLineChars="2200"/>
        <w:rPr>
          <w:rFonts w:ascii="宋体"/>
          <w:color w:val="auto"/>
          <w:sz w:val="22"/>
          <w:highlight w:val="none"/>
        </w:rPr>
      </w:pPr>
    </w:p>
    <w:p w14:paraId="0F8FDFA5">
      <w:pPr>
        <w:spacing w:line="300" w:lineRule="auto"/>
        <w:ind w:firstLine="4840" w:firstLineChars="2200"/>
        <w:rPr>
          <w:rFonts w:ascii="宋体"/>
          <w:color w:val="auto"/>
          <w:sz w:val="22"/>
          <w:highlight w:val="none"/>
        </w:rPr>
      </w:pPr>
    </w:p>
    <w:p w14:paraId="09ECA6A7">
      <w:pPr>
        <w:spacing w:line="300" w:lineRule="auto"/>
        <w:ind w:firstLine="4840" w:firstLineChars="2200"/>
        <w:rPr>
          <w:rFonts w:ascii="宋体"/>
          <w:color w:val="auto"/>
          <w:sz w:val="22"/>
          <w:highlight w:val="none"/>
        </w:rPr>
      </w:pPr>
    </w:p>
    <w:p w14:paraId="4858864D">
      <w:pPr>
        <w:spacing w:line="300" w:lineRule="auto"/>
        <w:ind w:firstLine="4840" w:firstLineChars="2200"/>
        <w:rPr>
          <w:rFonts w:ascii="宋体"/>
          <w:color w:val="auto"/>
          <w:sz w:val="22"/>
          <w:highlight w:val="none"/>
        </w:rPr>
      </w:pPr>
    </w:p>
    <w:p w14:paraId="0759F83A">
      <w:pPr>
        <w:spacing w:line="300" w:lineRule="auto"/>
        <w:ind w:firstLine="4840" w:firstLineChars="2200"/>
        <w:rPr>
          <w:rFonts w:ascii="宋体"/>
          <w:color w:val="auto"/>
          <w:sz w:val="22"/>
          <w:highlight w:val="none"/>
        </w:rPr>
      </w:pPr>
    </w:p>
    <w:bookmarkEnd w:id="67"/>
    <w:p w14:paraId="5EEBA779">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918E72-5A8E-4CE3-ABF4-9780B0157E6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7742857B-B852-44FF-B68C-8F416F0909A5}"/>
  </w:font>
  <w:font w:name="楷体_GB2312">
    <w:panose1 w:val="02010609030101010101"/>
    <w:charset w:val="86"/>
    <w:family w:val="modern"/>
    <w:pitch w:val="default"/>
    <w:sig w:usb0="00000001" w:usb1="080E0000" w:usb2="00000000" w:usb3="00000000" w:csb0="00040000" w:csb1="00000000"/>
    <w:embedRegular r:id="rId3" w:fontKey="{FF265096-7875-45FC-AB3E-7D15D88D5E19}"/>
  </w:font>
  <w:font w:name="微软雅黑">
    <w:panose1 w:val="020B0503020204020204"/>
    <w:charset w:val="86"/>
    <w:family w:val="swiss"/>
    <w:pitch w:val="default"/>
    <w:sig w:usb0="80000287" w:usb1="2ACF3C50" w:usb2="00000016" w:usb3="00000000" w:csb0="0004001F" w:csb1="00000000"/>
    <w:embedRegular r:id="rId4" w:fontKey="{54D53757-6804-44CF-BA8E-D25FF7767848}"/>
  </w:font>
  <w:font w:name="Helvetica">
    <w:altName w:val="Arial"/>
    <w:panose1 w:val="020B0604020202020204"/>
    <w:charset w:val="00"/>
    <w:family w:val="swiss"/>
    <w:pitch w:val="default"/>
    <w:sig w:usb0="00000000" w:usb1="00000000" w:usb2="00000000" w:usb3="00000000" w:csb0="00000001" w:csb1="00000000"/>
    <w:embedRegular r:id="rId5" w:fontKey="{94102681-1057-40AE-8FA2-5A7FB8E31D11}"/>
  </w:font>
  <w:font w:name="方正小标宋简体">
    <w:panose1 w:val="03000509000000000000"/>
    <w:charset w:val="86"/>
    <w:family w:val="auto"/>
    <w:pitch w:val="default"/>
    <w:sig w:usb0="00000001" w:usb1="080E0000" w:usb2="00000000" w:usb3="00000000" w:csb0="00040000" w:csb1="00000000"/>
    <w:embedRegular r:id="rId6" w:fontKey="{1A4476FC-0A44-4CB6-96CB-4793E550730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C312F">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47969C5C">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75D9C">
    <w:pPr>
      <w:pStyle w:val="15"/>
      <w:framePr w:wrap="around" w:vAnchor="text" w:hAnchor="margin" w:xAlign="center" w:yAlign="top"/>
    </w:pPr>
  </w:p>
  <w:p w14:paraId="0D809DCD">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8460A">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E236A">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0D176E"/>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6F6907"/>
    <w:rsid w:val="05A23775"/>
    <w:rsid w:val="05EA7042"/>
    <w:rsid w:val="063F052D"/>
    <w:rsid w:val="066B4976"/>
    <w:rsid w:val="06C46AA1"/>
    <w:rsid w:val="073D28D0"/>
    <w:rsid w:val="07BA72D5"/>
    <w:rsid w:val="08326375"/>
    <w:rsid w:val="08481F38"/>
    <w:rsid w:val="0898078B"/>
    <w:rsid w:val="08A86B7F"/>
    <w:rsid w:val="09165A67"/>
    <w:rsid w:val="093B77AF"/>
    <w:rsid w:val="095610A3"/>
    <w:rsid w:val="095F239A"/>
    <w:rsid w:val="09A96DF4"/>
    <w:rsid w:val="09CF0D44"/>
    <w:rsid w:val="09D73678"/>
    <w:rsid w:val="0A0206F5"/>
    <w:rsid w:val="0A115F1D"/>
    <w:rsid w:val="0A517145"/>
    <w:rsid w:val="0A8F3694"/>
    <w:rsid w:val="0A972A58"/>
    <w:rsid w:val="0AAF76C1"/>
    <w:rsid w:val="0AB04A73"/>
    <w:rsid w:val="0ADC2EA8"/>
    <w:rsid w:val="0AF14A57"/>
    <w:rsid w:val="0B1523D1"/>
    <w:rsid w:val="0B4E5D0E"/>
    <w:rsid w:val="0B64718D"/>
    <w:rsid w:val="0C0F2644"/>
    <w:rsid w:val="0C8D6FE1"/>
    <w:rsid w:val="0CAB2017"/>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531D16"/>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B065AE"/>
    <w:rsid w:val="23CA1359"/>
    <w:rsid w:val="23E017FC"/>
    <w:rsid w:val="24210E42"/>
    <w:rsid w:val="24294678"/>
    <w:rsid w:val="24CD2939"/>
    <w:rsid w:val="24DC4BDD"/>
    <w:rsid w:val="24E20345"/>
    <w:rsid w:val="24FD7FDE"/>
    <w:rsid w:val="2500392D"/>
    <w:rsid w:val="25071862"/>
    <w:rsid w:val="25100542"/>
    <w:rsid w:val="254E083A"/>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951399"/>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0F5869"/>
    <w:rsid w:val="2D156CD1"/>
    <w:rsid w:val="2D744BB6"/>
    <w:rsid w:val="2DE7182C"/>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9954A0"/>
    <w:rsid w:val="33053955"/>
    <w:rsid w:val="33776F7A"/>
    <w:rsid w:val="337C2823"/>
    <w:rsid w:val="338B4C95"/>
    <w:rsid w:val="33BF7D44"/>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81A5625"/>
    <w:rsid w:val="3849704B"/>
    <w:rsid w:val="38514E90"/>
    <w:rsid w:val="389C39B0"/>
    <w:rsid w:val="38A075FB"/>
    <w:rsid w:val="38E6287F"/>
    <w:rsid w:val="393D4D30"/>
    <w:rsid w:val="39437042"/>
    <w:rsid w:val="39524F6F"/>
    <w:rsid w:val="3954558D"/>
    <w:rsid w:val="39B42DDE"/>
    <w:rsid w:val="39CD0EC3"/>
    <w:rsid w:val="39EF620D"/>
    <w:rsid w:val="3A26548A"/>
    <w:rsid w:val="3A612BDB"/>
    <w:rsid w:val="3A6D2E8A"/>
    <w:rsid w:val="3AE071C4"/>
    <w:rsid w:val="3B21607B"/>
    <w:rsid w:val="3B35603C"/>
    <w:rsid w:val="3B510257"/>
    <w:rsid w:val="3B6C17ED"/>
    <w:rsid w:val="3B814871"/>
    <w:rsid w:val="3BC6790E"/>
    <w:rsid w:val="3C020661"/>
    <w:rsid w:val="3C291261"/>
    <w:rsid w:val="3C4153A5"/>
    <w:rsid w:val="3C5D4D4E"/>
    <w:rsid w:val="3C5D7CBE"/>
    <w:rsid w:val="3CBC37CA"/>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D81760"/>
    <w:rsid w:val="4201515B"/>
    <w:rsid w:val="42054570"/>
    <w:rsid w:val="420E6F2F"/>
    <w:rsid w:val="42186A68"/>
    <w:rsid w:val="423746D8"/>
    <w:rsid w:val="425F3C8C"/>
    <w:rsid w:val="426E4E56"/>
    <w:rsid w:val="42C42D76"/>
    <w:rsid w:val="437E3381"/>
    <w:rsid w:val="43B32AAE"/>
    <w:rsid w:val="43B879AD"/>
    <w:rsid w:val="441A18D5"/>
    <w:rsid w:val="44216CF4"/>
    <w:rsid w:val="444E3F5B"/>
    <w:rsid w:val="44590106"/>
    <w:rsid w:val="448D3D22"/>
    <w:rsid w:val="44D0505E"/>
    <w:rsid w:val="44D80F49"/>
    <w:rsid w:val="44D939C1"/>
    <w:rsid w:val="45492B3A"/>
    <w:rsid w:val="454E6486"/>
    <w:rsid w:val="457578F9"/>
    <w:rsid w:val="45943EE9"/>
    <w:rsid w:val="459D6C40"/>
    <w:rsid w:val="45CF2E79"/>
    <w:rsid w:val="45F250F7"/>
    <w:rsid w:val="45F606BD"/>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9F90939"/>
    <w:rsid w:val="4A123DF7"/>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383D60"/>
    <w:rsid w:val="4F5D4819"/>
    <w:rsid w:val="4F642884"/>
    <w:rsid w:val="4F7F146C"/>
    <w:rsid w:val="4FC11AB9"/>
    <w:rsid w:val="4FDF015D"/>
    <w:rsid w:val="501341EF"/>
    <w:rsid w:val="504D1528"/>
    <w:rsid w:val="50BA2C88"/>
    <w:rsid w:val="50D72F5D"/>
    <w:rsid w:val="51024103"/>
    <w:rsid w:val="5123379A"/>
    <w:rsid w:val="517F5682"/>
    <w:rsid w:val="519D3800"/>
    <w:rsid w:val="51F24D8E"/>
    <w:rsid w:val="51F6595B"/>
    <w:rsid w:val="52094756"/>
    <w:rsid w:val="52102A61"/>
    <w:rsid w:val="524E1D61"/>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A56347"/>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7C4627"/>
    <w:rsid w:val="578B46DA"/>
    <w:rsid w:val="57B702C5"/>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0D5AC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6027211D"/>
    <w:rsid w:val="60277D5D"/>
    <w:rsid w:val="60476A5D"/>
    <w:rsid w:val="605407B8"/>
    <w:rsid w:val="605E0C2A"/>
    <w:rsid w:val="60C572AA"/>
    <w:rsid w:val="610220DC"/>
    <w:rsid w:val="61872199"/>
    <w:rsid w:val="61914131"/>
    <w:rsid w:val="61A72DB6"/>
    <w:rsid w:val="61AB5048"/>
    <w:rsid w:val="61D62B6D"/>
    <w:rsid w:val="61D81D7A"/>
    <w:rsid w:val="61F71336"/>
    <w:rsid w:val="61FC1E08"/>
    <w:rsid w:val="62065A1D"/>
    <w:rsid w:val="621D02FD"/>
    <w:rsid w:val="62DA4EE0"/>
    <w:rsid w:val="62ED2483"/>
    <w:rsid w:val="632062D6"/>
    <w:rsid w:val="635C2557"/>
    <w:rsid w:val="63784CD0"/>
    <w:rsid w:val="640D3093"/>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9640E1"/>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B3E1D84"/>
    <w:rsid w:val="6B4C0752"/>
    <w:rsid w:val="6B5E5F82"/>
    <w:rsid w:val="6BAA1A1F"/>
    <w:rsid w:val="6BB40BC2"/>
    <w:rsid w:val="6BC41746"/>
    <w:rsid w:val="6C0738C4"/>
    <w:rsid w:val="6CAA73D7"/>
    <w:rsid w:val="6CD6322B"/>
    <w:rsid w:val="6CFF5A25"/>
    <w:rsid w:val="6D851BD4"/>
    <w:rsid w:val="6D9D49F8"/>
    <w:rsid w:val="6DC42A14"/>
    <w:rsid w:val="6DCE3893"/>
    <w:rsid w:val="6E157307"/>
    <w:rsid w:val="6E565602"/>
    <w:rsid w:val="6E9F1BFD"/>
    <w:rsid w:val="6EA814CE"/>
    <w:rsid w:val="6EAA77A3"/>
    <w:rsid w:val="6EFC3D76"/>
    <w:rsid w:val="6F466EE5"/>
    <w:rsid w:val="6F665B7C"/>
    <w:rsid w:val="6F8C01F8"/>
    <w:rsid w:val="6F8D2AC6"/>
    <w:rsid w:val="6FB823FA"/>
    <w:rsid w:val="700C06A3"/>
    <w:rsid w:val="701B2E02"/>
    <w:rsid w:val="702102C3"/>
    <w:rsid w:val="7099054F"/>
    <w:rsid w:val="70DF0D69"/>
    <w:rsid w:val="7109054E"/>
    <w:rsid w:val="710D0F27"/>
    <w:rsid w:val="717160B2"/>
    <w:rsid w:val="7174432C"/>
    <w:rsid w:val="71BD278F"/>
    <w:rsid w:val="71C13C62"/>
    <w:rsid w:val="71ED7309"/>
    <w:rsid w:val="72347A3D"/>
    <w:rsid w:val="723925C7"/>
    <w:rsid w:val="72395459"/>
    <w:rsid w:val="7256293A"/>
    <w:rsid w:val="728E30E2"/>
    <w:rsid w:val="72E62FFE"/>
    <w:rsid w:val="73030D1B"/>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81448BD"/>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3D41EA"/>
    <w:rsid w:val="7D767E94"/>
    <w:rsid w:val="7DB64E94"/>
    <w:rsid w:val="7DFFCEB1"/>
    <w:rsid w:val="7E2A155C"/>
    <w:rsid w:val="7E601E4C"/>
    <w:rsid w:val="7E6D029D"/>
    <w:rsid w:val="7F780FFA"/>
    <w:rsid w:val="7F8603D7"/>
    <w:rsid w:val="7F9157D5"/>
    <w:rsid w:val="7F97767F"/>
    <w:rsid w:val="7FE76D1C"/>
    <w:rsid w:val="AE673AD5"/>
    <w:rsid w:val="BF7B8E08"/>
    <w:rsid w:val="DBA140B8"/>
    <w:rsid w:val="EEFA626B"/>
    <w:rsid w:val="EFB54DD9"/>
    <w:rsid w:val="EFBE4BFB"/>
    <w:rsid w:val="FAEF6C4D"/>
    <w:rsid w:val="FE7F0BB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5284</Words>
  <Characters>5759</Characters>
  <Lines>223</Lines>
  <Paragraphs>62</Paragraphs>
  <TotalTime>2</TotalTime>
  <ScaleCrop>false</ScaleCrop>
  <LinksUpToDate>false</LinksUpToDate>
  <CharactersWithSpaces>5798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2024-08-10T08:32:00Z</dcterms:created>
  <dc:creator>lyf</dc:creator>
  <cp:lastModifiedBy>亮亮</cp:lastModifiedBy>
  <cp:lastPrinted>2024-08-24T04:58:00Z</cp:lastPrinted>
  <dcterms:modified xsi:type="dcterms:W3CDTF">2025-07-25T05:46:43Z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E44A811CC4F7428382BE818B6234F6E4_13</vt:lpwstr>
  </property>
  <property fmtid="{D5CDD505-2E9C-101B-9397-08002B2CF9AE}" pid="4" name="KSOTemplateDocerSaveRecord">
    <vt:lpwstr>eyJoZGlkIjoiYjhhYTUyOTZlZjg2MzQ5NDRmMTM2ZWQ1ODcwYjE5OTMiLCJ1c2VySWQiOiIxMDE1MzQxMjg2In0=</vt:lpwstr>
  </property>
</Properties>
</file>