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B2D443A">
      <w:pPr>
        <w:adjustRightInd/>
        <w:spacing w:line="240" w:lineRule="auto"/>
        <w:rPr>
          <w:rFonts w:ascii="宋体" w:cs="楷体_GB2312"/>
          <w:color w:val="auto"/>
          <w:sz w:val="32"/>
          <w:szCs w:val="32"/>
          <w:highlight w:val="none"/>
        </w:rPr>
      </w:pPr>
    </w:p>
    <w:p w14:paraId="127C631E">
      <w:pPr>
        <w:adjustRightInd/>
        <w:spacing w:line="240" w:lineRule="auto"/>
        <w:rPr>
          <w:rFonts w:ascii="宋体" w:cs="楷体_GB2312"/>
          <w:color w:val="auto"/>
          <w:sz w:val="32"/>
          <w:szCs w:val="32"/>
          <w:highlight w:val="none"/>
        </w:rPr>
      </w:pPr>
    </w:p>
    <w:p w14:paraId="5E8EDA93">
      <w:pPr>
        <w:adjustRightInd/>
        <w:spacing w:line="240" w:lineRule="auto"/>
        <w:jc w:val="center"/>
        <w:rPr>
          <w:rFonts w:ascii="宋体"/>
          <w:color w:val="auto"/>
          <w:sz w:val="96"/>
          <w:szCs w:val="24"/>
          <w:highlight w:val="none"/>
        </w:rPr>
      </w:pPr>
    </w:p>
    <w:p w14:paraId="53205CD6">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3E1D1057">
      <w:pPr>
        <w:adjustRightInd/>
        <w:spacing w:line="620" w:lineRule="exact"/>
        <w:jc w:val="both"/>
        <w:rPr>
          <w:rFonts w:ascii="宋体"/>
          <w:color w:val="auto"/>
          <w:sz w:val="96"/>
          <w:szCs w:val="24"/>
          <w:highlight w:val="none"/>
        </w:rPr>
      </w:pPr>
    </w:p>
    <w:p w14:paraId="547DC15A">
      <w:pPr>
        <w:adjustRightInd/>
        <w:spacing w:line="620" w:lineRule="exact"/>
        <w:jc w:val="both"/>
        <w:rPr>
          <w:rFonts w:ascii="宋体"/>
          <w:color w:val="auto"/>
          <w:sz w:val="96"/>
          <w:szCs w:val="24"/>
          <w:highlight w:val="none"/>
        </w:rPr>
      </w:pPr>
    </w:p>
    <w:p w14:paraId="6FCF5A3B">
      <w:pPr>
        <w:adjustRightInd/>
        <w:spacing w:line="620" w:lineRule="exact"/>
        <w:jc w:val="both"/>
        <w:rPr>
          <w:rFonts w:ascii="宋体"/>
          <w:color w:val="auto"/>
          <w:sz w:val="96"/>
          <w:szCs w:val="24"/>
          <w:highlight w:val="none"/>
        </w:rPr>
      </w:pPr>
    </w:p>
    <w:p w14:paraId="5FAB4033">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BGPC-Z25013-</w:t>
      </w:r>
      <w:r>
        <w:rPr>
          <w:rFonts w:hint="eastAsia" w:ascii="宋体" w:hAnsi="宋体" w:cs="Times New Roman"/>
          <w:color w:val="auto"/>
          <w:sz w:val="36"/>
          <w:szCs w:val="36"/>
          <w:highlight w:val="none"/>
          <w:lang w:val="en-US" w:eastAsia="zh-CN"/>
        </w:rPr>
        <w:t>21</w:t>
      </w:r>
    </w:p>
    <w:p w14:paraId="0156E2B6">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lang w:val="en-US" w:eastAsia="zh-CN"/>
        </w:rPr>
        <w:t>金属质架类</w:t>
      </w:r>
    </w:p>
    <w:p w14:paraId="329FAA4B">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595ADD6F">
      <w:pPr>
        <w:adjustRightInd/>
        <w:spacing w:line="620" w:lineRule="exact"/>
        <w:jc w:val="both"/>
        <w:rPr>
          <w:rFonts w:ascii="宋体"/>
          <w:color w:val="auto"/>
          <w:sz w:val="36"/>
          <w:szCs w:val="36"/>
          <w:highlight w:val="none"/>
        </w:rPr>
      </w:pPr>
    </w:p>
    <w:p w14:paraId="1487C097">
      <w:pPr>
        <w:adjustRightInd/>
        <w:spacing w:line="620" w:lineRule="exact"/>
        <w:jc w:val="both"/>
        <w:rPr>
          <w:rFonts w:ascii="宋体"/>
          <w:color w:val="auto"/>
          <w:sz w:val="36"/>
          <w:szCs w:val="36"/>
          <w:highlight w:val="none"/>
        </w:rPr>
      </w:pPr>
    </w:p>
    <w:p w14:paraId="09206986">
      <w:pPr>
        <w:adjustRightInd/>
        <w:spacing w:line="620" w:lineRule="exact"/>
        <w:jc w:val="both"/>
        <w:rPr>
          <w:rFonts w:ascii="宋体"/>
          <w:color w:val="auto"/>
          <w:sz w:val="36"/>
          <w:szCs w:val="36"/>
          <w:highlight w:val="none"/>
        </w:rPr>
      </w:pPr>
    </w:p>
    <w:p w14:paraId="489C12E9">
      <w:pPr>
        <w:adjustRightInd/>
        <w:spacing w:line="620" w:lineRule="exact"/>
        <w:jc w:val="both"/>
        <w:rPr>
          <w:rFonts w:ascii="宋体"/>
          <w:color w:val="auto"/>
          <w:sz w:val="36"/>
          <w:szCs w:val="36"/>
          <w:highlight w:val="none"/>
        </w:rPr>
      </w:pPr>
    </w:p>
    <w:p w14:paraId="70A032B9">
      <w:pPr>
        <w:adjustRightInd/>
        <w:spacing w:line="620" w:lineRule="exact"/>
        <w:jc w:val="both"/>
        <w:rPr>
          <w:rFonts w:ascii="宋体"/>
          <w:color w:val="auto"/>
          <w:sz w:val="36"/>
          <w:szCs w:val="36"/>
          <w:highlight w:val="none"/>
        </w:rPr>
      </w:pPr>
    </w:p>
    <w:p w14:paraId="73045DFB">
      <w:pPr>
        <w:adjustRightInd/>
        <w:spacing w:line="620" w:lineRule="exact"/>
        <w:jc w:val="both"/>
        <w:rPr>
          <w:rFonts w:ascii="宋体"/>
          <w:color w:val="auto"/>
          <w:sz w:val="36"/>
          <w:szCs w:val="36"/>
          <w:highlight w:val="none"/>
        </w:rPr>
      </w:pPr>
    </w:p>
    <w:p w14:paraId="0D5DE064">
      <w:pPr>
        <w:adjustRightInd/>
        <w:spacing w:line="620" w:lineRule="exact"/>
        <w:rPr>
          <w:rFonts w:ascii="宋体"/>
          <w:color w:val="auto"/>
          <w:sz w:val="36"/>
          <w:szCs w:val="36"/>
          <w:highlight w:val="none"/>
        </w:rPr>
      </w:pPr>
    </w:p>
    <w:p w14:paraId="578BF6B4">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七</w:t>
      </w:r>
      <w:r>
        <w:rPr>
          <w:rFonts w:hint="eastAsia" w:ascii="宋体" w:hAnsi="宋体" w:eastAsia="宋体"/>
          <w:color w:val="auto"/>
          <w:sz w:val="36"/>
          <w:szCs w:val="36"/>
          <w:highlight w:val="none"/>
        </w:rPr>
        <w:t>月</w:t>
      </w:r>
    </w:p>
    <w:p w14:paraId="63455E0F">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633EF263">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763494F1">
          <w:pPr>
            <w:spacing w:line="240" w:lineRule="auto"/>
            <w:jc w:val="center"/>
            <w:rPr>
              <w:color w:val="auto"/>
              <w:sz w:val="28"/>
              <w:szCs w:val="24"/>
              <w:highlight w:val="none"/>
            </w:rPr>
          </w:pPr>
        </w:p>
        <w:p w14:paraId="32D69980">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7F4D589F">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7ACBECD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7D58C203">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295DC0E1">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26</w:t>
          </w:r>
          <w:r>
            <w:rPr>
              <w:color w:val="auto"/>
              <w:sz w:val="28"/>
              <w:szCs w:val="24"/>
              <w:highlight w:val="none"/>
            </w:rPr>
            <w:fldChar w:fldCharType="end"/>
          </w:r>
          <w:r>
            <w:rPr>
              <w:color w:val="auto"/>
              <w:sz w:val="28"/>
              <w:szCs w:val="24"/>
              <w:highlight w:val="none"/>
            </w:rPr>
            <w:fldChar w:fldCharType="end"/>
          </w:r>
        </w:p>
        <w:p w14:paraId="6CB8C22E">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61DE41B7">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38</w:t>
          </w:r>
          <w:r>
            <w:rPr>
              <w:color w:val="auto"/>
              <w:sz w:val="28"/>
              <w:szCs w:val="24"/>
              <w:highlight w:val="none"/>
            </w:rPr>
            <w:fldChar w:fldCharType="end"/>
          </w:r>
          <w:r>
            <w:rPr>
              <w:color w:val="auto"/>
              <w:sz w:val="28"/>
              <w:szCs w:val="24"/>
              <w:highlight w:val="none"/>
            </w:rPr>
            <w:fldChar w:fldCharType="end"/>
          </w:r>
        </w:p>
        <w:p w14:paraId="64F5A933">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01F9EB28">
      <w:pPr>
        <w:snapToGrid w:val="0"/>
        <w:spacing w:line="400" w:lineRule="exact"/>
        <w:jc w:val="both"/>
        <w:rPr>
          <w:rFonts w:ascii="宋体"/>
          <w:color w:val="auto"/>
          <w:sz w:val="22"/>
          <w:highlight w:val="none"/>
        </w:rPr>
      </w:pPr>
    </w:p>
    <w:p w14:paraId="2DC99D07">
      <w:pPr>
        <w:pStyle w:val="57"/>
        <w:snapToGrid w:val="0"/>
        <w:spacing w:before="0" w:after="0"/>
        <w:ind w:left="0"/>
        <w:rPr>
          <w:rFonts w:ascii="宋体"/>
          <w:color w:val="auto"/>
          <w:sz w:val="32"/>
          <w:szCs w:val="21"/>
          <w:highlight w:val="none"/>
        </w:rPr>
      </w:pPr>
      <w:bookmarkStart w:id="0" w:name="_Toc27650"/>
      <w:bookmarkStart w:id="1" w:name="_Toc16996"/>
      <w:bookmarkStart w:id="2" w:name="_Toc186274096"/>
      <w:bookmarkStart w:id="3" w:name="_Toc2755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1DF163DC">
      <w:pPr>
        <w:pStyle w:val="57"/>
        <w:numPr>
          <w:ilvl w:val="0"/>
          <w:numId w:val="0"/>
        </w:numPr>
        <w:snapToGrid w:val="0"/>
        <w:spacing w:before="0" w:after="0"/>
        <w:jc w:val="left"/>
        <w:outlineLvl w:val="9"/>
        <w:rPr>
          <w:rFonts w:ascii="宋体"/>
          <w:color w:val="auto"/>
          <w:sz w:val="22"/>
          <w:szCs w:val="22"/>
          <w:highlight w:val="none"/>
        </w:rPr>
      </w:pPr>
    </w:p>
    <w:p w14:paraId="4E71EE3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5EB71BE3">
      <w:pPr>
        <w:numPr>
          <w:ilvl w:val="0"/>
          <w:numId w:val="4"/>
        </w:numPr>
        <w:snapToGrid w:val="0"/>
        <w:spacing w:line="400" w:lineRule="exact"/>
        <w:rPr>
          <w:rFonts w:ascii="宋体" w:hAnsi="宋体" w:cs="微软雅黑"/>
          <w:b/>
          <w:color w:val="auto"/>
          <w:sz w:val="22"/>
          <w:highlight w:val="none"/>
        </w:rPr>
      </w:pPr>
      <w:bookmarkStart w:id="4" w:name="_Toc186274097"/>
      <w:bookmarkStart w:id="5" w:name="_Toc184023100"/>
      <w:bookmarkStart w:id="6" w:name="_Toc180051008"/>
      <w:bookmarkStart w:id="7" w:name="_Toc184013601"/>
      <w:bookmarkStart w:id="8" w:name="_Toc174185144"/>
      <w:bookmarkStart w:id="9" w:name="_Toc174185151"/>
      <w:bookmarkStart w:id="10" w:name="_Toc180051014"/>
      <w:bookmarkStart w:id="11" w:name="_Toc186274103"/>
      <w:bookmarkStart w:id="12" w:name="_Toc184023106"/>
      <w:bookmarkStart w:id="13" w:name="_Toc184013607"/>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3DC71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097561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44D0BAE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46BAB028">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51E66D79">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77087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49FCB2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1BE0AE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05D92B8A">
            <w:pPr>
              <w:kinsoku w:val="0"/>
              <w:overflowPunct w:val="0"/>
              <w:autoSpaceDE w:val="0"/>
              <w:autoSpaceDN w:val="0"/>
              <w:snapToGrid w:val="0"/>
              <w:spacing w:line="320" w:lineRule="exact"/>
              <w:rPr>
                <w:rFonts w:hint="eastAsia" w:ascii="宋体" w:eastAsia="宋体" w:cs="微软雅黑"/>
                <w:b/>
                <w:color w:val="auto"/>
                <w:sz w:val="22"/>
                <w:highlight w:val="none"/>
                <w:lang w:eastAsia="zh-CN"/>
              </w:rPr>
            </w:pPr>
            <w:r>
              <w:rPr>
                <w:rFonts w:hint="eastAsia" w:ascii="宋体" w:eastAsia="宋体" w:cs="微软雅黑"/>
                <w:b w:val="0"/>
                <w:bCs/>
                <w:color w:val="auto"/>
                <w:sz w:val="22"/>
                <w:highlight w:val="none"/>
                <w:lang w:val="en-US" w:eastAsia="zh-CN"/>
              </w:rPr>
              <w:t>BGPC-Z25013-</w:t>
            </w:r>
            <w:r>
              <w:rPr>
                <w:rFonts w:hint="eastAsia" w:ascii="宋体" w:cs="微软雅黑"/>
                <w:b w:val="0"/>
                <w:bCs/>
                <w:color w:val="auto"/>
                <w:sz w:val="22"/>
                <w:highlight w:val="none"/>
                <w:lang w:val="en-US" w:eastAsia="zh-CN"/>
              </w:rPr>
              <w:t>2</w:t>
            </w:r>
            <w:r>
              <w:rPr>
                <w:rFonts w:hint="eastAsia" w:ascii="宋体" w:eastAsia="宋体" w:cs="微软雅黑"/>
                <w:b w:val="0"/>
                <w:bCs/>
                <w:color w:val="auto"/>
                <w:sz w:val="22"/>
                <w:highlight w:val="none"/>
                <w:lang w:val="en-US" w:eastAsia="zh-CN"/>
              </w:rPr>
              <w:t>1</w:t>
            </w:r>
          </w:p>
        </w:tc>
        <w:tc>
          <w:tcPr>
            <w:tcW w:w="3694" w:type="dxa"/>
            <w:shd w:val="clear" w:color="auto" w:fill="auto"/>
            <w:vAlign w:val="center"/>
          </w:tcPr>
          <w:p w14:paraId="148F65DB">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5A282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4B6089E">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A960E1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581C6969">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北京市市级行政事业单位</w:t>
            </w:r>
            <w:r>
              <w:rPr>
                <w:rFonts w:hint="eastAsia" w:ascii="宋体" w:hAnsi="宋体" w:eastAsia="宋体" w:cs="微软雅黑"/>
                <w:b w:val="0"/>
                <w:color w:val="auto"/>
                <w:sz w:val="22"/>
                <w:szCs w:val="22"/>
                <w:highlight w:val="none"/>
                <w:lang w:val="en-US" w:eastAsia="zh-CN"/>
              </w:rPr>
              <w:t>金属质架类</w:t>
            </w:r>
            <w:r>
              <w:rPr>
                <w:rFonts w:hint="eastAsia" w:ascii="宋体" w:hAnsi="宋体" w:eastAsia="宋体" w:cs="微软雅黑"/>
                <w:b w:val="0"/>
                <w:color w:val="auto"/>
                <w:sz w:val="22"/>
                <w:szCs w:val="22"/>
                <w:highlight w:val="none"/>
              </w:rPr>
              <w:t>框架协议采购项目</w:t>
            </w:r>
            <w:r>
              <w:rPr>
                <w:rFonts w:hint="eastAsia" w:ascii="宋体" w:hAnsi="宋体" w:eastAsia="宋体" w:cs="微软雅黑"/>
                <w:b w:val="0"/>
                <w:color w:val="auto"/>
                <w:sz w:val="22"/>
                <w:szCs w:val="22"/>
                <w:highlight w:val="none"/>
                <w:lang w:eastAsia="zh-CN"/>
              </w:rPr>
              <w:t>（</w:t>
            </w:r>
            <w:r>
              <w:rPr>
                <w:rFonts w:hint="eastAsia" w:ascii="宋体" w:hAnsi="宋体" w:eastAsia="宋体" w:cs="微软雅黑"/>
                <w:b w:val="0"/>
                <w:color w:val="auto"/>
                <w:sz w:val="22"/>
                <w:szCs w:val="22"/>
                <w:highlight w:val="none"/>
                <w:lang w:val="en-US" w:eastAsia="zh-CN"/>
              </w:rPr>
              <w:t>2025年度</w:t>
            </w:r>
            <w:r>
              <w:rPr>
                <w:rFonts w:hint="eastAsia" w:ascii="宋体" w:hAnsi="宋体" w:eastAsia="宋体" w:cs="微软雅黑"/>
                <w:b w:val="0"/>
                <w:color w:val="auto"/>
                <w:sz w:val="22"/>
                <w:szCs w:val="22"/>
                <w:highlight w:val="none"/>
                <w:lang w:eastAsia="zh-CN"/>
              </w:rPr>
              <w:t>）</w:t>
            </w:r>
          </w:p>
        </w:tc>
        <w:tc>
          <w:tcPr>
            <w:tcW w:w="3694" w:type="dxa"/>
            <w:shd w:val="clear" w:color="auto" w:fill="auto"/>
            <w:vAlign w:val="center"/>
          </w:tcPr>
          <w:p w14:paraId="130D8E79">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7D0BC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3B958A1">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E1EF83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3A3F67A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货物</w:t>
            </w:r>
          </w:p>
        </w:tc>
        <w:tc>
          <w:tcPr>
            <w:tcW w:w="3694" w:type="dxa"/>
            <w:shd w:val="clear" w:color="auto" w:fill="auto"/>
            <w:vAlign w:val="center"/>
          </w:tcPr>
          <w:p w14:paraId="522CF918">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32E63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837041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00A07F0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55FE5714">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73134C5D">
            <w:pPr>
              <w:pStyle w:val="12"/>
              <w:kinsoku w:val="0"/>
              <w:overflowPunct w:val="0"/>
              <w:autoSpaceDE w:val="0"/>
              <w:autoSpaceDN w:val="0"/>
              <w:adjustRightInd w:val="0"/>
              <w:snapToGrid w:val="0"/>
              <w:spacing w:line="320" w:lineRule="exact"/>
              <w:jc w:val="cente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pPr>
            <w:r>
              <w:rPr>
                <w:rFonts w:hint="eastAsia" w:ascii="宋体" w:hAnsi="宋体" w:eastAsia="宋体" w:cs="微软雅黑"/>
                <w:color w:val="000000" w:themeColor="text1"/>
                <w:kern w:val="0"/>
                <w:sz w:val="22"/>
                <w:szCs w:val="22"/>
                <w:highlight w:val="none"/>
                <w:lang w:val="en-US" w:eastAsia="zh-CN" w:bidi="ar-SA"/>
                <w14:textFill>
                  <w14:solidFill>
                    <w14:schemeClr w14:val="tx1"/>
                  </w14:solidFill>
                </w14:textFill>
              </w:rPr>
              <w:t>无</w:t>
            </w:r>
          </w:p>
        </w:tc>
      </w:tr>
      <w:tr w14:paraId="16460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359CC6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E040E1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3B2015E2">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24E6A03D">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7F89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64D60E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555758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61375C6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1B838930">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6ACDB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8F4D0C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F415393">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37D6D738">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5823B2E3">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5328F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DB000F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A18CF8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5BE34CA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267C3E47">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67E9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7791FB6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380070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1713C90B">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2</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6ED06413">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61D27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9BADA7F">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0538166">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665B662A">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5DDF8DDA">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440FAC0A">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374560C5">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2CD1337D">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11F08862">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12B0B99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537DB8F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1F9035E2">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18B9BA7C">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34759B5B">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1A146B43">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1569067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4B84466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4807F26">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04DA9E3F">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0F105322">
      <w:pPr>
        <w:numPr>
          <w:ilvl w:val="0"/>
          <w:numId w:val="4"/>
        </w:numPr>
        <w:snapToGrid w:val="0"/>
        <w:spacing w:line="400" w:lineRule="exact"/>
        <w:rPr>
          <w:rFonts w:ascii="宋体" w:hAnsi="宋体" w:cs="微软雅黑"/>
          <w:b/>
          <w:color w:val="auto"/>
          <w:sz w:val="22"/>
          <w:highlight w:val="none"/>
        </w:rPr>
      </w:pPr>
      <w:bookmarkStart w:id="14" w:name="_Toc184023103"/>
      <w:bookmarkStart w:id="15" w:name="_Toc180051011"/>
      <w:bookmarkStart w:id="16" w:name="_Toc186274100"/>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5F318106">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570365D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05F6E760">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F67A9F4">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lang w:val="en-US" w:eastAsia="zh-CN"/>
        </w:rPr>
        <w:t>2025年7月28日</w:t>
      </w:r>
      <w:r>
        <w:rPr>
          <w:rFonts w:hint="eastAsia" w:ascii="宋体" w:hAnsi="宋体" w:cs="微软雅黑"/>
          <w:color w:val="auto"/>
          <w:sz w:val="22"/>
          <w:highlight w:val="none"/>
        </w:rPr>
        <w:t>至</w:t>
      </w:r>
      <w:r>
        <w:rPr>
          <w:rFonts w:hint="eastAsia" w:ascii="宋体" w:hAnsi="宋体" w:cs="微软雅黑"/>
          <w:color w:val="auto"/>
          <w:sz w:val="22"/>
          <w:highlight w:val="none"/>
          <w:lang w:val="en-US" w:eastAsia="zh-CN"/>
        </w:rPr>
        <w:t>2025年8月17日</w:t>
      </w:r>
      <w:r>
        <w:rPr>
          <w:rFonts w:hint="eastAsia" w:ascii="宋体" w:hAnsi="宋体" w:cs="微软雅黑"/>
          <w:color w:val="auto"/>
          <w:sz w:val="22"/>
          <w:highlight w:val="none"/>
        </w:rPr>
        <w:t>。</w:t>
      </w:r>
    </w:p>
    <w:p w14:paraId="7692ACD4">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7C3E9FCA">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3F7AA63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11CC7A20">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72DBF368">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48AC3093">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5BC7EB93">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5BCC50B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72AA6CA7">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6B8BBC2B">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CDAAEF7">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2FABC8D">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E1F1FD8">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6A0FB959">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50C969E3">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color w:val="auto"/>
          <w:sz w:val="22"/>
          <w:highlight w:val="none"/>
        </w:rPr>
        <w:t>电子响应文件提交截止及解密时间</w:t>
      </w:r>
      <w:r>
        <w:rPr>
          <w:rFonts w:hint="eastAsia" w:ascii="宋体" w:hAnsi="宋体" w:cs="微软雅黑"/>
          <w:b w:val="0"/>
          <w:bCs w:val="0"/>
          <w:color w:val="auto"/>
          <w:sz w:val="22"/>
          <w:highlight w:val="none"/>
          <w:u w:val="none"/>
        </w:rPr>
        <w:t>：202</w:t>
      </w:r>
      <w:r>
        <w:rPr>
          <w:rFonts w:hint="eastAsia" w:ascii="宋体" w:hAnsi="宋体" w:cs="微软雅黑"/>
          <w:b w:val="0"/>
          <w:bCs w:val="0"/>
          <w:color w:val="auto"/>
          <w:sz w:val="22"/>
          <w:highlight w:val="none"/>
          <w:u w:val="none"/>
          <w:lang w:val="en-US" w:eastAsia="zh-CN"/>
        </w:rPr>
        <w:t>5</w:t>
      </w:r>
      <w:r>
        <w:rPr>
          <w:rFonts w:hint="eastAsia" w:ascii="宋体" w:hAnsi="宋体" w:cs="微软雅黑"/>
          <w:b w:val="0"/>
          <w:bCs w:val="0"/>
          <w:color w:val="auto"/>
          <w:sz w:val="22"/>
          <w:highlight w:val="none"/>
          <w:u w:val="none"/>
        </w:rPr>
        <w:t>年</w:t>
      </w:r>
      <w:r>
        <w:rPr>
          <w:rFonts w:hint="eastAsia" w:ascii="宋体" w:hAnsi="宋体" w:cs="微软雅黑"/>
          <w:b w:val="0"/>
          <w:bCs w:val="0"/>
          <w:color w:val="auto"/>
          <w:sz w:val="22"/>
          <w:highlight w:val="none"/>
          <w:u w:val="none"/>
          <w:lang w:val="en-US" w:eastAsia="zh-CN"/>
        </w:rPr>
        <w:t xml:space="preserve">8 </w:t>
      </w:r>
      <w:r>
        <w:rPr>
          <w:rFonts w:hint="eastAsia" w:ascii="宋体" w:hAnsi="宋体" w:cs="微软雅黑"/>
          <w:b w:val="0"/>
          <w:bCs w:val="0"/>
          <w:color w:val="auto"/>
          <w:sz w:val="22"/>
          <w:highlight w:val="none"/>
          <w:u w:val="none"/>
        </w:rPr>
        <w:t>月</w:t>
      </w:r>
      <w:r>
        <w:rPr>
          <w:rFonts w:hint="eastAsia" w:ascii="宋体" w:hAnsi="宋体" w:cs="微软雅黑"/>
          <w:b w:val="0"/>
          <w:bCs w:val="0"/>
          <w:color w:val="auto"/>
          <w:sz w:val="22"/>
          <w:highlight w:val="none"/>
          <w:u w:val="none"/>
          <w:lang w:val="en-US" w:eastAsia="zh-CN"/>
        </w:rPr>
        <w:t>18</w:t>
      </w:r>
      <w:r>
        <w:rPr>
          <w:rFonts w:hint="eastAsia" w:ascii="宋体" w:hAnsi="宋体" w:cs="微软雅黑"/>
          <w:b w:val="0"/>
          <w:bCs w:val="0"/>
          <w:color w:val="auto"/>
          <w:sz w:val="22"/>
          <w:highlight w:val="none"/>
          <w:u w:val="none"/>
        </w:rPr>
        <w:t xml:space="preserve">日 </w:t>
      </w:r>
      <w:r>
        <w:rPr>
          <w:rFonts w:hint="eastAsia" w:ascii="宋体" w:hAnsi="宋体" w:cs="微软雅黑"/>
          <w:b w:val="0"/>
          <w:bCs w:val="0"/>
          <w:color w:val="auto"/>
          <w:sz w:val="22"/>
          <w:highlight w:val="none"/>
          <w:u w:val="none"/>
          <w:lang w:val="en-US" w:eastAsia="zh-CN"/>
        </w:rPr>
        <w:t>上午 9:30</w:t>
      </w:r>
      <w:r>
        <w:rPr>
          <w:rFonts w:hint="eastAsia" w:ascii="宋体" w:hAnsi="宋体" w:cs="微软雅黑"/>
          <w:b w:val="0"/>
          <w:bCs w:val="0"/>
          <w:color w:val="auto"/>
          <w:sz w:val="22"/>
          <w:highlight w:val="none"/>
          <w:u w:val="none"/>
        </w:rPr>
        <w:t>（北京时间）。</w:t>
      </w:r>
    </w:p>
    <w:p w14:paraId="01BA17AD">
      <w:pPr>
        <w:numPr>
          <w:ilvl w:val="0"/>
          <w:numId w:val="8"/>
        </w:numPr>
        <w:tabs>
          <w:tab w:val="left" w:pos="856"/>
        </w:tabs>
        <w:snapToGrid w:val="0"/>
        <w:spacing w:line="400" w:lineRule="exact"/>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w:t>
      </w:r>
    </w:p>
    <w:p w14:paraId="24716004">
      <w:pPr>
        <w:tabs>
          <w:tab w:val="left" w:pos="856"/>
        </w:tabs>
        <w:snapToGrid w:val="0"/>
        <w:spacing w:line="400" w:lineRule="exact"/>
        <w:ind w:left="480"/>
        <w:rPr>
          <w:rFonts w:ascii="宋体" w:hAnsi="宋体" w:cs="微软雅黑"/>
          <w:b w:val="0"/>
          <w:bCs w:val="0"/>
          <w:color w:val="auto"/>
          <w:sz w:val="22"/>
          <w:highlight w:val="none"/>
          <w:u w:val="none"/>
        </w:rPr>
      </w:pPr>
      <w:r>
        <w:rPr>
          <w:rFonts w:hint="eastAsia" w:ascii="宋体" w:hAnsi="宋体" w:cs="微软雅黑"/>
          <w:b w:val="0"/>
          <w:bCs w:val="0"/>
          <w:color w:val="auto"/>
          <w:sz w:val="22"/>
          <w:highlight w:val="none"/>
          <w:u w:val="none"/>
        </w:rPr>
        <w:t>解密时限为北京市政府采购电子交易平台开启响应人自行解密功能后</w:t>
      </w:r>
      <w:r>
        <w:rPr>
          <w:rFonts w:hint="eastAsia" w:ascii="宋体" w:hAnsi="宋体" w:cs="微软雅黑"/>
          <w:b w:val="0"/>
          <w:bCs w:val="0"/>
          <w:color w:val="auto"/>
          <w:sz w:val="22"/>
          <w:highlight w:val="none"/>
          <w:u w:val="none"/>
          <w:lang w:val="en-US" w:eastAsia="zh-CN"/>
        </w:rPr>
        <w:t>360</w:t>
      </w:r>
      <w:r>
        <w:rPr>
          <w:rFonts w:hint="eastAsia" w:ascii="宋体" w:hAnsi="宋体" w:cs="微软雅黑"/>
          <w:b w:val="0"/>
          <w:bCs w:val="0"/>
          <w:color w:val="auto"/>
          <w:sz w:val="22"/>
          <w:highlight w:val="none"/>
          <w:u w:val="none"/>
        </w:rPr>
        <w:t>分钟。</w:t>
      </w:r>
    </w:p>
    <w:p w14:paraId="619B0186">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3C8678D6">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2E093EB1">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175414F2">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5C09EEE0">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28AB1414">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02C9B2C2">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75AD142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747AE59D">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DEEAE1E">
      <w:pPr>
        <w:tabs>
          <w:tab w:val="left" w:pos="6000"/>
        </w:tabs>
        <w:snapToGrid w:val="0"/>
        <w:spacing w:line="400" w:lineRule="exact"/>
        <w:ind w:left="84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4EF7E497">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B1EFC4D">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74185149"/>
      <w:bookmarkStart w:id="19" w:name="_Toc186274101"/>
      <w:bookmarkStart w:id="20" w:name="_Toc180051012"/>
      <w:bookmarkStart w:id="21" w:name="_Toc184013605"/>
      <w:bookmarkStart w:id="22" w:name="_Toc184023104"/>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3DB7D4FD">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13C5CAB2">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35F97C5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E1BFBEE">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60294674">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7575379A">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1CC80A10">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6F7F0A2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6696890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7084E42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017C935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42AC8B93">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1A57DA2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787126D7">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063502F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0B51CC76">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2134FED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5B1D848D">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4A7E195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067437A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363426E3">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55697723">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0FCD8D31">
      <w:pPr>
        <w:pStyle w:val="57"/>
        <w:snapToGrid w:val="0"/>
        <w:spacing w:before="0" w:after="0"/>
        <w:ind w:left="0"/>
        <w:rPr>
          <w:rFonts w:cs="微软雅黑"/>
          <w:color w:val="auto"/>
          <w:sz w:val="22"/>
          <w:szCs w:val="22"/>
          <w:highlight w:val="none"/>
        </w:rPr>
      </w:pPr>
      <w:bookmarkStart w:id="24" w:name="_Toc186274104"/>
      <w:bookmarkStart w:id="25" w:name="_Toc11645"/>
      <w:bookmarkStart w:id="26" w:name="_Toc174185152"/>
      <w:bookmarkStart w:id="27" w:name="_Toc5232"/>
      <w:bookmarkStart w:id="28" w:name="_Toc22558"/>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463ED5CD">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770"/>
        <w:gridCol w:w="1555"/>
        <w:gridCol w:w="4850"/>
        <w:gridCol w:w="1498"/>
      </w:tblGrid>
      <w:tr w14:paraId="7A516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5B27800">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770" w:type="dxa"/>
            <w:vAlign w:val="center"/>
          </w:tcPr>
          <w:p w14:paraId="1CF31018">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55" w:type="dxa"/>
            <w:vAlign w:val="center"/>
          </w:tcPr>
          <w:p w14:paraId="414C3039">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4850" w:type="dxa"/>
            <w:vAlign w:val="center"/>
          </w:tcPr>
          <w:p w14:paraId="6709B905">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498" w:type="dxa"/>
            <w:vAlign w:val="center"/>
          </w:tcPr>
          <w:p w14:paraId="2042F8D2">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5B318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6E579FB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C3F46E9">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55" w:type="dxa"/>
            <w:vAlign w:val="center"/>
          </w:tcPr>
          <w:p w14:paraId="1FCDAEF9">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56AAC98C">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4850" w:type="dxa"/>
            <w:vAlign w:val="center"/>
          </w:tcPr>
          <w:p w14:paraId="141DC8DC">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响应人分别提交对应电子响应文件。</w:t>
            </w:r>
            <w:r>
              <w:rPr>
                <w:rFonts w:hint="eastAsia" w:hAnsi="宋体"/>
                <w:b w:val="0"/>
                <w:bCs w:val="0"/>
                <w:color w:val="000000" w:themeColor="text1"/>
                <w:kern w:val="0"/>
                <w:sz w:val="22"/>
                <w:szCs w:val="22"/>
                <w:highlight w:val="none"/>
                <w14:textFill>
                  <w14:solidFill>
                    <w14:schemeClr w14:val="tx1"/>
                  </w14:solidFill>
                </w14:textFill>
              </w:rPr>
              <w:t>未提交电子响应文件的，作无效响应处理。</w:t>
            </w:r>
          </w:p>
        </w:tc>
        <w:tc>
          <w:tcPr>
            <w:tcW w:w="1498" w:type="dxa"/>
            <w:vAlign w:val="center"/>
          </w:tcPr>
          <w:p w14:paraId="00D06957">
            <w:pPr>
              <w:pStyle w:val="12"/>
              <w:kinsoku w:val="0"/>
              <w:overflowPunct w:val="0"/>
              <w:autoSpaceDE w:val="0"/>
              <w:autoSpaceDN w:val="0"/>
              <w:spacing w:line="320" w:lineRule="exact"/>
              <w:jc w:val="center"/>
              <w:rPr>
                <w:rFonts w:hint="default" w:hAnsi="宋体"/>
                <w:b w:val="0"/>
                <w:bCs w:val="0"/>
                <w:color w:val="000000" w:themeColor="text1"/>
                <w:kern w:val="0"/>
                <w:sz w:val="22"/>
                <w:szCs w:val="22"/>
                <w:highlight w:val="none"/>
                <w:lang w:val="en-US" w:eastAsia="zh-CN"/>
                <w14:textFill>
                  <w14:solidFill>
                    <w14:schemeClr w14:val="tx1"/>
                  </w14:solidFill>
                </w14:textFill>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7C418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575A3B9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072E1834">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55" w:type="dxa"/>
            <w:vAlign w:val="center"/>
          </w:tcPr>
          <w:p w14:paraId="03FFE5EC">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4850" w:type="dxa"/>
          </w:tcPr>
          <w:p w14:paraId="26C41004">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745F2D96">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498" w:type="dxa"/>
            <w:vAlign w:val="center"/>
          </w:tcPr>
          <w:p w14:paraId="28EA85E0">
            <w:pPr>
              <w:pStyle w:val="12"/>
              <w:kinsoku w:val="0"/>
              <w:overflowPunct w:val="0"/>
              <w:autoSpaceDE w:val="0"/>
              <w:autoSpaceDN w:val="0"/>
              <w:spacing w:line="320" w:lineRule="exact"/>
              <w:jc w:val="left"/>
              <w:rPr>
                <w:rFonts w:hint="eastAsia" w:hAnsi="宋体"/>
                <w:b w:val="0"/>
                <w:bCs w:val="0"/>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179E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FBD89E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706CED58">
            <w:pPr>
              <w:jc w:val="center"/>
              <w:rPr>
                <w:rFonts w:ascii="宋体"/>
                <w:color w:val="auto"/>
                <w:sz w:val="22"/>
                <w:highlight w:val="none"/>
              </w:rPr>
            </w:pPr>
          </w:p>
        </w:tc>
        <w:tc>
          <w:tcPr>
            <w:tcW w:w="1555" w:type="dxa"/>
            <w:vAlign w:val="center"/>
          </w:tcPr>
          <w:p w14:paraId="7055A7ED">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4850" w:type="dxa"/>
            <w:vAlign w:val="center"/>
          </w:tcPr>
          <w:p w14:paraId="4E8835D8">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vAlign w:val="center"/>
          </w:tcPr>
          <w:p w14:paraId="62ACF009">
            <w:pPr>
              <w:kinsoku w:val="0"/>
              <w:overflowPunct w:val="0"/>
              <w:autoSpaceDE w:val="0"/>
              <w:autoSpaceDN w:val="0"/>
              <w:snapToGrid w:val="0"/>
              <w:spacing w:line="320" w:lineRule="exact"/>
              <w:jc w:val="left"/>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003A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475A1E8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9C53293">
            <w:pPr>
              <w:jc w:val="center"/>
              <w:rPr>
                <w:rFonts w:ascii="宋体"/>
                <w:color w:val="auto"/>
                <w:sz w:val="22"/>
                <w:highlight w:val="none"/>
              </w:rPr>
            </w:pPr>
          </w:p>
        </w:tc>
        <w:tc>
          <w:tcPr>
            <w:tcW w:w="1555" w:type="dxa"/>
            <w:vAlign w:val="center"/>
          </w:tcPr>
          <w:p w14:paraId="08C73435">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4850" w:type="dxa"/>
          </w:tcPr>
          <w:p w14:paraId="74ED483A">
            <w:pPr>
              <w:kinsoku w:val="0"/>
              <w:overflowPunct w:val="0"/>
              <w:autoSpaceDE w:val="0"/>
              <w:autoSpaceDN w:val="0"/>
              <w:snapToGrid w:val="0"/>
              <w:spacing w:line="320" w:lineRule="exact"/>
              <w:ind w:firstLine="440" w:firstLineChars="200"/>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2FC90A1C">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7B986D17">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24898D24">
            <w:pPr>
              <w:kinsoku w:val="0"/>
              <w:overflowPunct w:val="0"/>
              <w:autoSpaceDE w:val="0"/>
              <w:autoSpaceDN w:val="0"/>
              <w:snapToGrid w:val="0"/>
              <w:spacing w:line="320" w:lineRule="exact"/>
              <w:ind w:firstLine="440" w:firstLineChars="200"/>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498" w:type="dxa"/>
            <w:vAlign w:val="center"/>
          </w:tcPr>
          <w:p w14:paraId="7E20B5D0">
            <w:pPr>
              <w:kinsoku w:val="0"/>
              <w:overflowPunct w:val="0"/>
              <w:autoSpaceDE w:val="0"/>
              <w:autoSpaceDN w:val="0"/>
              <w:snapToGrid w:val="0"/>
              <w:spacing w:line="320" w:lineRule="exact"/>
              <w:ind w:left="0" w:leftChars="0" w:firstLine="0" w:firstLineChars="0"/>
              <w:jc w:val="center"/>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3611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1898A6A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restart"/>
            <w:vAlign w:val="center"/>
          </w:tcPr>
          <w:p w14:paraId="1B8D6B1A">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1555" w:type="dxa"/>
            <w:shd w:val="clear" w:color="auto" w:fill="auto"/>
            <w:vAlign w:val="center"/>
          </w:tcPr>
          <w:p w14:paraId="7E7F65DD">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6F831A87">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4850" w:type="dxa"/>
            <w:shd w:val="clear" w:color="auto" w:fill="auto"/>
          </w:tcPr>
          <w:p w14:paraId="66B474B4">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43A36FDB">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10BF132F">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54CC4548">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498" w:type="dxa"/>
            <w:shd w:val="clear" w:color="auto" w:fill="auto"/>
            <w:vAlign w:val="center"/>
          </w:tcPr>
          <w:p w14:paraId="210EA850">
            <w:pPr>
              <w:kinsoku w:val="0"/>
              <w:overflowPunct w:val="0"/>
              <w:autoSpaceDE w:val="0"/>
              <w:autoSpaceDN w:val="0"/>
              <w:snapToGrid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2AF3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39C4EE7">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439E00FB">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2B0F883D">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4850" w:type="dxa"/>
            <w:shd w:val="clear" w:color="auto" w:fill="auto"/>
          </w:tcPr>
          <w:p w14:paraId="11358FEC">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3D33216D">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0B9B7B40">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25869596">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323A3117">
            <w:pPr>
              <w:pStyle w:val="12"/>
              <w:kinsoku w:val="0"/>
              <w:overflowPunct w:val="0"/>
              <w:autoSpaceDE w:val="0"/>
              <w:autoSpaceDN w:val="0"/>
              <w:spacing w:line="320" w:lineRule="exact"/>
              <w:ind w:firstLine="440" w:firstLineChars="200"/>
              <w:jc w:val="left"/>
              <w:rPr>
                <w:rFonts w:hint="eastAsia" w:hAnsi="宋体" w:eastAsia="宋体"/>
                <w:color w:val="auto"/>
                <w:kern w:val="0"/>
                <w:sz w:val="22"/>
                <w:szCs w:val="22"/>
                <w:highlight w:val="none"/>
                <w:lang w:eastAsia="zh-CN"/>
              </w:rPr>
            </w:pPr>
            <w:r>
              <w:rPr>
                <w:rFonts w:hint="eastAsia" w:hAnsi="宋体"/>
                <w:color w:val="auto"/>
                <w:kern w:val="0"/>
                <w:sz w:val="22"/>
                <w:szCs w:val="22"/>
                <w:highlight w:val="none"/>
              </w:rPr>
              <w:t>（3）响应人为自然人的情形，可不提供《授权委托书》</w:t>
            </w:r>
            <w:r>
              <w:rPr>
                <w:rFonts w:hint="eastAsia" w:hAnsi="宋体"/>
                <w:color w:val="auto"/>
                <w:kern w:val="0"/>
                <w:sz w:val="22"/>
                <w:szCs w:val="22"/>
                <w:highlight w:val="none"/>
                <w:lang w:eastAsia="zh-CN"/>
              </w:rPr>
              <w:t>。</w:t>
            </w:r>
          </w:p>
          <w:p w14:paraId="5AB2B627">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498" w:type="dxa"/>
            <w:shd w:val="clear" w:color="auto" w:fill="auto"/>
            <w:vAlign w:val="center"/>
          </w:tcPr>
          <w:p w14:paraId="13A3C7E7">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ACD0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C2CD96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2DD3F016">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7E26A3E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4850" w:type="dxa"/>
            <w:shd w:val="clear" w:color="auto" w:fill="auto"/>
            <w:vAlign w:val="center"/>
          </w:tcPr>
          <w:p w14:paraId="62E262A8">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4F505BA5">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363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EF87ED9">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5EA5AEEA">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shd w:val="clear" w:color="auto" w:fill="auto"/>
            <w:vAlign w:val="center"/>
          </w:tcPr>
          <w:p w14:paraId="1C82F9F1">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default" w:ascii="宋体" w:hAnsi="宋体" w:eastAsia="宋体" w:cs="Times New Roman"/>
                <w:color w:val="auto"/>
                <w:kern w:val="0"/>
                <w:sz w:val="22"/>
                <w:szCs w:val="22"/>
                <w:highlight w:val="none"/>
                <w:lang w:val="en-US" w:eastAsia="zh-CN"/>
              </w:rPr>
              <w:t>响应人承诺书</w:t>
            </w:r>
          </w:p>
        </w:tc>
        <w:tc>
          <w:tcPr>
            <w:tcW w:w="4850" w:type="dxa"/>
            <w:shd w:val="clear" w:color="auto" w:fill="auto"/>
            <w:vAlign w:val="center"/>
          </w:tcPr>
          <w:p w14:paraId="5474D3B0">
            <w:pPr>
              <w:pStyle w:val="12"/>
              <w:kinsoku w:val="0"/>
              <w:overflowPunct w:val="0"/>
              <w:autoSpaceDE w:val="0"/>
              <w:autoSpaceDN w:val="0"/>
              <w:spacing w:line="320" w:lineRule="exact"/>
              <w:ind w:firstLine="440" w:firstLineChars="200"/>
              <w:jc w:val="both"/>
              <w:rPr>
                <w:rFonts w:hint="eastAsia" w:hAnsi="宋体"/>
                <w:color w:val="auto"/>
                <w:kern w:val="0"/>
                <w:sz w:val="22"/>
                <w:szCs w:val="22"/>
                <w:highlight w:val="none"/>
              </w:rPr>
            </w:pPr>
            <w:r>
              <w:rPr>
                <w:rFonts w:hint="eastAsia" w:hAnsi="宋体"/>
                <w:color w:val="auto"/>
                <w:kern w:val="0"/>
                <w:sz w:val="22"/>
                <w:szCs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tc>
        <w:tc>
          <w:tcPr>
            <w:tcW w:w="1498" w:type="dxa"/>
            <w:shd w:val="clear" w:color="auto" w:fill="auto"/>
            <w:vAlign w:val="center"/>
          </w:tcPr>
          <w:p w14:paraId="20F4F4E7">
            <w:pPr>
              <w:pStyle w:val="12"/>
              <w:kinsoku w:val="0"/>
              <w:overflowPunct w:val="0"/>
              <w:autoSpaceDE w:val="0"/>
              <w:autoSpaceDN w:val="0"/>
              <w:spacing w:line="320" w:lineRule="exact"/>
              <w:jc w:val="both"/>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055E1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082D557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6F57910E">
            <w:pPr>
              <w:kinsoku w:val="0"/>
              <w:overflowPunct w:val="0"/>
              <w:autoSpaceDE w:val="0"/>
              <w:autoSpaceDN w:val="0"/>
              <w:snapToGrid w:val="0"/>
              <w:spacing w:line="320" w:lineRule="exact"/>
              <w:jc w:val="center"/>
              <w:rPr>
                <w:rFonts w:ascii="宋体" w:hAnsi="宋体"/>
                <w:color w:val="auto"/>
                <w:sz w:val="22"/>
                <w:highlight w:val="none"/>
              </w:rPr>
            </w:pPr>
          </w:p>
        </w:tc>
        <w:tc>
          <w:tcPr>
            <w:tcW w:w="1555" w:type="dxa"/>
            <w:vAlign w:val="center"/>
          </w:tcPr>
          <w:p w14:paraId="555B9FC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4850" w:type="dxa"/>
          </w:tcPr>
          <w:p w14:paraId="3ED5057F">
            <w:pPr>
              <w:kinsoku w:val="0"/>
              <w:overflowPunct w:val="0"/>
              <w:autoSpaceDE w:val="0"/>
              <w:autoSpaceDN w:val="0"/>
              <w:snapToGrid w:val="0"/>
              <w:spacing w:line="320" w:lineRule="exact"/>
              <w:ind w:firstLine="440" w:firstLineChars="200"/>
              <w:rPr>
                <w:rFonts w:hint="eastAsia" w:ascii="宋体" w:hAnsi="宋体"/>
                <w:color w:val="auto"/>
                <w:sz w:val="22"/>
                <w:highlight w:val="none"/>
              </w:rPr>
            </w:pPr>
            <w:r>
              <w:rPr>
                <w:rFonts w:hint="eastAsia" w:ascii="宋体" w:hAnsi="宋体"/>
                <w:color w:val="auto"/>
                <w:sz w:val="22"/>
                <w:highlight w:val="none"/>
              </w:rPr>
              <w:t>根据征集文件提供格式填写，加盖响应人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p>
          <w:p w14:paraId="4AA6742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20C6F25C">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16082CC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13DFE7C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1983353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0BC1C1C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（1）本项目对属于小型和微型企业的响应人的报价给予10%的扣除，用扣除后的价格参与评审排序。</w:t>
            </w:r>
          </w:p>
          <w:p w14:paraId="63E1A7D0">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（2）采购标的对应的中小企业划分标准所属行业为工业。</w:t>
            </w:r>
          </w:p>
          <w:p w14:paraId="00946D14">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7EF9CEC2">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6FF6C6B7">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498" w:type="dxa"/>
            <w:vAlign w:val="center"/>
          </w:tcPr>
          <w:p w14:paraId="14F2AA03">
            <w:pPr>
              <w:kinsoku w:val="0"/>
              <w:overflowPunct w:val="0"/>
              <w:autoSpaceDE w:val="0"/>
              <w:autoSpaceDN w:val="0"/>
              <w:snapToGrid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24DE9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Merge w:val="continue"/>
            <w:vAlign w:val="center"/>
          </w:tcPr>
          <w:p w14:paraId="069078F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3B2D61E">
            <w:pPr>
              <w:jc w:val="center"/>
              <w:rPr>
                <w:rFonts w:ascii="宋体"/>
                <w:color w:val="auto"/>
                <w:sz w:val="22"/>
                <w:highlight w:val="none"/>
              </w:rPr>
            </w:pPr>
          </w:p>
        </w:tc>
        <w:tc>
          <w:tcPr>
            <w:tcW w:w="1555" w:type="dxa"/>
            <w:vAlign w:val="center"/>
          </w:tcPr>
          <w:p w14:paraId="6ED199FC">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4850" w:type="dxa"/>
            <w:vAlign w:val="center"/>
          </w:tcPr>
          <w:p w14:paraId="713CD418">
            <w:pPr>
              <w:kinsoku w:val="0"/>
              <w:overflowPunct w:val="0"/>
              <w:autoSpaceDE w:val="0"/>
              <w:autoSpaceDN w:val="0"/>
              <w:snapToGrid w:val="0"/>
              <w:spacing w:line="320" w:lineRule="exact"/>
              <w:ind w:firstLine="440" w:firstLineChars="200"/>
              <w:jc w:val="both"/>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498" w:type="dxa"/>
            <w:vAlign w:val="center"/>
          </w:tcPr>
          <w:p w14:paraId="33361915">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45A1D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5F8E140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Merge w:val="continue"/>
            <w:vAlign w:val="center"/>
          </w:tcPr>
          <w:p w14:paraId="18BF137A">
            <w:pPr>
              <w:jc w:val="center"/>
              <w:rPr>
                <w:rFonts w:ascii="宋体"/>
                <w:color w:val="auto"/>
                <w:sz w:val="22"/>
                <w:highlight w:val="none"/>
              </w:rPr>
            </w:pPr>
          </w:p>
        </w:tc>
        <w:tc>
          <w:tcPr>
            <w:tcW w:w="1555" w:type="dxa"/>
            <w:vAlign w:val="center"/>
          </w:tcPr>
          <w:p w14:paraId="330E958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4850" w:type="dxa"/>
          </w:tcPr>
          <w:p w14:paraId="49F85947">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olor w:val="auto"/>
                <w:sz w:val="22"/>
                <w:highlight w:val="none"/>
                <w:lang w:val="en-US" w:eastAsia="zh-CN"/>
              </w:rPr>
              <w:t>公章</w:t>
            </w:r>
            <w:r>
              <w:rPr>
                <w:rFonts w:hint="eastAsia" w:ascii="宋体" w:hAnsi="宋体"/>
                <w:color w:val="auto"/>
                <w:sz w:val="22"/>
                <w:highlight w:val="none"/>
              </w:rPr>
              <w:t>。</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w:t>
            </w:r>
            <w:r>
              <w:rPr>
                <w:rFonts w:hint="eastAsia" w:ascii="宋体" w:hAnsi="宋体" w:cs="微软雅黑"/>
                <w:color w:val="auto"/>
                <w:sz w:val="22"/>
                <w:highlight w:val="none"/>
                <w:lang w:val="en-US" w:eastAsia="zh-CN"/>
              </w:rPr>
              <w:t>的</w:t>
            </w:r>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38D874E0">
            <w:pPr>
              <w:kinsoku w:val="0"/>
              <w:overflowPunct w:val="0"/>
              <w:snapToGrid w:val="0"/>
              <w:spacing w:line="320" w:lineRule="exact"/>
              <w:ind w:firstLine="440" w:firstLineChars="200"/>
              <w:rPr>
                <w:rFonts w:hint="eastAsia"/>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498" w:type="dxa"/>
            <w:vAlign w:val="center"/>
          </w:tcPr>
          <w:p w14:paraId="0D570C15">
            <w:pPr>
              <w:kinsoku w:val="0"/>
              <w:overflowPunct w:val="0"/>
              <w:autoSpaceDE w:val="0"/>
              <w:autoSpaceDN w:val="0"/>
              <w:snapToGrid w:val="0"/>
              <w:spacing w:line="320" w:lineRule="exact"/>
              <w:jc w:val="both"/>
              <w:rPr>
                <w:rFonts w:hint="eastAsia" w:ascii="宋体" w:hAnsi="宋体" w:cs="微软雅黑"/>
                <w:b w:val="0"/>
                <w:bCs w:val="0"/>
                <w:color w:val="auto"/>
                <w:sz w:val="22"/>
                <w:highlight w:val="none"/>
              </w:rPr>
            </w:pPr>
            <w:r>
              <w:rPr>
                <w:rFonts w:hint="eastAsia" w:ascii="宋体" w:hAnsi="宋体" w:eastAsia="宋体" w:cs="微软雅黑"/>
                <w:b w:val="0"/>
                <w:bCs w:val="0"/>
                <w:color w:val="auto"/>
                <w:sz w:val="22"/>
                <w:highlight w:val="none"/>
                <w:lang w:val="en-US" w:eastAsia="zh-CN"/>
              </w:rPr>
              <w:t>响应人按照电子投标制作工具客户端填报生成。</w:t>
            </w:r>
          </w:p>
        </w:tc>
      </w:tr>
      <w:tr w14:paraId="54C65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668" w:type="dxa"/>
            <w:vAlign w:val="center"/>
          </w:tcPr>
          <w:p w14:paraId="5B71BB0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C3A0131">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55" w:type="dxa"/>
            <w:vAlign w:val="center"/>
          </w:tcPr>
          <w:p w14:paraId="7B81E281">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4850" w:type="dxa"/>
            <w:vAlign w:val="center"/>
          </w:tcPr>
          <w:p w14:paraId="1E451E14">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498" w:type="dxa"/>
            <w:vAlign w:val="center"/>
          </w:tcPr>
          <w:p w14:paraId="197F8551">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5E6A4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333B8C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6BC4AA6">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55" w:type="dxa"/>
            <w:vAlign w:val="center"/>
          </w:tcPr>
          <w:p w14:paraId="65566F4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77E8CBEE">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498" w:type="dxa"/>
            <w:vAlign w:val="center"/>
          </w:tcPr>
          <w:p w14:paraId="453F7683">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2E6A9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D86DD5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7338621">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55" w:type="dxa"/>
            <w:vAlign w:val="center"/>
          </w:tcPr>
          <w:p w14:paraId="46B656EC">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4850" w:type="dxa"/>
            <w:vAlign w:val="center"/>
          </w:tcPr>
          <w:p w14:paraId="6591C207">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498" w:type="dxa"/>
            <w:vAlign w:val="center"/>
          </w:tcPr>
          <w:p w14:paraId="04CEF017">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5459B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66FF4A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3A84FED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55" w:type="dxa"/>
            <w:vAlign w:val="center"/>
          </w:tcPr>
          <w:p w14:paraId="5DC82C2B">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6A4F85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1EF5622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95CD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643CC64">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55CF62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55" w:type="dxa"/>
            <w:vAlign w:val="center"/>
          </w:tcPr>
          <w:p w14:paraId="13C450CC">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D3CCEC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98EF3FE">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3E11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4500AAF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022D5C4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55" w:type="dxa"/>
            <w:vAlign w:val="center"/>
          </w:tcPr>
          <w:p w14:paraId="0C00F584">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5C3B3D03">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6E1FD5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FB7B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2B65E75D">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793DA33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55" w:type="dxa"/>
            <w:vAlign w:val="center"/>
          </w:tcPr>
          <w:p w14:paraId="1E568161">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64BE3F60">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598DCC5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55E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B703A6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2AED998D">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55" w:type="dxa"/>
            <w:vAlign w:val="center"/>
          </w:tcPr>
          <w:p w14:paraId="32D0AE1F">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4850" w:type="dxa"/>
            <w:vAlign w:val="center"/>
          </w:tcPr>
          <w:p w14:paraId="240B323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2470EA7F">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30C9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085857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770" w:type="dxa"/>
            <w:vAlign w:val="center"/>
          </w:tcPr>
          <w:p w14:paraId="6F72CA9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00966A0A">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55" w:type="dxa"/>
            <w:vAlign w:val="center"/>
          </w:tcPr>
          <w:p w14:paraId="3B1CD06F">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4850" w:type="dxa"/>
            <w:vAlign w:val="center"/>
          </w:tcPr>
          <w:p w14:paraId="55A8AC5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498" w:type="dxa"/>
            <w:vAlign w:val="center"/>
          </w:tcPr>
          <w:p w14:paraId="010864A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27DF613E">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1F895E68">
      <w:pPr>
        <w:pStyle w:val="57"/>
        <w:snapToGrid w:val="0"/>
        <w:spacing w:before="0" w:after="0"/>
        <w:ind w:left="0"/>
        <w:rPr>
          <w:rFonts w:ascii="宋体"/>
          <w:color w:val="auto"/>
          <w:sz w:val="32"/>
          <w:szCs w:val="21"/>
          <w:highlight w:val="none"/>
        </w:rPr>
      </w:pPr>
      <w:bookmarkStart w:id="30" w:name="_Toc15265"/>
      <w:bookmarkStart w:id="31" w:name="_Toc20975"/>
      <w:bookmarkStart w:id="32" w:name="_Toc20811"/>
      <w:bookmarkStart w:id="33" w:name="_Toc328815991"/>
      <w:bookmarkStart w:id="34" w:name="_Toc86202581"/>
      <w:bookmarkStart w:id="35" w:name="_Toc174185153"/>
      <w:bookmarkStart w:id="36" w:name="_Toc18627410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4944CA4C">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2A918F95">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502786E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585B90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78961B3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0332CB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22EA97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1A99B2A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55EC95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760BA8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09A7302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57E3C8FD">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4350369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0EF056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316B3A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本项目响应人无论投报一个包、多个包还是全部包，都只能用同一品牌响应。响应人应为报价货物的生产厂家或者生产厂家针对本项目的唯一授权供应商。响应人为生产厂家的，仅须提供：生产厂家声明；响应人为针对本项目的唯一授权供应商的，仅须提供：生产厂家的唯一授权书。评审时，如出现生产厂家与其授权供应商同时参加征集的，或出现生产厂家授权两家及以上供应商同时参加征集的，或出现两家及以上响应人投报同一品牌的，相关各方均作无效响应处理。</w:t>
      </w:r>
    </w:p>
    <w:p w14:paraId="44FFA3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2AE5594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16B817F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0BEB596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5411CCF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169E38D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30B2906E">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697931F4">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06E56031">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7535ECB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3F4F75B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3E214B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62361B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6E8F9491">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29454DA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3EBCCFD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71E248CB">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478547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2168428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2FFF71F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7A4ADCA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30BD176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2542EE1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56E7D95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6405499C">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744C5FD7">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7B669377">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1E786CD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09165E2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2A6BD38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8DC6E8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79332F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77BF6EF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61AB2DC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3A33E24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3E938E5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686E4BF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5E2F484F">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13A0B78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09DE4EA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781C56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38458A6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5E7C6E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1B4F3A7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0AA2ED4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1A53FC0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1EC89575">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5D3E94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6F81EC6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6B0DB98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w:t>
      </w:r>
    </w:p>
    <w:p w14:paraId="50EA5C1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0124095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076B44B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12F5C7B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6D69AD0E">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2E327BAB">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18D059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330CC766">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1BFDF45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25677435">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0A69FD0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71C3CF3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56AF6814">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1F2A688D">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4B061544">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01D38B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7C2DFE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00A563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2EC112DD">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6C1FDB00">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673072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227811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0F3183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004FDCD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1B131FE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68DADD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4CA635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6C9215A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5B0C68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37356FD1">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2D9E9BF6">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5B7DA4DD">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响应人响应的货物和服务的技术、商务等条件不得低于采购需求。每个采购包只能用一个产品进行响应，且该产品不得同时响应其他包，否则相关产品均作无效响应处理。</w:t>
      </w:r>
    </w:p>
    <w:p w14:paraId="0F499B11">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产品</w:t>
      </w:r>
      <w:r>
        <w:rPr>
          <w:rFonts w:hint="eastAsia" w:ascii="宋体" w:hAnsi="宋体" w:cs="微软雅黑"/>
          <w:color w:val="auto"/>
          <w:sz w:val="22"/>
          <w:highlight w:val="none"/>
          <w:lang w:val="en-US" w:eastAsia="zh-CN"/>
        </w:rPr>
        <w:t>的</w:t>
      </w:r>
      <w:bookmarkStart w:id="69" w:name="_GoBack"/>
      <w:bookmarkEnd w:id="69"/>
      <w:r>
        <w:rPr>
          <w:rFonts w:hint="eastAsia" w:ascii="宋体" w:hAnsi="宋体" w:cs="微软雅黑"/>
          <w:color w:val="auto"/>
          <w:sz w:val="22"/>
          <w:highlight w:val="none"/>
          <w:lang w:eastAsia="zh-CN"/>
        </w:rPr>
        <w:t>品牌、报价等</w:t>
      </w:r>
      <w:r>
        <w:rPr>
          <w:rFonts w:hint="eastAsia" w:ascii="宋体" w:hAnsi="宋体" w:cs="微软雅黑"/>
          <w:color w:val="auto"/>
          <w:sz w:val="22"/>
          <w:highlight w:val="none"/>
        </w:rPr>
        <w:t>，</w:t>
      </w:r>
      <w:r>
        <w:rPr>
          <w:rFonts w:hint="eastAsia" w:ascii="宋体" w:hAnsi="宋体" w:cs="微软雅黑"/>
          <w:b w:val="0"/>
          <w:bCs/>
          <w:color w:val="auto"/>
          <w:sz w:val="22"/>
          <w:highlight w:val="none"/>
        </w:rPr>
        <w:t>响应产品的报价为单价），填报的报价不得为零、为空，否则作无效响应处理。</w:t>
      </w:r>
    </w:p>
    <w:p w14:paraId="6284A56F">
      <w:pPr>
        <w:numPr>
          <w:ilvl w:val="0"/>
          <w:numId w:val="0"/>
        </w:numPr>
        <w:snapToGrid w:val="0"/>
        <w:spacing w:line="400" w:lineRule="exact"/>
        <w:ind w:leftChars="50"/>
      </w:pPr>
      <w:r>
        <w:rPr>
          <w:rFonts w:hint="eastAsia" w:ascii="宋体" w:hAnsi="宋体" w:eastAsia="宋体" w:cs="微软雅黑"/>
          <w:b/>
          <w:bCs/>
          <w:color w:val="FF0000"/>
          <w:sz w:val="22"/>
          <w:szCs w:val="22"/>
          <w:highlight w:val="none"/>
          <w:lang w:val="en-US" w:eastAsia="zh-CN" w:bidi="ar-SA"/>
        </w:rPr>
        <w:t>注：</w:t>
      </w: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027CEC8E">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548F4ABC">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0271C945">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3C300DB1">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133390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15464A0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20D021B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6A69BA9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7ABDCF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3F0B40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1F62EE12">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02DDF98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513D7909">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127EAAC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96571E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0D75050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0EC128A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A7DC4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485DC4C6">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1B210936">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038EF2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46083019">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572D95F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4E85AEB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1CDBC27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54C59F3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7F03C24E">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761A701A">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1DBDDA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2329689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7F443170">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0F88EFF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471E533C">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1D94620E">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674E103A">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5775645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635EC3B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6F688850">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72BC8C5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39EECCA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59CDA45B">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19919D21">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499CFD3F">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1A35408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49B5E0A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733B6CE8">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7D9C78E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7C4AAEA1">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45AC4D04">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370EC23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0C90748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2D56016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0D1AA23F">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72B7C986">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2741BB3A">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612323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4407D2E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192E3117">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5ACF54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5715B8D1">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3BC24F1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2B3B43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168E6D28">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6B112E3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3D4273EE">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4C24C3AF">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3884870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0D25F4B2">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0FA74F1B">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0C0E216E">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1783C829">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726BF2B7">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5EA11AC8">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1643D4DF">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5C9F4899">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66374DB0">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73F4D8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5E8AD5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7033620">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34A27B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23951B05">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61B426AE">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4F1CA6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olor w:val="auto"/>
          <w:sz w:val="22"/>
          <w:szCs w:val="22"/>
          <w:highlight w:val="none"/>
          <w:lang w:val="en-US" w:eastAsia="zh-CN"/>
        </w:rPr>
        <w:t xml:space="preserve"> 入围供应商应在规定时间、地点按要求与征集人签订框架协议</w:t>
      </w:r>
      <w:r>
        <w:rPr>
          <w:rFonts w:hint="eastAsia" w:cs="微软雅黑"/>
          <w:color w:val="auto"/>
          <w:sz w:val="22"/>
          <w:highlight w:val="none"/>
          <w:lang w:val="en-US" w:eastAsia="zh-CN"/>
        </w:rPr>
        <w:t>。</w:t>
      </w:r>
    </w:p>
    <w:p w14:paraId="5C89A09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6A71608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33AE2102">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46CBE1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入围供应商应按照征集文件、响应文件、评审过程中的有关澄清、说明或者补正文件的内容以及框架协议的约定和要求与采购人签订采购合同，确定产品数量、质量要求、价格、服务要求和标准等。</w:t>
      </w:r>
    </w:p>
    <w:p w14:paraId="2CCFF7F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7BD0EFC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s="Times New Roman"/>
          <w:color w:val="auto"/>
          <w:spacing w:val="0"/>
          <w:sz w:val="22"/>
          <w:szCs w:val="22"/>
          <w:highlight w:val="none"/>
          <w:lang w:val="en-US" w:eastAsia="zh-CN"/>
        </w:rPr>
        <w:t xml:space="preserve"> </w:t>
      </w:r>
      <w:r>
        <w:rPr>
          <w:rFonts w:hint="eastAsia" w:ascii="宋体" w:hAnsi="宋体" w:eastAsia="宋体" w:cs="Times New Roman"/>
          <w:color w:val="auto"/>
          <w:spacing w:val="0"/>
          <w:sz w:val="22"/>
          <w:szCs w:val="22"/>
          <w:highlight w:val="none"/>
        </w:rPr>
        <w:t>若采购人证明能够以更低价格向非入围供应商采购相同货物及其服务</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且入围供应商</w:t>
      </w:r>
      <w:r>
        <w:rPr>
          <w:rFonts w:hint="eastAsia" w:ascii="宋体" w:hAnsi="宋体" w:eastAsia="宋体" w:cs="Times New Roman"/>
          <w:color w:val="auto"/>
          <w:sz w:val="22"/>
          <w:szCs w:val="22"/>
          <w:highlight w:val="none"/>
        </w:rPr>
        <w:t xml:space="preserve"> </w:t>
      </w:r>
      <w:r>
        <w:rPr>
          <w:rFonts w:hint="eastAsia" w:ascii="宋体" w:hAnsi="宋体" w:eastAsia="宋体" w:cs="Times New Roman"/>
          <w:color w:val="auto"/>
          <w:spacing w:val="0"/>
          <w:sz w:val="22"/>
          <w:szCs w:val="22"/>
          <w:highlight w:val="none"/>
        </w:rPr>
        <w:t>不同意将价格降至非入围供应商价格以下的</w:t>
      </w:r>
      <w:r>
        <w:rPr>
          <w:rFonts w:hint="eastAsia" w:ascii="宋体" w:hAnsi="宋体" w:eastAsia="宋体" w:cs="Times New Roman"/>
          <w:color w:val="auto"/>
          <w:spacing w:val="0"/>
          <w:sz w:val="22"/>
          <w:szCs w:val="22"/>
          <w:highlight w:val="none"/>
          <w:lang w:eastAsia="zh-CN"/>
        </w:rPr>
        <w:t>，</w:t>
      </w:r>
      <w:r>
        <w:rPr>
          <w:rFonts w:hint="eastAsia" w:ascii="宋体" w:hAnsi="宋体" w:eastAsia="宋体" w:cs="Times New Roman"/>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AE7F775">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56E5FC2F">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13028A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4B8F51E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3E7B4CC6">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34502E2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37600DD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1DFAC9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43A65A2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083EEF51">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6B13A737">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75BA9AD5">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634FC27C">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程老师、郭</w:t>
      </w:r>
      <w:r>
        <w:rPr>
          <w:rFonts w:hint="eastAsia" w:ascii="宋体" w:hAnsi="宋体" w:cs="微软雅黑"/>
          <w:color w:val="auto"/>
          <w:sz w:val="22"/>
          <w:highlight w:val="none"/>
        </w:rPr>
        <w:t>老师</w:t>
      </w:r>
      <w:r>
        <w:rPr>
          <w:rFonts w:hint="eastAsia" w:ascii="宋体" w:hAnsi="宋体" w:cs="微软雅黑"/>
          <w:color w:val="auto"/>
          <w:sz w:val="22"/>
          <w:highlight w:val="none"/>
          <w:lang w:eastAsia="zh-CN"/>
        </w:rPr>
        <w:t>、</w:t>
      </w:r>
      <w:r>
        <w:rPr>
          <w:rFonts w:hint="eastAsia" w:ascii="宋体" w:hAnsi="宋体" w:cs="微软雅黑"/>
          <w:color w:val="auto"/>
          <w:sz w:val="22"/>
          <w:highlight w:val="none"/>
          <w:lang w:val="en-US" w:eastAsia="zh-CN"/>
        </w:rPr>
        <w:t>郭老师</w:t>
      </w:r>
    </w:p>
    <w:p w14:paraId="712728E4">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ascii="宋体" w:hAnsi="宋体" w:cs="微软雅黑"/>
          <w:color w:val="auto"/>
          <w:sz w:val="22"/>
          <w:highlight w:val="none"/>
        </w:rPr>
        <w:t>8391</w:t>
      </w:r>
      <w:r>
        <w:rPr>
          <w:rFonts w:hint="eastAsia" w:ascii="宋体" w:hAnsi="宋体" w:cs="微软雅黑"/>
          <w:color w:val="auto"/>
          <w:sz w:val="22"/>
          <w:highlight w:val="none"/>
        </w:rPr>
        <w:t>6</w:t>
      </w:r>
      <w:r>
        <w:rPr>
          <w:rFonts w:hint="eastAsia" w:ascii="宋体" w:hAnsi="宋体" w:cs="微软雅黑"/>
          <w:color w:val="auto"/>
          <w:sz w:val="22"/>
          <w:highlight w:val="none"/>
          <w:lang w:eastAsia="zh-CN"/>
        </w:rPr>
        <w:t>6</w:t>
      </w:r>
      <w:r>
        <w:rPr>
          <w:rFonts w:hint="eastAsia" w:ascii="宋体" w:hAnsi="宋体" w:cs="微软雅黑"/>
          <w:color w:val="auto"/>
          <w:sz w:val="22"/>
          <w:highlight w:val="none"/>
          <w:lang w:val="en-US" w:eastAsia="zh-CN"/>
        </w:rPr>
        <w:t>96</w:t>
      </w:r>
    </w:p>
    <w:p w14:paraId="1CE6E3B9">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4B0A19AC">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5B0A9667">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0643E623">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12E93730">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59807216">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7D4D80B2">
      <w:pPr>
        <w:pStyle w:val="2"/>
        <w:rPr>
          <w:rFonts w:cs="微软雅黑"/>
          <w:color w:val="auto"/>
          <w:sz w:val="22"/>
          <w:szCs w:val="22"/>
          <w:highlight w:val="none"/>
        </w:rPr>
      </w:pPr>
      <w:r>
        <w:rPr>
          <w:rFonts w:cs="微软雅黑"/>
          <w:color w:val="auto"/>
          <w:sz w:val="22"/>
          <w:szCs w:val="22"/>
          <w:highlight w:val="none"/>
        </w:rPr>
        <w:br w:type="page"/>
      </w:r>
    </w:p>
    <w:p w14:paraId="6B333520">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27FB300F">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5F6A7601">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响应人响应的货物和服务的技术、商务等条件不得低于采购需求。每包只能用一个产品进行响应，且该产品不得同时响应其他包，否则相关产品</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5408357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cs="Helvetica"/>
          <w:b w:val="0"/>
          <w:bCs w:val="0"/>
          <w:color w:val="auto"/>
          <w:sz w:val="22"/>
          <w:szCs w:val="22"/>
          <w:highlight w:val="none"/>
          <w:lang w:val="en-US" w:eastAsia="zh-CN"/>
        </w:rPr>
        <w:t>*</w:t>
      </w:r>
      <w:r>
        <w:rPr>
          <w:rFonts w:hint="eastAsia" w:ascii="宋体" w:hAnsi="宋体" w:eastAsia="宋体" w:cs="Helvetica"/>
          <w:b w:val="0"/>
          <w:bCs w:val="0"/>
          <w:color w:val="auto"/>
          <w:sz w:val="22"/>
          <w:szCs w:val="22"/>
          <w:highlight w:val="none"/>
          <w:lang w:eastAsia="zh-CN"/>
        </w:rPr>
        <w:t>售后服务标准</w:t>
      </w:r>
      <w:r>
        <w:rPr>
          <w:rFonts w:hint="eastAsia" w:cs="Helvetica"/>
          <w:b w:val="0"/>
          <w:bCs w:val="0"/>
          <w:color w:val="auto"/>
          <w:sz w:val="22"/>
          <w:szCs w:val="22"/>
          <w:highlight w:val="none"/>
          <w:lang w:eastAsia="zh-CN"/>
        </w:rPr>
        <w:t>：</w:t>
      </w:r>
      <w:r>
        <w:rPr>
          <w:rFonts w:hint="eastAsia" w:ascii="宋体" w:hAnsi="宋体" w:eastAsia="宋体" w:cs="Times New Roman"/>
          <w:b w:val="0"/>
          <w:bCs w:val="0"/>
          <w:color w:val="auto"/>
          <w:sz w:val="22"/>
          <w:szCs w:val="22"/>
          <w:highlight w:val="none"/>
          <w:lang w:val="en-US" w:eastAsia="zh-CN"/>
        </w:rPr>
        <w:t>1、提供两年三包，五年免费保修服务。三包：对产品实行包修、包换、包退；五年免费保修：产品免费保修；易损件、五金件免费更换；日常免费维护保养。2、对采购人提出的质量问题，在24小时内组织维修和专业服务团队到达现场。3、明确售后服务中心地址、电话、负责人和服务组织机构等信息，设置24小时服务热线电话。4、按照采购人约定的日期供货、安装。5、提供免费设计家具样式、免费制订详细需求等服务。</w:t>
      </w:r>
    </w:p>
    <w:p w14:paraId="05C55923">
      <w:pPr>
        <w:pStyle w:val="68"/>
        <w:keepNext w:val="0"/>
        <w:keepLines w:val="0"/>
        <w:pageBreakBefore w:val="0"/>
        <w:widowControl w:val="0"/>
        <w:kinsoku/>
        <w:wordWrap/>
        <w:overflowPunct/>
        <w:topLinePunct w:val="0"/>
        <w:autoSpaceDE/>
        <w:autoSpaceDN/>
        <w:bidi w:val="0"/>
        <w:adjustRightInd/>
        <w:snapToGrid/>
        <w:spacing w:before="0" w:beforeAutospacing="0" w:line="400" w:lineRule="exact"/>
        <w:ind w:firstLine="440" w:firstLineChars="200"/>
        <w:textAlignment w:val="auto"/>
        <w:rPr>
          <w:color w:val="auto"/>
          <w:sz w:val="22"/>
          <w:highlight w:val="none"/>
        </w:rPr>
      </w:pPr>
    </w:p>
    <w:p w14:paraId="0215D17E">
      <w:pPr>
        <w:pStyle w:val="68"/>
        <w:autoSpaceDE/>
        <w:autoSpaceDN/>
        <w:adjustRightInd/>
        <w:spacing w:before="0" w:beforeAutospacing="0" w:line="400" w:lineRule="exact"/>
        <w:ind w:firstLine="440" w:firstLineChars="200"/>
        <w:textAlignment w:val="auto"/>
        <w:rPr>
          <w:color w:val="auto"/>
          <w:sz w:val="22"/>
          <w:highlight w:val="none"/>
        </w:rPr>
      </w:pPr>
    </w:p>
    <w:p w14:paraId="4F510513">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57F63C8B">
      <w:pPr>
        <w:numPr>
          <w:ilvl w:val="-1"/>
          <w:numId w:val="0"/>
        </w:numPr>
        <w:spacing w:line="440" w:lineRule="exact"/>
        <w:ind w:firstLine="0" w:firstLineChars="0"/>
        <w:rPr>
          <w:rFonts w:hint="eastAsia" w:ascii="宋体" w:hAnsi="宋体"/>
          <w:color w:val="auto"/>
          <w:sz w:val="22"/>
          <w:highlight w:val="none"/>
        </w:rPr>
      </w:pPr>
      <w:bookmarkStart w:id="46" w:name="_Toc184023125"/>
      <w:bookmarkStart w:id="47" w:name="_Toc13684"/>
      <w:bookmarkStart w:id="48" w:name="_Toc174185168"/>
    </w:p>
    <w:tbl>
      <w:tblPr>
        <w:tblStyle w:val="22"/>
        <w:tblW w:w="14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247"/>
        <w:gridCol w:w="1424"/>
        <w:gridCol w:w="832"/>
        <w:gridCol w:w="1854"/>
        <w:gridCol w:w="7131"/>
      </w:tblGrid>
      <w:tr w14:paraId="6ADE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8" w:type="dxa"/>
            <w:noWrap w:val="0"/>
            <w:vAlign w:val="center"/>
          </w:tcPr>
          <w:p w14:paraId="2920E59B">
            <w:pPr>
              <w:jc w:val="center"/>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包号</w:t>
            </w:r>
          </w:p>
        </w:tc>
        <w:tc>
          <w:tcPr>
            <w:tcW w:w="2247" w:type="dxa"/>
            <w:noWrap w:val="0"/>
            <w:vAlign w:val="top"/>
          </w:tcPr>
          <w:p w14:paraId="6A63788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*最高限制单价（元）</w:t>
            </w:r>
          </w:p>
        </w:tc>
        <w:tc>
          <w:tcPr>
            <w:tcW w:w="1424" w:type="dxa"/>
            <w:noWrap w:val="0"/>
            <w:vAlign w:val="center"/>
          </w:tcPr>
          <w:p w14:paraId="3B017394">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*产品名称</w:t>
            </w:r>
          </w:p>
        </w:tc>
        <w:tc>
          <w:tcPr>
            <w:tcW w:w="832" w:type="dxa"/>
            <w:noWrap w:val="0"/>
            <w:vAlign w:val="center"/>
          </w:tcPr>
          <w:p w14:paraId="0A4AF99B">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*单位</w:t>
            </w:r>
          </w:p>
        </w:tc>
        <w:tc>
          <w:tcPr>
            <w:tcW w:w="1854" w:type="dxa"/>
            <w:noWrap w:val="0"/>
            <w:vAlign w:val="center"/>
          </w:tcPr>
          <w:p w14:paraId="325ECF1C">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*规格</w:t>
            </w:r>
            <w:r>
              <w:rPr>
                <w:rFonts w:hint="default" w:ascii="宋体" w:hAnsi="宋体" w:cs="宋体"/>
                <w:color w:val="000000"/>
                <w:sz w:val="20"/>
                <w:szCs w:val="20"/>
                <w:highlight w:val="none"/>
                <w:lang w:val="en" w:eastAsia="zh-CN"/>
              </w:rPr>
              <w:t>W*D*H</w:t>
            </w:r>
            <w:r>
              <w:rPr>
                <w:rFonts w:hint="eastAsia" w:ascii="宋体" w:hAnsi="宋体" w:cs="宋体"/>
                <w:color w:val="000000"/>
                <w:sz w:val="20"/>
                <w:szCs w:val="20"/>
                <w:highlight w:val="none"/>
                <w:lang w:val="en-US" w:eastAsia="zh-CN"/>
              </w:rPr>
              <w:t>（mm）</w:t>
            </w:r>
          </w:p>
        </w:tc>
        <w:tc>
          <w:tcPr>
            <w:tcW w:w="7131" w:type="dxa"/>
            <w:noWrap w:val="0"/>
            <w:vAlign w:val="center"/>
          </w:tcPr>
          <w:p w14:paraId="6CB1B3F6">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*技术要求</w:t>
            </w:r>
          </w:p>
        </w:tc>
      </w:tr>
      <w:tr w14:paraId="50B73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8" w:type="dxa"/>
            <w:noWrap w:val="0"/>
            <w:vAlign w:val="center"/>
          </w:tcPr>
          <w:p w14:paraId="44972937">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w:t>
            </w:r>
          </w:p>
        </w:tc>
        <w:tc>
          <w:tcPr>
            <w:tcW w:w="2247" w:type="dxa"/>
            <w:noWrap w:val="0"/>
            <w:vAlign w:val="center"/>
          </w:tcPr>
          <w:p w14:paraId="2DDD0406">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8</w:t>
            </w:r>
            <w:r>
              <w:rPr>
                <w:rFonts w:hint="default" w:ascii="宋体" w:hAnsi="宋体" w:cs="宋体"/>
                <w:color w:val="000000"/>
                <w:sz w:val="20"/>
                <w:szCs w:val="20"/>
                <w:highlight w:val="none"/>
                <w:lang w:val="en" w:eastAsia="zh-CN"/>
              </w:rPr>
              <w:t>00</w:t>
            </w:r>
          </w:p>
        </w:tc>
        <w:tc>
          <w:tcPr>
            <w:tcW w:w="1424" w:type="dxa"/>
            <w:noWrap w:val="0"/>
            <w:vAlign w:val="center"/>
          </w:tcPr>
          <w:p w14:paraId="074B60E0">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报刊架</w:t>
            </w:r>
          </w:p>
        </w:tc>
        <w:tc>
          <w:tcPr>
            <w:tcW w:w="832" w:type="dxa"/>
            <w:noWrap w:val="0"/>
            <w:vAlign w:val="center"/>
          </w:tcPr>
          <w:p w14:paraId="29CDE956">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854" w:type="dxa"/>
            <w:noWrap w:val="0"/>
            <w:vAlign w:val="center"/>
          </w:tcPr>
          <w:p w14:paraId="4948F3E0">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900*500*1200</w:t>
            </w:r>
          </w:p>
        </w:tc>
        <w:tc>
          <w:tcPr>
            <w:tcW w:w="7131" w:type="dxa"/>
            <w:noWrap w:val="0"/>
            <w:vAlign w:val="top"/>
          </w:tcPr>
          <w:p w14:paraId="7545ADFF">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 w:eastAsia="zh-CN"/>
              </w:rPr>
              <w:t>1.</w:t>
            </w:r>
            <w:r>
              <w:rPr>
                <w:rFonts w:hint="eastAsia" w:ascii="宋体" w:hAnsi="宋体" w:cs="宋体"/>
                <w:color w:val="000000"/>
                <w:sz w:val="20"/>
                <w:szCs w:val="20"/>
                <w:highlight w:val="none"/>
                <w:lang w:val="en-US" w:eastAsia="zh-CN"/>
              </w:rPr>
              <w:t>钢板：采用0.8mm厚一级冷轧钢板。</w:t>
            </w:r>
          </w:p>
          <w:p w14:paraId="6F752639">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w:t>
            </w:r>
            <w:r>
              <w:rPr>
                <w:rFonts w:hint="default" w:ascii="宋体" w:hAnsi="宋体" w:cs="宋体"/>
                <w:color w:val="000000"/>
                <w:sz w:val="20"/>
                <w:szCs w:val="20"/>
                <w:highlight w:val="none"/>
                <w:lang w:val="en" w:eastAsia="zh-CN"/>
              </w:rPr>
              <w:t>.</w:t>
            </w:r>
            <w:r>
              <w:rPr>
                <w:rFonts w:hint="eastAsia" w:ascii="宋体" w:hAnsi="宋体" w:cs="宋体"/>
                <w:color w:val="000000"/>
                <w:sz w:val="20"/>
                <w:szCs w:val="20"/>
                <w:highlight w:val="none"/>
                <w:lang w:val="en-US" w:eastAsia="zh-CN"/>
              </w:rPr>
              <w:t>粉末涂料：金属表面经除油除锈处理后，环保塑粉喷塑，涂层表面硬度≥H、附着力优于2级。</w:t>
            </w:r>
          </w:p>
          <w:p w14:paraId="636106B1">
            <w:pPr>
              <w:jc w:val="left"/>
              <w:rPr>
                <w:rFonts w:hint="default"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3</w:t>
            </w:r>
            <w:r>
              <w:rPr>
                <w:rFonts w:hint="eastAsia" w:ascii="宋体" w:hAnsi="宋体" w:cs="宋体"/>
                <w:color w:val="000000"/>
                <w:sz w:val="20"/>
                <w:szCs w:val="20"/>
                <w:highlight w:val="none"/>
                <w:lang w:val="en-US" w:eastAsia="zh-CN"/>
              </w:rPr>
              <w:t>.工艺要求：焊接处表面均匀，无脱焊、虚焊，焊穿、错位；金属件外观无剥落、返锈、毛刺、刃口、锐角，表面光滑、色泽均匀一致；配尼龙脚垫。</w:t>
            </w:r>
          </w:p>
          <w:p w14:paraId="177DEDAB">
            <w:pPr>
              <w:jc w:val="left"/>
              <w:rPr>
                <w:rFonts w:hint="eastAsia"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4</w:t>
            </w:r>
            <w:r>
              <w:rPr>
                <w:rFonts w:hint="eastAsia" w:ascii="宋体" w:hAnsi="宋体" w:cs="宋体"/>
                <w:color w:val="000000"/>
                <w:sz w:val="20"/>
                <w:szCs w:val="20"/>
                <w:highlight w:val="none"/>
                <w:lang w:val="en-US" w:eastAsia="zh-CN"/>
              </w:rPr>
              <w:t>.成品质量：满足GB/T 3325-2024《金属家具通用技术条件》及GB 18584-2024《家具中有害物质限量》要求。</w:t>
            </w:r>
          </w:p>
        </w:tc>
      </w:tr>
      <w:tr w14:paraId="79DA1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8" w:type="dxa"/>
            <w:noWrap w:val="0"/>
            <w:vAlign w:val="center"/>
          </w:tcPr>
          <w:p w14:paraId="48A13731">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w:t>
            </w:r>
          </w:p>
        </w:tc>
        <w:tc>
          <w:tcPr>
            <w:tcW w:w="2247" w:type="dxa"/>
            <w:noWrap w:val="0"/>
            <w:vAlign w:val="center"/>
          </w:tcPr>
          <w:p w14:paraId="7F6BD960">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13</w:t>
            </w:r>
            <w:r>
              <w:rPr>
                <w:rFonts w:hint="default" w:ascii="宋体" w:hAnsi="宋体" w:cs="宋体"/>
                <w:color w:val="000000"/>
                <w:sz w:val="20"/>
                <w:szCs w:val="20"/>
                <w:highlight w:val="none"/>
                <w:lang w:val="en" w:eastAsia="zh-CN"/>
              </w:rPr>
              <w:t>00</w:t>
            </w:r>
          </w:p>
        </w:tc>
        <w:tc>
          <w:tcPr>
            <w:tcW w:w="1424" w:type="dxa"/>
            <w:noWrap w:val="0"/>
            <w:vAlign w:val="center"/>
          </w:tcPr>
          <w:p w14:paraId="78001D44">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期刊架</w:t>
            </w:r>
          </w:p>
        </w:tc>
        <w:tc>
          <w:tcPr>
            <w:tcW w:w="832" w:type="dxa"/>
            <w:noWrap w:val="0"/>
            <w:vAlign w:val="center"/>
          </w:tcPr>
          <w:p w14:paraId="53B6EB88">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件</w:t>
            </w:r>
          </w:p>
        </w:tc>
        <w:tc>
          <w:tcPr>
            <w:tcW w:w="1854" w:type="dxa"/>
            <w:noWrap w:val="0"/>
            <w:vAlign w:val="center"/>
          </w:tcPr>
          <w:p w14:paraId="7C9A30A1">
            <w:pPr>
              <w:jc w:val="center"/>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900*400*1850</w:t>
            </w:r>
          </w:p>
        </w:tc>
        <w:tc>
          <w:tcPr>
            <w:tcW w:w="7131" w:type="dxa"/>
            <w:noWrap w:val="0"/>
            <w:vAlign w:val="top"/>
          </w:tcPr>
          <w:p w14:paraId="67E3E91A">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 w:eastAsia="zh-CN"/>
              </w:rPr>
              <w:t>1.</w:t>
            </w:r>
            <w:r>
              <w:rPr>
                <w:rFonts w:hint="eastAsia" w:ascii="宋体" w:hAnsi="宋体" w:cs="宋体"/>
                <w:color w:val="000000"/>
                <w:sz w:val="20"/>
                <w:szCs w:val="20"/>
                <w:highlight w:val="none"/>
                <w:lang w:val="en-US" w:eastAsia="zh-CN"/>
              </w:rPr>
              <w:t>钢板：采用0.8mm厚一级冷轧钢板。</w:t>
            </w:r>
          </w:p>
          <w:p w14:paraId="34DDCDFF">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w:t>
            </w:r>
            <w:r>
              <w:rPr>
                <w:rFonts w:hint="default" w:ascii="宋体" w:hAnsi="宋体" w:cs="宋体"/>
                <w:color w:val="000000"/>
                <w:sz w:val="20"/>
                <w:szCs w:val="20"/>
                <w:highlight w:val="none"/>
                <w:lang w:val="en" w:eastAsia="zh-CN"/>
              </w:rPr>
              <w:t>.</w:t>
            </w:r>
            <w:r>
              <w:rPr>
                <w:rFonts w:hint="eastAsia" w:ascii="宋体" w:hAnsi="宋体" w:cs="宋体"/>
                <w:color w:val="000000"/>
                <w:sz w:val="20"/>
                <w:szCs w:val="20"/>
                <w:highlight w:val="none"/>
                <w:lang w:val="en-US" w:eastAsia="zh-CN"/>
              </w:rPr>
              <w:t>粉末涂料：金属表面经除油除锈处理后，环保塑粉喷塑，涂层表面硬度≥H、附着力优于2级。</w:t>
            </w:r>
          </w:p>
          <w:p w14:paraId="663C3760">
            <w:pPr>
              <w:jc w:val="left"/>
              <w:rPr>
                <w:rFonts w:hint="eastAsia" w:ascii="宋体" w:hAnsi="宋体" w:cs="宋体"/>
                <w:color w:val="000000"/>
                <w:sz w:val="20"/>
                <w:szCs w:val="20"/>
                <w:highlight w:val="none"/>
                <w:lang w:val="en-US" w:eastAsia="zh-CN"/>
              </w:rPr>
            </w:pPr>
            <w:r>
              <w:rPr>
                <w:rFonts w:hint="default" w:ascii="宋体" w:hAnsi="宋体" w:cs="宋体"/>
                <w:color w:val="000000"/>
                <w:sz w:val="20"/>
                <w:szCs w:val="20"/>
                <w:highlight w:val="none"/>
                <w:lang w:val="en" w:eastAsia="zh-CN"/>
              </w:rPr>
              <w:t>3</w:t>
            </w:r>
            <w:r>
              <w:rPr>
                <w:rFonts w:hint="eastAsia" w:ascii="宋体" w:hAnsi="宋体" w:cs="宋体"/>
                <w:color w:val="000000"/>
                <w:sz w:val="20"/>
                <w:szCs w:val="20"/>
                <w:highlight w:val="none"/>
                <w:lang w:val="en-US" w:eastAsia="zh-CN"/>
              </w:rPr>
              <w:t>.工艺要求：焊接处表面均匀，无脱焊、虚焊，焊穿、错位；金属件外观无剥落、返锈、毛刺、刃口、锐角，表面光滑、色泽均匀一致；配尼龙脚垫。</w:t>
            </w:r>
          </w:p>
          <w:p w14:paraId="68CF3CEB">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4.结构：设5层倾斜式活动展板，展藏两用。</w:t>
            </w:r>
          </w:p>
          <w:p w14:paraId="15AFA3F8">
            <w:pPr>
              <w:jc w:val="left"/>
              <w:rPr>
                <w:rFonts w:hint="eastAsia"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5.成品质量：满足GB/T 3325-2024《金属家具通用技术条件》及GB 18584-2024《家具中有害物质限量》要求。</w:t>
            </w:r>
          </w:p>
        </w:tc>
      </w:tr>
    </w:tbl>
    <w:p w14:paraId="54385A7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根</w:t>
      </w:r>
      <w:r>
        <w:rPr>
          <w:rFonts w:hint="eastAsia" w:ascii="宋体" w:hAnsi="宋体" w:eastAsia="宋体" w:cs="Times New Roman"/>
          <w:b w:val="0"/>
          <w:bCs w:val="0"/>
          <w:color w:val="auto"/>
          <w:sz w:val="22"/>
          <w:szCs w:val="22"/>
          <w:highlight w:val="none"/>
          <w:lang w:val="en-US" w:eastAsia="zh-CN"/>
        </w:rPr>
        <w:t>据采购人的实际使用需求，入围供应商在确保家具供货价格不高于入围价格的前提下，产品规格允许存在±50mm的偏差，但须在采购合同条款中清晰、明确地予以标明。</w:t>
      </w:r>
    </w:p>
    <w:p w14:paraId="43FE9917">
      <w:pPr>
        <w:spacing w:line="440" w:lineRule="exact"/>
        <w:ind w:firstLine="560" w:firstLineChars="200"/>
        <w:rPr>
          <w:color w:val="auto"/>
          <w:sz w:val="28"/>
          <w:szCs w:val="24"/>
          <w:highlight w:val="none"/>
        </w:rPr>
      </w:pPr>
    </w:p>
    <w:p w14:paraId="1B5C3F1A">
      <w:pPr>
        <w:spacing w:line="440" w:lineRule="exact"/>
        <w:ind w:firstLine="560" w:firstLineChars="200"/>
        <w:rPr>
          <w:color w:val="auto"/>
          <w:sz w:val="28"/>
          <w:szCs w:val="24"/>
          <w:highlight w:val="none"/>
        </w:rPr>
      </w:pPr>
    </w:p>
    <w:p w14:paraId="2986C8E3">
      <w:pPr>
        <w:spacing w:line="440" w:lineRule="exact"/>
        <w:ind w:firstLine="560" w:firstLineChars="200"/>
        <w:rPr>
          <w:color w:val="auto"/>
          <w:sz w:val="28"/>
          <w:szCs w:val="24"/>
          <w:highlight w:val="none"/>
        </w:rPr>
      </w:pPr>
    </w:p>
    <w:p w14:paraId="796E65FC">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p>
    <w:p w14:paraId="63E15B0B">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04065A94">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23F401A6">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5CB37662">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281C71C1">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29CD7DE6">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25BA931C">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4C27965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15591DF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336C1480">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4C1BC08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54C28A9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0C2A5628">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290B0BC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B867410">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7E42D0EC">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4A0E6E0B">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10C09461">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w:t>
      </w:r>
      <w:r>
        <w:rPr>
          <w:rFonts w:hint="eastAsia" w:cs="Helvetica"/>
          <w:color w:val="auto"/>
          <w:sz w:val="22"/>
          <w:szCs w:val="22"/>
          <w:lang w:eastAsia="zh-CN"/>
        </w:rPr>
        <w:t>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7C45EA2F">
      <w:pPr>
        <w:pStyle w:val="68"/>
        <w:spacing w:before="0" w:beforeAutospacing="0" w:after="0" w:afterAutospacing="0" w:line="400" w:lineRule="exact"/>
        <w:ind w:firstLine="480"/>
        <w:rPr>
          <w:rFonts w:hint="eastAsia" w:cs="宋体"/>
          <w:b/>
          <w:bCs/>
          <w:color w:val="FF0000"/>
          <w:sz w:val="22"/>
          <w:szCs w:val="22"/>
          <w:highlight w:val="none"/>
        </w:rPr>
      </w:pPr>
      <w:r>
        <w:rPr>
          <w:rFonts w:hint="eastAsia"/>
          <w:b/>
          <w:bCs/>
          <w:color w:val="FF0000"/>
          <w:sz w:val="22"/>
          <w:szCs w:val="22"/>
          <w:lang w:val="en-US" w:eastAsia="zh-CN"/>
        </w:rPr>
        <w:t>本项目要求响应人承诺在第二阶段实施要约折扣政策，具体为：当采购人或者服务对象同一产品的单次采购数量在20件（含）至30件（不含）的区间时，入围供应商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给予总成交价格1%的优惠；当采购数量在30件（含）至50件（不含）的区间时，入围供应商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给予总成交价格2%的优惠；当采购数量在50件（含）至100件（不含）的区间时，入围供应商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给予总成交价格3%的优惠；单次采购数量超过100件（含）的，入围供应商</w:t>
      </w:r>
      <w:r>
        <w:rPr>
          <w:rFonts w:hint="eastAsia"/>
          <w:b/>
          <w:bCs/>
          <w:color w:val="FF0000"/>
          <w:sz w:val="22"/>
          <w:szCs w:val="22"/>
          <w:highlight w:val="none"/>
          <w:lang w:val="en-US" w:eastAsia="zh-CN"/>
        </w:rPr>
        <w:t>至少</w:t>
      </w:r>
      <w:r>
        <w:rPr>
          <w:rFonts w:hint="eastAsia"/>
          <w:b/>
          <w:bCs/>
          <w:color w:val="FF0000"/>
          <w:sz w:val="22"/>
          <w:szCs w:val="22"/>
          <w:lang w:val="en-US" w:eastAsia="zh-CN"/>
        </w:rPr>
        <w:t>给予总成交价格4%的优惠。</w:t>
      </w:r>
    </w:p>
    <w:p w14:paraId="04B962E2">
      <w:pPr>
        <w:widowControl/>
        <w:spacing w:line="400" w:lineRule="exact"/>
        <w:rPr>
          <w:rFonts w:ascii="宋体"/>
          <w:color w:val="auto"/>
          <w:sz w:val="22"/>
          <w:highlight w:val="none"/>
        </w:rPr>
      </w:pPr>
    </w:p>
    <w:p w14:paraId="75989131">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29877"/>
      <w:bookmarkStart w:id="54" w:name="_Toc14675"/>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67CBB048">
      <w:pPr>
        <w:pStyle w:val="57"/>
        <w:numPr>
          <w:ilvl w:val="0"/>
          <w:numId w:val="0"/>
        </w:numPr>
        <w:snapToGrid w:val="0"/>
        <w:spacing w:before="0" w:after="0" w:line="360" w:lineRule="auto"/>
        <w:outlineLvl w:val="9"/>
        <w:rPr>
          <w:rFonts w:ascii="宋体" w:hAnsi="宋体"/>
          <w:color w:val="auto"/>
          <w:sz w:val="32"/>
          <w:szCs w:val="21"/>
          <w:highlight w:val="none"/>
        </w:rPr>
      </w:pPr>
    </w:p>
    <w:p w14:paraId="13D58098">
      <w:pPr>
        <w:pStyle w:val="57"/>
        <w:numPr>
          <w:ilvl w:val="0"/>
          <w:numId w:val="0"/>
        </w:numPr>
        <w:snapToGrid w:val="0"/>
        <w:spacing w:before="0" w:after="0" w:line="360" w:lineRule="auto"/>
        <w:outlineLvl w:val="9"/>
        <w:rPr>
          <w:rFonts w:ascii="宋体" w:hAnsi="宋体"/>
          <w:color w:val="auto"/>
          <w:sz w:val="32"/>
          <w:szCs w:val="21"/>
          <w:highlight w:val="none"/>
        </w:rPr>
      </w:pPr>
    </w:p>
    <w:p w14:paraId="63BC1B36">
      <w:pPr>
        <w:pStyle w:val="57"/>
        <w:numPr>
          <w:ilvl w:val="0"/>
          <w:numId w:val="0"/>
        </w:numPr>
        <w:snapToGrid w:val="0"/>
        <w:spacing w:before="0" w:after="0" w:line="360" w:lineRule="auto"/>
        <w:outlineLvl w:val="9"/>
        <w:rPr>
          <w:rFonts w:ascii="宋体" w:hAnsi="宋体"/>
          <w:color w:val="auto"/>
          <w:sz w:val="32"/>
          <w:szCs w:val="21"/>
          <w:highlight w:val="none"/>
        </w:rPr>
      </w:pPr>
    </w:p>
    <w:p w14:paraId="3DB4FA9C">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511777C2">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298704E7">
      <w:pPr>
        <w:pStyle w:val="57"/>
        <w:numPr>
          <w:ilvl w:val="0"/>
          <w:numId w:val="0"/>
        </w:numPr>
        <w:snapToGrid w:val="0"/>
        <w:spacing w:before="0" w:after="0" w:line="360" w:lineRule="auto"/>
        <w:outlineLvl w:val="9"/>
        <w:rPr>
          <w:rFonts w:ascii="宋体" w:hAnsi="宋体"/>
          <w:color w:val="auto"/>
          <w:sz w:val="32"/>
          <w:szCs w:val="21"/>
          <w:highlight w:val="none"/>
        </w:rPr>
      </w:pPr>
    </w:p>
    <w:p w14:paraId="16C52305">
      <w:pPr>
        <w:pStyle w:val="57"/>
        <w:numPr>
          <w:ilvl w:val="0"/>
          <w:numId w:val="0"/>
        </w:numPr>
        <w:snapToGrid w:val="0"/>
        <w:spacing w:before="0" w:after="0" w:line="360" w:lineRule="auto"/>
        <w:outlineLvl w:val="9"/>
        <w:rPr>
          <w:rFonts w:ascii="宋体" w:hAnsi="宋体"/>
          <w:color w:val="auto"/>
          <w:sz w:val="32"/>
          <w:szCs w:val="21"/>
          <w:highlight w:val="none"/>
        </w:rPr>
      </w:pPr>
    </w:p>
    <w:p w14:paraId="3A062855">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lang w:val="en-US" w:eastAsia="zh-CN"/>
        </w:rPr>
        <w:t>金属质架类</w:t>
      </w:r>
    </w:p>
    <w:p w14:paraId="4C593CBB">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7501FA19">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采购编号：BGPC-Z250</w:t>
      </w:r>
      <w:r>
        <w:rPr>
          <w:rFonts w:hint="eastAsia" w:ascii="方正小标宋简体" w:hAnsi="宋体" w:eastAsia="方正小标宋简体"/>
          <w:color w:val="auto"/>
          <w:sz w:val="36"/>
          <w:szCs w:val="36"/>
          <w:highlight w:val="none"/>
          <w:lang w:val="en-US" w:eastAsia="zh-CN"/>
        </w:rPr>
        <w:t>13-21</w:t>
      </w:r>
    </w:p>
    <w:p w14:paraId="645BDAB3">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rPr>
        <w:t>货物</w:t>
      </w:r>
      <w:r>
        <w:rPr>
          <w:rFonts w:hint="eastAsia" w:ascii="仿宋_GB2312" w:hAnsi="宋体" w:eastAsia="仿宋_GB2312"/>
          <w:color w:val="auto"/>
          <w:sz w:val="36"/>
          <w:szCs w:val="36"/>
          <w:highlight w:val="none"/>
        </w:rPr>
        <w:t xml:space="preserve">    </w:t>
      </w:r>
    </w:p>
    <w:p w14:paraId="67F272E0">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63C2263F">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254D5005">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16D39C4B">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0CE4626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0A8E358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04E9D89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676A1D69">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96</w:t>
      </w:r>
    </w:p>
    <w:p w14:paraId="2397C6D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40D7646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5925FDC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3787F74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3A8FB5F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16C6F2E3">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6B4FA929">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金属质架类</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（采购编号：BGPC-Z250</w:t>
      </w:r>
      <w:r>
        <w:rPr>
          <w:rFonts w:hint="eastAsia" w:asciiTheme="minorEastAsia" w:hAnsiTheme="minorEastAsia" w:eastAsiaTheme="minorEastAsia" w:cstheme="minorEastAsia"/>
          <w:color w:val="auto"/>
          <w:sz w:val="22"/>
          <w:highlight w:val="none"/>
          <w:lang w:val="en-US" w:eastAsia="zh-CN"/>
        </w:rPr>
        <w:t>13</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color w:val="auto"/>
          <w:sz w:val="22"/>
          <w:highlight w:val="none"/>
          <w:lang w:val="en-US" w:eastAsia="zh-CN"/>
        </w:rPr>
        <w:t>21</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501E3AA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7D2A1DA4">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740CCC9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14DD683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031615C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3308E27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5D5DE94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543438A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457A751B">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6D706AC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2AFA858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7AD8530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7F77B9F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2765409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3B5C14B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7261132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5AAEB11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6589D70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6D5D06A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2302DB1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5324F6E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78F313FA">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5D0A7F5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4C34037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2C01102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09973DE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20BB1B4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6131593E">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7763900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0466A6A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67AAAA13">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3499F17D">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3DA1D206">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1E555889">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1F42CA2B">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6A2A834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76260BD9">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694EF38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28D8A81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40777C71">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64D547B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50EDB050">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38C59576">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6C71605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5137726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572A4E73">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456E574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2DFDAD9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19B84D3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64872AC6">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75A404A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21CC482C">
      <w:pPr>
        <w:adjustRightInd/>
        <w:spacing w:line="380" w:lineRule="exact"/>
        <w:ind w:firstLine="440" w:firstLineChars="200"/>
        <w:rPr>
          <w:rFonts w:hint="eastAsia"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603995E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36DC67D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57B7745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144251F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2CF0B3E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0B701F60">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1EE4D45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622F528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F764AC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674880F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3259B4A6">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370BE44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64736FD9">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1C85F53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68489982">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705D8754">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731C2AB8">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7F8A817B">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18B805CD">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6D25CFE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3180419F">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4947B162">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5D31064B">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0738E34D">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7EB11F4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06DE1EB9">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70EADD6C">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0919802E">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7CF5D92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3D7FECAD">
      <w:pPr>
        <w:pStyle w:val="9"/>
        <w:adjustRightInd/>
        <w:spacing w:after="0" w:line="380" w:lineRule="exact"/>
        <w:ind w:firstLine="440" w:firstLineChars="200"/>
        <w:textAlignment w:val="auto"/>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3D136F20">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13E8A66F">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70D088F3">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5052CFC9">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344EE09D">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75EC527D">
      <w:pPr>
        <w:spacing w:line="380" w:lineRule="exact"/>
        <w:ind w:firstLine="442" w:firstLineChars="200"/>
        <w:rPr>
          <w:rFonts w:asciiTheme="minorEastAsia" w:hAnsiTheme="minorEastAsia" w:eastAsiaTheme="minorEastAsia" w:cstheme="minorEastAsia"/>
          <w:b/>
          <w:color w:val="auto"/>
          <w:sz w:val="22"/>
          <w:highlight w:val="none"/>
        </w:rPr>
      </w:pPr>
    </w:p>
    <w:p w14:paraId="02BBCFF5">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66FC8428">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52DBC62E">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val="en-US" w:eastAsia="zh-CN"/>
        </w:rPr>
        <w:t>金属质架类</w:t>
      </w:r>
      <w:r>
        <w:rPr>
          <w:rFonts w:hint="eastAsia" w:ascii="宋体" w:hAnsi="宋体" w:cs="宋体"/>
          <w:b/>
          <w:color w:val="auto"/>
          <w:sz w:val="32"/>
          <w:szCs w:val="32"/>
          <w:highlight w:val="none"/>
        </w:rPr>
        <w:t>框架协议</w:t>
      </w:r>
    </w:p>
    <w:p w14:paraId="7216DC20">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2B7495E9">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56DB7545">
      <w:pPr>
        <w:tabs>
          <w:tab w:val="left" w:pos="420"/>
        </w:tabs>
        <w:spacing w:line="400" w:lineRule="exact"/>
        <w:ind w:firstLine="440" w:firstLineChars="200"/>
        <w:textAlignment w:val="auto"/>
        <w:rPr>
          <w:rFonts w:ascii="宋体" w:cs="宋体"/>
          <w:color w:val="auto"/>
          <w:sz w:val="22"/>
          <w:highlight w:val="none"/>
        </w:rPr>
      </w:pPr>
    </w:p>
    <w:p w14:paraId="5F8A5535">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45D02EA9">
      <w:pPr>
        <w:tabs>
          <w:tab w:val="left" w:pos="420"/>
          <w:tab w:val="left" w:pos="630"/>
        </w:tabs>
        <w:snapToGrid w:val="0"/>
        <w:spacing w:line="400" w:lineRule="exact"/>
        <w:textAlignment w:val="auto"/>
        <w:rPr>
          <w:rFonts w:ascii="宋体" w:cs="宋体"/>
          <w:color w:val="auto"/>
          <w:sz w:val="22"/>
          <w:highlight w:val="none"/>
        </w:rPr>
      </w:pPr>
    </w:p>
    <w:p w14:paraId="60172ABF">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6A225EF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采购内容</w:t>
      </w:r>
    </w:p>
    <w:p w14:paraId="666D803A">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0E6CE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348F8433">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64E23A0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20B6DEB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50E18E9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3844F6B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319A0B72">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4DAC6CC3">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112593E1">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00763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543ED0C4">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01753D6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4EC85E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2B4BF1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00199F6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5E10B6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3C2683A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DE1F2E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1DD0D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891B22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2D3E3DA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FDA830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6F9B1AD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01A181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290531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D841C2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75D0928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30F2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5388CAA">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3386C4B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E87FB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CD8783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16FAE6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AE7EDC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B0B87B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67D67E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973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09ABD1DC">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19EA3B5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0F34E3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8B5639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4B43BEE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4F707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6EEB44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3266335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1E3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1E6F29F">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3359023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433AFB1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0969CD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10B17CF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8E7E6BD">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AD6727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AA7F1E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64202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00417C7F">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321C2C18">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交付与验收</w:t>
      </w:r>
    </w:p>
    <w:p w14:paraId="02F9BDA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6113BC98">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714D2479">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17EA42D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6ECE443B">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022BF0F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质量标准及售后服务</w:t>
      </w:r>
    </w:p>
    <w:p w14:paraId="16DF000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1DDE535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0950CF6A">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72AA7E4B">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1415709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1DF100A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甲方责任</w:t>
      </w:r>
    </w:p>
    <w:p w14:paraId="371E7DA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6745275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5198F7D7">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乙方责任</w:t>
      </w:r>
    </w:p>
    <w:p w14:paraId="48B479A3">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34128234">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00B5E93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3033D3A4">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lang w:val="en-US" w:eastAsia="zh-CN"/>
        </w:rPr>
        <w:t>金属质架类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5DD27AF2">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383FC2AC">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5409372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付款方式</w:t>
      </w:r>
    </w:p>
    <w:p w14:paraId="748B2EEA">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73925E6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违约责任</w:t>
      </w:r>
    </w:p>
    <w:p w14:paraId="55F8678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55785BE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3DF6BD1F">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7DB94A1D">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20DA1312">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5287E8A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争议的解决</w:t>
      </w:r>
    </w:p>
    <w:p w14:paraId="7D21127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33D48BB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不可抗力</w:t>
      </w:r>
    </w:p>
    <w:p w14:paraId="16E4B139">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7526B5E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6A429A30">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3065B10C">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其他</w:t>
      </w:r>
    </w:p>
    <w:p w14:paraId="4132B749">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lang w:val="en-US" w:eastAsia="zh-CN"/>
        </w:rPr>
        <w:t>金属质架类</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09D17B36">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w:t>
      </w:r>
      <w:r>
        <w:rPr>
          <w:rFonts w:hint="eastAsia" w:ascii="宋体" w:hAnsi="宋体" w:cs="宋体"/>
          <w:b/>
          <w:color w:val="auto"/>
          <w:sz w:val="22"/>
          <w:highlight w:val="none"/>
          <w:lang w:val="en-US" w:eastAsia="zh-CN"/>
        </w:rPr>
        <w:t xml:space="preserve"> </w:t>
      </w:r>
      <w:r>
        <w:rPr>
          <w:rFonts w:hint="eastAsia" w:ascii="宋体" w:hAnsi="宋体" w:cs="宋体"/>
          <w:b/>
          <w:color w:val="auto"/>
          <w:sz w:val="22"/>
          <w:highlight w:val="none"/>
        </w:rPr>
        <w:t>本合同的生效和效力</w:t>
      </w:r>
    </w:p>
    <w:p w14:paraId="2822E868">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61FD38CD">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3DB076B4">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6B667C98">
      <w:pPr>
        <w:tabs>
          <w:tab w:val="left" w:pos="420"/>
          <w:tab w:val="left" w:pos="630"/>
        </w:tabs>
        <w:snapToGrid w:val="0"/>
        <w:spacing w:line="400" w:lineRule="exact"/>
        <w:ind w:firstLine="330" w:firstLineChars="150"/>
        <w:textAlignment w:val="auto"/>
        <w:rPr>
          <w:rFonts w:hint="eastAsia" w:ascii="宋体" w:hAnsi="宋体" w:cs="宋体"/>
          <w:color w:val="auto"/>
          <w:sz w:val="22"/>
          <w:highlight w:val="none"/>
        </w:rPr>
      </w:pPr>
    </w:p>
    <w:p w14:paraId="65ED7ABF">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1AE4CFF3">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4F45DA93">
      <w:pPr>
        <w:tabs>
          <w:tab w:val="left" w:pos="420"/>
          <w:tab w:val="left" w:pos="630"/>
        </w:tabs>
        <w:snapToGrid w:val="0"/>
        <w:spacing w:line="400" w:lineRule="exact"/>
        <w:ind w:firstLine="4180" w:firstLineChars="19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6B6B377C">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6B05FD4D">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10A62258">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66A1024F">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0F1E3BD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E9F65A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政府采购合同设定首付款支付方式的，首付款支付比例原则上不低于合同金额的30%；对于中小企业，首付款支付比例原则上不低于合同金额的50%。</w:t>
      </w:r>
    </w:p>
    <w:p w14:paraId="77F6A7C6">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72C4248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49C94BE3">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1EDAFF07">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62B8BFAC">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7EC53A2F">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4023138"/>
      <w:bookmarkStart w:id="65" w:name="_Toc186274126"/>
      <w:bookmarkStart w:id="66" w:name="_Toc174185203"/>
      <w:bookmarkStart w:id="67" w:name="_Toc86202634"/>
    </w:p>
    <w:p w14:paraId="337FFEFC">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2B86E39D">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249E4898">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1C9EEF9F">
      <w:pPr>
        <w:widowControl/>
        <w:jc w:val="center"/>
        <w:rPr>
          <w:rFonts w:ascii="宋体" w:cs="宋体"/>
          <w:color w:val="auto"/>
          <w:sz w:val="22"/>
          <w:highlight w:val="none"/>
        </w:rPr>
      </w:pPr>
    </w:p>
    <w:p w14:paraId="1EE87A03">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2276DBE0">
      <w:pPr>
        <w:widowControl/>
        <w:ind w:firstLine="440" w:firstLineChars="200"/>
        <w:rPr>
          <w:rFonts w:ascii="宋体" w:cs="宋体"/>
          <w:color w:val="auto"/>
          <w:sz w:val="22"/>
          <w:highlight w:val="none"/>
        </w:rPr>
      </w:pPr>
    </w:p>
    <w:p w14:paraId="6FDBE0FC">
      <w:pPr>
        <w:widowControl/>
        <w:ind w:firstLine="440" w:firstLineChars="200"/>
        <w:rPr>
          <w:rFonts w:ascii="宋体" w:cs="宋体"/>
          <w:color w:val="auto"/>
          <w:sz w:val="22"/>
          <w:highlight w:val="none"/>
        </w:rPr>
      </w:pPr>
    </w:p>
    <w:p w14:paraId="245DD824">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11A9AC60">
      <w:pPr>
        <w:spacing w:line="300" w:lineRule="auto"/>
        <w:rPr>
          <w:rFonts w:ascii="宋体"/>
          <w:color w:val="auto"/>
          <w:sz w:val="22"/>
          <w:highlight w:val="none"/>
        </w:rPr>
      </w:pPr>
    </w:p>
    <w:p w14:paraId="2720A837">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270ECB2A">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75F75AD7">
      <w:pPr>
        <w:jc w:val="center"/>
        <w:rPr>
          <w:b/>
          <w:color w:val="auto"/>
          <w:sz w:val="40"/>
          <w:szCs w:val="40"/>
          <w:highlight w:val="none"/>
        </w:rPr>
      </w:pPr>
    </w:p>
    <w:p w14:paraId="4D17D4F1">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3B0A2400">
      <w:pPr>
        <w:spacing w:line="360" w:lineRule="auto"/>
        <w:ind w:firstLine="440" w:firstLineChars="200"/>
        <w:rPr>
          <w:rFonts w:asciiTheme="minorEastAsia" w:hAnsiTheme="minorEastAsia" w:eastAsiaTheme="minorEastAsia" w:cstheme="minorEastAsia"/>
          <w:color w:val="auto"/>
          <w:sz w:val="22"/>
          <w:highlight w:val="none"/>
        </w:rPr>
      </w:pPr>
    </w:p>
    <w:p w14:paraId="12C4CEC2">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3C805C06">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13C9556D">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4945A693">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0F7474B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72B6D33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86BA5DF">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2794EFD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30FF0BB6">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245C3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0E193C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7D90E995">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3B76A74B">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6AB60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5A46D9A">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12E41453">
            <w:pPr>
              <w:jc w:val="center"/>
              <w:rPr>
                <w:rFonts w:asciiTheme="minorEastAsia" w:hAnsiTheme="minorEastAsia" w:eastAsiaTheme="minorEastAsia" w:cstheme="minorEastAsia"/>
                <w:color w:val="auto"/>
                <w:sz w:val="22"/>
                <w:highlight w:val="none"/>
              </w:rPr>
            </w:pPr>
          </w:p>
        </w:tc>
        <w:tc>
          <w:tcPr>
            <w:tcW w:w="3534" w:type="dxa"/>
            <w:vAlign w:val="center"/>
          </w:tcPr>
          <w:p w14:paraId="203ECDBD">
            <w:pPr>
              <w:jc w:val="center"/>
              <w:rPr>
                <w:rFonts w:asciiTheme="minorEastAsia" w:hAnsiTheme="minorEastAsia" w:eastAsiaTheme="minorEastAsia" w:cstheme="minorEastAsia"/>
                <w:color w:val="auto"/>
                <w:sz w:val="22"/>
                <w:highlight w:val="none"/>
              </w:rPr>
            </w:pPr>
          </w:p>
        </w:tc>
      </w:tr>
      <w:tr w14:paraId="2D621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AF21B67">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2C43FFA6">
            <w:pPr>
              <w:jc w:val="center"/>
              <w:rPr>
                <w:rFonts w:asciiTheme="minorEastAsia" w:hAnsiTheme="minorEastAsia" w:eastAsiaTheme="minorEastAsia" w:cstheme="minorEastAsia"/>
                <w:color w:val="auto"/>
                <w:sz w:val="22"/>
                <w:highlight w:val="none"/>
              </w:rPr>
            </w:pPr>
          </w:p>
        </w:tc>
        <w:tc>
          <w:tcPr>
            <w:tcW w:w="3534" w:type="dxa"/>
            <w:vAlign w:val="center"/>
          </w:tcPr>
          <w:p w14:paraId="6C1D61BC">
            <w:pPr>
              <w:jc w:val="center"/>
              <w:rPr>
                <w:rFonts w:asciiTheme="minorEastAsia" w:hAnsiTheme="minorEastAsia" w:eastAsiaTheme="minorEastAsia" w:cstheme="minorEastAsia"/>
                <w:color w:val="auto"/>
                <w:sz w:val="22"/>
                <w:highlight w:val="none"/>
              </w:rPr>
            </w:pPr>
          </w:p>
        </w:tc>
      </w:tr>
      <w:tr w14:paraId="61972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D10EC4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64E30F19">
            <w:pPr>
              <w:jc w:val="center"/>
              <w:rPr>
                <w:rFonts w:asciiTheme="minorEastAsia" w:hAnsiTheme="minorEastAsia" w:eastAsiaTheme="minorEastAsia" w:cstheme="minorEastAsia"/>
                <w:color w:val="auto"/>
                <w:sz w:val="22"/>
                <w:highlight w:val="none"/>
              </w:rPr>
            </w:pPr>
          </w:p>
        </w:tc>
        <w:tc>
          <w:tcPr>
            <w:tcW w:w="3534" w:type="dxa"/>
            <w:vAlign w:val="center"/>
          </w:tcPr>
          <w:p w14:paraId="3833BA66">
            <w:pPr>
              <w:jc w:val="center"/>
              <w:rPr>
                <w:rFonts w:asciiTheme="minorEastAsia" w:hAnsiTheme="minorEastAsia" w:eastAsiaTheme="minorEastAsia" w:cstheme="minorEastAsia"/>
                <w:color w:val="auto"/>
                <w:sz w:val="22"/>
                <w:highlight w:val="none"/>
              </w:rPr>
            </w:pPr>
          </w:p>
        </w:tc>
      </w:tr>
    </w:tbl>
    <w:p w14:paraId="1B010CBE">
      <w:pPr>
        <w:rPr>
          <w:rFonts w:asciiTheme="minorEastAsia" w:hAnsiTheme="minorEastAsia" w:eastAsiaTheme="minorEastAsia" w:cstheme="minorEastAsia"/>
          <w:color w:val="auto"/>
          <w:sz w:val="22"/>
          <w:highlight w:val="none"/>
        </w:rPr>
      </w:pPr>
    </w:p>
    <w:p w14:paraId="2F9E840A">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03BE40C5">
      <w:pPr>
        <w:spacing w:line="360" w:lineRule="auto"/>
        <w:rPr>
          <w:rFonts w:asciiTheme="minorEastAsia" w:hAnsiTheme="minorEastAsia" w:eastAsiaTheme="minorEastAsia" w:cstheme="minorEastAsia"/>
          <w:color w:val="auto"/>
          <w:sz w:val="22"/>
          <w:highlight w:val="none"/>
        </w:rPr>
      </w:pPr>
    </w:p>
    <w:p w14:paraId="405E6EA1">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698C8C97">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7209C297">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7B42FF45">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74575BB3">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5E4A32C1">
      <w:pPr>
        <w:tabs>
          <w:tab w:val="left" w:pos="630"/>
        </w:tabs>
        <w:snapToGrid w:val="0"/>
        <w:spacing w:line="360" w:lineRule="auto"/>
        <w:rPr>
          <w:rFonts w:hint="eastAsia" w:ascii="仿宋_GB2312" w:hAnsi="宋体" w:eastAsia="仿宋_GB2312"/>
          <w:color w:val="auto"/>
          <w:sz w:val="28"/>
          <w:szCs w:val="28"/>
          <w:highlight w:val="none"/>
          <w:lang w:val="en-US" w:eastAsia="zh-CN"/>
        </w:rPr>
      </w:pPr>
    </w:p>
    <w:p w14:paraId="5D1FD180">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18516F60">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16F5F035">
      <w:pPr>
        <w:tabs>
          <w:tab w:val="left" w:pos="630"/>
        </w:tabs>
        <w:snapToGrid w:val="0"/>
        <w:spacing w:line="360" w:lineRule="auto"/>
        <w:rPr>
          <w:rFonts w:ascii="宋体"/>
          <w:color w:val="auto"/>
          <w:sz w:val="22"/>
          <w:highlight w:val="none"/>
        </w:rPr>
      </w:pPr>
    </w:p>
    <w:p w14:paraId="5EF7C227">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4B7A5348">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26F3EE6E">
      <w:pPr>
        <w:tabs>
          <w:tab w:val="left" w:pos="630"/>
        </w:tabs>
        <w:snapToGrid w:val="0"/>
        <w:spacing w:beforeLines="50" w:afterLines="50" w:line="360" w:lineRule="auto"/>
        <w:ind w:firstLine="440" w:firstLineChars="200"/>
        <w:rPr>
          <w:rFonts w:ascii="宋体"/>
          <w:color w:val="auto"/>
          <w:sz w:val="22"/>
          <w:highlight w:val="none"/>
        </w:rPr>
      </w:pPr>
    </w:p>
    <w:p w14:paraId="0105AA86">
      <w:pPr>
        <w:rPr>
          <w:rFonts w:ascii="宋体"/>
          <w:color w:val="auto"/>
          <w:sz w:val="22"/>
          <w:highlight w:val="none"/>
        </w:rPr>
      </w:pPr>
    </w:p>
    <w:p w14:paraId="13C85686">
      <w:pPr>
        <w:rPr>
          <w:rFonts w:ascii="宋体"/>
          <w:color w:val="auto"/>
          <w:sz w:val="22"/>
          <w:highlight w:val="none"/>
        </w:rPr>
      </w:pPr>
    </w:p>
    <w:p w14:paraId="1289593D">
      <w:pPr>
        <w:tabs>
          <w:tab w:val="left" w:pos="630"/>
        </w:tabs>
        <w:snapToGrid w:val="0"/>
        <w:spacing w:beforeLines="50" w:afterLines="50"/>
        <w:ind w:firstLine="220" w:firstLineChars="100"/>
        <w:rPr>
          <w:rFonts w:ascii="宋体"/>
          <w:color w:val="auto"/>
          <w:sz w:val="22"/>
          <w:highlight w:val="none"/>
        </w:rPr>
      </w:pPr>
    </w:p>
    <w:p w14:paraId="364263F4">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5B657BCC">
      <w:pPr>
        <w:tabs>
          <w:tab w:val="left" w:pos="630"/>
        </w:tabs>
        <w:wordWrap w:val="0"/>
        <w:snapToGrid w:val="0"/>
        <w:spacing w:beforeLines="50" w:afterLines="50"/>
        <w:ind w:firstLine="220" w:firstLineChars="100"/>
        <w:jc w:val="right"/>
        <w:rPr>
          <w:rFonts w:ascii="宋体"/>
          <w:color w:val="auto"/>
          <w:sz w:val="22"/>
          <w:highlight w:val="none"/>
        </w:rPr>
      </w:pPr>
    </w:p>
    <w:p w14:paraId="5B985399">
      <w:pPr>
        <w:tabs>
          <w:tab w:val="left" w:pos="630"/>
        </w:tabs>
        <w:snapToGrid w:val="0"/>
        <w:spacing w:beforeLines="50" w:afterLines="50"/>
        <w:ind w:firstLine="221" w:firstLineChars="100"/>
        <w:rPr>
          <w:rFonts w:ascii="宋体"/>
          <w:b/>
          <w:color w:val="auto"/>
          <w:sz w:val="22"/>
          <w:highlight w:val="none"/>
        </w:rPr>
      </w:pPr>
    </w:p>
    <w:p w14:paraId="5F9D8149">
      <w:pPr>
        <w:tabs>
          <w:tab w:val="left" w:pos="5580"/>
        </w:tabs>
        <w:spacing w:line="302" w:lineRule="auto"/>
        <w:ind w:firstLine="6050" w:firstLineChars="2750"/>
        <w:rPr>
          <w:rFonts w:ascii="宋体"/>
          <w:color w:val="auto"/>
          <w:sz w:val="22"/>
          <w:highlight w:val="none"/>
        </w:rPr>
      </w:pPr>
    </w:p>
    <w:p w14:paraId="36C6E7B6">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7778232D">
      <w:pPr>
        <w:jc w:val="center"/>
        <w:rPr>
          <w:rFonts w:ascii="宋体" w:cs="微软雅黑"/>
          <w:color w:val="auto"/>
          <w:sz w:val="22"/>
          <w:highlight w:val="none"/>
        </w:rPr>
      </w:pPr>
      <w:r>
        <w:rPr>
          <w:rFonts w:hint="eastAsia" w:ascii="宋体" w:hAnsi="宋体" w:cs="微软雅黑"/>
          <w:bCs/>
          <w:color w:val="auto"/>
          <w:sz w:val="22"/>
          <w:highlight w:val="none"/>
        </w:rPr>
        <w:t>（响应人</w:t>
      </w:r>
      <w:r>
        <w:rPr>
          <w:rFonts w:hint="eastAsia" w:ascii="宋体" w:hAnsi="宋体" w:cs="微软雅黑"/>
          <w:bCs/>
          <w:color w:val="auto"/>
          <w:sz w:val="22"/>
          <w:highlight w:val="none"/>
          <w:lang w:val="en-US" w:eastAsia="zh-CN"/>
        </w:rPr>
        <w:t>为针对本项目的</w:t>
      </w:r>
      <w:r>
        <w:rPr>
          <w:rFonts w:hint="eastAsia" w:ascii="宋体" w:hAnsi="宋体" w:cs="微软雅黑"/>
          <w:bCs/>
          <w:color w:val="auto"/>
          <w:sz w:val="22"/>
          <w:highlight w:val="none"/>
        </w:rPr>
        <w:t>唯一授权供应商的</w:t>
      </w:r>
      <w:r>
        <w:rPr>
          <w:rFonts w:hint="eastAsia" w:ascii="宋体" w:hAnsi="宋体" w:cs="微软雅黑"/>
          <w:color w:val="auto"/>
          <w:sz w:val="22"/>
          <w:highlight w:val="none"/>
        </w:rPr>
        <w:t>须提供）</w:t>
      </w:r>
    </w:p>
    <w:p w14:paraId="53AA99F3">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343B8141">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lang w:val="en-US" w:eastAsia="zh-CN"/>
        </w:rPr>
        <w:t xml:space="preserve">   </w:t>
      </w:r>
      <w:r>
        <w:rPr>
          <w:rFonts w:hint="eastAsia" w:ascii="宋体" w:hAnsi="宋体"/>
          <w:color w:val="auto"/>
          <w:sz w:val="22"/>
          <w:highlight w:val="none"/>
        </w:rPr>
        <w:t>日开出，在本框架协议期限内有效。</w:t>
      </w:r>
    </w:p>
    <w:p w14:paraId="48CAEAA1">
      <w:pPr>
        <w:tabs>
          <w:tab w:val="left" w:pos="630"/>
        </w:tabs>
        <w:snapToGrid w:val="0"/>
        <w:spacing w:beforeLines="50" w:afterLines="50"/>
        <w:ind w:firstLine="220" w:firstLineChars="100"/>
        <w:jc w:val="right"/>
        <w:rPr>
          <w:rFonts w:ascii="宋体"/>
          <w:color w:val="auto"/>
          <w:sz w:val="22"/>
          <w:highlight w:val="none"/>
        </w:rPr>
      </w:pPr>
    </w:p>
    <w:p w14:paraId="63F4AA37">
      <w:pPr>
        <w:pStyle w:val="2"/>
        <w:rPr>
          <w:color w:val="auto"/>
          <w:sz w:val="28"/>
          <w:szCs w:val="24"/>
          <w:highlight w:val="none"/>
        </w:rPr>
      </w:pPr>
    </w:p>
    <w:p w14:paraId="12D907DD">
      <w:pPr>
        <w:tabs>
          <w:tab w:val="left" w:pos="630"/>
        </w:tabs>
        <w:snapToGrid w:val="0"/>
        <w:spacing w:beforeLines="50" w:afterLines="50"/>
        <w:ind w:right="630" w:firstLine="3300" w:firstLineChars="15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65B3CD1B">
      <w:pPr>
        <w:pStyle w:val="12"/>
        <w:tabs>
          <w:tab w:val="left" w:pos="5580"/>
        </w:tabs>
        <w:spacing w:line="300" w:lineRule="auto"/>
        <w:rPr>
          <w:rFonts w:hint="eastAsia" w:hAnsi="宋体"/>
          <w:b/>
          <w:bCs/>
          <w:color w:val="auto"/>
          <w:sz w:val="22"/>
          <w:szCs w:val="22"/>
          <w:highlight w:val="none"/>
        </w:rPr>
      </w:pPr>
    </w:p>
    <w:p w14:paraId="78173AF5">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65BD11F3">
      <w:pPr>
        <w:pStyle w:val="2"/>
        <w:ind w:firstLine="0"/>
        <w:rPr>
          <w:color w:val="auto"/>
          <w:sz w:val="28"/>
          <w:szCs w:val="24"/>
          <w:highlight w:val="none"/>
        </w:rPr>
      </w:pPr>
    </w:p>
    <w:p w14:paraId="57654CFD">
      <w:pPr>
        <w:pStyle w:val="2"/>
        <w:ind w:firstLine="0"/>
        <w:rPr>
          <w:color w:val="auto"/>
          <w:sz w:val="28"/>
          <w:szCs w:val="24"/>
          <w:highlight w:val="none"/>
        </w:rPr>
      </w:pPr>
    </w:p>
    <w:p w14:paraId="694B8665">
      <w:pPr>
        <w:pStyle w:val="2"/>
        <w:ind w:firstLine="0"/>
        <w:rPr>
          <w:color w:val="auto"/>
          <w:sz w:val="28"/>
          <w:szCs w:val="24"/>
          <w:highlight w:val="none"/>
        </w:rPr>
      </w:pPr>
    </w:p>
    <w:p w14:paraId="0F9D2315">
      <w:pPr>
        <w:pStyle w:val="2"/>
        <w:ind w:firstLine="0"/>
        <w:rPr>
          <w:color w:val="auto"/>
          <w:sz w:val="28"/>
          <w:szCs w:val="24"/>
          <w:highlight w:val="none"/>
        </w:rPr>
      </w:pPr>
    </w:p>
    <w:p w14:paraId="0A71C974">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651BA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20C7F9D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40FDBA3E">
            <w:pPr>
              <w:pStyle w:val="12"/>
              <w:tabs>
                <w:tab w:val="left" w:pos="5580"/>
              </w:tabs>
              <w:spacing w:line="300" w:lineRule="auto"/>
              <w:rPr>
                <w:rFonts w:hAnsi="宋体"/>
                <w:color w:val="auto"/>
                <w:sz w:val="22"/>
                <w:szCs w:val="22"/>
                <w:highlight w:val="none"/>
              </w:rPr>
            </w:pPr>
          </w:p>
        </w:tc>
      </w:tr>
      <w:tr w14:paraId="78D00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2E8722D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4658298E">
            <w:pPr>
              <w:pStyle w:val="12"/>
              <w:tabs>
                <w:tab w:val="left" w:pos="5580"/>
              </w:tabs>
              <w:spacing w:line="300" w:lineRule="auto"/>
              <w:rPr>
                <w:rFonts w:hAnsi="宋体"/>
                <w:color w:val="auto"/>
                <w:sz w:val="22"/>
                <w:szCs w:val="22"/>
                <w:highlight w:val="none"/>
              </w:rPr>
            </w:pPr>
          </w:p>
        </w:tc>
      </w:tr>
      <w:tr w14:paraId="5FB6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02340A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4CA74F6E">
            <w:pPr>
              <w:pStyle w:val="12"/>
              <w:tabs>
                <w:tab w:val="left" w:pos="5580"/>
              </w:tabs>
              <w:spacing w:line="300" w:lineRule="auto"/>
              <w:rPr>
                <w:rFonts w:hAnsi="宋体"/>
                <w:color w:val="auto"/>
                <w:sz w:val="22"/>
                <w:szCs w:val="22"/>
                <w:highlight w:val="none"/>
              </w:rPr>
            </w:pPr>
          </w:p>
        </w:tc>
      </w:tr>
      <w:tr w14:paraId="0F642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6684394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72F7C57">
            <w:pPr>
              <w:pStyle w:val="12"/>
              <w:tabs>
                <w:tab w:val="left" w:pos="5580"/>
              </w:tabs>
              <w:spacing w:line="300" w:lineRule="auto"/>
              <w:rPr>
                <w:rFonts w:hAnsi="宋体"/>
                <w:color w:val="auto"/>
                <w:sz w:val="22"/>
                <w:szCs w:val="22"/>
                <w:highlight w:val="none"/>
              </w:rPr>
            </w:pPr>
          </w:p>
        </w:tc>
      </w:tr>
    </w:tbl>
    <w:p w14:paraId="1D8A333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088A2026">
      <w:pPr>
        <w:pStyle w:val="12"/>
        <w:tabs>
          <w:tab w:val="left" w:pos="5580"/>
        </w:tabs>
        <w:spacing w:line="300" w:lineRule="auto"/>
        <w:rPr>
          <w:rFonts w:cs="微软雅黑"/>
          <w:color w:val="auto"/>
          <w:sz w:val="22"/>
          <w:highlight w:val="none"/>
        </w:rPr>
      </w:pPr>
    </w:p>
    <w:p w14:paraId="6954E5DE">
      <w:pPr>
        <w:pStyle w:val="12"/>
        <w:tabs>
          <w:tab w:val="left" w:pos="5580"/>
        </w:tabs>
        <w:spacing w:line="300" w:lineRule="auto"/>
        <w:rPr>
          <w:rFonts w:cs="微软雅黑"/>
          <w:color w:val="auto"/>
          <w:sz w:val="22"/>
          <w:highlight w:val="none"/>
        </w:rPr>
      </w:pPr>
    </w:p>
    <w:p w14:paraId="71C6B248">
      <w:pPr>
        <w:pStyle w:val="12"/>
        <w:tabs>
          <w:tab w:val="left" w:pos="5580"/>
        </w:tabs>
        <w:spacing w:line="300" w:lineRule="auto"/>
        <w:rPr>
          <w:rFonts w:cs="微软雅黑"/>
          <w:color w:val="auto"/>
          <w:sz w:val="22"/>
          <w:highlight w:val="none"/>
        </w:rPr>
      </w:pPr>
    </w:p>
    <w:p w14:paraId="1F73FA72">
      <w:pPr>
        <w:pStyle w:val="12"/>
        <w:tabs>
          <w:tab w:val="left" w:pos="5580"/>
        </w:tabs>
        <w:spacing w:line="300" w:lineRule="auto"/>
        <w:rPr>
          <w:rFonts w:cs="微软雅黑"/>
          <w:color w:val="auto"/>
          <w:sz w:val="22"/>
          <w:highlight w:val="none"/>
        </w:rPr>
      </w:pPr>
    </w:p>
    <w:p w14:paraId="4ED9163F">
      <w:pPr>
        <w:pStyle w:val="12"/>
        <w:tabs>
          <w:tab w:val="left" w:pos="5580"/>
        </w:tabs>
        <w:spacing w:line="300" w:lineRule="auto"/>
        <w:rPr>
          <w:rFonts w:cs="微软雅黑"/>
          <w:color w:val="auto"/>
          <w:sz w:val="22"/>
          <w:highlight w:val="none"/>
        </w:rPr>
      </w:pPr>
    </w:p>
    <w:p w14:paraId="5B465E42">
      <w:pPr>
        <w:pStyle w:val="12"/>
        <w:tabs>
          <w:tab w:val="left" w:pos="5580"/>
        </w:tabs>
        <w:spacing w:line="300" w:lineRule="auto"/>
        <w:rPr>
          <w:rFonts w:cs="微软雅黑"/>
          <w:color w:val="auto"/>
          <w:sz w:val="22"/>
          <w:highlight w:val="none"/>
        </w:rPr>
      </w:pPr>
    </w:p>
    <w:p w14:paraId="73FD516F">
      <w:pPr>
        <w:pStyle w:val="12"/>
        <w:tabs>
          <w:tab w:val="left" w:pos="5580"/>
        </w:tabs>
        <w:spacing w:line="300" w:lineRule="auto"/>
        <w:rPr>
          <w:rFonts w:cs="微软雅黑"/>
          <w:color w:val="auto"/>
          <w:sz w:val="22"/>
          <w:highlight w:val="none"/>
        </w:rPr>
      </w:pPr>
    </w:p>
    <w:p w14:paraId="4564B444">
      <w:pPr>
        <w:pStyle w:val="12"/>
        <w:tabs>
          <w:tab w:val="left" w:pos="5580"/>
        </w:tabs>
        <w:spacing w:line="300" w:lineRule="auto"/>
        <w:rPr>
          <w:rFonts w:cs="微软雅黑"/>
          <w:color w:val="auto"/>
          <w:sz w:val="22"/>
          <w:highlight w:val="none"/>
        </w:rPr>
      </w:pPr>
    </w:p>
    <w:p w14:paraId="4895EEAF">
      <w:pPr>
        <w:pStyle w:val="12"/>
        <w:tabs>
          <w:tab w:val="left" w:pos="5580"/>
        </w:tabs>
        <w:spacing w:line="300" w:lineRule="auto"/>
        <w:rPr>
          <w:rFonts w:cs="微软雅黑"/>
          <w:color w:val="auto"/>
          <w:sz w:val="22"/>
          <w:highlight w:val="none"/>
        </w:rPr>
      </w:pPr>
    </w:p>
    <w:p w14:paraId="7D1BE624">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22E517C1">
      <w:pPr>
        <w:pStyle w:val="67"/>
        <w:numPr>
          <w:ilvl w:val="1"/>
          <w:numId w:val="0"/>
        </w:numPr>
        <w:tabs>
          <w:tab w:val="left" w:pos="660"/>
        </w:tabs>
        <w:snapToGrid w:val="0"/>
        <w:spacing w:line="400" w:lineRule="exact"/>
        <w:outlineLvl w:val="9"/>
        <w:rPr>
          <w:rFonts w:cs="微软雅黑"/>
          <w:color w:val="auto"/>
          <w:sz w:val="22"/>
          <w:szCs w:val="22"/>
          <w:highlight w:val="none"/>
        </w:rPr>
      </w:pPr>
    </w:p>
    <w:p w14:paraId="71604491">
      <w:pPr>
        <w:spacing w:line="360" w:lineRule="exact"/>
        <w:jc w:val="center"/>
        <w:rPr>
          <w:b/>
          <w:color w:val="auto"/>
          <w:sz w:val="36"/>
          <w:szCs w:val="36"/>
          <w:highlight w:val="none"/>
        </w:rPr>
      </w:pPr>
      <w:r>
        <w:rPr>
          <w:b/>
          <w:color w:val="auto"/>
          <w:sz w:val="36"/>
          <w:szCs w:val="36"/>
          <w:highlight w:val="none"/>
        </w:rPr>
        <w:t>授权委托书</w:t>
      </w:r>
    </w:p>
    <w:p w14:paraId="0E78D6C4">
      <w:pPr>
        <w:spacing w:line="360" w:lineRule="auto"/>
        <w:ind w:firstLine="420"/>
        <w:rPr>
          <w:color w:val="auto"/>
          <w:szCs w:val="20"/>
          <w:highlight w:val="none"/>
        </w:rPr>
      </w:pPr>
    </w:p>
    <w:p w14:paraId="78F788BC">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72F53774">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3DC65742">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4960D663">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091A5C9A">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66930DA4">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01B5E84D">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45AEE092">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603CF57A">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1B67D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27D7A84E">
            <w:pPr>
              <w:tabs>
                <w:tab w:val="left" w:pos="5580"/>
              </w:tabs>
              <w:spacing w:line="360" w:lineRule="auto"/>
              <w:rPr>
                <w:color w:val="auto"/>
                <w:szCs w:val="20"/>
                <w:highlight w:val="none"/>
              </w:rPr>
            </w:pPr>
          </w:p>
        </w:tc>
      </w:tr>
    </w:tbl>
    <w:p w14:paraId="6D3AF739">
      <w:pPr>
        <w:tabs>
          <w:tab w:val="left" w:pos="5580"/>
        </w:tabs>
        <w:spacing w:line="360" w:lineRule="auto"/>
        <w:rPr>
          <w:color w:val="auto"/>
          <w:szCs w:val="20"/>
          <w:highlight w:val="none"/>
        </w:rPr>
      </w:pPr>
      <w:r>
        <w:rPr>
          <w:color w:val="auto"/>
          <w:szCs w:val="20"/>
          <w:highlight w:val="none"/>
        </w:rPr>
        <w:t>说明：</w:t>
      </w:r>
    </w:p>
    <w:p w14:paraId="3EFCF8FE">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010B119F">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2FD02F9E">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3219BB0B">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3115C671">
      <w:pPr>
        <w:spacing w:line="360" w:lineRule="exact"/>
        <w:jc w:val="center"/>
        <w:rPr>
          <w:b/>
          <w:color w:val="auto"/>
          <w:sz w:val="36"/>
          <w:szCs w:val="36"/>
          <w:highlight w:val="none"/>
        </w:rPr>
      </w:pPr>
    </w:p>
    <w:p w14:paraId="5A255B29">
      <w:pPr>
        <w:spacing w:line="360" w:lineRule="exact"/>
        <w:jc w:val="center"/>
        <w:rPr>
          <w:b/>
          <w:color w:val="auto"/>
          <w:sz w:val="36"/>
          <w:szCs w:val="36"/>
          <w:highlight w:val="none"/>
        </w:rPr>
      </w:pPr>
      <w:r>
        <w:rPr>
          <w:b/>
          <w:color w:val="auto"/>
          <w:sz w:val="36"/>
          <w:szCs w:val="36"/>
          <w:highlight w:val="none"/>
        </w:rPr>
        <w:t>法定代表人（单位负责人）身份证明</w:t>
      </w:r>
    </w:p>
    <w:p w14:paraId="6B6F60CD">
      <w:pPr>
        <w:kinsoku w:val="0"/>
        <w:overflowPunct w:val="0"/>
        <w:spacing w:line="200" w:lineRule="exact"/>
        <w:rPr>
          <w:color w:val="auto"/>
          <w:sz w:val="20"/>
          <w:szCs w:val="20"/>
          <w:highlight w:val="none"/>
        </w:rPr>
      </w:pPr>
    </w:p>
    <w:p w14:paraId="014D0480">
      <w:pPr>
        <w:tabs>
          <w:tab w:val="left" w:pos="5580"/>
        </w:tabs>
        <w:spacing w:line="360" w:lineRule="auto"/>
        <w:rPr>
          <w:color w:val="auto"/>
          <w:highlight w:val="none"/>
        </w:rPr>
      </w:pPr>
    </w:p>
    <w:p w14:paraId="536F1226">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F11A0E8">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62FD98B0">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4DDCFF0">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69AE979C">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5F3A8A07">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295F0677">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7DA5D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2E6FDA7B">
            <w:pPr>
              <w:pStyle w:val="9"/>
              <w:tabs>
                <w:tab w:val="left" w:pos="567"/>
              </w:tabs>
              <w:kinsoku w:val="0"/>
              <w:overflowPunct w:val="0"/>
              <w:spacing w:line="583" w:lineRule="auto"/>
              <w:ind w:right="-46"/>
              <w:rPr>
                <w:color w:val="auto"/>
                <w:szCs w:val="20"/>
                <w:highlight w:val="none"/>
              </w:rPr>
            </w:pPr>
          </w:p>
        </w:tc>
      </w:tr>
    </w:tbl>
    <w:p w14:paraId="6CD96593">
      <w:pPr>
        <w:pStyle w:val="9"/>
        <w:tabs>
          <w:tab w:val="left" w:pos="567"/>
        </w:tabs>
        <w:kinsoku w:val="0"/>
        <w:overflowPunct w:val="0"/>
        <w:spacing w:line="583" w:lineRule="auto"/>
        <w:ind w:right="4305"/>
        <w:rPr>
          <w:color w:val="auto"/>
          <w:spacing w:val="-3"/>
          <w:highlight w:val="none"/>
        </w:rPr>
      </w:pPr>
    </w:p>
    <w:p w14:paraId="09C21EA8">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115D817D">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0723703D">
      <w:pPr>
        <w:widowControl/>
        <w:autoSpaceDE w:val="0"/>
        <w:autoSpaceDN w:val="0"/>
        <w:snapToGrid w:val="0"/>
        <w:spacing w:line="360" w:lineRule="auto"/>
        <w:rPr>
          <w:color w:val="auto"/>
          <w:highlight w:val="none"/>
        </w:rPr>
      </w:pPr>
    </w:p>
    <w:p w14:paraId="527D4F95">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5F4D9D1A">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4F966A75">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0771EABC">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53D25DF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54A5A9F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1302C1DB">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1662EDC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6DB95E51">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1CFFB6A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2C6ECFFF">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0726D691">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4127A923">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7FDC983D">
      <w:pPr>
        <w:pStyle w:val="12"/>
        <w:tabs>
          <w:tab w:val="left" w:pos="5580"/>
        </w:tabs>
        <w:spacing w:line="360" w:lineRule="auto"/>
        <w:ind w:firstLine="4290" w:firstLineChars="1950"/>
        <w:rPr>
          <w:rFonts w:hAnsi="宋体"/>
          <w:color w:val="auto"/>
          <w:sz w:val="22"/>
          <w:szCs w:val="22"/>
          <w:highlight w:val="none"/>
        </w:rPr>
      </w:pPr>
    </w:p>
    <w:p w14:paraId="0D882094">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02F1109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34133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3EED51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0BD01F14">
            <w:pPr>
              <w:pStyle w:val="12"/>
              <w:tabs>
                <w:tab w:val="left" w:pos="5580"/>
              </w:tabs>
              <w:spacing w:line="300" w:lineRule="auto"/>
              <w:rPr>
                <w:rFonts w:hAnsi="宋体"/>
                <w:color w:val="auto"/>
                <w:sz w:val="22"/>
                <w:szCs w:val="22"/>
                <w:highlight w:val="none"/>
              </w:rPr>
            </w:pPr>
          </w:p>
        </w:tc>
      </w:tr>
      <w:tr w14:paraId="3969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EB0665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2CD70321">
            <w:pPr>
              <w:pStyle w:val="12"/>
              <w:tabs>
                <w:tab w:val="left" w:pos="5580"/>
              </w:tabs>
              <w:spacing w:line="300" w:lineRule="auto"/>
              <w:rPr>
                <w:rFonts w:hAnsi="宋体"/>
                <w:color w:val="auto"/>
                <w:sz w:val="22"/>
                <w:szCs w:val="22"/>
                <w:highlight w:val="none"/>
              </w:rPr>
            </w:pPr>
          </w:p>
        </w:tc>
      </w:tr>
      <w:tr w14:paraId="218C9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2D90460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15B54907">
            <w:pPr>
              <w:pStyle w:val="12"/>
              <w:tabs>
                <w:tab w:val="left" w:pos="5580"/>
              </w:tabs>
              <w:spacing w:line="300" w:lineRule="auto"/>
              <w:rPr>
                <w:rFonts w:hAnsi="宋体"/>
                <w:color w:val="auto"/>
                <w:sz w:val="22"/>
                <w:szCs w:val="22"/>
                <w:highlight w:val="none"/>
              </w:rPr>
            </w:pPr>
          </w:p>
        </w:tc>
      </w:tr>
      <w:tr w14:paraId="49B40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33F04A0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7A6C713D">
            <w:pPr>
              <w:pStyle w:val="12"/>
              <w:tabs>
                <w:tab w:val="left" w:pos="5580"/>
              </w:tabs>
              <w:spacing w:line="300" w:lineRule="auto"/>
              <w:rPr>
                <w:rFonts w:hAnsi="宋体"/>
                <w:color w:val="auto"/>
                <w:sz w:val="22"/>
                <w:szCs w:val="22"/>
                <w:highlight w:val="none"/>
              </w:rPr>
            </w:pPr>
          </w:p>
        </w:tc>
      </w:tr>
    </w:tbl>
    <w:p w14:paraId="2A76B4B2">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55CF558D">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51B424C3">
      <w:pPr>
        <w:pStyle w:val="67"/>
        <w:numPr>
          <w:ilvl w:val="1"/>
          <w:numId w:val="26"/>
        </w:numPr>
        <w:tabs>
          <w:tab w:val="left" w:pos="660"/>
        </w:tabs>
        <w:snapToGrid w:val="0"/>
        <w:spacing w:before="0" w:line="400" w:lineRule="exact"/>
        <w:outlineLvl w:val="9"/>
        <w:rPr>
          <w:rFonts w:hint="eastAsia" w:ascii="宋体" w:hAnsi="宋体" w:eastAsia="宋体" w:cs="微软雅黑"/>
          <w:color w:val="auto"/>
          <w:sz w:val="22"/>
          <w:szCs w:val="22"/>
          <w:highlight w:val="none"/>
          <w:lang w:val="en-US" w:eastAsia="zh-CN"/>
        </w:rPr>
      </w:pPr>
      <w:r>
        <w:rPr>
          <w:rFonts w:hint="eastAsia" w:ascii="宋体" w:hAnsi="宋体" w:eastAsia="宋体" w:cs="微软雅黑"/>
          <w:color w:val="auto"/>
          <w:sz w:val="22"/>
          <w:szCs w:val="22"/>
          <w:highlight w:val="none"/>
          <w:lang w:val="en-US" w:eastAsia="zh-CN"/>
        </w:rPr>
        <w:t>响应人承诺书</w:t>
      </w:r>
    </w:p>
    <w:p w14:paraId="63114177">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一、专业设备匹配承诺</w:t>
      </w:r>
    </w:p>
    <w:p w14:paraId="586967EF">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color w:val="000000"/>
          <w:kern w:val="0"/>
          <w:sz w:val="22"/>
          <w:szCs w:val="22"/>
          <w:highlight w:val="none"/>
          <w:u w:val="none"/>
          <w:shd w:val="clear" w:color="auto" w:fill="auto"/>
          <w:lang w:val="en-US" w:eastAsia="zh-CN" w:bidi="ar-SA"/>
        </w:rPr>
      </w:pPr>
      <w:r>
        <w:rPr>
          <w:rFonts w:hint="eastAsia" w:ascii="宋体" w:hAnsi="宋体" w:eastAsia="宋体" w:cs="Times New Roman"/>
          <w:color w:val="000000"/>
          <w:kern w:val="0"/>
          <w:sz w:val="22"/>
          <w:szCs w:val="22"/>
          <w:highlight w:val="none"/>
          <w:u w:val="none"/>
          <w:shd w:val="clear" w:color="auto" w:fill="auto"/>
          <w:lang w:val="en-US" w:eastAsia="zh-CN" w:bidi="ar-SA"/>
        </w:rPr>
        <w:t>我方拥有与所投包匹配的专业设备，其中：</w:t>
      </w:r>
    </w:p>
    <w:p w14:paraId="2AD992A4">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木质涂饰类包括裁板、封边、钻孔、砂光、贴面、涂饰设备。木质硬质饰面类包括裁板、封边、钻孔设备。金属类包括裁切、冲压、折弯、焊接、喷塑设备。软体类（包含转椅）包括裁切、绗缝设备。</w:t>
      </w:r>
      <w:bookmarkStart w:id="68" w:name="_Toc513123992"/>
    </w:p>
    <w:p w14:paraId="6570E429">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二、合规承诺</w:t>
      </w:r>
    </w:p>
    <w:p w14:paraId="5930E08C">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1.</w:t>
      </w:r>
      <w:r>
        <w:rPr>
          <w:rFonts w:hint="eastAsia" w:ascii="宋体" w:hAnsi="宋体" w:eastAsia="宋体" w:cs="Times New Roman"/>
          <w:b w:val="0"/>
          <w:bCs w:val="0"/>
          <w:color w:val="000000"/>
          <w:sz w:val="22"/>
          <w:szCs w:val="22"/>
          <w:highlight w:val="none"/>
          <w:lang w:val="en-US" w:eastAsia="zh-CN"/>
        </w:rPr>
        <w:t>我方所使用的原、辅材料</w:t>
      </w:r>
      <w:r>
        <w:rPr>
          <w:rFonts w:hint="eastAsia" w:ascii="宋体" w:hAnsi="宋体" w:cs="Times New Roman"/>
          <w:b w:val="0"/>
          <w:bCs w:val="0"/>
          <w:color w:val="000000"/>
          <w:sz w:val="22"/>
          <w:szCs w:val="22"/>
          <w:highlight w:val="none"/>
          <w:lang w:val="en-US" w:eastAsia="zh-CN"/>
        </w:rPr>
        <w:t>及家具成品</w:t>
      </w:r>
      <w:r>
        <w:rPr>
          <w:rFonts w:hint="eastAsia" w:ascii="宋体" w:hAnsi="宋体" w:eastAsia="宋体" w:cs="Times New Roman"/>
          <w:b w:val="0"/>
          <w:bCs w:val="0"/>
          <w:color w:val="000000"/>
          <w:sz w:val="22"/>
          <w:szCs w:val="22"/>
          <w:highlight w:val="none"/>
          <w:lang w:val="en-US" w:eastAsia="zh-CN"/>
        </w:rPr>
        <w:t>，均符合国家标准、行业标准、北京市地方标准以及征集文件技术要求。</w:t>
      </w:r>
    </w:p>
    <w:p w14:paraId="52A30E07">
      <w:pPr>
        <w:widowControl/>
        <w:autoSpaceDE/>
        <w:autoSpaceDN/>
        <w:adjustRightInd/>
        <w:spacing w:line="400" w:lineRule="exact"/>
        <w:ind w:firstLine="442" w:firstLineChars="201"/>
        <w:textAlignment w:val="auto"/>
        <w:rPr>
          <w:rFonts w:hint="eastAsia" w:ascii="宋体" w:hAnsi="宋体" w:cs="Times New Roman"/>
          <w:b w:val="0"/>
          <w:bCs w:val="0"/>
          <w:color w:val="000000"/>
          <w:sz w:val="22"/>
          <w:szCs w:val="22"/>
          <w:highlight w:val="none"/>
          <w:lang w:val="en-US" w:eastAsia="zh-CN"/>
        </w:rPr>
      </w:pPr>
      <w:r>
        <w:rPr>
          <w:rFonts w:hint="eastAsia" w:ascii="宋体" w:hAnsi="宋体" w:cs="Times New Roman"/>
          <w:b w:val="0"/>
          <w:bCs w:val="0"/>
          <w:color w:val="000000"/>
          <w:sz w:val="22"/>
          <w:szCs w:val="22"/>
          <w:highlight w:val="none"/>
          <w:lang w:val="en-US" w:eastAsia="zh-CN"/>
        </w:rPr>
        <w:t>2.我方具备国家认可的第三方权威检测机构出具的原、辅材料及本项目投报成品的合格检测报告，且检测报告的出具日期在2024年1月1日以后。</w:t>
      </w:r>
    </w:p>
    <w:p w14:paraId="208BFD8A">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w:t>
      </w:r>
      <w:bookmarkEnd w:id="68"/>
      <w:r>
        <w:rPr>
          <w:rFonts w:hint="eastAsia" w:ascii="宋体" w:hAnsi="宋体" w:eastAsia="宋体" w:cs="Times New Roman"/>
          <w:b w:val="0"/>
          <w:bCs w:val="0"/>
          <w:color w:val="000000"/>
          <w:sz w:val="22"/>
          <w:szCs w:val="22"/>
          <w:highlight w:val="none"/>
          <w:lang w:val="en-US" w:eastAsia="zh-CN"/>
        </w:rPr>
        <w:t>售后服务保障承诺</w:t>
      </w:r>
    </w:p>
    <w:p w14:paraId="40CEDBBF">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提供两年三包，五年免费保修服务。</w:t>
      </w:r>
    </w:p>
    <w:p w14:paraId="501FF41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三包：对产品实行包修、包换、包退；</w:t>
      </w:r>
    </w:p>
    <w:p w14:paraId="0C85C67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五年免费保修：产品免费保修；易损件、五金件免费更换；日常免费维护保养。</w:t>
      </w:r>
    </w:p>
    <w:p w14:paraId="470EF90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对采购人提出的质量问题，在24小时内组织维修和专业服务团队到达现场。</w:t>
      </w:r>
    </w:p>
    <w:p w14:paraId="0F5F5699">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明确售后服务中心地址、电话、负责人和服务组织机构等信息，设置24小时服务热线电话。</w:t>
      </w:r>
    </w:p>
    <w:p w14:paraId="591CDE7E">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4</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按照采购人约定的日期供货、安装。</w:t>
      </w:r>
    </w:p>
    <w:p w14:paraId="1D487E3B">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5</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提供免费设计家具样式、免费制订详细需求等服务。</w:t>
      </w:r>
    </w:p>
    <w:p w14:paraId="6BA7437D">
      <w:pPr>
        <w:keepNext w:val="0"/>
        <w:keepLines w:val="0"/>
        <w:pageBreakBefore w:val="0"/>
        <w:widowControl/>
        <w:kinsoku/>
        <w:wordWrap/>
        <w:overflowPunct/>
        <w:topLinePunct w:val="0"/>
        <w:autoSpaceDE/>
        <w:autoSpaceDN/>
        <w:bidi w:val="0"/>
        <w:adjustRightInd/>
        <w:snapToGrid/>
        <w:spacing w:line="400" w:lineRule="exact"/>
        <w:ind w:left="0" w:leftChars="0"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四、检验承诺</w:t>
      </w:r>
    </w:p>
    <w:p w14:paraId="49B24C6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1</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产品交付前，采购人可以组织1-2名专家或委托权威质量检验机构对产品进行抽样检测。检验结果不符合国家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行业标准及征集文件要求的，我方应当退货或调换合格产品。</w:t>
      </w:r>
    </w:p>
    <w:p w14:paraId="0088CE53">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eastAsia="宋体" w:cs="Times New Roman"/>
          <w:b w:val="0"/>
          <w:bCs w:val="0"/>
          <w:color w:val="000000"/>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2</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产品交付后，采购人保留抽检权利，检验结果不符合国家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 xml:space="preserve">行业标准及征集文件要求的，我方应当退货或调换合格产品。        </w:t>
      </w:r>
    </w:p>
    <w:p w14:paraId="316D2125">
      <w:pPr>
        <w:keepNext w:val="0"/>
        <w:keepLines w:val="0"/>
        <w:pageBreakBefore w:val="0"/>
        <w:widowControl/>
        <w:kinsoku/>
        <w:wordWrap/>
        <w:overflowPunct/>
        <w:topLinePunct w:val="0"/>
        <w:autoSpaceDE/>
        <w:autoSpaceDN/>
        <w:bidi w:val="0"/>
        <w:adjustRightInd/>
        <w:snapToGrid/>
        <w:spacing w:line="400" w:lineRule="exact"/>
        <w:ind w:firstLine="442" w:firstLineChars="201"/>
        <w:textAlignment w:val="auto"/>
        <w:rPr>
          <w:rFonts w:hint="eastAsia" w:ascii="宋体" w:hAnsi="宋体"/>
          <w:color w:val="auto"/>
          <w:sz w:val="22"/>
          <w:szCs w:val="22"/>
          <w:highlight w:val="none"/>
          <w:lang w:val="en-US" w:eastAsia="zh-CN"/>
        </w:rPr>
      </w:pPr>
      <w:r>
        <w:rPr>
          <w:rFonts w:hint="eastAsia" w:ascii="宋体" w:hAnsi="宋体" w:eastAsia="宋体" w:cs="Times New Roman"/>
          <w:b w:val="0"/>
          <w:bCs w:val="0"/>
          <w:color w:val="000000"/>
          <w:sz w:val="22"/>
          <w:szCs w:val="22"/>
          <w:highlight w:val="none"/>
          <w:lang w:val="en-US" w:eastAsia="zh-CN"/>
        </w:rPr>
        <w:t>3</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检验结果符合国家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行业标准及征集文件要求的，检验所产生的费用由我方和采购人协商承担；检验结果不符合国家</w:t>
      </w:r>
      <w:r>
        <w:rPr>
          <w:rFonts w:hint="eastAsia" w:ascii="宋体" w:hAnsi="宋体" w:cs="Times New Roman"/>
          <w:b w:val="0"/>
          <w:bCs w:val="0"/>
          <w:color w:val="000000"/>
          <w:sz w:val="22"/>
          <w:szCs w:val="22"/>
          <w:highlight w:val="none"/>
          <w:lang w:val="en-US" w:eastAsia="zh-CN"/>
        </w:rPr>
        <w:t>、</w:t>
      </w:r>
      <w:r>
        <w:rPr>
          <w:rFonts w:hint="eastAsia" w:ascii="宋体" w:hAnsi="宋体" w:eastAsia="宋体" w:cs="Times New Roman"/>
          <w:b w:val="0"/>
          <w:bCs w:val="0"/>
          <w:color w:val="000000"/>
          <w:sz w:val="22"/>
          <w:szCs w:val="22"/>
          <w:highlight w:val="none"/>
          <w:lang w:val="en-US" w:eastAsia="zh-CN"/>
        </w:rPr>
        <w:t>行业标准及征集文件要求的，检验所产生的费用由我方承担。</w:t>
      </w:r>
    </w:p>
    <w:p w14:paraId="4221E018">
      <w:pPr>
        <w:keepNext w:val="0"/>
        <w:keepLines w:val="0"/>
        <w:pageBreakBefore w:val="0"/>
        <w:widowControl/>
        <w:wordWrap/>
        <w:topLinePunct w:val="0"/>
        <w:bidi w:val="0"/>
        <w:adjustRightInd/>
        <w:spacing w:line="400" w:lineRule="exact"/>
        <w:ind w:firstLine="442" w:firstLineChars="201"/>
        <w:textAlignment w:val="auto"/>
        <w:rPr>
          <w:rFonts w:hint="eastAsia" w:ascii="宋体" w:hAnsi="宋体"/>
          <w:color w:val="000000" w:themeColor="text1"/>
          <w:sz w:val="22"/>
          <w:szCs w:val="22"/>
          <w:highlight w:val="none"/>
          <w:lang w:val="en-US" w:eastAsia="zh-CN"/>
          <w14:textFill>
            <w14:solidFill>
              <w14:schemeClr w14:val="tx1"/>
            </w14:solidFill>
          </w14:textFill>
        </w:rPr>
      </w:pPr>
      <w:r>
        <w:rPr>
          <w:rFonts w:hint="eastAsia" w:ascii="宋体" w:hAnsi="宋体"/>
          <w:color w:val="000000" w:themeColor="text1"/>
          <w:sz w:val="22"/>
          <w:szCs w:val="22"/>
          <w:highlight w:val="none"/>
          <w:lang w:val="en-US" w:eastAsia="zh-CN"/>
          <w14:textFill>
            <w14:solidFill>
              <w14:schemeClr w14:val="tx1"/>
            </w14:solidFill>
          </w14:textFill>
        </w:rPr>
        <w:t>五、其他</w:t>
      </w:r>
      <w:r>
        <w:rPr>
          <w:rFonts w:hint="eastAsia" w:ascii="宋体" w:hAnsi="宋体" w:eastAsia="宋体"/>
          <w:color w:val="000000" w:themeColor="text1"/>
          <w:sz w:val="22"/>
          <w:szCs w:val="22"/>
          <w:highlight w:val="none"/>
          <w:lang w:val="en-US" w:eastAsia="zh-CN"/>
          <w14:textFill>
            <w14:solidFill>
              <w14:schemeClr w14:val="tx1"/>
            </w14:solidFill>
          </w14:textFill>
        </w:rPr>
        <w:t>承诺</w:t>
      </w:r>
      <w:r>
        <w:rPr>
          <w:rFonts w:hint="eastAsia" w:ascii="宋体" w:hAnsi="宋体"/>
          <w:color w:val="000000" w:themeColor="text1"/>
          <w:sz w:val="22"/>
          <w:szCs w:val="22"/>
          <w:highlight w:val="none"/>
          <w:lang w:val="en-US" w:eastAsia="zh-CN"/>
          <w14:textFill>
            <w14:solidFill>
              <w14:schemeClr w14:val="tx1"/>
            </w14:solidFill>
          </w14:textFill>
        </w:rPr>
        <w:t>（如涉及）</w:t>
      </w:r>
    </w:p>
    <w:p w14:paraId="7892746C">
      <w:pPr>
        <w:widowControl/>
        <w:autoSpaceDE/>
        <w:autoSpaceDN/>
        <w:adjustRightInd/>
        <w:spacing w:line="400" w:lineRule="exact"/>
        <w:ind w:firstLine="442" w:firstLineChars="201"/>
        <w:textAlignment w:val="auto"/>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sz w:val="22"/>
          <w:szCs w:val="22"/>
          <w:highlight w:val="none"/>
          <w:lang w:val="en-US" w:eastAsia="zh-CN"/>
          <w14:textFill>
            <w14:solidFill>
              <w14:schemeClr w14:val="tx1"/>
            </w14:solidFill>
          </w14:textFill>
        </w:rPr>
        <w:t>根据采购人的实际使用需求，承诺在确保家具供货价格不高于入围价格的前提下，产品规格可进行±50mm的调整，并在采购合同条款中清晰、明确地予以标明。</w:t>
      </w:r>
    </w:p>
    <w:p w14:paraId="08292A71">
      <w:pPr>
        <w:keepNext w:val="0"/>
        <w:keepLines w:val="0"/>
        <w:pageBreakBefore w:val="0"/>
        <w:widowControl w:val="0"/>
        <w:wordWrap/>
        <w:topLinePunct w:val="0"/>
        <w:bidi w:val="0"/>
        <w:adjustRightInd/>
        <w:spacing w:line="560" w:lineRule="exact"/>
        <w:textAlignment w:val="auto"/>
        <w:rPr>
          <w:sz w:val="28"/>
          <w:szCs w:val="28"/>
        </w:rPr>
      </w:pPr>
    </w:p>
    <w:p w14:paraId="77283B33">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2B735D2C">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622BD57E">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64E22270">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1AF038DB">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A874FF5">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8C1D373">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35BBF98B">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3F4B8600">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284C4F49">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5541DC88">
      <w:pPr>
        <w:rPr>
          <w:rFonts w:ascii="宋体"/>
          <w:color w:val="auto"/>
          <w:sz w:val="22"/>
          <w:highlight w:val="none"/>
        </w:rPr>
      </w:pPr>
    </w:p>
    <w:p w14:paraId="243122FF">
      <w:pPr>
        <w:rPr>
          <w:rFonts w:ascii="宋体"/>
          <w:color w:val="auto"/>
          <w:sz w:val="22"/>
          <w:highlight w:val="none"/>
        </w:rPr>
      </w:pPr>
    </w:p>
    <w:p w14:paraId="61B0884B">
      <w:pPr>
        <w:ind w:firstLine="4620" w:firstLineChars="21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374132DF">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15E18E03">
      <w:pPr>
        <w:rPr>
          <w:rFonts w:ascii="宋体"/>
          <w:color w:val="auto"/>
          <w:sz w:val="22"/>
          <w:highlight w:val="none"/>
        </w:rPr>
      </w:pPr>
    </w:p>
    <w:p w14:paraId="52349334">
      <w:pPr>
        <w:rPr>
          <w:rFonts w:ascii="宋体"/>
          <w:color w:val="auto"/>
          <w:sz w:val="22"/>
          <w:highlight w:val="none"/>
        </w:rPr>
      </w:pPr>
    </w:p>
    <w:p w14:paraId="1289DA2D">
      <w:pPr>
        <w:rPr>
          <w:rFonts w:ascii="宋体"/>
          <w:color w:val="auto"/>
          <w:sz w:val="22"/>
          <w:highlight w:val="none"/>
        </w:rPr>
      </w:pPr>
      <w:r>
        <w:rPr>
          <w:rFonts w:hint="eastAsia" w:ascii="宋体" w:hAnsi="宋体"/>
          <w:color w:val="auto"/>
          <w:sz w:val="22"/>
          <w:highlight w:val="none"/>
        </w:rPr>
        <w:t>说明：</w:t>
      </w:r>
    </w:p>
    <w:p w14:paraId="3453FE7F">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0F846924">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16CE9A4A">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1586AECC">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29AFC898">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01B5AE71">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43D0D85D">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1AE83CC0">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5C34C1EB">
      <w:pPr>
        <w:spacing w:line="240" w:lineRule="auto"/>
        <w:ind w:firstLine="464" w:firstLineChars="200"/>
        <w:rPr>
          <w:rFonts w:ascii="宋体"/>
          <w:color w:val="auto"/>
          <w:spacing w:val="6"/>
          <w:sz w:val="22"/>
          <w:highlight w:val="none"/>
        </w:rPr>
      </w:pPr>
    </w:p>
    <w:p w14:paraId="69249CE0">
      <w:pPr>
        <w:spacing w:line="588" w:lineRule="exact"/>
        <w:ind w:firstLine="464" w:firstLineChars="200"/>
        <w:rPr>
          <w:rFonts w:ascii="宋体"/>
          <w:color w:val="auto"/>
          <w:spacing w:val="6"/>
          <w:sz w:val="22"/>
          <w:highlight w:val="none"/>
        </w:rPr>
      </w:pPr>
    </w:p>
    <w:p w14:paraId="7695B30A">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2F1E362D">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5168E22A">
      <w:pPr>
        <w:spacing w:line="300" w:lineRule="auto"/>
        <w:ind w:firstLine="4840" w:firstLineChars="2200"/>
        <w:rPr>
          <w:rFonts w:ascii="宋体"/>
          <w:color w:val="auto"/>
          <w:sz w:val="22"/>
          <w:highlight w:val="none"/>
        </w:rPr>
      </w:pPr>
    </w:p>
    <w:p w14:paraId="20CC0299">
      <w:pPr>
        <w:spacing w:line="300" w:lineRule="auto"/>
        <w:ind w:firstLine="4840" w:firstLineChars="2200"/>
        <w:rPr>
          <w:rFonts w:ascii="宋体"/>
          <w:color w:val="auto"/>
          <w:sz w:val="22"/>
          <w:highlight w:val="none"/>
        </w:rPr>
      </w:pPr>
    </w:p>
    <w:p w14:paraId="2243001B">
      <w:pPr>
        <w:spacing w:line="300" w:lineRule="auto"/>
        <w:ind w:firstLine="4840" w:firstLineChars="2200"/>
        <w:rPr>
          <w:rFonts w:ascii="宋体"/>
          <w:color w:val="auto"/>
          <w:sz w:val="22"/>
          <w:highlight w:val="none"/>
        </w:rPr>
      </w:pPr>
    </w:p>
    <w:p w14:paraId="0A9980F5">
      <w:pPr>
        <w:spacing w:line="300" w:lineRule="auto"/>
        <w:ind w:firstLine="4840" w:firstLineChars="2200"/>
        <w:rPr>
          <w:rFonts w:ascii="宋体"/>
          <w:color w:val="auto"/>
          <w:sz w:val="22"/>
          <w:highlight w:val="none"/>
        </w:rPr>
      </w:pPr>
    </w:p>
    <w:p w14:paraId="2A2E941F">
      <w:pPr>
        <w:spacing w:line="300" w:lineRule="auto"/>
        <w:ind w:firstLine="4840" w:firstLineChars="2200"/>
        <w:rPr>
          <w:rFonts w:ascii="宋体"/>
          <w:color w:val="auto"/>
          <w:sz w:val="22"/>
          <w:highlight w:val="none"/>
        </w:rPr>
      </w:pPr>
    </w:p>
    <w:p w14:paraId="7802320F">
      <w:pPr>
        <w:spacing w:line="300" w:lineRule="auto"/>
        <w:ind w:firstLine="4840" w:firstLineChars="2200"/>
        <w:rPr>
          <w:rFonts w:ascii="宋体"/>
          <w:color w:val="auto"/>
          <w:sz w:val="22"/>
          <w:highlight w:val="none"/>
        </w:rPr>
      </w:pPr>
    </w:p>
    <w:p w14:paraId="0C8B3508">
      <w:pPr>
        <w:spacing w:line="300" w:lineRule="auto"/>
        <w:ind w:firstLine="4840" w:firstLineChars="2200"/>
        <w:rPr>
          <w:rFonts w:ascii="宋体"/>
          <w:color w:val="auto"/>
          <w:sz w:val="22"/>
          <w:highlight w:val="none"/>
        </w:rPr>
      </w:pPr>
    </w:p>
    <w:p w14:paraId="2CB115CE">
      <w:pPr>
        <w:spacing w:line="300" w:lineRule="auto"/>
        <w:ind w:firstLine="4840" w:firstLineChars="2200"/>
        <w:rPr>
          <w:rFonts w:ascii="宋体"/>
          <w:color w:val="auto"/>
          <w:sz w:val="22"/>
          <w:highlight w:val="none"/>
        </w:rPr>
      </w:pPr>
    </w:p>
    <w:p w14:paraId="225351B4">
      <w:pPr>
        <w:spacing w:line="300" w:lineRule="auto"/>
        <w:ind w:firstLine="4840" w:firstLineChars="2200"/>
        <w:rPr>
          <w:rFonts w:ascii="宋体"/>
          <w:color w:val="auto"/>
          <w:sz w:val="22"/>
          <w:highlight w:val="none"/>
        </w:rPr>
      </w:pPr>
    </w:p>
    <w:p w14:paraId="3EEE0DD7">
      <w:pPr>
        <w:spacing w:line="300" w:lineRule="auto"/>
        <w:ind w:firstLine="4840" w:firstLineChars="2200"/>
        <w:rPr>
          <w:rFonts w:ascii="宋体"/>
          <w:color w:val="auto"/>
          <w:sz w:val="22"/>
          <w:highlight w:val="none"/>
        </w:rPr>
      </w:pPr>
    </w:p>
    <w:p w14:paraId="3D4EE0D9">
      <w:pPr>
        <w:spacing w:line="300" w:lineRule="auto"/>
        <w:ind w:firstLine="4840" w:firstLineChars="2200"/>
        <w:rPr>
          <w:rFonts w:ascii="宋体"/>
          <w:color w:val="auto"/>
          <w:sz w:val="22"/>
          <w:highlight w:val="none"/>
        </w:rPr>
      </w:pPr>
    </w:p>
    <w:p w14:paraId="44AE350B">
      <w:pPr>
        <w:spacing w:line="300" w:lineRule="auto"/>
        <w:ind w:firstLine="4840" w:firstLineChars="2200"/>
        <w:rPr>
          <w:rFonts w:ascii="宋体"/>
          <w:color w:val="auto"/>
          <w:sz w:val="22"/>
          <w:highlight w:val="none"/>
        </w:rPr>
      </w:pPr>
    </w:p>
    <w:p w14:paraId="78BED525">
      <w:pPr>
        <w:spacing w:line="300" w:lineRule="auto"/>
        <w:ind w:firstLine="4840" w:firstLineChars="2200"/>
        <w:rPr>
          <w:rFonts w:ascii="宋体"/>
          <w:color w:val="auto"/>
          <w:sz w:val="22"/>
          <w:highlight w:val="none"/>
        </w:rPr>
      </w:pPr>
    </w:p>
    <w:p w14:paraId="12C82C0D">
      <w:pPr>
        <w:spacing w:line="300" w:lineRule="auto"/>
        <w:ind w:firstLine="4840" w:firstLineChars="2200"/>
        <w:rPr>
          <w:rFonts w:ascii="宋体"/>
          <w:color w:val="auto"/>
          <w:sz w:val="22"/>
          <w:highlight w:val="none"/>
        </w:rPr>
      </w:pPr>
    </w:p>
    <w:p w14:paraId="59D43148">
      <w:pPr>
        <w:spacing w:line="300" w:lineRule="auto"/>
        <w:ind w:firstLine="4840" w:firstLineChars="2200"/>
        <w:rPr>
          <w:rFonts w:ascii="宋体"/>
          <w:color w:val="auto"/>
          <w:sz w:val="22"/>
          <w:highlight w:val="none"/>
        </w:rPr>
      </w:pPr>
    </w:p>
    <w:p w14:paraId="351666F3">
      <w:pPr>
        <w:spacing w:line="300" w:lineRule="auto"/>
        <w:ind w:firstLine="4840" w:firstLineChars="2200"/>
        <w:rPr>
          <w:rFonts w:ascii="宋体"/>
          <w:color w:val="auto"/>
          <w:sz w:val="22"/>
          <w:highlight w:val="none"/>
        </w:rPr>
      </w:pPr>
    </w:p>
    <w:p w14:paraId="45243C0F">
      <w:pPr>
        <w:spacing w:line="300" w:lineRule="auto"/>
        <w:ind w:firstLine="4840" w:firstLineChars="2200"/>
        <w:rPr>
          <w:rFonts w:ascii="宋体"/>
          <w:color w:val="auto"/>
          <w:sz w:val="22"/>
          <w:highlight w:val="none"/>
        </w:rPr>
      </w:pPr>
    </w:p>
    <w:p w14:paraId="0B8D772C">
      <w:pPr>
        <w:spacing w:line="300" w:lineRule="auto"/>
        <w:ind w:firstLine="4840" w:firstLineChars="2200"/>
        <w:rPr>
          <w:rFonts w:ascii="宋体"/>
          <w:color w:val="auto"/>
          <w:sz w:val="22"/>
          <w:highlight w:val="none"/>
        </w:rPr>
      </w:pPr>
    </w:p>
    <w:p w14:paraId="2F81406A">
      <w:pPr>
        <w:spacing w:line="300" w:lineRule="auto"/>
        <w:ind w:firstLine="4840" w:firstLineChars="2200"/>
        <w:rPr>
          <w:rFonts w:ascii="宋体"/>
          <w:color w:val="auto"/>
          <w:sz w:val="22"/>
          <w:highlight w:val="none"/>
        </w:rPr>
      </w:pPr>
    </w:p>
    <w:bookmarkEnd w:id="67"/>
    <w:p w14:paraId="2E5CD4CF">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AE0FBC-477F-4771-B098-253B4522A9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9CBC2CE2-D771-4BC1-9DA4-EA7DD58F4AC3}"/>
  </w:font>
  <w:font w:name="楷体_GB2312">
    <w:panose1 w:val="02010609030101010101"/>
    <w:charset w:val="86"/>
    <w:family w:val="modern"/>
    <w:pitch w:val="default"/>
    <w:sig w:usb0="00000001" w:usb1="080E0000" w:usb2="00000000" w:usb3="00000000" w:csb0="00040000" w:csb1="00000000"/>
    <w:embedRegular r:id="rId3" w:fontKey="{DFDF7F6D-E423-490A-B187-5B0B4465ADB5}"/>
  </w:font>
  <w:font w:name="微软雅黑">
    <w:panose1 w:val="020B0503020204020204"/>
    <w:charset w:val="86"/>
    <w:family w:val="swiss"/>
    <w:pitch w:val="default"/>
    <w:sig w:usb0="80000287" w:usb1="2ACF3C50" w:usb2="00000016" w:usb3="00000000" w:csb0="0004001F" w:csb1="00000000"/>
    <w:embedRegular r:id="rId4" w:fontKey="{59EC3AC9-3414-4111-91DB-C4458521CB9A}"/>
  </w:font>
  <w:font w:name="Helvetica">
    <w:altName w:val="Arial"/>
    <w:panose1 w:val="020B0604020202020204"/>
    <w:charset w:val="00"/>
    <w:family w:val="swiss"/>
    <w:pitch w:val="default"/>
    <w:sig w:usb0="00000000" w:usb1="00000000" w:usb2="00000000" w:usb3="00000000" w:csb0="00000001" w:csb1="00000000"/>
    <w:embedRegular r:id="rId5" w:fontKey="{77CE6E14-0354-4AA2-85F2-62982340A6C0}"/>
  </w:font>
  <w:font w:name="方正小标宋简体">
    <w:panose1 w:val="03000509000000000000"/>
    <w:charset w:val="86"/>
    <w:family w:val="auto"/>
    <w:pitch w:val="default"/>
    <w:sig w:usb0="00000001" w:usb1="080E0000" w:usb2="00000000" w:usb3="00000000" w:csb0="00040000" w:csb1="00000000"/>
    <w:embedRegular r:id="rId6" w:fontKey="{AE88EBEA-13F6-41B2-8FE6-5C0BA92055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593EB">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0FB3EBDC">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379F4">
    <w:pPr>
      <w:pStyle w:val="15"/>
      <w:framePr w:wrap="around" w:vAnchor="text" w:hAnchor="margin" w:xAlign="center" w:yAlign="top"/>
    </w:pPr>
  </w:p>
  <w:p w14:paraId="4498D066">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C1C58">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37D02">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4E32632"/>
    <w:rsid w:val="051F632A"/>
    <w:rsid w:val="052073F4"/>
    <w:rsid w:val="05A23775"/>
    <w:rsid w:val="05EA7042"/>
    <w:rsid w:val="063F052D"/>
    <w:rsid w:val="06B04356"/>
    <w:rsid w:val="073D28D0"/>
    <w:rsid w:val="07BA72D5"/>
    <w:rsid w:val="08326375"/>
    <w:rsid w:val="08481F38"/>
    <w:rsid w:val="0898078B"/>
    <w:rsid w:val="08A86B7F"/>
    <w:rsid w:val="09165A67"/>
    <w:rsid w:val="093B77AF"/>
    <w:rsid w:val="095610A3"/>
    <w:rsid w:val="095F239A"/>
    <w:rsid w:val="09A96DF4"/>
    <w:rsid w:val="09D73678"/>
    <w:rsid w:val="0A0206F5"/>
    <w:rsid w:val="0A115F1D"/>
    <w:rsid w:val="0A517145"/>
    <w:rsid w:val="0A8F3694"/>
    <w:rsid w:val="0A972A58"/>
    <w:rsid w:val="0AAF76C1"/>
    <w:rsid w:val="0ADC2EA8"/>
    <w:rsid w:val="0AF14A57"/>
    <w:rsid w:val="0B1523D1"/>
    <w:rsid w:val="0B4E5D0E"/>
    <w:rsid w:val="0B64718D"/>
    <w:rsid w:val="0BC81B30"/>
    <w:rsid w:val="0C0F2644"/>
    <w:rsid w:val="0C8D6FE1"/>
    <w:rsid w:val="0CFB58CF"/>
    <w:rsid w:val="0D275301"/>
    <w:rsid w:val="0D33523D"/>
    <w:rsid w:val="0D517F44"/>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086525"/>
    <w:rsid w:val="1347086A"/>
    <w:rsid w:val="13500B10"/>
    <w:rsid w:val="135B2B22"/>
    <w:rsid w:val="137B3B4B"/>
    <w:rsid w:val="13AD48CA"/>
    <w:rsid w:val="141362D3"/>
    <w:rsid w:val="145B1BB2"/>
    <w:rsid w:val="146A3F89"/>
    <w:rsid w:val="14860174"/>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34654B"/>
    <w:rsid w:val="185145F5"/>
    <w:rsid w:val="185D5DCC"/>
    <w:rsid w:val="18C123EF"/>
    <w:rsid w:val="190663D0"/>
    <w:rsid w:val="19377C8F"/>
    <w:rsid w:val="196B7D6D"/>
    <w:rsid w:val="196C0EFD"/>
    <w:rsid w:val="197D2DE7"/>
    <w:rsid w:val="19A07E7C"/>
    <w:rsid w:val="1A316BD8"/>
    <w:rsid w:val="1AA672A0"/>
    <w:rsid w:val="1AD070CA"/>
    <w:rsid w:val="1B0C692E"/>
    <w:rsid w:val="1B4668DD"/>
    <w:rsid w:val="1B4B4946"/>
    <w:rsid w:val="1BCD7790"/>
    <w:rsid w:val="1BED1C9D"/>
    <w:rsid w:val="1BEE29F1"/>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200F3EAF"/>
    <w:rsid w:val="2020348A"/>
    <w:rsid w:val="204262CA"/>
    <w:rsid w:val="206E188F"/>
    <w:rsid w:val="206F179C"/>
    <w:rsid w:val="20F12E19"/>
    <w:rsid w:val="20F26E94"/>
    <w:rsid w:val="20FE2AB6"/>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9D373F"/>
    <w:rsid w:val="23A64DF8"/>
    <w:rsid w:val="23A93537"/>
    <w:rsid w:val="23CA1359"/>
    <w:rsid w:val="23E017FC"/>
    <w:rsid w:val="24210E42"/>
    <w:rsid w:val="24294678"/>
    <w:rsid w:val="24CD2939"/>
    <w:rsid w:val="24E20345"/>
    <w:rsid w:val="24FD7FDE"/>
    <w:rsid w:val="2500392D"/>
    <w:rsid w:val="25071862"/>
    <w:rsid w:val="25100542"/>
    <w:rsid w:val="254E083A"/>
    <w:rsid w:val="2590283A"/>
    <w:rsid w:val="260357AC"/>
    <w:rsid w:val="26692D8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C80A12"/>
    <w:rsid w:val="290B751C"/>
    <w:rsid w:val="297A058A"/>
    <w:rsid w:val="29867550"/>
    <w:rsid w:val="298A3E0B"/>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3C7A16"/>
    <w:rsid w:val="2F6A44C2"/>
    <w:rsid w:val="2F78485F"/>
    <w:rsid w:val="2F9A1C68"/>
    <w:rsid w:val="306565F9"/>
    <w:rsid w:val="31073BE0"/>
    <w:rsid w:val="31AF6706"/>
    <w:rsid w:val="31F960F0"/>
    <w:rsid w:val="32116E77"/>
    <w:rsid w:val="324423BF"/>
    <w:rsid w:val="324803BF"/>
    <w:rsid w:val="32620B4A"/>
    <w:rsid w:val="32626444"/>
    <w:rsid w:val="329954A0"/>
    <w:rsid w:val="33053955"/>
    <w:rsid w:val="330E0ED2"/>
    <w:rsid w:val="33776F7A"/>
    <w:rsid w:val="337C2823"/>
    <w:rsid w:val="338B4C95"/>
    <w:rsid w:val="340F05EB"/>
    <w:rsid w:val="344C063B"/>
    <w:rsid w:val="349679F1"/>
    <w:rsid w:val="34FA46FD"/>
    <w:rsid w:val="352F0DCF"/>
    <w:rsid w:val="357D794B"/>
    <w:rsid w:val="35BF4DCE"/>
    <w:rsid w:val="365E37FF"/>
    <w:rsid w:val="36716136"/>
    <w:rsid w:val="3680281D"/>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CD0EC3"/>
    <w:rsid w:val="39EF620D"/>
    <w:rsid w:val="3A26548A"/>
    <w:rsid w:val="3A612BDB"/>
    <w:rsid w:val="3A6D2E8A"/>
    <w:rsid w:val="3B21607B"/>
    <w:rsid w:val="3B35603C"/>
    <w:rsid w:val="3B510257"/>
    <w:rsid w:val="3B6C17ED"/>
    <w:rsid w:val="3B814871"/>
    <w:rsid w:val="3BC6790E"/>
    <w:rsid w:val="3C020661"/>
    <w:rsid w:val="3C291261"/>
    <w:rsid w:val="3C4153A5"/>
    <w:rsid w:val="3C5D4D4E"/>
    <w:rsid w:val="3C5D7CB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40386BBE"/>
    <w:rsid w:val="40445CE2"/>
    <w:rsid w:val="404A3387"/>
    <w:rsid w:val="406709C6"/>
    <w:rsid w:val="408B24EB"/>
    <w:rsid w:val="417F72A0"/>
    <w:rsid w:val="41A1495E"/>
    <w:rsid w:val="41B437BC"/>
    <w:rsid w:val="41D81760"/>
    <w:rsid w:val="4201515B"/>
    <w:rsid w:val="420E6F2F"/>
    <w:rsid w:val="42186A68"/>
    <w:rsid w:val="423746D8"/>
    <w:rsid w:val="425F3C8C"/>
    <w:rsid w:val="426E4E56"/>
    <w:rsid w:val="42C42D76"/>
    <w:rsid w:val="43055D3C"/>
    <w:rsid w:val="437E3381"/>
    <w:rsid w:val="43B879AD"/>
    <w:rsid w:val="441A18D5"/>
    <w:rsid w:val="44216CF4"/>
    <w:rsid w:val="444E3F5B"/>
    <w:rsid w:val="44590106"/>
    <w:rsid w:val="448D3D22"/>
    <w:rsid w:val="44D0505E"/>
    <w:rsid w:val="44D80F49"/>
    <w:rsid w:val="44D939C1"/>
    <w:rsid w:val="45492B3A"/>
    <w:rsid w:val="454E6486"/>
    <w:rsid w:val="457578F9"/>
    <w:rsid w:val="45943EE9"/>
    <w:rsid w:val="459D6C40"/>
    <w:rsid w:val="45F250F7"/>
    <w:rsid w:val="45F854DC"/>
    <w:rsid w:val="46235528"/>
    <w:rsid w:val="46312FC7"/>
    <w:rsid w:val="46434AFE"/>
    <w:rsid w:val="468C39EA"/>
    <w:rsid w:val="469D73C6"/>
    <w:rsid w:val="46D55CE8"/>
    <w:rsid w:val="46E4352A"/>
    <w:rsid w:val="47413903"/>
    <w:rsid w:val="478A38B9"/>
    <w:rsid w:val="47D604EF"/>
    <w:rsid w:val="47F31C99"/>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F23346"/>
    <w:rsid w:val="4B137875"/>
    <w:rsid w:val="4B180E1F"/>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555EE6"/>
    <w:rsid w:val="4E9E1DAF"/>
    <w:rsid w:val="4ECC6563"/>
    <w:rsid w:val="4EEC7AB1"/>
    <w:rsid w:val="4EF56C95"/>
    <w:rsid w:val="4F5D4819"/>
    <w:rsid w:val="4F642884"/>
    <w:rsid w:val="4F7F146C"/>
    <w:rsid w:val="4FC11AB9"/>
    <w:rsid w:val="4FDF015D"/>
    <w:rsid w:val="501341EF"/>
    <w:rsid w:val="50BA2C88"/>
    <w:rsid w:val="50D72F5D"/>
    <w:rsid w:val="51024103"/>
    <w:rsid w:val="5123379A"/>
    <w:rsid w:val="517F5682"/>
    <w:rsid w:val="519D3800"/>
    <w:rsid w:val="51F24D8E"/>
    <w:rsid w:val="51F6595B"/>
    <w:rsid w:val="52094756"/>
    <w:rsid w:val="526563EA"/>
    <w:rsid w:val="52754DA9"/>
    <w:rsid w:val="52766154"/>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53D11"/>
    <w:rsid w:val="53EA074B"/>
    <w:rsid w:val="53F72997"/>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E40032"/>
    <w:rsid w:val="56FE02AF"/>
    <w:rsid w:val="572172AD"/>
    <w:rsid w:val="575912F3"/>
    <w:rsid w:val="578B46DA"/>
    <w:rsid w:val="57A75F06"/>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B6384"/>
    <w:rsid w:val="5A3A2B60"/>
    <w:rsid w:val="5AD259A1"/>
    <w:rsid w:val="5AD45C28"/>
    <w:rsid w:val="5ADC2607"/>
    <w:rsid w:val="5ADC3C17"/>
    <w:rsid w:val="5AEA3C95"/>
    <w:rsid w:val="5B0427D1"/>
    <w:rsid w:val="5B313557"/>
    <w:rsid w:val="5B3C6463"/>
    <w:rsid w:val="5B6E42E3"/>
    <w:rsid w:val="5BF77FF4"/>
    <w:rsid w:val="5BFD9219"/>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6869FC"/>
    <w:rsid w:val="6027211D"/>
    <w:rsid w:val="60277D5D"/>
    <w:rsid w:val="60476A5D"/>
    <w:rsid w:val="605407B8"/>
    <w:rsid w:val="605E0C2A"/>
    <w:rsid w:val="60C572AA"/>
    <w:rsid w:val="610220DC"/>
    <w:rsid w:val="61872199"/>
    <w:rsid w:val="61914131"/>
    <w:rsid w:val="61A72DB6"/>
    <w:rsid w:val="61AB5048"/>
    <w:rsid w:val="61D62B6D"/>
    <w:rsid w:val="61D81D7A"/>
    <w:rsid w:val="61F71336"/>
    <w:rsid w:val="61FC1E08"/>
    <w:rsid w:val="62065A1D"/>
    <w:rsid w:val="62170BC9"/>
    <w:rsid w:val="621D02FD"/>
    <w:rsid w:val="62DA4EE0"/>
    <w:rsid w:val="62ED2483"/>
    <w:rsid w:val="632062D6"/>
    <w:rsid w:val="635C2557"/>
    <w:rsid w:val="63784CD0"/>
    <w:rsid w:val="640D3093"/>
    <w:rsid w:val="6412673F"/>
    <w:rsid w:val="647C6908"/>
    <w:rsid w:val="64852C29"/>
    <w:rsid w:val="64D94D23"/>
    <w:rsid w:val="651D0B99"/>
    <w:rsid w:val="656071C0"/>
    <w:rsid w:val="658D448B"/>
    <w:rsid w:val="659F41BF"/>
    <w:rsid w:val="65DA0694"/>
    <w:rsid w:val="6621312C"/>
    <w:rsid w:val="663E4468"/>
    <w:rsid w:val="66454DFC"/>
    <w:rsid w:val="66644AC0"/>
    <w:rsid w:val="667411A7"/>
    <w:rsid w:val="668313EA"/>
    <w:rsid w:val="668D2269"/>
    <w:rsid w:val="669F375A"/>
    <w:rsid w:val="66F3341C"/>
    <w:rsid w:val="677B2F59"/>
    <w:rsid w:val="67803D2F"/>
    <w:rsid w:val="678C73B0"/>
    <w:rsid w:val="67A850AE"/>
    <w:rsid w:val="67BC7B0C"/>
    <w:rsid w:val="67C56AB2"/>
    <w:rsid w:val="67D9119E"/>
    <w:rsid w:val="67E637C0"/>
    <w:rsid w:val="67F655CC"/>
    <w:rsid w:val="682140B6"/>
    <w:rsid w:val="685F3338"/>
    <w:rsid w:val="68732334"/>
    <w:rsid w:val="68B05FF0"/>
    <w:rsid w:val="68F14B45"/>
    <w:rsid w:val="69180510"/>
    <w:rsid w:val="691F05C7"/>
    <w:rsid w:val="692367F0"/>
    <w:rsid w:val="692678CE"/>
    <w:rsid w:val="69580F38"/>
    <w:rsid w:val="695B20BB"/>
    <w:rsid w:val="695B47FE"/>
    <w:rsid w:val="69941194"/>
    <w:rsid w:val="69957136"/>
    <w:rsid w:val="699D210A"/>
    <w:rsid w:val="6A0E1F92"/>
    <w:rsid w:val="6A0E6CF5"/>
    <w:rsid w:val="6A70797F"/>
    <w:rsid w:val="6A8C3D5C"/>
    <w:rsid w:val="6A906D98"/>
    <w:rsid w:val="6A955B90"/>
    <w:rsid w:val="6AA34C50"/>
    <w:rsid w:val="6AE03964"/>
    <w:rsid w:val="6B3E1D84"/>
    <w:rsid w:val="6B4C0752"/>
    <w:rsid w:val="6B5E5F82"/>
    <w:rsid w:val="6B846769"/>
    <w:rsid w:val="6BAE4DE3"/>
    <w:rsid w:val="6BB40BC2"/>
    <w:rsid w:val="6BC41746"/>
    <w:rsid w:val="6C0738C4"/>
    <w:rsid w:val="6CAA73D7"/>
    <w:rsid w:val="6CD6322B"/>
    <w:rsid w:val="6CFF5A25"/>
    <w:rsid w:val="6D9D49F8"/>
    <w:rsid w:val="6DC42A14"/>
    <w:rsid w:val="6DCE3893"/>
    <w:rsid w:val="6E157307"/>
    <w:rsid w:val="6E565602"/>
    <w:rsid w:val="6E9F1BFD"/>
    <w:rsid w:val="6EA814CE"/>
    <w:rsid w:val="6EFC3D76"/>
    <w:rsid w:val="6F466EE5"/>
    <w:rsid w:val="6F665B7C"/>
    <w:rsid w:val="6F8C01F8"/>
    <w:rsid w:val="6F8D2AC6"/>
    <w:rsid w:val="6FB823FA"/>
    <w:rsid w:val="6FF75542"/>
    <w:rsid w:val="700C06A3"/>
    <w:rsid w:val="701B2E02"/>
    <w:rsid w:val="702102C3"/>
    <w:rsid w:val="703C093B"/>
    <w:rsid w:val="7047675E"/>
    <w:rsid w:val="7099054F"/>
    <w:rsid w:val="70CF10C2"/>
    <w:rsid w:val="70DF0D69"/>
    <w:rsid w:val="710D0F27"/>
    <w:rsid w:val="717160B2"/>
    <w:rsid w:val="7174432C"/>
    <w:rsid w:val="71BD278F"/>
    <w:rsid w:val="71ED7309"/>
    <w:rsid w:val="72347A3D"/>
    <w:rsid w:val="723925C7"/>
    <w:rsid w:val="72395459"/>
    <w:rsid w:val="7256293A"/>
    <w:rsid w:val="728E30E2"/>
    <w:rsid w:val="72E62FFE"/>
    <w:rsid w:val="735B0E4A"/>
    <w:rsid w:val="738A200A"/>
    <w:rsid w:val="73CC2623"/>
    <w:rsid w:val="73CC57F7"/>
    <w:rsid w:val="741F1C9D"/>
    <w:rsid w:val="746434A9"/>
    <w:rsid w:val="747074AE"/>
    <w:rsid w:val="75004AEF"/>
    <w:rsid w:val="75012B4F"/>
    <w:rsid w:val="751E09C0"/>
    <w:rsid w:val="753348CC"/>
    <w:rsid w:val="756A75EA"/>
    <w:rsid w:val="75970096"/>
    <w:rsid w:val="75AA589C"/>
    <w:rsid w:val="75BF0F55"/>
    <w:rsid w:val="75C326C2"/>
    <w:rsid w:val="75C60818"/>
    <w:rsid w:val="75CA6844"/>
    <w:rsid w:val="761958C7"/>
    <w:rsid w:val="767B47BA"/>
    <w:rsid w:val="76B96DD9"/>
    <w:rsid w:val="76C05D43"/>
    <w:rsid w:val="76F12FBB"/>
    <w:rsid w:val="771B67F2"/>
    <w:rsid w:val="7721285F"/>
    <w:rsid w:val="77424DF3"/>
    <w:rsid w:val="781448BD"/>
    <w:rsid w:val="783A118D"/>
    <w:rsid w:val="783D5354"/>
    <w:rsid w:val="78470884"/>
    <w:rsid w:val="788039DC"/>
    <w:rsid w:val="789470BD"/>
    <w:rsid w:val="78C20004"/>
    <w:rsid w:val="78CE0BEB"/>
    <w:rsid w:val="79006402"/>
    <w:rsid w:val="793925ED"/>
    <w:rsid w:val="794978A6"/>
    <w:rsid w:val="79502D1E"/>
    <w:rsid w:val="79730A7E"/>
    <w:rsid w:val="79B97124"/>
    <w:rsid w:val="7A3B3F5F"/>
    <w:rsid w:val="7A743F6F"/>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DB64E94"/>
    <w:rsid w:val="7DFFCEB1"/>
    <w:rsid w:val="7E2A155C"/>
    <w:rsid w:val="7E601E4C"/>
    <w:rsid w:val="7E6D029D"/>
    <w:rsid w:val="7F5C13EE"/>
    <w:rsid w:val="7F780FFA"/>
    <w:rsid w:val="7F8603D7"/>
    <w:rsid w:val="7F97767F"/>
    <w:rsid w:val="7FE76D1C"/>
    <w:rsid w:val="AE673AD5"/>
    <w:rsid w:val="B8DDBE99"/>
    <w:rsid w:val="BF7B8E08"/>
    <w:rsid w:val="EEFA626B"/>
    <w:rsid w:val="EFB54DD9"/>
    <w:rsid w:val="FFDF0AF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48</Pages>
  <Words>16764</Words>
  <Characters>17646</Characters>
  <Lines>223</Lines>
  <Paragraphs>62</Paragraphs>
  <TotalTime>1</TotalTime>
  <ScaleCrop>false</ScaleCrop>
  <LinksUpToDate>false</LinksUpToDate>
  <CharactersWithSpaces>17821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2024-08-10T08:32:00Z</dcterms:created>
  <dc:creator>lyf</dc:creator>
  <cp:lastModifiedBy>亮亮</cp:lastModifiedBy>
  <cp:lastPrinted>2024-08-24T04:58:00Z</cp:lastPrinted>
  <dcterms:modified xsi:type="dcterms:W3CDTF">2025-07-25T05:59:46Z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777620E23E1143A790965A94492A0CEE_13</vt:lpwstr>
  </property>
  <property fmtid="{D5CDD505-2E9C-101B-9397-08002B2CF9AE}" pid="4" name="KSOTemplateDocerSaveRecord">
    <vt:lpwstr>eyJoZGlkIjoiYjhhYTUyOTZlZjg2MzQ5NDRmMTM2ZWQ1ODcwYjE5OTMiLCJ1c2VySWQiOiIxMDE1MzQxMjg2In0=</vt:lpwstr>
  </property>
</Properties>
</file>